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16E" w:rsidRDefault="0035311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Национальные парки </w:t>
      </w:r>
      <w:r>
        <w:rPr>
          <w:b/>
          <w:bCs/>
        </w:rPr>
        <w:br/>
        <w:t>1.1 Расформированные национальные парки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Национальные монументы </w:t>
      </w:r>
      <w:r>
        <w:rPr>
          <w:b/>
          <w:bCs/>
        </w:rPr>
        <w:br/>
        <w:t>2.1 Расформированные национальные монументы</w:t>
      </w:r>
      <w:r>
        <w:rPr>
          <w:b/>
          <w:bCs/>
        </w:rPr>
        <w:br/>
      </w:r>
      <w:r>
        <w:br/>
      </w:r>
      <w:r>
        <w:rPr>
          <w:b/>
          <w:bCs/>
        </w:rPr>
        <w:t>3 Национальные заповедники (National Preserves)</w:t>
      </w:r>
      <w:r>
        <w:br/>
      </w:r>
      <w:r>
        <w:rPr>
          <w:b/>
          <w:bCs/>
        </w:rPr>
        <w:t>4 Национальные исторические парки</w:t>
      </w:r>
      <w:r>
        <w:br/>
      </w:r>
      <w:r>
        <w:rPr>
          <w:b/>
          <w:bCs/>
        </w:rPr>
        <w:t>5 Национальные исторические объекты</w:t>
      </w:r>
      <w:r>
        <w:br/>
      </w:r>
      <w:r>
        <w:rPr>
          <w:b/>
          <w:bCs/>
        </w:rPr>
        <w:t>Список литературы</w:t>
      </w: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716E" w:rsidRDefault="0035311A">
      <w:pPr>
        <w:pStyle w:val="a3"/>
      </w:pPr>
      <w:r>
        <w:t>Ниже представлен список территорий Соединенных Штатов Америки, подведомственных или ранее бывших подведомственными Службе национальных парков США. Список отсортирован по виду территории и по алфавиту.</w:t>
      </w:r>
    </w:p>
    <w:p w:rsidR="0012716E" w:rsidRDefault="0035311A">
      <w:pPr>
        <w:pStyle w:val="a3"/>
      </w:pPr>
      <w:r>
        <w:t>Забриски-Пойнт, национальный парк Долина Смерти.</w:t>
      </w:r>
    </w:p>
    <w:p w:rsidR="0012716E" w:rsidRDefault="0035311A">
      <w:pPr>
        <w:pStyle w:val="a3"/>
      </w:pPr>
      <w:r>
        <w:t>Территории и объекты делятся на следующие типы: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парки (англ. </w:t>
      </w:r>
      <w:r>
        <w:rPr>
          <w:i/>
          <w:iCs/>
        </w:rPr>
        <w:t>National Park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монументы (англ. </w:t>
      </w:r>
      <w:r>
        <w:rPr>
          <w:i/>
          <w:iCs/>
        </w:rPr>
        <w:t>National Monument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заповедники (англ. </w:t>
      </w:r>
      <w:r>
        <w:rPr>
          <w:i/>
          <w:iCs/>
        </w:rPr>
        <w:t>National Preserve</w:t>
      </w:r>
      <w:r>
        <w:t>, англ. </w:t>
      </w:r>
      <w:r>
        <w:rPr>
          <w:i/>
          <w:iCs/>
        </w:rPr>
        <w:t>National Reserve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исторические парки (англ. </w:t>
      </w:r>
      <w:r>
        <w:rPr>
          <w:i/>
          <w:iCs/>
        </w:rPr>
        <w:t>National Historic park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исторические объекты (англ. </w:t>
      </w:r>
      <w:r>
        <w:rPr>
          <w:i/>
          <w:iCs/>
        </w:rPr>
        <w:t>National Historic Site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парки — поля сражений (англ. </w:t>
      </w:r>
      <w:r>
        <w:rPr>
          <w:i/>
          <w:iCs/>
        </w:rPr>
        <w:t>National Battlefield Park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военные парки (англ. </w:t>
      </w:r>
      <w:r>
        <w:rPr>
          <w:i/>
          <w:iCs/>
        </w:rPr>
        <w:t>National Military Park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поля сражений (англ. </w:t>
      </w:r>
      <w:r>
        <w:rPr>
          <w:i/>
          <w:iCs/>
        </w:rPr>
        <w:t>National Battlefield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мемориалы (англ. </w:t>
      </w:r>
      <w:r>
        <w:rPr>
          <w:i/>
          <w:iCs/>
        </w:rPr>
        <w:t>National Memorial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национальные зоны отдыха (англ. </w:t>
      </w:r>
      <w:r>
        <w:rPr>
          <w:i/>
          <w:iCs/>
        </w:rPr>
        <w:t>National Recreation Area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морские берега (англ. </w:t>
      </w:r>
      <w:r>
        <w:rPr>
          <w:i/>
          <w:iCs/>
        </w:rPr>
        <w:t>National Seashore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озёрные берега (англ. </w:t>
      </w:r>
      <w:r>
        <w:rPr>
          <w:i/>
          <w:iCs/>
        </w:rPr>
        <w:t>National Lakeshore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реки (англ. </w:t>
      </w:r>
      <w:r>
        <w:rPr>
          <w:i/>
          <w:iCs/>
        </w:rPr>
        <w:t>National River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дороги (англ. </w:t>
      </w:r>
      <w:r>
        <w:rPr>
          <w:i/>
          <w:iCs/>
        </w:rPr>
        <w:t>Parkway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тропы (англ. </w:t>
      </w:r>
      <w:r>
        <w:rPr>
          <w:i/>
          <w:iCs/>
        </w:rPr>
        <w:t>National Historic Trail</w:t>
      </w:r>
      <w:r>
        <w:t xml:space="preserve"> и </w:t>
      </w:r>
      <w:r>
        <w:rPr>
          <w:i/>
          <w:iCs/>
        </w:rPr>
        <w:t>National Scenic Trail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кладбища (англ. </w:t>
      </w:r>
      <w:r>
        <w:rPr>
          <w:i/>
          <w:iCs/>
        </w:rPr>
        <w:t>National Cemetery</w:t>
      </w:r>
      <w:r>
        <w:t xml:space="preserve">), </w:t>
      </w:r>
    </w:p>
    <w:p w:rsidR="0012716E" w:rsidRDefault="0035311A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а также территории, не попадающие под эту классификацию. </w:t>
      </w:r>
    </w:p>
    <w:p w:rsidR="0012716E" w:rsidRDefault="0035311A">
      <w:pPr>
        <w:pStyle w:val="a3"/>
      </w:pPr>
      <w:r>
        <w:t>Кроме штатов, подразделения Службы национальных парков находятся на территория, входящих в состав США, но не являющихся штатами: округ Колумбия, Американские Виргинские острова, Американское Самоа, Гуам и Пуэрто-Рико.</w:t>
      </w:r>
    </w:p>
    <w:p w:rsidR="0012716E" w:rsidRDefault="0035311A">
      <w:pPr>
        <w:pStyle w:val="a3"/>
      </w:pPr>
      <w:r>
        <w:t>Первым национальным парком США стал в 1872 году Йеллоустоун. До образования в 1916 году службы национальных парков он управлялся американской армией.</w:t>
      </w:r>
    </w:p>
    <w:p w:rsidR="0012716E" w:rsidRDefault="0035311A">
      <w:pPr>
        <w:pStyle w:val="a3"/>
      </w:pPr>
      <w:r>
        <w:t>14 национальных парков (Врангеля — св. Ильи, Гавайские Вулканы, Глейшер , Глейшер-Бей, Гранд-Каньон, Грейт-Смоки-Маунтинс, Йеллоустоун, Йосемити, Карлсбадские пещеры, Мамонтова пещера, Меса-Верде, Олимпик, Редвуд, Эверглейдс) и один национальный исторический объект (Национальный исторический парк культуры Чако) внесены в список Всемирного наследия Юнеско.</w:t>
      </w: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 xml:space="preserve">1. Национальные парки </w:t>
      </w:r>
    </w:p>
    <w:p w:rsidR="0012716E" w:rsidRDefault="0012716E">
      <w:pPr>
        <w:pStyle w:val="a3"/>
      </w:pPr>
    </w:p>
    <w:p w:rsidR="0012716E" w:rsidRDefault="0035311A">
      <w:pPr>
        <w:pStyle w:val="a3"/>
        <w:spacing w:after="0"/>
      </w:pPr>
      <w: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   </w:t>
      </w:r>
    </w:p>
    <w:p w:rsidR="0012716E" w:rsidRDefault="0035311A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Национальные парки США</w:t>
      </w:r>
    </w:p>
    <w:p w:rsidR="0012716E" w:rsidRDefault="0035311A">
      <w:pPr>
        <w:pStyle w:val="a3"/>
      </w:pPr>
      <w:r>
        <w:t>Айл-Ройал • Акадия • Американское Самоа • Арки • Биг-Бенд • Бискейн • Брайс-Каньон • Бэдлендс • Виргинские острова • Вояжёрс • Врангель-Сент-Элайас • Гавайские вулканы • Гейтс-оф-те-Арктик • Горы Гваделупе • Глейшер • Глейшер-Бей • Гранд-Каньон • Гранд-Титон • Грейт-Бейсин • Грейт-Смоуки-Маунтинс • Грейт-Санд-Дьюнс • Денали • Джошуа-Три • Долина Смерти • Драй-Тортугас • Зайон • Йеллоустоун • Йосемити  • Кайахога-Валли • Каньонлендс • Капитол-Риф • Карлсбадские пещеры  • Катмай  • Кенай-Фьордс  • Кингз-Каньон  • Озеро Кларк • Кобук-Валли • Конгари • Озеро Крейтер • Лассен-Волканик  • Меса-Верде • Мамонтова пещера • Норт-Каскейдс • Окаменелый лес (Петрифайд-Форест) • Олимпик • Острова Чаннел • Редвуд  • Гора Рейнир • Роки-Маунтин • Сагуаро • Секвойя • НП им. Теодора Рузвельта • Уинд-Кейв • Халеакала • Хот-Спрингс • Чёрный Каньон Ганнисона • Шенандоа • Эверглейдс •</w:t>
      </w:r>
    </w:p>
    <w:p w:rsidR="0012716E" w:rsidRDefault="0035311A">
      <w:pPr>
        <w:pStyle w:val="a3"/>
      </w:pPr>
      <w:r>
        <w:t>Парки и резерваты Клуони, Врангеля — св. Ильи, Глейшер-Бей, Татшеншини — Алсек (совместно с Канадой)</w:t>
      </w:r>
    </w:p>
    <w:p w:rsidR="0012716E" w:rsidRDefault="0035311A">
      <w:pPr>
        <w:pStyle w:val="a3"/>
      </w:pPr>
      <w:r>
        <w:t> </w:t>
      </w:r>
    </w:p>
    <w:p w:rsidR="0012716E" w:rsidRDefault="0035311A">
      <w:pPr>
        <w:pStyle w:val="31"/>
        <w:numPr>
          <w:ilvl w:val="0"/>
          <w:numId w:val="0"/>
        </w:numPr>
        <w:rPr>
          <w:rFonts w:eastAsia="Liberation Serif"/>
          <w:bCs w:val="0"/>
          <w:szCs w:val="24"/>
        </w:rPr>
      </w:pPr>
      <w:r>
        <w:rPr>
          <w:rFonts w:eastAsia="Liberation Serif"/>
          <w:bCs w:val="0"/>
          <w:szCs w:val="24"/>
        </w:rPr>
        <w:t>1.1. Расформированные национальные парки</w:t>
      </w: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 xml:space="preserve">2. Национальные монументы </w:t>
      </w:r>
    </w:p>
    <w:p w:rsidR="0012716E" w:rsidRDefault="0012716E">
      <w:pPr>
        <w:pStyle w:val="a3"/>
      </w:pPr>
    </w:p>
    <w:p w:rsidR="0012716E" w:rsidRDefault="0035311A">
      <w:pPr>
        <w:pStyle w:val="31"/>
        <w:numPr>
          <w:ilvl w:val="0"/>
          <w:numId w:val="0"/>
        </w:numPr>
      </w:pPr>
      <w:r>
        <w:t>2.1. Расформированные национальные монументы</w:t>
      </w:r>
    </w:p>
    <w:p w:rsidR="0012716E" w:rsidRDefault="0035311A">
      <w:pPr>
        <w:pStyle w:val="21"/>
        <w:numPr>
          <w:ilvl w:val="0"/>
          <w:numId w:val="0"/>
        </w:numPr>
      </w:pPr>
      <w:r>
        <w:t>Национальные заповедники (National Preserves)</w:t>
      </w:r>
    </w:p>
    <w:p w:rsidR="0012716E" w:rsidRDefault="0012716E">
      <w:pPr>
        <w:pStyle w:val="a3"/>
      </w:pP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>4. Национальные исторические парки</w:t>
      </w:r>
    </w:p>
    <w:p w:rsidR="0012716E" w:rsidRDefault="0012716E">
      <w:pPr>
        <w:pStyle w:val="a3"/>
      </w:pP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>5. Национальные исторические объекты</w:t>
      </w:r>
    </w:p>
    <w:p w:rsidR="0012716E" w:rsidRDefault="0035311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NP здесь и ниже — стандартное сокращение от National Park, но названия парков содержат слова National Park полностью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Составляет единую систему с примыкающим Национальным парком Канады Озёра Уотертон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Our National Parks Student Journalism Project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Вместе с примыкающими парками штата Калифорния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Кроме того, 21 Национальный монумент управляется другими ведомствами и не включен в настоящий список.</w:t>
      </w:r>
    </w:p>
    <w:p w:rsidR="0012716E" w:rsidRDefault="0035311A">
      <w:pPr>
        <w:pStyle w:val="a3"/>
        <w:numPr>
          <w:ilvl w:val="0"/>
          <w:numId w:val="1"/>
        </w:numPr>
        <w:tabs>
          <w:tab w:val="left" w:pos="707"/>
        </w:tabs>
      </w:pPr>
      <w:r>
        <w:t>NM здесь и ниже — стандартное сокращение от National Monument, но названия монументов содержат слова National Monument полностью</w:t>
      </w:r>
    </w:p>
    <w:p w:rsidR="0012716E" w:rsidRDefault="0035311A">
      <w:pPr>
        <w:pStyle w:val="a3"/>
      </w:pPr>
      <w:r>
        <w:t>Источник: http://ru.wikipedia.org/wiki/Список_национальных_парков_США</w:t>
      </w:r>
      <w:bookmarkStart w:id="0" w:name="_GoBack"/>
      <w:bookmarkEnd w:id="0"/>
    </w:p>
    <w:sectPr w:rsidR="0012716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11A"/>
    <w:rsid w:val="000D3A26"/>
    <w:rsid w:val="0012716E"/>
    <w:rsid w:val="0035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B5EF2-DC83-443A-B1E6-D672F5A0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2014-04-23T16:48:00Z</dcterms:created>
  <dcterms:modified xsi:type="dcterms:W3CDTF">2014-04-23T16:48:00Z</dcterms:modified>
</cp:coreProperties>
</file>