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F70" w:rsidRDefault="00EB61E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Публикации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623F70" w:rsidRDefault="00EB61E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23F70" w:rsidRDefault="00EB61EB">
      <w:pPr>
        <w:pStyle w:val="a3"/>
      </w:pPr>
      <w:r>
        <w:t>Джузеппе Пиацци (итал. Giuseppe Piazzi; 1746—1826) — итальянский астроном.</w:t>
      </w:r>
    </w:p>
    <w:p w:rsidR="00623F70" w:rsidRDefault="00EB61EB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623F70" w:rsidRDefault="00EB61EB">
      <w:pPr>
        <w:pStyle w:val="a3"/>
      </w:pPr>
      <w:r>
        <w:t xml:space="preserve">Образование получил в Турине и Риме, где изучал философию и богословие. В 1764 вступил в орден театинцев (Милан). В 1780 направился на Сицилию, чтобы полностью посвятить свою жизнь астрономии и математике, в том же году стал профессором математики в Палермском университете. В 1787—1788 г. ездил в Париж и Лондон для знакомства с работой ведущих европейских обсерваторий, после чего выступил с инициативой создания обсерватории в Палермо, которая была построена на средства герцога Караманико. Строительство обсерватории в Норманнском дворце Палермо было завершено в 1791, Пиацци возглавлял её до конца жизни </w:t>
      </w:r>
      <w:r>
        <w:rPr>
          <w:position w:val="10"/>
        </w:rPr>
        <w:t>[1]</w:t>
      </w:r>
      <w:r>
        <w:t>. В 1817—1826 он одновременно возглавлял обсерваторию в Неаполе.</w:t>
      </w:r>
    </w:p>
    <w:p w:rsidR="00623F70" w:rsidRDefault="00EB61EB">
      <w:pPr>
        <w:pStyle w:val="a3"/>
      </w:pPr>
      <w:r>
        <w:t>Спроектировал большой полутораметровый вертикальный круг, который был изготовлен в Англии Д. Рамсденом (англ.) и установлен в Палермской обсерватории. Составил два звёздных каталога, в 1803 — «Praecipuarum stellarum inerantium positiones mediae ineunte seculo XIX», в 1814 — второе издание. Первое издание содержало координаты 6748 звёзд, второе — 7646 звёзд. Сопоставляя данные своих наблюдений с данными Лакайля и Майера, Пиацци определил собственные движения ряда звёзд.</w:t>
      </w:r>
    </w:p>
    <w:p w:rsidR="00623F70" w:rsidRDefault="00EB61EB">
      <w:pPr>
        <w:pStyle w:val="a3"/>
      </w:pPr>
      <w:r>
        <w:t>Первооткрыватель астероида Цереры. 1 января 1801 открыл новое светило, орбита которого, впервые вычисленная Гауссом, оказалась расположенной между орбитами Марса и Юпитера. Пиацци назвал новую планету Церерой в честь богини плодородия и земледелия — покровительницы Сицилии. В 1803 награждён премией им. Лаланда Парижской Академии наук. Иностранный почётный член Петербургской Академии наук (1805).</w:t>
      </w:r>
    </w:p>
    <w:p w:rsidR="00623F70" w:rsidRDefault="00EB61EB">
      <w:pPr>
        <w:pStyle w:val="a3"/>
      </w:pPr>
      <w:r>
        <w:t>В его честь назван астероид № 1000 — Пиацция, а также кратер на Луне.</w:t>
      </w:r>
    </w:p>
    <w:p w:rsidR="00623F70" w:rsidRDefault="00EB61EB">
      <w:pPr>
        <w:pStyle w:val="21"/>
        <w:pageBreakBefore/>
        <w:numPr>
          <w:ilvl w:val="0"/>
          <w:numId w:val="0"/>
        </w:numPr>
      </w:pPr>
      <w:r>
        <w:t>2. Публикации</w:t>
      </w:r>
    </w:p>
    <w:p w:rsidR="00623F70" w:rsidRDefault="00EB61E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Della specula astronomica di Palermo libri quatro</w:t>
      </w:r>
      <w:r>
        <w:t xml:space="preserve"> (Palermo, 1792)</w:t>
      </w:r>
    </w:p>
    <w:p w:rsidR="00623F70" w:rsidRDefault="00EB61E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Sull’orologio Italiano e l’Europeo</w:t>
      </w:r>
      <w:r>
        <w:t xml:space="preserve"> (Palermo, 1798)</w:t>
      </w:r>
    </w:p>
    <w:p w:rsidR="00623F70" w:rsidRDefault="00EB61E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Della scoperta del nuovo planeta Cerere Ferdinandea</w:t>
      </w:r>
      <w:r>
        <w:t xml:space="preserve"> (Palermo, 1802)</w:t>
      </w:r>
    </w:p>
    <w:p w:rsidR="00623F70" w:rsidRDefault="00EB61E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Praecipuarum stellarum inerrantium positiones mediae ineunte seculo 19. ex observationibus habitis in specula Panormitana ab anno 1792 ad annum 1802.</w:t>
      </w:r>
      <w:r>
        <w:t xml:space="preserve"> (Palermo, 1803)</w:t>
      </w:r>
    </w:p>
    <w:p w:rsidR="00623F70" w:rsidRDefault="00EB61E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Præcipuarum stellarum inerrantium positiones mediæ ineunte seculo XIX ex obsrvationibus habitis in specula Panormitana ab anno 1792 ad annum 1813.</w:t>
      </w:r>
      <w:r>
        <w:t xml:space="preserve"> (Palermo, 1814) PDF copie</w:t>
      </w:r>
    </w:p>
    <w:p w:rsidR="00623F70" w:rsidRDefault="00EB61E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Codice metrico siculo</w:t>
      </w:r>
      <w:r>
        <w:t xml:space="preserve"> (Catania, 1812)</w:t>
      </w:r>
    </w:p>
    <w:p w:rsidR="00623F70" w:rsidRDefault="00EB61E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Lezioni di astronomia</w:t>
      </w:r>
      <w:r>
        <w:t xml:space="preserve"> (Palermo, 1817) t. 1, t. 2</w:t>
      </w:r>
    </w:p>
    <w:p w:rsidR="00623F70" w:rsidRDefault="00EB61EB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Ragguaglio del Reale Osservatorio di Napoli eretto sulla collina di Capodimonte</w:t>
      </w:r>
      <w:r>
        <w:t xml:space="preserve"> (Napoli, 1821).</w:t>
      </w:r>
    </w:p>
    <w:p w:rsidR="00623F70" w:rsidRDefault="00EB61EB">
      <w:pPr>
        <w:pStyle w:val="21"/>
        <w:numPr>
          <w:ilvl w:val="0"/>
          <w:numId w:val="0"/>
        </w:numPr>
      </w:pPr>
      <w:r>
        <w:t>Литература</w:t>
      </w:r>
    </w:p>
    <w:p w:rsidR="00623F70" w:rsidRDefault="00EB61E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Колчинский И.Г., Корсунь А.А., Родригес М.Г.</w:t>
      </w:r>
      <w:r>
        <w:t xml:space="preserve"> Астрономы. Биографический справочник. — Киев: Наукова думка, 1977.</w:t>
      </w:r>
    </w:p>
    <w:p w:rsidR="00623F70" w:rsidRDefault="00EB61EB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Dreyer J.L.E.</w:t>
      </w:r>
      <w:r>
        <w:t xml:space="preserve"> A history of astronomy from Thales to Kepler. — Cambrige: Dover Publ., 1953.</w:t>
      </w:r>
    </w:p>
    <w:p w:rsidR="00623F70" w:rsidRDefault="00EB61E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23F70" w:rsidRDefault="00EB61EB">
      <w:pPr>
        <w:pStyle w:val="a3"/>
        <w:numPr>
          <w:ilvl w:val="0"/>
          <w:numId w:val="1"/>
        </w:numPr>
        <w:tabs>
          <w:tab w:val="left" w:pos="707"/>
        </w:tabs>
      </w:pPr>
      <w:r>
        <w:t>Osservatorio astronomico di Palermo — Giuseppe S. Vaiana  (итал.)</w:t>
      </w:r>
    </w:p>
    <w:p w:rsidR="00623F70" w:rsidRDefault="00EB61EB">
      <w:pPr>
        <w:pStyle w:val="a3"/>
        <w:spacing w:after="0"/>
      </w:pPr>
      <w:r>
        <w:t>Источник: http://ru.wikipedia.org/wiki/Пиацци,_Джузеппе</w:t>
      </w:r>
      <w:bookmarkStart w:id="0" w:name="_GoBack"/>
      <w:bookmarkEnd w:id="0"/>
    </w:p>
    <w:sectPr w:rsidR="00623F7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1EB"/>
    <w:rsid w:val="00623F70"/>
    <w:rsid w:val="00EB61EB"/>
    <w:rsid w:val="00FD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9D11F-31B1-49CC-8ED9-5B33391D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2014-04-23T15:47:00Z</dcterms:created>
  <dcterms:modified xsi:type="dcterms:W3CDTF">2014-04-23T15:47:00Z</dcterms:modified>
</cp:coreProperties>
</file>