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845" w:rsidRDefault="00C7190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Маркграфы Австрийские </w:t>
      </w:r>
      <w:r>
        <w:rPr>
          <w:b/>
          <w:bCs/>
        </w:rPr>
        <w:br/>
        <w:t>1.1 Династия Бабенбергов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Герцоги Австрийские </w:t>
      </w:r>
      <w:r>
        <w:rPr>
          <w:b/>
          <w:bCs/>
        </w:rPr>
        <w:br/>
        <w:t>2.1 Династия Бабенбергов</w:t>
      </w:r>
      <w:r>
        <w:rPr>
          <w:b/>
          <w:bCs/>
        </w:rPr>
        <w:br/>
        <w:t>2.2 Династия Пржемысловичей</w:t>
      </w:r>
      <w:r>
        <w:rPr>
          <w:b/>
          <w:bCs/>
        </w:rPr>
        <w:br/>
        <w:t>2.3 Династия Габсбургов</w:t>
      </w:r>
      <w:r>
        <w:rPr>
          <w:b/>
          <w:bCs/>
        </w:rPr>
        <w:br/>
        <w:t>2.4 Альбертинская линия</w:t>
      </w:r>
      <w:r>
        <w:rPr>
          <w:b/>
          <w:bCs/>
        </w:rPr>
        <w:br/>
        <w:t xml:space="preserve">2.5 Леопольдинская линия </w:t>
      </w:r>
      <w:r>
        <w:rPr>
          <w:b/>
          <w:bCs/>
        </w:rPr>
        <w:br/>
        <w:t>2.5.1 Штирийская линия</w:t>
      </w:r>
      <w:r>
        <w:rPr>
          <w:b/>
          <w:bCs/>
        </w:rPr>
        <w:br/>
        <w:t>2.5.2 Тирольская линия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Императоры «Священной Римской империи» </w:t>
      </w:r>
      <w:r>
        <w:rPr>
          <w:b/>
          <w:bCs/>
        </w:rPr>
        <w:br/>
        <w:t>3.1 Тирольская линия</w:t>
      </w:r>
      <w:r>
        <w:rPr>
          <w:b/>
          <w:bCs/>
        </w:rPr>
        <w:br/>
        <w:t>3.2 Штирийская линия</w:t>
      </w:r>
      <w:r>
        <w:rPr>
          <w:b/>
          <w:bCs/>
        </w:rPr>
        <w:br/>
        <w:t>3.3 Габсбурги (продолжение штирийской линии)</w:t>
      </w:r>
      <w:r>
        <w:rPr>
          <w:b/>
          <w:bCs/>
        </w:rPr>
        <w:br/>
        <w:t>3.4 Династия Габсбургско-Лотарингская</w:t>
      </w:r>
      <w:r>
        <w:rPr>
          <w:b/>
          <w:bCs/>
        </w:rPr>
        <w:br/>
      </w:r>
      <w:r>
        <w:br/>
      </w:r>
      <w:r>
        <w:rPr>
          <w:b/>
          <w:bCs/>
        </w:rPr>
        <w:t>4 Австрийские императоры</w:t>
      </w:r>
      <w:r>
        <w:br/>
      </w:r>
      <w:r>
        <w:rPr>
          <w:b/>
          <w:bCs/>
        </w:rPr>
        <w:t>5 Рейхсканцлер (в составе Германии, формально)</w:t>
      </w:r>
      <w:r>
        <w:br/>
      </w:r>
      <w:r>
        <w:rPr>
          <w:b/>
          <w:bCs/>
        </w:rPr>
        <w:t>6 Рейхсканцлер</w:t>
      </w:r>
      <w:r>
        <w:br/>
      </w:r>
      <w:r>
        <w:rPr>
          <w:b/>
          <w:bCs/>
        </w:rPr>
        <w:t>7 Президенты</w:t>
      </w:r>
      <w:r>
        <w:br/>
      </w:r>
      <w:r>
        <w:rPr>
          <w:b/>
          <w:bCs/>
        </w:rPr>
        <w:t>8 Рейхсканцлер</w:t>
      </w:r>
      <w:r>
        <w:br/>
      </w:r>
      <w:r>
        <w:rPr>
          <w:b/>
          <w:bCs/>
        </w:rPr>
        <w:t xml:space="preserve">9 Фюрер (в составе Германии) </w:t>
      </w:r>
      <w:r>
        <w:rPr>
          <w:b/>
          <w:bCs/>
        </w:rPr>
        <w:br/>
        <w:t>9.1 Имперский штатгальтер (Reichsstatthalter, в составе Германии)</w:t>
      </w:r>
      <w:r>
        <w:rPr>
          <w:b/>
          <w:bCs/>
        </w:rPr>
        <w:br/>
      </w:r>
      <w:r>
        <w:br/>
      </w:r>
      <w:r>
        <w:rPr>
          <w:b/>
          <w:bCs/>
        </w:rPr>
        <w:t>10 Президенты</w:t>
      </w:r>
      <w:r>
        <w:br/>
      </w:r>
      <w:r>
        <w:br/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64845" w:rsidRDefault="00C7190E">
      <w:pPr>
        <w:pStyle w:val="a3"/>
      </w:pPr>
      <w:r>
        <w:t>Правители Австрии с 976 по 2004 год.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 xml:space="preserve">1. Маркграфы Австрийские </w:t>
      </w:r>
    </w:p>
    <w:p w:rsidR="00964845" w:rsidRDefault="00C7190E">
      <w:pPr>
        <w:pStyle w:val="31"/>
        <w:numPr>
          <w:ilvl w:val="0"/>
          <w:numId w:val="0"/>
        </w:numPr>
      </w:pPr>
      <w:r>
        <w:t>2.1. Династия Бабенбергов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976—994 Леопольд I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994—1018 Генрих I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1018—1055 Адальберт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1055—1075 Эрнст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1075—1095 Леопольд II Красивый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1095—1136 Леопольд III Благочестивый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  <w:spacing w:after="0"/>
      </w:pPr>
      <w:r>
        <w:t>1136—1141 Леопольд IV</w:t>
      </w:r>
    </w:p>
    <w:p w:rsidR="00964845" w:rsidRDefault="00C7190E">
      <w:pPr>
        <w:pStyle w:val="a3"/>
        <w:numPr>
          <w:ilvl w:val="0"/>
          <w:numId w:val="19"/>
        </w:numPr>
        <w:tabs>
          <w:tab w:val="left" w:pos="707"/>
        </w:tabs>
      </w:pPr>
      <w:r>
        <w:t>1141—1156 Генрих II Язомирготт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 xml:space="preserve">2. Герцоги Австрийские </w:t>
      </w:r>
    </w:p>
    <w:p w:rsidR="00964845" w:rsidRDefault="00C7190E">
      <w:pPr>
        <w:pStyle w:val="31"/>
        <w:numPr>
          <w:ilvl w:val="0"/>
          <w:numId w:val="0"/>
        </w:numPr>
      </w:pPr>
      <w:r>
        <w:t>2.1. Династия Бабенбергов</w:t>
      </w:r>
    </w:p>
    <w:p w:rsidR="00964845" w:rsidRDefault="00C7190E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1156—1177 Генрих II Язомирготт</w:t>
      </w:r>
    </w:p>
    <w:p w:rsidR="00964845" w:rsidRDefault="00C7190E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1177—1194 Леопольд V</w:t>
      </w:r>
    </w:p>
    <w:p w:rsidR="00964845" w:rsidRDefault="00C7190E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1194—1198 Фридрих I</w:t>
      </w:r>
    </w:p>
    <w:p w:rsidR="00964845" w:rsidRDefault="00C7190E">
      <w:pPr>
        <w:pStyle w:val="a3"/>
        <w:numPr>
          <w:ilvl w:val="0"/>
          <w:numId w:val="18"/>
        </w:numPr>
        <w:tabs>
          <w:tab w:val="left" w:pos="707"/>
        </w:tabs>
        <w:spacing w:after="0"/>
      </w:pPr>
      <w:r>
        <w:t>1198—1230 Леопольд VI</w:t>
      </w:r>
    </w:p>
    <w:p w:rsidR="00964845" w:rsidRDefault="00C7190E">
      <w:pPr>
        <w:pStyle w:val="a3"/>
        <w:numPr>
          <w:ilvl w:val="0"/>
          <w:numId w:val="18"/>
        </w:numPr>
        <w:tabs>
          <w:tab w:val="left" w:pos="707"/>
        </w:tabs>
      </w:pPr>
      <w:r>
        <w:t>1230—1246 Фридрих II</w:t>
      </w:r>
    </w:p>
    <w:p w:rsidR="00964845" w:rsidRDefault="00C7190E">
      <w:pPr>
        <w:pStyle w:val="31"/>
        <w:numPr>
          <w:ilvl w:val="0"/>
          <w:numId w:val="0"/>
        </w:numPr>
      </w:pPr>
      <w:r>
        <w:t>Династия Пржемысловичей1251—1278 Пржемысл Отакар II Династия Габсбургов</w:t>
      </w:r>
    </w:p>
    <w:p w:rsidR="00964845" w:rsidRDefault="00C7190E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1278—1282 Рудольф I</w:t>
      </w:r>
    </w:p>
    <w:p w:rsidR="00964845" w:rsidRDefault="00C7190E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1282—1308 Альбрехт I</w:t>
      </w:r>
    </w:p>
    <w:p w:rsidR="00964845" w:rsidRDefault="00C7190E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1298—1308 Рудольф II Добродушный</w:t>
      </w:r>
    </w:p>
    <w:p w:rsidR="00964845" w:rsidRDefault="00C7190E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1308—1330 Фридрих III Красивый</w:t>
      </w:r>
    </w:p>
    <w:p w:rsidR="00964845" w:rsidRDefault="00C7190E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1330—1358 Альбрехт II Мудрый</w:t>
      </w:r>
    </w:p>
    <w:p w:rsidR="00964845" w:rsidRDefault="00C7190E">
      <w:pPr>
        <w:pStyle w:val="a3"/>
        <w:numPr>
          <w:ilvl w:val="0"/>
          <w:numId w:val="17"/>
        </w:numPr>
        <w:tabs>
          <w:tab w:val="left" w:pos="707"/>
        </w:tabs>
        <w:spacing w:after="0"/>
      </w:pPr>
      <w:r>
        <w:t>1358—1365 Рудольф IV Великодушный</w:t>
      </w:r>
    </w:p>
    <w:p w:rsidR="00964845" w:rsidRDefault="00C7190E">
      <w:pPr>
        <w:pStyle w:val="a3"/>
        <w:numPr>
          <w:ilvl w:val="0"/>
          <w:numId w:val="17"/>
        </w:numPr>
        <w:tabs>
          <w:tab w:val="left" w:pos="707"/>
        </w:tabs>
      </w:pPr>
      <w:r>
        <w:t>1365—1379 Альбрехт III и Леопольд III</w:t>
      </w:r>
    </w:p>
    <w:p w:rsidR="00964845" w:rsidRDefault="00C7190E">
      <w:pPr>
        <w:pStyle w:val="a3"/>
      </w:pPr>
      <w:r>
        <w:t xml:space="preserve">В 1379 году территории, принадлежащие династии Габсбургов, были разделены между двумя братьями Альбрехтом III и Леопольдом III. Первый получил герцогство Австрия и стал родоначальником </w:t>
      </w:r>
      <w:r>
        <w:rPr>
          <w:i/>
          <w:iCs/>
        </w:rPr>
        <w:t>Альбертинской линии</w:t>
      </w:r>
      <w:r>
        <w:t xml:space="preserve"> Габсбургов. Второй стал правителем Внутренней Австрии, Тироля и Передней Австрии и основателем </w:t>
      </w:r>
      <w:r>
        <w:rPr>
          <w:i/>
          <w:iCs/>
        </w:rPr>
        <w:t>Леопольдинской линии</w:t>
      </w:r>
      <w:r>
        <w:t xml:space="preserve">. Неофициально княжество Альбрехта III называлось </w:t>
      </w:r>
      <w:r>
        <w:rPr>
          <w:i/>
          <w:iCs/>
        </w:rPr>
        <w:t>Нижняя Австрия</w:t>
      </w:r>
      <w:r>
        <w:t xml:space="preserve"> (не путать с современной федеральной землёй Нижняя Австрия), а государство Леопольда III — </w:t>
      </w:r>
      <w:r>
        <w:rPr>
          <w:i/>
          <w:iCs/>
        </w:rPr>
        <w:t>Верхняя Австрия</w:t>
      </w:r>
      <w:r>
        <w:t>.</w:t>
      </w:r>
    </w:p>
    <w:p w:rsidR="00964845" w:rsidRDefault="00C7190E">
      <w:pPr>
        <w:pStyle w:val="31"/>
        <w:numPr>
          <w:ilvl w:val="0"/>
          <w:numId w:val="0"/>
        </w:numPr>
      </w:pPr>
      <w:r>
        <w:t>Альбертинская линия1379—1395 Альбрехт III1395—1404 Альбрехт IV Терпеливый1404—1439 Альбрехт V1439—1457 Ладислав Постум Леопольдинская линия</w:t>
      </w:r>
    </w:p>
    <w:p w:rsidR="00964845" w:rsidRDefault="00C7190E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1379—1386 Леопольд III</w:t>
      </w:r>
    </w:p>
    <w:p w:rsidR="00964845" w:rsidRDefault="00C7190E">
      <w:pPr>
        <w:pStyle w:val="a3"/>
        <w:numPr>
          <w:ilvl w:val="0"/>
          <w:numId w:val="16"/>
        </w:numPr>
        <w:tabs>
          <w:tab w:val="left" w:pos="707"/>
        </w:tabs>
        <w:spacing w:after="0"/>
      </w:pPr>
      <w:r>
        <w:t>1386—1406 Вильгельм</w:t>
      </w:r>
    </w:p>
    <w:p w:rsidR="00964845" w:rsidRDefault="00C7190E">
      <w:pPr>
        <w:pStyle w:val="a3"/>
        <w:numPr>
          <w:ilvl w:val="0"/>
          <w:numId w:val="16"/>
        </w:numPr>
        <w:tabs>
          <w:tab w:val="left" w:pos="707"/>
        </w:tabs>
      </w:pPr>
      <w:r>
        <w:t>1386—1411 Леопольд IV</w:t>
      </w:r>
    </w:p>
    <w:p w:rsidR="00964845" w:rsidRDefault="00C7190E">
      <w:pPr>
        <w:pStyle w:val="a3"/>
      </w:pPr>
      <w:r>
        <w:t>В 1406 году Леопольдинская линия разделила свои территории. Эрнст получил Штирию (Внутреннюю Австрию), а Фридрих IV — Тироль и Переднюю Австрию.</w:t>
      </w:r>
    </w:p>
    <w:p w:rsidR="00964845" w:rsidRDefault="00C7190E">
      <w:pPr>
        <w:pStyle w:val="41"/>
        <w:numPr>
          <w:ilvl w:val="0"/>
          <w:numId w:val="0"/>
        </w:numPr>
      </w:pPr>
      <w:r>
        <w:t>Штирийская линия</w:t>
      </w:r>
    </w:p>
    <w:p w:rsidR="00964845" w:rsidRDefault="00C7190E">
      <w:pPr>
        <w:pStyle w:val="a3"/>
        <w:numPr>
          <w:ilvl w:val="0"/>
          <w:numId w:val="15"/>
        </w:numPr>
        <w:tabs>
          <w:tab w:val="left" w:pos="707"/>
        </w:tabs>
        <w:spacing w:after="0"/>
      </w:pPr>
      <w:r>
        <w:t>1406—1424 Эрнст</w:t>
      </w:r>
    </w:p>
    <w:p w:rsidR="00964845" w:rsidRDefault="00C7190E">
      <w:pPr>
        <w:pStyle w:val="a3"/>
        <w:numPr>
          <w:ilvl w:val="0"/>
          <w:numId w:val="15"/>
        </w:numPr>
        <w:tabs>
          <w:tab w:val="left" w:pos="707"/>
        </w:tabs>
      </w:pPr>
      <w:r>
        <w:t>1424—1457 Фридрих V</w:t>
      </w:r>
    </w:p>
    <w:p w:rsidR="00964845" w:rsidRDefault="00C7190E">
      <w:pPr>
        <w:pStyle w:val="41"/>
        <w:numPr>
          <w:ilvl w:val="0"/>
          <w:numId w:val="0"/>
        </w:numPr>
      </w:pPr>
      <w:r>
        <w:t>Тирольская линия</w:t>
      </w:r>
    </w:p>
    <w:p w:rsidR="00964845" w:rsidRDefault="00C7190E">
      <w:pPr>
        <w:pStyle w:val="a3"/>
        <w:numPr>
          <w:ilvl w:val="0"/>
          <w:numId w:val="14"/>
        </w:numPr>
        <w:tabs>
          <w:tab w:val="left" w:pos="707"/>
        </w:tabs>
        <w:spacing w:after="0"/>
      </w:pPr>
      <w:r>
        <w:t>1406—1439 Фридрих IV</w:t>
      </w:r>
    </w:p>
    <w:p w:rsidR="00964845" w:rsidRDefault="00C7190E">
      <w:pPr>
        <w:pStyle w:val="a3"/>
        <w:numPr>
          <w:ilvl w:val="0"/>
          <w:numId w:val="14"/>
        </w:numPr>
        <w:tabs>
          <w:tab w:val="left" w:pos="707"/>
        </w:tabs>
      </w:pPr>
      <w:r>
        <w:t>1439—1490 Сигизмунд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 xml:space="preserve">3. Императоры «Священной Римской империи» </w:t>
      </w:r>
    </w:p>
    <w:p w:rsidR="00964845" w:rsidRDefault="00C7190E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1424—1493 Фридрих III (Фридрих II)</w:t>
      </w:r>
    </w:p>
    <w:p w:rsidR="00964845" w:rsidRDefault="00C7190E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1493—1519 Максимилиан I</w:t>
      </w:r>
    </w:p>
    <w:p w:rsidR="00964845" w:rsidRDefault="00C7190E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1519—1522 Карл V, король Испании Карл I</w:t>
      </w:r>
    </w:p>
    <w:p w:rsidR="00964845" w:rsidRDefault="00C7190E">
      <w:pPr>
        <w:pStyle w:val="a3"/>
        <w:numPr>
          <w:ilvl w:val="0"/>
          <w:numId w:val="13"/>
        </w:numPr>
        <w:tabs>
          <w:tab w:val="left" w:pos="707"/>
        </w:tabs>
      </w:pPr>
      <w:r>
        <w:t>1522—1564 Фердинанд I</w:t>
      </w:r>
    </w:p>
    <w:p w:rsidR="00964845" w:rsidRDefault="00C7190E">
      <w:pPr>
        <w:pStyle w:val="31"/>
        <w:numPr>
          <w:ilvl w:val="0"/>
          <w:numId w:val="0"/>
        </w:numPr>
      </w:pPr>
      <w:r>
        <w:t>Тирольская линия1564—1595 Фердинанд II1619—1632 Леопольд V1632—1662 Фердинанд Карл1662—1665 Сигизмунд Франц Штирийская линия</w:t>
      </w:r>
    </w:p>
    <w:p w:rsidR="00964845" w:rsidRDefault="00C7190E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1564—1590 Карл II</w:t>
      </w:r>
    </w:p>
    <w:p w:rsidR="00964845" w:rsidRDefault="00C7190E">
      <w:pPr>
        <w:pStyle w:val="a3"/>
        <w:numPr>
          <w:ilvl w:val="0"/>
          <w:numId w:val="12"/>
        </w:numPr>
        <w:tabs>
          <w:tab w:val="left" w:pos="707"/>
        </w:tabs>
      </w:pPr>
      <w:r>
        <w:t>1590—1619 Фердинанд II</w:t>
      </w:r>
    </w:p>
    <w:p w:rsidR="00964845" w:rsidRDefault="00C7190E">
      <w:pPr>
        <w:pStyle w:val="31"/>
        <w:numPr>
          <w:ilvl w:val="0"/>
          <w:numId w:val="0"/>
        </w:numPr>
      </w:pPr>
      <w:r>
        <w:t>Габсбурги (продолжение штирийской линии)</w:t>
      </w:r>
    </w:p>
    <w:p w:rsidR="00964845" w:rsidRDefault="00C7190E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1619—1637 Фердинанд II</w:t>
      </w:r>
    </w:p>
    <w:p w:rsidR="00964845" w:rsidRDefault="00C7190E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1637—1657 Фердинанд III</w:t>
      </w:r>
    </w:p>
    <w:p w:rsidR="00964845" w:rsidRDefault="00C7190E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1658—1705 Леопольд I</w:t>
      </w:r>
    </w:p>
    <w:p w:rsidR="00964845" w:rsidRDefault="00C7190E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1705—1711 Иосиф I</w:t>
      </w:r>
    </w:p>
    <w:p w:rsidR="00964845" w:rsidRDefault="00C7190E">
      <w:pPr>
        <w:pStyle w:val="a3"/>
        <w:numPr>
          <w:ilvl w:val="0"/>
          <w:numId w:val="11"/>
        </w:numPr>
        <w:tabs>
          <w:tab w:val="left" w:pos="707"/>
        </w:tabs>
      </w:pPr>
      <w:r>
        <w:t>1711—1740 Карл VI</w:t>
      </w:r>
    </w:p>
    <w:p w:rsidR="00964845" w:rsidRDefault="00C7190E">
      <w:pPr>
        <w:pStyle w:val="31"/>
        <w:numPr>
          <w:ilvl w:val="0"/>
          <w:numId w:val="0"/>
        </w:numPr>
      </w:pPr>
      <w:r>
        <w:t>3.4. Династия Габсбургско-Лотарингская</w:t>
      </w:r>
    </w:p>
    <w:p w:rsidR="00964845" w:rsidRDefault="00C7190E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1740—1780 Мария Терезия</w:t>
      </w:r>
    </w:p>
    <w:p w:rsidR="00964845" w:rsidRDefault="00C7190E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1780—1790 Иосиф II</w:t>
      </w:r>
    </w:p>
    <w:p w:rsidR="00964845" w:rsidRDefault="00C7190E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1790—1792 Леопольд II</w:t>
      </w:r>
    </w:p>
    <w:p w:rsidR="00964845" w:rsidRDefault="00C7190E">
      <w:pPr>
        <w:pStyle w:val="a3"/>
        <w:numPr>
          <w:ilvl w:val="0"/>
          <w:numId w:val="10"/>
        </w:numPr>
        <w:tabs>
          <w:tab w:val="left" w:pos="707"/>
        </w:tabs>
      </w:pPr>
      <w:r>
        <w:t>1792—1804 Франц II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>4. Австрийские императоры</w:t>
      </w:r>
    </w:p>
    <w:p w:rsidR="00964845" w:rsidRDefault="00C7190E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1804—1835 Франц I (Франц II, император Священной Римской империи)</w:t>
      </w:r>
    </w:p>
    <w:p w:rsidR="00964845" w:rsidRDefault="00C7190E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1835—1848 Фердинанд I</w:t>
      </w:r>
    </w:p>
    <w:p w:rsidR="00964845" w:rsidRDefault="00C7190E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1848—1916 Франц Иосиф I</w:t>
      </w:r>
    </w:p>
    <w:p w:rsidR="00964845" w:rsidRDefault="00C7190E">
      <w:pPr>
        <w:pStyle w:val="a3"/>
        <w:numPr>
          <w:ilvl w:val="0"/>
          <w:numId w:val="9"/>
        </w:numPr>
        <w:tabs>
          <w:tab w:val="left" w:pos="707"/>
        </w:tabs>
      </w:pPr>
      <w:r>
        <w:t>1916—1918 Карл I</w:t>
      </w:r>
    </w:p>
    <w:p w:rsidR="00964845" w:rsidRDefault="00C7190E">
      <w:pPr>
        <w:pStyle w:val="21"/>
        <w:numPr>
          <w:ilvl w:val="0"/>
          <w:numId w:val="0"/>
        </w:numPr>
      </w:pPr>
      <w:r>
        <w:t>Рейхсканцлер (в составе Германии, формально)</w:t>
      </w:r>
    </w:p>
    <w:p w:rsidR="00964845" w:rsidRDefault="00C7190E">
      <w:pPr>
        <w:pStyle w:val="a3"/>
        <w:numPr>
          <w:ilvl w:val="0"/>
          <w:numId w:val="8"/>
        </w:numPr>
        <w:tabs>
          <w:tab w:val="left" w:pos="707"/>
        </w:tabs>
      </w:pPr>
      <w:r>
        <w:t>1918 Фридрих Эберт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>8. Рейхсканцлер</w:t>
      </w:r>
    </w:p>
    <w:p w:rsidR="00964845" w:rsidRDefault="00C7190E">
      <w:pPr>
        <w:pStyle w:val="a3"/>
        <w:numPr>
          <w:ilvl w:val="0"/>
          <w:numId w:val="7"/>
        </w:numPr>
        <w:tabs>
          <w:tab w:val="left" w:pos="707"/>
        </w:tabs>
      </w:pPr>
      <w:r>
        <w:t>1918 - 1919 Карл Реннер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>10. Президенты</w:t>
      </w:r>
    </w:p>
    <w:p w:rsidR="00964845" w:rsidRDefault="00C7190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1919—1920 Карл Зейц</w:t>
      </w:r>
    </w:p>
    <w:p w:rsidR="00964845" w:rsidRDefault="00C7190E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1920—1928 Михаэль Хайниш</w:t>
      </w:r>
    </w:p>
    <w:p w:rsidR="00964845" w:rsidRDefault="00C7190E">
      <w:pPr>
        <w:pStyle w:val="a3"/>
        <w:numPr>
          <w:ilvl w:val="0"/>
          <w:numId w:val="6"/>
        </w:numPr>
        <w:tabs>
          <w:tab w:val="left" w:pos="707"/>
        </w:tabs>
      </w:pPr>
      <w:r>
        <w:t>1928—1938 Вильгельм Миклас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>8. Рейхсканцлер</w:t>
      </w:r>
    </w:p>
    <w:p w:rsidR="00964845" w:rsidRDefault="00C7190E">
      <w:pPr>
        <w:pStyle w:val="a3"/>
        <w:numPr>
          <w:ilvl w:val="0"/>
          <w:numId w:val="5"/>
        </w:numPr>
        <w:tabs>
          <w:tab w:val="left" w:pos="707"/>
        </w:tabs>
      </w:pPr>
      <w:r>
        <w:t>1938 Артур Зейсс-Инкварт</w:t>
      </w:r>
    </w:p>
    <w:p w:rsidR="00964845" w:rsidRDefault="00C7190E">
      <w:pPr>
        <w:pStyle w:val="21"/>
        <w:numPr>
          <w:ilvl w:val="0"/>
          <w:numId w:val="0"/>
        </w:numPr>
      </w:pPr>
      <w:r>
        <w:t>Фюрер (в составе Германии)</w:t>
      </w:r>
    </w:p>
    <w:p w:rsidR="00964845" w:rsidRDefault="00C7190E">
      <w:pPr>
        <w:pStyle w:val="a3"/>
        <w:numPr>
          <w:ilvl w:val="0"/>
          <w:numId w:val="4"/>
        </w:numPr>
        <w:tabs>
          <w:tab w:val="left" w:pos="707"/>
        </w:tabs>
      </w:pPr>
      <w:r>
        <w:t>1938 - 1945 Адольф Гитлер</w:t>
      </w:r>
    </w:p>
    <w:p w:rsidR="00964845" w:rsidRDefault="00C7190E">
      <w:pPr>
        <w:pStyle w:val="31"/>
        <w:numPr>
          <w:ilvl w:val="0"/>
          <w:numId w:val="0"/>
        </w:numPr>
      </w:pPr>
      <w:r>
        <w:t>Имперский штатгальтер (Reichsstatthalter, в составе Германии)</w:t>
      </w:r>
    </w:p>
    <w:p w:rsidR="00964845" w:rsidRDefault="00C719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1938 - 1939 Артур Зейсс-Инкварт</w:t>
      </w:r>
    </w:p>
    <w:p w:rsidR="00964845" w:rsidRDefault="00C7190E">
      <w:pPr>
        <w:pStyle w:val="a3"/>
        <w:numPr>
          <w:ilvl w:val="0"/>
          <w:numId w:val="3"/>
        </w:numPr>
        <w:tabs>
          <w:tab w:val="left" w:pos="707"/>
        </w:tabs>
      </w:pPr>
      <w:r>
        <w:t>1940 - 1945 назначались отдельные рейхсштатгальтеры земель, входивших до Аншлюса в состав Австрии</w:t>
      </w:r>
    </w:p>
    <w:p w:rsidR="00964845" w:rsidRDefault="00C7190E">
      <w:pPr>
        <w:pStyle w:val="21"/>
        <w:pageBreakBefore/>
        <w:numPr>
          <w:ilvl w:val="0"/>
          <w:numId w:val="0"/>
        </w:numPr>
      </w:pPr>
      <w:r>
        <w:t>10. Президенты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1945—1950 Карл Реннер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1951—1957 Теодор Кернер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1957—1965 Адольф Шерф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1965—1974 Франц Йонас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1974—1986 Рудольф Кирхшлегер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1986—1992 Курт Вальдхайм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1992—2004 Томас Клестиль</w:t>
      </w:r>
    </w:p>
    <w:p w:rsidR="00964845" w:rsidRDefault="00C7190E">
      <w:pPr>
        <w:pStyle w:val="a3"/>
        <w:numPr>
          <w:ilvl w:val="0"/>
          <w:numId w:val="2"/>
        </w:numPr>
        <w:tabs>
          <w:tab w:val="left" w:pos="707"/>
        </w:tabs>
      </w:pPr>
      <w:r>
        <w:t>с 2004 Хайнц Фишер</w:t>
      </w:r>
    </w:p>
    <w:p w:rsidR="00964845" w:rsidRDefault="00C7190E">
      <w:pPr>
        <w:pStyle w:val="11"/>
        <w:numPr>
          <w:ilvl w:val="0"/>
          <w:numId w:val="0"/>
        </w:numPr>
      </w:pPr>
      <w:r>
        <w:t>См. также</w:t>
      </w:r>
    </w:p>
    <w:p w:rsidR="00964845" w:rsidRDefault="00C719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Список правителей Каринтии</w:t>
      </w:r>
    </w:p>
    <w:p w:rsidR="00964845" w:rsidRDefault="00C719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Список правителей Тироля</w:t>
      </w:r>
    </w:p>
    <w:p w:rsidR="00964845" w:rsidRDefault="00C7190E">
      <w:pPr>
        <w:pStyle w:val="a3"/>
        <w:numPr>
          <w:ilvl w:val="0"/>
          <w:numId w:val="1"/>
        </w:numPr>
        <w:tabs>
          <w:tab w:val="left" w:pos="707"/>
        </w:tabs>
      </w:pPr>
      <w:r>
        <w:t>Список правителей Штирии</w:t>
      </w:r>
    </w:p>
    <w:p w:rsidR="00964845" w:rsidRDefault="00964845">
      <w:pPr>
        <w:pStyle w:val="a3"/>
      </w:pPr>
    </w:p>
    <w:p w:rsidR="00964845" w:rsidRDefault="00C7190E">
      <w:pPr>
        <w:pStyle w:val="a3"/>
        <w:spacing w:after="0"/>
      </w:pPr>
      <w:r>
        <w:t>Источник: http://ru.wikipedia.org/wiki/Список_правителей_Австрии</w:t>
      </w:r>
      <w:bookmarkStart w:id="0" w:name="_GoBack"/>
      <w:bookmarkEnd w:id="0"/>
    </w:p>
    <w:sectPr w:rsidR="0096484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90E"/>
    <w:rsid w:val="006326BA"/>
    <w:rsid w:val="00964845"/>
    <w:rsid w:val="00C7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DDC87-DE18-43B5-914E-C22E9FE5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0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0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0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20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2014-04-23T13:15:00Z</dcterms:created>
  <dcterms:modified xsi:type="dcterms:W3CDTF">2014-04-23T13:15:00Z</dcterms:modified>
</cp:coreProperties>
</file>