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537D" w:rsidRDefault="00C151ED">
      <w:pPr>
        <w:pStyle w:val="a3"/>
        <w:rPr>
          <w:b/>
          <w:bCs/>
        </w:rPr>
      </w:pPr>
      <w:r>
        <w:br/>
      </w:r>
      <w:r>
        <w:br/>
        <w:t>План</w:t>
      </w:r>
      <w:r>
        <w:br/>
        <w:t xml:space="preserve">Введение </w:t>
      </w:r>
      <w:r>
        <w:br/>
      </w:r>
      <w:r>
        <w:rPr>
          <w:b/>
          <w:bCs/>
        </w:rPr>
        <w:t>1 Царствование Филиппа</w:t>
      </w:r>
      <w:r>
        <w:br/>
      </w:r>
      <w:r>
        <w:rPr>
          <w:b/>
          <w:bCs/>
        </w:rPr>
        <w:t>2 Подчинение Греции</w:t>
      </w:r>
      <w:r>
        <w:br/>
      </w:r>
      <w:r>
        <w:rPr>
          <w:b/>
          <w:bCs/>
        </w:rPr>
        <w:t>3 Смерть Филиппа</w:t>
      </w:r>
      <w:r>
        <w:br/>
      </w:r>
      <w:r>
        <w:rPr>
          <w:b/>
          <w:bCs/>
        </w:rPr>
        <w:t>4 Жены и дети Филиппа II</w:t>
      </w:r>
      <w:r>
        <w:br/>
      </w:r>
      <w:r>
        <w:rPr>
          <w:b/>
          <w:bCs/>
        </w:rPr>
        <w:t>5 Филипп как полководец</w:t>
      </w:r>
      <w:r>
        <w:br/>
      </w:r>
      <w:r>
        <w:rPr>
          <w:b/>
          <w:bCs/>
        </w:rPr>
        <w:t>6 Филипп в отзывах современников</w:t>
      </w:r>
      <w:r>
        <w:br/>
      </w:r>
      <w:r>
        <w:rPr>
          <w:b/>
          <w:bCs/>
        </w:rPr>
        <w:t>Список литературы</w:t>
      </w:r>
    </w:p>
    <w:p w:rsidR="0090537D" w:rsidRDefault="00C151ED">
      <w:pPr>
        <w:pStyle w:val="21"/>
        <w:pageBreakBefore/>
        <w:numPr>
          <w:ilvl w:val="0"/>
          <w:numId w:val="0"/>
        </w:numPr>
      </w:pPr>
      <w:r>
        <w:t>Введение</w:t>
      </w:r>
    </w:p>
    <w:p w:rsidR="0090537D" w:rsidRDefault="00C151ED">
      <w:pPr>
        <w:pStyle w:val="a3"/>
      </w:pPr>
      <w:r>
        <w:t>Фили́пп II (греч. Φίλιππος Β', 382 —336 гг. до н. э.) — македонский царь, правивший в 359—336 г. до н. э.</w:t>
      </w:r>
    </w:p>
    <w:p w:rsidR="0090537D" w:rsidRDefault="00C151ED">
      <w:pPr>
        <w:pStyle w:val="a3"/>
      </w:pPr>
      <w:r>
        <w:t>Филипп II вошёл в историю больше как отец Александра Великого, хотя осуществил наиболее трудную, первоначальную задачу укрепления Македонского государства и фактического объединения Греции. В дальнейшем его сын воспользовался сильной, закалённой в боях армией, сформированной Филиппом, для создания своей необъятной империи.</w:t>
      </w:r>
    </w:p>
    <w:p w:rsidR="0090537D" w:rsidRDefault="00C151ED">
      <w:pPr>
        <w:pStyle w:val="21"/>
        <w:pageBreakBefore/>
        <w:numPr>
          <w:ilvl w:val="0"/>
          <w:numId w:val="0"/>
        </w:numPr>
      </w:pPr>
      <w:r>
        <w:t>1. Царствование Филиппа</w:t>
      </w:r>
    </w:p>
    <w:p w:rsidR="0090537D" w:rsidRDefault="00C151ED">
      <w:pPr>
        <w:pStyle w:val="a3"/>
      </w:pPr>
      <w:r>
        <w:t>Филипп II родился в 382 до н. э. в городе Пелла, столице древней Македонии. Отцом его был царь Аминта III, мать Эвридика происходила из знатного рода Линкестидов, правивших долгое время независимо на северо-западе Македонии. После смерти Аминты III Македония медленно распадалась под натиском фракийских и иллирийских соседей, греки также не упускали случая прибрать к рукам слабеющее царство. Примерно в 368—365 гг. до н. э. Филипп находился в заложниках в Фивах, где ознакомился с устройством общественной жизни Древней Греции, усвоил основы военной стратегии и приобщился к великим достижениям эллинской культуры. В 359 до н. э. вторгшиеся иллирийцы захватили часть Македонии и разгромили македонское войско, убив царя Пердикку III, брата Филиппа, и ещё 4 тысячи македонцев.</w:t>
      </w:r>
      <w:r>
        <w:rPr>
          <w:position w:val="10"/>
        </w:rPr>
        <w:t>[1]</w:t>
      </w:r>
      <w:r>
        <w:t xml:space="preserve"> Сын Пердикки, Аминта, был возведён на трон, но в силу малолетства опекуном над ним стал Филипп. Начав править как опекун, Филипп вскоре завоевал доверие войска и, отодвинув наследника, стал в 23 года царём Македонии в трудный для страны момент.</w:t>
      </w:r>
    </w:p>
    <w:p w:rsidR="0090537D" w:rsidRDefault="00C151ED">
      <w:pPr>
        <w:pStyle w:val="a3"/>
      </w:pPr>
      <w:r>
        <w:t>Демонстрируя незаурядный дипломатический талант, Филипп быстро разобрался с врагами. Он подкупил фракийского царя и убедил его казнить Павсания, одного из претендентов на престол. Затем разгромил другого претендента, Аргея, пользовавшегося поддержкой Афин. Чтобы обезопасить себя от Афин, Филипп пообещал им Амфиполь, и, таким образом, избавил Македонию от внутренних смут. Укрепившись и усилившись, он вскоре овладел и Амфиполем, сумел установить контроль над золотыми рудниками и начать чеканку золотой монеты. Создав благодаря этим средствам крупную постоянную армию, основой которой стала знаменитая македонская фаланга, Филипп вместе с тем строит флот, одним из первых широко использует осадные и метательные машины, а также умело прибегает к подкупу (известно его выражение: «</w:t>
      </w:r>
      <w:r>
        <w:rPr>
          <w:i/>
          <w:iCs/>
        </w:rPr>
        <w:t>Осел, нагруженный золотом, возьмёт любую крепость</w:t>
      </w:r>
      <w:r>
        <w:t>»</w:t>
      </w:r>
      <w:r>
        <w:rPr>
          <w:position w:val="10"/>
        </w:rPr>
        <w:t>[2]</w:t>
      </w:r>
      <w:r>
        <w:t>). Это дало Филиппу тем большие преимущества, что соседями его с одной стороны были неорганизованные варварские племена, с другой, находящийся в глубоком кризисе греческий полисный мир, а также Персидская империя Ахеменидов, в то время уже разлагавшаяся.</w:t>
      </w:r>
    </w:p>
    <w:p w:rsidR="0090537D" w:rsidRDefault="00C151ED">
      <w:pPr>
        <w:pStyle w:val="a3"/>
      </w:pPr>
      <w:r>
        <w:t>Утвердив свою власть на Македонском побережье, Филипп в 353 г. до н. э. впервые вмешивается в греческие дела, выступив на стороне дельфийской коалиции (главными членами которой были фиванцы и фессалийцы) против «святотатцев» фокидян и поддерживавших их афинян в «Священной войне». Результатом было подчинение Фессалии, вступление в Дельфийскую амфиктионию и приобретение фактически роли арбитра в греческих делах. Это подготовило почву для будущего покорения Греции.</w:t>
      </w:r>
    </w:p>
    <w:p w:rsidR="0090537D" w:rsidRDefault="00C151ED">
      <w:pPr>
        <w:pStyle w:val="a3"/>
      </w:pPr>
      <w:r>
        <w:t>Хронология войн и походов Филиппа, записанных Диодором Сицилийским, такова:</w:t>
      </w:r>
    </w:p>
    <w:p w:rsidR="0090537D" w:rsidRDefault="00C151ED">
      <w:pPr>
        <w:pStyle w:val="a3"/>
        <w:numPr>
          <w:ilvl w:val="0"/>
          <w:numId w:val="3"/>
        </w:numPr>
        <w:tabs>
          <w:tab w:val="left" w:pos="707"/>
        </w:tabs>
        <w:spacing w:after="0"/>
      </w:pPr>
      <w:r>
        <w:t>359 г. до н. э. — поход против пеонийцев. Разбитые пеонийцы признали зависимость от Филиппа.</w:t>
      </w:r>
    </w:p>
    <w:p w:rsidR="0090537D" w:rsidRDefault="00C151ED">
      <w:pPr>
        <w:pStyle w:val="a3"/>
        <w:numPr>
          <w:ilvl w:val="0"/>
          <w:numId w:val="3"/>
        </w:numPr>
        <w:tabs>
          <w:tab w:val="left" w:pos="707"/>
        </w:tabs>
        <w:spacing w:after="0"/>
      </w:pPr>
      <w:r>
        <w:t>358 г. до н. э. — поход против иллирийцев с армией в 11 тысяч воинов. Иллирийцы выставили примерно равные силы. В упорном бою пал вождь Бардилл и 7 тысяч его соплеменников. После поражения иллирийцы уступили ранее захваченные македонские города.</w:t>
      </w:r>
    </w:p>
    <w:p w:rsidR="0090537D" w:rsidRDefault="00C151ED">
      <w:pPr>
        <w:pStyle w:val="a3"/>
        <w:numPr>
          <w:ilvl w:val="0"/>
          <w:numId w:val="3"/>
        </w:numPr>
        <w:tabs>
          <w:tab w:val="left" w:pos="707"/>
        </w:tabs>
        <w:spacing w:after="0"/>
      </w:pPr>
      <w:r>
        <w:t>357 г. до н. э. — взят штурмом г. Амфиполь, крупный торговый центр на фракийском побережье. Покорен греческий полис Пидна на южном побережье Македонии.</w:t>
      </w:r>
    </w:p>
    <w:p w:rsidR="0090537D" w:rsidRDefault="00C151ED">
      <w:pPr>
        <w:pStyle w:val="a3"/>
        <w:numPr>
          <w:ilvl w:val="0"/>
          <w:numId w:val="3"/>
        </w:numPr>
        <w:tabs>
          <w:tab w:val="left" w:pos="707"/>
        </w:tabs>
        <w:spacing w:after="0"/>
      </w:pPr>
      <w:r>
        <w:t>356 г. до н. э. — после осады занят г. Потидея на Халкидикском п-ве и передан г. Олинфу, жители проданы в рабство. Отвоевана у фракийцев область Кренид, где основана крепость Филиппы. Золотые рудники горы Пангей в захваченной области позволили Филиппу увеличить армию.</w:t>
      </w:r>
    </w:p>
    <w:p w:rsidR="0090537D" w:rsidRDefault="00C151ED">
      <w:pPr>
        <w:pStyle w:val="a3"/>
        <w:numPr>
          <w:ilvl w:val="0"/>
          <w:numId w:val="3"/>
        </w:numPr>
        <w:tabs>
          <w:tab w:val="left" w:pos="707"/>
        </w:tabs>
        <w:spacing w:after="0"/>
      </w:pPr>
      <w:r>
        <w:t>355 г. до н. э. — захвачены греческие полисы Абдера и Маронея на фракийском побережье Эгейского моря.</w:t>
      </w:r>
    </w:p>
    <w:p w:rsidR="0090537D" w:rsidRDefault="00C151ED">
      <w:pPr>
        <w:pStyle w:val="a3"/>
        <w:numPr>
          <w:ilvl w:val="0"/>
          <w:numId w:val="3"/>
        </w:numPr>
        <w:tabs>
          <w:tab w:val="left" w:pos="707"/>
        </w:tabs>
        <w:spacing w:after="0"/>
      </w:pPr>
      <w:r>
        <w:t>354 г. до н. э. — после осады греческий полис Мефона сдался. При осаде стрела, выпущенная неким Астером, повредила правый глаз Филиппу. Все жители выселены, город срыт, Астер распят.</w:t>
      </w:r>
    </w:p>
    <w:p w:rsidR="0090537D" w:rsidRDefault="00C151ED">
      <w:pPr>
        <w:pStyle w:val="a3"/>
        <w:numPr>
          <w:ilvl w:val="0"/>
          <w:numId w:val="3"/>
        </w:numPr>
        <w:tabs>
          <w:tab w:val="left" w:pos="707"/>
        </w:tabs>
        <w:spacing w:after="0"/>
      </w:pPr>
      <w:r>
        <w:t>353 — 352 г. до н. э. — участие в Священной войне. Фокидяне разбиты и вытеснены из Фессалии в центральную Грецию. Филипп подчиняет Фессалию.</w:t>
      </w:r>
    </w:p>
    <w:p w:rsidR="0090537D" w:rsidRDefault="00C151ED">
      <w:pPr>
        <w:pStyle w:val="a3"/>
        <w:numPr>
          <w:ilvl w:val="0"/>
          <w:numId w:val="3"/>
        </w:numPr>
        <w:tabs>
          <w:tab w:val="left" w:pos="707"/>
        </w:tabs>
        <w:spacing w:after="0"/>
      </w:pPr>
      <w:r>
        <w:t>352 — 351 гг. до н. э. — поход во Фракию. Фракийцы уступили спорные территории Македонии.</w:t>
      </w:r>
    </w:p>
    <w:p w:rsidR="0090537D" w:rsidRDefault="00C151ED">
      <w:pPr>
        <w:pStyle w:val="a3"/>
        <w:numPr>
          <w:ilvl w:val="0"/>
          <w:numId w:val="3"/>
        </w:numPr>
        <w:tabs>
          <w:tab w:val="left" w:pos="707"/>
        </w:tabs>
        <w:spacing w:after="0"/>
      </w:pPr>
      <w:r>
        <w:t>350 — 349 гг. до н. э. — успешный поход в Иллирию и против пеонийцев.</w:t>
      </w:r>
    </w:p>
    <w:p w:rsidR="0090537D" w:rsidRDefault="00C151ED">
      <w:pPr>
        <w:pStyle w:val="a3"/>
        <w:numPr>
          <w:ilvl w:val="0"/>
          <w:numId w:val="3"/>
        </w:numPr>
        <w:tabs>
          <w:tab w:val="left" w:pos="707"/>
        </w:tabs>
        <w:spacing w:after="0"/>
      </w:pPr>
      <w:r>
        <w:t>349 —348 гг. до н. э. — захват Олинфа и других городов Халкидики. Олинф разрушен, жители проданы в рабство.</w:t>
      </w:r>
    </w:p>
    <w:p w:rsidR="0090537D" w:rsidRDefault="00C151ED">
      <w:pPr>
        <w:pStyle w:val="a3"/>
        <w:numPr>
          <w:ilvl w:val="0"/>
          <w:numId w:val="3"/>
        </w:numPr>
        <w:tabs>
          <w:tab w:val="left" w:pos="707"/>
        </w:tabs>
        <w:spacing w:after="0"/>
      </w:pPr>
      <w:r>
        <w:t>346 г. до н. э. — поход во Фракию. Фракийский царь Керсоблепт стал вассалом Македонии.</w:t>
      </w:r>
    </w:p>
    <w:p w:rsidR="0090537D" w:rsidRDefault="00C151ED">
      <w:pPr>
        <w:pStyle w:val="a3"/>
        <w:numPr>
          <w:ilvl w:val="0"/>
          <w:numId w:val="3"/>
        </w:numPr>
        <w:tabs>
          <w:tab w:val="left" w:pos="707"/>
        </w:tabs>
        <w:spacing w:after="0"/>
      </w:pPr>
      <w:r>
        <w:t>346 —344 гг. до н. э. — поход в Среднюю Грецию. Разорение фокидских городов, население которых насильственно переселили на границы Македонии.</w:t>
      </w:r>
    </w:p>
    <w:p w:rsidR="0090537D" w:rsidRDefault="00C151ED">
      <w:pPr>
        <w:pStyle w:val="a3"/>
        <w:numPr>
          <w:ilvl w:val="0"/>
          <w:numId w:val="3"/>
        </w:numPr>
        <w:tabs>
          <w:tab w:val="left" w:pos="707"/>
        </w:tabs>
        <w:spacing w:after="0"/>
      </w:pPr>
      <w:r>
        <w:t>343 г. до н. э. — Поход в Иллирию, взята большая добыча. Окончательное подчинение Фессалии, в очередной раз Филипп меняет там власть.</w:t>
      </w:r>
    </w:p>
    <w:p w:rsidR="0090537D" w:rsidRDefault="00C151ED">
      <w:pPr>
        <w:pStyle w:val="a3"/>
        <w:numPr>
          <w:ilvl w:val="0"/>
          <w:numId w:val="3"/>
        </w:numPr>
        <w:tabs>
          <w:tab w:val="left" w:pos="707"/>
        </w:tabs>
        <w:spacing w:after="0"/>
      </w:pPr>
      <w:r>
        <w:t>342 г. до н. э. — Филипп свергает эпирского царя Аррибу и возводит на престол Александра Молосского, брата своей жены Олимпиады. Некоторые пограничные области Эпира присоединены к Македонии.</w:t>
      </w:r>
    </w:p>
    <w:p w:rsidR="0090537D" w:rsidRDefault="00C151ED">
      <w:pPr>
        <w:pStyle w:val="a3"/>
        <w:numPr>
          <w:ilvl w:val="0"/>
          <w:numId w:val="3"/>
        </w:numPr>
        <w:tabs>
          <w:tab w:val="left" w:pos="707"/>
        </w:tabs>
        <w:spacing w:after="0"/>
      </w:pPr>
      <w:r>
        <w:t>342 — 341 гг. до н. э. — поход во Фракию, фракийский царь Керсоблепт низвергнут и наложена дань на племена, установлен контроль над всем фракийским побережьем Эгейского моря.</w:t>
      </w:r>
    </w:p>
    <w:p w:rsidR="0090537D" w:rsidRDefault="00C151ED">
      <w:pPr>
        <w:pStyle w:val="a3"/>
        <w:numPr>
          <w:ilvl w:val="0"/>
          <w:numId w:val="3"/>
        </w:numPr>
        <w:tabs>
          <w:tab w:val="left" w:pos="707"/>
        </w:tabs>
        <w:spacing w:after="0"/>
      </w:pPr>
      <w:r>
        <w:t>340 — 339 гг. до н. э. — осада Перинфа и Византия, контролирующих проливы в Чёрное море. Извечные враги, Афины и персы, оказались на одной стороне, посылая помощь осажденным. Из-за упорного сопротивления Филипп вынужден отступить.</w:t>
      </w:r>
    </w:p>
    <w:p w:rsidR="0090537D" w:rsidRDefault="00C151ED">
      <w:pPr>
        <w:pStyle w:val="a3"/>
        <w:numPr>
          <w:ilvl w:val="0"/>
          <w:numId w:val="3"/>
        </w:numPr>
        <w:tabs>
          <w:tab w:val="left" w:pos="707"/>
        </w:tabs>
      </w:pPr>
      <w:r>
        <w:t>339 г. до н. э. — поход на скифов к берегам Дуная. В битве пал скифский вождь Атей:</w:t>
      </w:r>
    </w:p>
    <w:p w:rsidR="0090537D" w:rsidRDefault="00C151ED">
      <w:pPr>
        <w:pStyle w:val="a3"/>
        <w:rPr>
          <w:position w:val="10"/>
        </w:rPr>
      </w:pPr>
      <w:r>
        <w:t>«</w:t>
      </w:r>
      <w:r>
        <w:rPr>
          <w:i/>
          <w:iCs/>
        </w:rPr>
        <w:t>Двадцать тысяч женщин и детей было взято в плен, было захвачено множество скота; золота и серебра не нашлось совсем. Тогда пришлось поверить тому, что скифы действительно очень бедны. В Македонию послали двадцать тысяч наилучших кобылиц для разведения коней [скифской породы]</w:t>
      </w:r>
      <w:r>
        <w:t>».</w:t>
      </w:r>
      <w:r>
        <w:rPr>
          <w:position w:val="10"/>
        </w:rPr>
        <w:t>[3]</w:t>
      </w:r>
    </w:p>
    <w:p w:rsidR="0090537D" w:rsidRDefault="00C151ED">
      <w:pPr>
        <w:pStyle w:val="a3"/>
      </w:pPr>
      <w:r>
        <w:t>Однако на пути домой воинственные трибаллы атаковали македонцев и отбили все трофеи. «</w:t>
      </w:r>
      <w:r>
        <w:rPr>
          <w:i/>
          <w:iCs/>
        </w:rPr>
        <w:t>В этом сражении Филипп был ранен в бедро, и притом так, что оружие, пройдя через тело Филиппа, убило его коня.</w:t>
      </w:r>
      <w:r>
        <w:t>»</w:t>
      </w:r>
    </w:p>
    <w:p w:rsidR="0090537D" w:rsidRDefault="00C151ED">
      <w:pPr>
        <w:pStyle w:val="a3"/>
      </w:pPr>
      <w:r>
        <w:t>Едва оправившись от ран, хотя хромота осталась, неутомимый Филипп быстрым манёвром двинулся в Грецию.</w:t>
      </w:r>
    </w:p>
    <w:p w:rsidR="0090537D" w:rsidRDefault="00C151ED">
      <w:pPr>
        <w:pStyle w:val="21"/>
        <w:pageBreakBefore/>
        <w:numPr>
          <w:ilvl w:val="0"/>
          <w:numId w:val="0"/>
        </w:numPr>
      </w:pPr>
      <w:r>
        <w:t>2. Подчинение Греции</w:t>
      </w:r>
    </w:p>
    <w:p w:rsidR="0090537D" w:rsidRDefault="00C151ED">
      <w:pPr>
        <w:pStyle w:val="a3"/>
      </w:pPr>
      <w:r>
        <w:t>Филипп вошёл в Грецию не как завоеватель, но по приглашению самих греков, чтобы наказать жителей Амфиссы в центральной Греции за самовольный захват священных земель. Однако после разорения Амфисс царь не спешил удаляться из Греции. Он захватил ряд городов, откуда мог легко угрожать основным греческим государствам.</w:t>
      </w:r>
    </w:p>
    <w:p w:rsidR="0090537D" w:rsidRDefault="00C151ED">
      <w:pPr>
        <w:pStyle w:val="a3"/>
      </w:pPr>
      <w:r>
        <w:t>Благодаря энергичным усилиям Демосфена, давнего противника Филиппа, а теперь ещё и одного из руководителей Афин, образовалась антимакедонская коалиция между целым рядом городов; стараниями Демосфена к союзу был привлечён сильнейший из них — Фивы, до сих пор бывшие в союзе с Филиппом. Давняя вражда Афин и Фив уступила место чувству опасности от возросшего могущества Македонии. Соединённые силы этих государств пытались выдавить македонян из Греции, но безуспешно. В 338 г. до н. э. произошло решающее сражение при Херонее, положившее конец блеску и величию древней Эллады.</w:t>
      </w:r>
    </w:p>
    <w:p w:rsidR="0090537D" w:rsidRDefault="00C151ED">
      <w:pPr>
        <w:pStyle w:val="a3"/>
      </w:pPr>
      <w:r>
        <w:t>Разгромленные греки бежали с поля боя. Беспокойство, едва не переросшее в панику, овладело Афинами. Чтобы пресечь стремления к бегству, народное собрание приняло постановление, согласно которому такого рода поступки считались государственной изменой и наказывались смертью. Жители принялись энергично укреплять стены города, накапливать продовольствие, все мужское население призвано к военной службе, рабам обещана свобода. Однако Филипп не пошёл в Аттику, памятуя о неудачной осаде Византия и флоте Афин в 360 триер. Сурово распорядившись с Фивами, он предложил Афинам относительно мягкие условия мира. Вынужденный мир был принят, хотя о настроении афинян говорят слова оратора Ликурга про павших на херонейских полях: «</w:t>
      </w:r>
      <w:r>
        <w:rPr>
          <w:i/>
          <w:iCs/>
        </w:rPr>
        <w:t>Ведь когда они расстались с жизнью, была порабощена и Эллада, а вместе с их телами была погребена и свобода остальных эллинов</w:t>
      </w:r>
      <w:r>
        <w:t>»</w:t>
      </w:r>
    </w:p>
    <w:p w:rsidR="0090537D" w:rsidRDefault="00C151ED">
      <w:pPr>
        <w:pStyle w:val="21"/>
        <w:pageBreakBefore/>
        <w:numPr>
          <w:ilvl w:val="0"/>
          <w:numId w:val="0"/>
        </w:numPr>
      </w:pPr>
      <w:r>
        <w:t>3. Смерть Филиппа</w:t>
      </w:r>
    </w:p>
    <w:p w:rsidR="0090537D" w:rsidRDefault="00C151ED">
      <w:pPr>
        <w:pStyle w:val="a3"/>
      </w:pPr>
      <w:r>
        <w:t>В 337 г. до н. э. под эгидой Коринфского союза Филипп фактически объединил Грецию и начал подготовку к вторжению в Персию. О дальнейших шагах Филиппа после Херонеи лучше всего передаёт Юстин:</w:t>
      </w:r>
    </w:p>
    <w:p w:rsidR="0090537D" w:rsidRDefault="00C151ED">
      <w:pPr>
        <w:pStyle w:val="a3"/>
      </w:pPr>
      <w:r>
        <w:t>«</w:t>
      </w:r>
      <w:r>
        <w:rPr>
          <w:i/>
          <w:iCs/>
        </w:rPr>
        <w:t>Филипп определил условия мира для всей Греции сообразно с заслугами отдельных государств и образовал из всех их общий совет, как бы единый сенат. Одни только лакедемоняне отнеслись с презрением и к царю, и к его установлениям, считая не миром, а рабством тот мир, о котором не сами государства договорились, а который дарован победителем. Затем определена была численность вспомогательных отрядов, которые должны были выставить отдельные государства либо в помощь царю в случае нападения на него, либо для использования их под его командой в случае, если он сам объявит войну кому-нибудь. И не было сомнения, что эти приготовления направлены против персидского государства… В начале весны он послал вперед в Азию, подвластную персам, трёх полководцев: Пармениона, Аминту и Аттала…</w:t>
      </w:r>
      <w:r>
        <w:t>»</w:t>
      </w:r>
    </w:p>
    <w:p w:rsidR="0090537D" w:rsidRDefault="00C151ED">
      <w:pPr>
        <w:pStyle w:val="a3"/>
      </w:pPr>
      <w:r>
        <w:t>Однако на пути этих планов встал острый семейный кризис, вызванный человеческими страстями царя. Именно, в 337 до н. э. он неожиданно женится на молодой Клеопатре, что вознесло к власти группировку её родственников во главе с дядей Атталом. Результатом был отъезд оскорблённой Олимпиады в Эпир к своему брату, царю Александру Молосскому, и отъезд сына Филиппа Александра Македонского сначала вслед за матерью, а затем к иллирийцам. В конце концов Филипп добился компромисса, результатом которого было возвращение Александра. Обиду эпирского царя за сестру Филипп сгладил выдачей за него своей дочери Клеопатры.</w:t>
      </w:r>
    </w:p>
    <w:p w:rsidR="0090537D" w:rsidRDefault="00C151ED">
      <w:pPr>
        <w:pStyle w:val="a3"/>
      </w:pPr>
      <w:r>
        <w:t xml:space="preserve">Весной 336 г. до н. э. Филипп выслал в Азию 10-тысячный передовой отряд под командованием Пармениона и Аттала и собирался выступить в поход лично по окончании свадебных торжеств. Однако во время этих торжеств он был убит своим телохранителем Павсанием (подробно см. </w:t>
      </w:r>
      <w:r>
        <w:rPr>
          <w:b/>
          <w:bCs/>
        </w:rPr>
        <w:t>здесь</w:t>
      </w:r>
      <w:r>
        <w:t>).</w:t>
      </w:r>
    </w:p>
    <w:p w:rsidR="0090537D" w:rsidRDefault="00C151ED">
      <w:pPr>
        <w:pStyle w:val="a3"/>
      </w:pPr>
      <w:r>
        <w:t>Смерть царя обросла различными версиями, основанными в основном на догадках и умозаключениях по принципу «кому выгодно». Греки подозревали неукротимую Олимпиаду; называли и имя Александра Македонского, и в частности рассказывали (по словам Плутарха), будто он на жалобы Павсания ответил строкой из трагедии: «Всем отомстить: отцу, невесте, жениху…». Современные учёные обращают также внимание на фигуру Александра Молосского, который имел в убийстве и политический, и личный интерес. Александр Македонский казнил двух братьев из Линкестиды за соучастие в покушении, но основания приговора остались неясными. Потом тот же Александр обвинял в смерти отца персов. История имеет дело со свершившимися фактами, и один из них бесспорен. На трон Македонии заступил сын Филиппа, Александр, затмивший своими деяниями отца, и с именем которого связывают новую эпоху в истории Эллады и всего древнего мира.</w:t>
      </w:r>
    </w:p>
    <w:p w:rsidR="0090537D" w:rsidRDefault="00C151ED">
      <w:pPr>
        <w:pStyle w:val="21"/>
        <w:pageBreakBefore/>
        <w:numPr>
          <w:ilvl w:val="0"/>
          <w:numId w:val="0"/>
        </w:numPr>
      </w:pPr>
      <w:r>
        <w:t>4. Жены и дети Филиппа II</w:t>
      </w:r>
    </w:p>
    <w:p w:rsidR="0090537D" w:rsidRDefault="00C151ED">
      <w:pPr>
        <w:pStyle w:val="a3"/>
      </w:pPr>
      <w:r>
        <w:t>Афиней на основании биографии Филиппа, написанной Сатиром в III в. до н. э., пишет:</w:t>
      </w:r>
    </w:p>
    <w:p w:rsidR="0090537D" w:rsidRDefault="00C151ED">
      <w:pPr>
        <w:pStyle w:val="a3"/>
        <w:rPr>
          <w:position w:val="10"/>
        </w:rPr>
      </w:pPr>
      <w:r>
        <w:t>«Филипп всегда брал новую жену на каждой из его войн. В Иллирии он взял Аудату и имел от нее дочь Кинану. Он женился также на Филе, сестре Дерды и Махата. Желая выставить притязания на Фессалию, он прижил детей от фессалийских женщин, одна из них Никесиполида из Фер, которая родила ему Фессалонику, другая была Филинна из Лариссы, от которой он заимел Арридея. Дальше, он приобрел царство молоссов [Эпир], женившись на Олимпиаде, от которой имел Александра и Клеопатру. Когда он подчинял Фракию, там к нему перешел фракийский царь Кофелай, отдавший ему дочь Меду и большое приданое. Женившись на ней, он таким образом привел домой вторую жену после Олимпиады. После всех этих женщин он женился на Клеопатре, в которую влюбился, племяннице Аттала. Клеопатра родила Филиппу дочь Европу.»</w:t>
      </w:r>
      <w:r>
        <w:rPr>
          <w:position w:val="10"/>
        </w:rPr>
        <w:t>[4]</w:t>
      </w:r>
    </w:p>
    <w:p w:rsidR="0090537D" w:rsidRDefault="00C151ED">
      <w:pPr>
        <w:pStyle w:val="a3"/>
      </w:pPr>
      <w:r>
        <w:t>Юстин ещё упоминает некого Карана, сына Филиппа, но подтверждений этому нет. Юстин часто путает имена и события.</w:t>
      </w:r>
    </w:p>
    <w:p w:rsidR="0090537D" w:rsidRDefault="00C151ED">
      <w:pPr>
        <w:pStyle w:val="a3"/>
        <w:numPr>
          <w:ilvl w:val="0"/>
          <w:numId w:val="2"/>
        </w:numPr>
        <w:tabs>
          <w:tab w:val="left" w:pos="707"/>
        </w:tabs>
        <w:spacing w:after="0"/>
      </w:pPr>
      <w:r>
        <w:rPr>
          <w:b/>
          <w:bCs/>
        </w:rPr>
        <w:t>Жены</w:t>
      </w:r>
      <w:r>
        <w:t>: Аудата из Иллирии (359 до н. э.), Фила из Македонии (359 до н. э.), Никесиполида из Фессалии (358 до н. э.), Филинна из Фессалии (357 до н. э.), Олимпиада из Эпира (357 до н. э.), Меда из Фракии (340 до н. э.), Клеопатра из Македонии (337 до н. э.).</w:t>
      </w:r>
    </w:p>
    <w:p w:rsidR="0090537D" w:rsidRDefault="00C151ED">
      <w:pPr>
        <w:pStyle w:val="a3"/>
        <w:numPr>
          <w:ilvl w:val="0"/>
          <w:numId w:val="2"/>
        </w:numPr>
        <w:tabs>
          <w:tab w:val="left" w:pos="707"/>
        </w:tabs>
      </w:pPr>
      <w:r>
        <w:rPr>
          <w:b/>
          <w:bCs/>
        </w:rPr>
        <w:t>Дети</w:t>
      </w:r>
      <w:r>
        <w:t>: дочери — Кинана, Фессалоника, Клеопатра, Европа; сыновья — Арридей, Александр, (Каран ?).</w:t>
      </w:r>
    </w:p>
    <w:p w:rsidR="0090537D" w:rsidRDefault="00C151ED">
      <w:pPr>
        <w:pStyle w:val="a3"/>
        <w:rPr>
          <w:position w:val="10"/>
        </w:rPr>
      </w:pPr>
      <w:r>
        <w:t>Когда Александр Великий упрекнул Филиппа за побочных детей от разных женщин, он ответил так: «</w:t>
      </w:r>
      <w:r>
        <w:rPr>
          <w:i/>
          <w:iCs/>
        </w:rPr>
        <w:t>Это чтобы ты, видя стольких соискателей царства, был хорош и добр и был обязан властью не мне, а себе самому</w:t>
      </w:r>
      <w:r>
        <w:t>».</w:t>
      </w:r>
      <w:r>
        <w:rPr>
          <w:position w:val="10"/>
        </w:rPr>
        <w:t>[5]</w:t>
      </w:r>
      <w:r>
        <w:t xml:space="preserve"> Судьба детей Филиппа сложилась трагично. Александр стал македонским царем под именем Александра Великого и умер от болезни в 33 года. После него номинально царствовал слабоумный Арридей под именем Филиппа Арридея, пока не был убит по приказу мачехи Олимпиады. Она же убила Европу, дочь Филиппа от Клеопатры Македонской, вскоре после её рождения. Кинана погибла в войне диадохов, Клеопатра, побыв царицей Эпира, была убита по приказу диадоха Антигона. Фессалоника вышла замуж за Кассандра и продолжила царскую династию, но была убита собственным сыном. Каран был убит Александром как нежелательный претендент на трон.</w:t>
      </w:r>
      <w:r>
        <w:rPr>
          <w:position w:val="10"/>
        </w:rPr>
        <w:t>[6]</w:t>
      </w:r>
    </w:p>
    <w:p w:rsidR="0090537D" w:rsidRDefault="00C151ED">
      <w:pPr>
        <w:pStyle w:val="21"/>
        <w:pageBreakBefore/>
        <w:numPr>
          <w:ilvl w:val="0"/>
          <w:numId w:val="0"/>
        </w:numPr>
      </w:pPr>
      <w:r>
        <w:t>5. Филипп как полководец</w:t>
      </w:r>
    </w:p>
    <w:p w:rsidR="0090537D" w:rsidRDefault="00C151ED">
      <w:pPr>
        <w:pStyle w:val="a3"/>
      </w:pPr>
      <w:r>
        <w:t>Демосфен оставил такой отзыв о стратегии Филиппа:</w:t>
      </w:r>
    </w:p>
    <w:p w:rsidR="0090537D" w:rsidRDefault="00C151ED">
      <w:pPr>
        <w:pStyle w:val="a3"/>
        <w:rPr>
          <w:position w:val="10"/>
        </w:rPr>
      </w:pPr>
      <w:r>
        <w:t>«Прежде лакедемоняне в течение четырех или пяти месяцев, как раз в самую лучшую пору года, вторгнутся, бывало, опустошат страну противников своими гоплитами, то есть гражданским ополчением, и потом уходят обратно домой... это была какая-то честная и открытая война. Теперь же... большинство дел погубили предатели и ничего не решается выступлениями на поле битвы или правильными сражениями... И я не говорю уж о том, что ему [Филиппу] совершенно безразлично, зима ли стоит в это время или лето, и он не делает изъятия ни для какой поры года и ни в какую пору не приостанавливает своих действий.»</w:t>
      </w:r>
      <w:r>
        <w:rPr>
          <w:position w:val="10"/>
        </w:rPr>
        <w:t>[7]</w:t>
      </w:r>
    </w:p>
    <w:p w:rsidR="0090537D" w:rsidRDefault="00C151ED">
      <w:pPr>
        <w:pStyle w:val="a3"/>
      </w:pPr>
      <w:r>
        <w:t>Именно Филиппу принадлежит заслуга создания регулярной македонской армии. Прежде македонский царь, как писал Фукидид про Пердикку II, имел в распоряжении постоянную конную дружину числом около тысячи воинов и наёмников, а пешее народное ополчение призывалось в случае внешнего вторжения. Количество конницы увеличилось за счёт приема новых “гетайров” на военную службу, таким образом царь привязал племенную знать к себе лично, завлекая их новыми землями и дарами. Конница гетайров во времена Александра Македонского насчитывала 8 эскадронов по 200—250 тяжеловооружённых всадников. Филипп первым в Греции применил конницу как самостоятельную ударную силу. В битве при Херонее гетайры под командованием Александра истребили непобедимый «Священный отряд» фиванцев.</w:t>
      </w:r>
    </w:p>
    <w:p w:rsidR="0090537D" w:rsidRDefault="00C151ED">
      <w:pPr>
        <w:pStyle w:val="a3"/>
      </w:pPr>
      <w:r>
        <w:t>Пешее ополчение благодаря успешным войнам и дани с покоренных народов превратилось в постоянное профессиональное войско, вследствие чего стало возможным создание македонской фаланги, набираемой по территориальному принципу. Македонская фаланга во времена Филиппа состояла из полков примерно по 1500 человек и могла действовать как в плотном монолитном строю, так и маневрировать подразделениями, перестраиваться, менять глубину и фронт.</w:t>
      </w:r>
    </w:p>
    <w:p w:rsidR="0090537D" w:rsidRDefault="00C151ED">
      <w:pPr>
        <w:pStyle w:val="a3"/>
      </w:pPr>
      <w:r>
        <w:t>Также Филипп применял и другие рода войск: щитоносцев (гвардейская пехота, более подвижная чем фаланга), фессалийская союзная конница (мало чем отличалась по вооружению и численности от гетайров), легкая кавалерия из варваров, лучники, пешие отряды союзников.</w:t>
      </w:r>
    </w:p>
    <w:p w:rsidR="0090537D" w:rsidRDefault="00C151ED">
      <w:pPr>
        <w:pStyle w:val="a3"/>
      </w:pPr>
      <w:r>
        <w:t>По свидетельству Полиена:</w:t>
      </w:r>
    </w:p>
    <w:p w:rsidR="0090537D" w:rsidRDefault="00C151ED">
      <w:pPr>
        <w:pStyle w:val="a3"/>
        <w:rPr>
          <w:position w:val="10"/>
        </w:rPr>
      </w:pPr>
      <w:r>
        <w:t>«</w:t>
      </w:r>
      <w:r>
        <w:rPr>
          <w:i/>
          <w:iCs/>
        </w:rPr>
        <w:t>Филипп приучал македонцев к постоянным упражнениям, в мирное время как в реальном деле. Так он часто заставлял их маршировать по 300 фарлонгов [60 км], неся с собой шлемы, щиты, поножи и копья, а сверх того еще провизию и прочую утварь.</w:t>
      </w:r>
      <w:r>
        <w:t>»</w:t>
      </w:r>
      <w:r>
        <w:rPr>
          <w:position w:val="10"/>
        </w:rPr>
        <w:t>[8]</w:t>
      </w:r>
    </w:p>
    <w:p w:rsidR="0090537D" w:rsidRDefault="00C151ED">
      <w:pPr>
        <w:pStyle w:val="a3"/>
        <w:rPr>
          <w:position w:val="10"/>
        </w:rPr>
      </w:pPr>
      <w:r>
        <w:t>Дисциплину в войсках царь поддерживал жестко. Когда два его генерала привели в походный лагерь певичку из борделя, он изгнал обоих из Македонии.</w:t>
      </w:r>
      <w:r>
        <w:rPr>
          <w:position w:val="10"/>
        </w:rPr>
        <w:t>[8]</w:t>
      </w:r>
    </w:p>
    <w:p w:rsidR="0090537D" w:rsidRDefault="00C151ED">
      <w:pPr>
        <w:pStyle w:val="a3"/>
      </w:pPr>
      <w:r>
        <w:t>Благодаря греческим инженерам Филипп применил при осаде Перинфа и Византия (340—339 гг. до н. э.) передвижные башни и метательные машины. Ранее греки брали города, как в случае с легендарной Троей, в основном измором и разбивая стены таранами. Сам Филипп предпочитал штурму подкуп. Ему приписывает Плутарх крылатое выражение — «</w:t>
      </w:r>
      <w:r>
        <w:rPr>
          <w:i/>
          <w:iCs/>
        </w:rPr>
        <w:t>любые стены преодолеет осел с грузом золота</w:t>
      </w:r>
      <w:r>
        <w:t>».</w:t>
      </w:r>
    </w:p>
    <w:p w:rsidR="0090537D" w:rsidRDefault="00C151ED">
      <w:pPr>
        <w:pStyle w:val="a3"/>
      </w:pPr>
      <w:r>
        <w:t>В начале царствования Филипп во главе войска бросался в гущу сражения: под Метоной стрела выбила ему глаз, трибаллы насквозь пробили бедро, в одном из боев перебили ключицу. Позже царь управлял войсками, опираясь на своих полководцев, и старался использовать разнообразные тактические приемы, а ещё лучше политические. Как пишет Полиен про Филиппа: «</w:t>
      </w:r>
      <w:r>
        <w:rPr>
          <w:i/>
          <w:iCs/>
        </w:rPr>
        <w:t>Он не был столь успешен в силе оружия, сколько в союзах и переговорах… Он ни разоружал побежденных, ни разрушал их укреплений, но его главной заботой было создать соперничающие фракции, чтобы защитить слабых и сокрушить сильных</w:t>
      </w:r>
      <w:r>
        <w:t>».</w:t>
      </w:r>
      <w:r>
        <w:br/>
        <w:t>Юстин вслед повторяет: «</w:t>
      </w:r>
      <w:r>
        <w:rPr>
          <w:i/>
          <w:iCs/>
        </w:rPr>
        <w:t>Любой прием, который вел к победе, не был постыдным в его глазах.</w:t>
      </w:r>
      <w:r>
        <w:t>»</w:t>
      </w:r>
    </w:p>
    <w:p w:rsidR="0090537D" w:rsidRDefault="00C151ED">
      <w:pPr>
        <w:pStyle w:val="21"/>
        <w:pageBreakBefore/>
        <w:numPr>
          <w:ilvl w:val="0"/>
          <w:numId w:val="0"/>
        </w:numPr>
      </w:pPr>
      <w:r>
        <w:t>6. Филипп в отзывах современников</w:t>
      </w:r>
    </w:p>
    <w:p w:rsidR="0090537D" w:rsidRDefault="00C151ED">
      <w:pPr>
        <w:pStyle w:val="a3"/>
      </w:pPr>
      <w:r>
        <w:t>Филипп оставил о себе противоречивые суждения современников. У одних он вызывал ненависть как душитель свободы, другие видели в нём мессию, посланного объединить раздробленную Элладу. Коварный и великодушный одновременно. Одерживал победы, но и терпел поражения. Приглашал философов ко двору, а сам предавался беспробудному пьянству. Имел много детей, но никто из них не умер по возрасту.</w:t>
      </w:r>
    </w:p>
    <w:p w:rsidR="0090537D" w:rsidRDefault="00C151ED">
      <w:pPr>
        <w:pStyle w:val="a3"/>
      </w:pPr>
      <w:r>
        <w:t>Филипп, несмотря на годы, проведенные в Фивах в юности, никак не походил на просвещенного государя, а был нравами и образом жизни схож с варварскими царями соседней Фракии. Феопомп, лично наблюдавший жизнь македонского двора при Филиппе, оставил такой убийственный отзыв:</w:t>
      </w:r>
    </w:p>
    <w:p w:rsidR="0090537D" w:rsidRDefault="00C151ED">
      <w:pPr>
        <w:pStyle w:val="a3"/>
        <w:rPr>
          <w:position w:val="10"/>
        </w:rPr>
      </w:pPr>
      <w:r>
        <w:rPr>
          <w:i/>
          <w:iCs/>
        </w:rPr>
        <w:t>«Если и был кто-нибудь во всей Греции или среди варваров, чей характер отличался бесстыдством, он неизбежно был привлечен ко двору царя Филиппа в Македонии и получил титул 'товарища царя' . Ибо в обычае Филиппа было славить и продвигать тех, кто прожигал свои жизни в пьянстве и азартных играх… Некоторые из них, будучи мужчинами, даже чисто брили свои тела; и даже бородатые мужи не уклонялись от взаимной скверны. Они брали с собой по два или три раба для похоти, в то же время предавая себя для той же постыдной службы, так что справедливо бы их называть не солдатами, но проститутками.»</w:t>
      </w:r>
      <w:r>
        <w:t xml:space="preserve"> </w:t>
      </w:r>
      <w:r>
        <w:rPr>
          <w:position w:val="10"/>
        </w:rPr>
        <w:t>[9]</w:t>
      </w:r>
    </w:p>
    <w:p w:rsidR="0090537D" w:rsidRDefault="00C151ED">
      <w:pPr>
        <w:pStyle w:val="a3"/>
        <w:rPr>
          <w:position w:val="10"/>
        </w:rPr>
      </w:pPr>
      <w:r>
        <w:t xml:space="preserve">Афиней повторяет эту цитату Феопомпа и добавляет, что хотя число </w:t>
      </w:r>
      <w:r>
        <w:rPr>
          <w:i/>
          <w:iCs/>
        </w:rPr>
        <w:t>сотоварищей</w:t>
      </w:r>
      <w:r>
        <w:t xml:space="preserve"> не превышало 800, но владели они большей землей, чем любые 10 тысяч богатых греков.</w:t>
      </w:r>
      <w:r>
        <w:rPr>
          <w:position w:val="10"/>
        </w:rPr>
        <w:t>[10]</w:t>
      </w:r>
    </w:p>
    <w:p w:rsidR="0090537D" w:rsidRDefault="00C151ED">
      <w:pPr>
        <w:pStyle w:val="a3"/>
      </w:pPr>
      <w:r>
        <w:t>Пьянство при дворе Филиппа поражало греков. Сам он часто пьяным отправлялся в битву, принимал афинских послов.</w:t>
      </w:r>
      <w:r>
        <w:rPr>
          <w:position w:val="10"/>
        </w:rPr>
        <w:t>[11]</w:t>
      </w:r>
      <w:r>
        <w:t xml:space="preserve"> Буйные пиршества царей были характерны для эпохи разложения родоплеменных отношений, и утонченные греки, сурово порицавшие пьянство и разврат, так же проводили время в пирах и войнах в свою героическую эпоху, дошедшую до нас в сказаниях Гомера. Полибий приводит надпись на саркофаге Филиппа: «</w:t>
      </w:r>
      <w:r>
        <w:rPr>
          <w:i/>
          <w:iCs/>
        </w:rPr>
        <w:t>Он ценил радости жизни</w:t>
      </w:r>
      <w:r>
        <w:t>».</w:t>
      </w:r>
    </w:p>
    <w:p w:rsidR="0090537D" w:rsidRDefault="00C151ED">
      <w:pPr>
        <w:pStyle w:val="a3"/>
      </w:pPr>
      <w:r>
        <w:t>Филипп любил веселое застолье с неумеренным потреблением неразбавленного вина, ценил шутки сотрапезников и за остроумие приближал не только македонцев, но и греков. Также ценил он образованность, для обучения и воспитания Александра, наследника трона, пригласил Аристотеля. Юстин отмечал ораторское искусство Филиппа:</w:t>
      </w:r>
    </w:p>
    <w:p w:rsidR="0090537D" w:rsidRDefault="00C151ED">
      <w:pPr>
        <w:pStyle w:val="a3"/>
        <w:rPr>
          <w:i/>
          <w:iCs/>
        </w:rPr>
      </w:pPr>
      <w:r>
        <w:rPr>
          <w:i/>
          <w:iCs/>
        </w:rPr>
        <w:t>«В беседах был и льстив, и коварен, на словах обещал больше, чем выполнял… Как оратор он был красноречиво изобретателен и остроумен; изощренность его речи сочеталась с легкостью и сама эта легкость была изощренной.»</w:t>
      </w:r>
    </w:p>
    <w:p w:rsidR="0090537D" w:rsidRDefault="00C151ED">
      <w:pPr>
        <w:pStyle w:val="a3"/>
      </w:pPr>
      <w:r>
        <w:t>Друзей уважал и щедро вознаграждал, к врагам относился снисходительно. Не был жесток с побежденными, легко отпускал пленных и даровал свободу рабам. В быту и общении был прост и доступен, хотя и тщеславен. Как пишет Юстин, Филипп хотел, чтобы подданные его любили и старался судить по справедливости.</w:t>
      </w:r>
    </w:p>
    <w:p w:rsidR="0090537D" w:rsidRDefault="00C151ED">
      <w:pPr>
        <w:pStyle w:val="21"/>
        <w:pageBreakBefore/>
        <w:numPr>
          <w:ilvl w:val="0"/>
          <w:numId w:val="0"/>
        </w:numPr>
      </w:pPr>
      <w:r>
        <w:t>Список литературы:</w:t>
      </w:r>
    </w:p>
    <w:p w:rsidR="0090537D" w:rsidRDefault="00C151ED">
      <w:pPr>
        <w:pStyle w:val="a3"/>
        <w:numPr>
          <w:ilvl w:val="0"/>
          <w:numId w:val="1"/>
        </w:numPr>
        <w:tabs>
          <w:tab w:val="left" w:pos="707"/>
        </w:tabs>
        <w:spacing w:after="0"/>
      </w:pPr>
      <w:r>
        <w:t>Диодор Сицилийский</w:t>
      </w:r>
    </w:p>
    <w:p w:rsidR="0090537D" w:rsidRDefault="00C151ED">
      <w:pPr>
        <w:pStyle w:val="a3"/>
        <w:numPr>
          <w:ilvl w:val="0"/>
          <w:numId w:val="1"/>
        </w:numPr>
        <w:tabs>
          <w:tab w:val="left" w:pos="707"/>
        </w:tabs>
        <w:spacing w:after="0"/>
      </w:pPr>
      <w:r>
        <w:t>Плутарх. «Изречения царей и полководцев». Филипп.</w:t>
      </w:r>
    </w:p>
    <w:p w:rsidR="0090537D" w:rsidRDefault="00C151ED">
      <w:pPr>
        <w:pStyle w:val="a3"/>
        <w:numPr>
          <w:ilvl w:val="0"/>
          <w:numId w:val="1"/>
        </w:numPr>
        <w:tabs>
          <w:tab w:val="left" w:pos="707"/>
        </w:tabs>
        <w:spacing w:after="0"/>
      </w:pPr>
      <w:r>
        <w:t>Юстин, 7.3</w:t>
      </w:r>
    </w:p>
    <w:p w:rsidR="0090537D" w:rsidRDefault="00C151ED">
      <w:pPr>
        <w:pStyle w:val="a3"/>
        <w:numPr>
          <w:ilvl w:val="0"/>
          <w:numId w:val="1"/>
        </w:numPr>
        <w:tabs>
          <w:tab w:val="left" w:pos="707"/>
        </w:tabs>
        <w:spacing w:after="0"/>
      </w:pPr>
      <w:r>
        <w:t>Афиней, 13. 557b-e</w:t>
      </w:r>
    </w:p>
    <w:p w:rsidR="0090537D" w:rsidRDefault="00C151ED">
      <w:pPr>
        <w:pStyle w:val="a3"/>
        <w:numPr>
          <w:ilvl w:val="0"/>
          <w:numId w:val="1"/>
        </w:numPr>
        <w:tabs>
          <w:tab w:val="left" w:pos="707"/>
        </w:tabs>
        <w:spacing w:after="0"/>
      </w:pPr>
      <w:r>
        <w:t>Плутарх. Жизнеописания полководцев. Александр.</w:t>
      </w:r>
    </w:p>
    <w:p w:rsidR="0090537D" w:rsidRDefault="00C151ED">
      <w:pPr>
        <w:pStyle w:val="a3"/>
        <w:numPr>
          <w:ilvl w:val="0"/>
          <w:numId w:val="1"/>
        </w:numPr>
        <w:tabs>
          <w:tab w:val="left" w:pos="707"/>
        </w:tabs>
        <w:spacing w:after="0"/>
      </w:pPr>
      <w:r>
        <w:t>Возможно Юстин так исказил имя Аминты, двоюродного брата Александра Великого, который действительно был казнен сразу после прихода Александра к власти.</w:t>
      </w:r>
    </w:p>
    <w:p w:rsidR="0090537D" w:rsidRDefault="00C151ED">
      <w:pPr>
        <w:pStyle w:val="a3"/>
        <w:numPr>
          <w:ilvl w:val="0"/>
          <w:numId w:val="1"/>
        </w:numPr>
        <w:tabs>
          <w:tab w:val="left" w:pos="707"/>
        </w:tabs>
        <w:spacing w:after="0"/>
      </w:pPr>
      <w:r>
        <w:t>Демосфен. 3-я филиппика (речь против Филиппа).</w:t>
      </w:r>
    </w:p>
    <w:p w:rsidR="0090537D" w:rsidRDefault="00C151ED">
      <w:pPr>
        <w:pStyle w:val="a3"/>
        <w:numPr>
          <w:ilvl w:val="0"/>
          <w:numId w:val="1"/>
        </w:numPr>
        <w:tabs>
          <w:tab w:val="left" w:pos="707"/>
        </w:tabs>
        <w:spacing w:after="0"/>
      </w:pPr>
      <w:r>
        <w:t>Полиен, «Военные хитрости», 4.2</w:t>
      </w:r>
    </w:p>
    <w:p w:rsidR="0090537D" w:rsidRDefault="00C151ED">
      <w:pPr>
        <w:pStyle w:val="a3"/>
        <w:numPr>
          <w:ilvl w:val="0"/>
          <w:numId w:val="1"/>
        </w:numPr>
        <w:tabs>
          <w:tab w:val="left" w:pos="707"/>
        </w:tabs>
        <w:spacing w:after="0"/>
      </w:pPr>
      <w:r>
        <w:t>Полибий, 8.11</w:t>
      </w:r>
    </w:p>
    <w:p w:rsidR="0090537D" w:rsidRDefault="00C151ED">
      <w:pPr>
        <w:pStyle w:val="a3"/>
        <w:numPr>
          <w:ilvl w:val="0"/>
          <w:numId w:val="1"/>
        </w:numPr>
        <w:tabs>
          <w:tab w:val="left" w:pos="707"/>
        </w:tabs>
        <w:spacing w:after="0"/>
      </w:pPr>
      <w:r>
        <w:t>Афиней, 4.259f</w:t>
      </w:r>
    </w:p>
    <w:p w:rsidR="0090537D" w:rsidRDefault="00C151ED">
      <w:pPr>
        <w:pStyle w:val="a3"/>
        <w:numPr>
          <w:ilvl w:val="0"/>
          <w:numId w:val="1"/>
        </w:numPr>
        <w:tabs>
          <w:tab w:val="left" w:pos="707"/>
        </w:tabs>
      </w:pPr>
      <w:r>
        <w:t>Афиней, 10.434a</w:t>
      </w:r>
    </w:p>
    <w:p w:rsidR="0090537D" w:rsidRDefault="00C151ED">
      <w:pPr>
        <w:pStyle w:val="a3"/>
        <w:spacing w:after="0"/>
      </w:pPr>
      <w:r>
        <w:t>Источник: http://ru.wikipedia.org/wiki/Филипп_II_Македонский</w:t>
      </w:r>
      <w:bookmarkStart w:id="0" w:name="_GoBack"/>
      <w:bookmarkEnd w:id="0"/>
    </w:p>
    <w:sectPr w:rsidR="0090537D">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51ED"/>
    <w:rsid w:val="001B04BE"/>
    <w:rsid w:val="0090537D"/>
    <w:rsid w:val="00C151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FDE765-113C-4B8F-B157-4854EB85F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4"/>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4"/>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2974</Words>
  <Characters>16954</Characters>
  <Application>Microsoft Office Word</Application>
  <DocSecurity>0</DocSecurity>
  <Lines>141</Lines>
  <Paragraphs>39</Paragraphs>
  <ScaleCrop>false</ScaleCrop>
  <Company/>
  <LinksUpToDate>false</LinksUpToDate>
  <CharactersWithSpaces>19889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2014-04-23T09:50:00Z</dcterms:created>
  <dcterms:modified xsi:type="dcterms:W3CDTF">2014-04-23T09:50:00Z</dcterms:modified>
</cp:coreProperties>
</file>