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025" w:rsidRDefault="00B2213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Съезды</w:t>
      </w:r>
      <w:r>
        <w:br/>
      </w:r>
      <w:r>
        <w:rPr>
          <w:b/>
          <w:bCs/>
        </w:rPr>
        <w:t>2 Революция 1905-07 в России</w:t>
      </w:r>
      <w:r>
        <w:br/>
      </w:r>
      <w:r>
        <w:rPr>
          <w:b/>
          <w:bCs/>
        </w:rPr>
        <w:t>3 Первая мировая война 1914-18</w:t>
      </w:r>
      <w:r>
        <w:br/>
      </w:r>
      <w:r>
        <w:rPr>
          <w:b/>
          <w:bCs/>
        </w:rPr>
        <w:t xml:space="preserve">4 Октябрьская революция 1917 года </w:t>
      </w:r>
      <w:r>
        <w:rPr>
          <w:b/>
          <w:bCs/>
        </w:rPr>
        <w:br/>
        <w:t>4.1 С большевиками в России</w:t>
      </w:r>
      <w:r>
        <w:rPr>
          <w:b/>
          <w:bCs/>
        </w:rPr>
        <w:br/>
        <w:t>4.2 Лидеры СДКПиЛ в Германии</w:t>
      </w:r>
      <w:r>
        <w:rPr>
          <w:b/>
          <w:bCs/>
        </w:rPr>
        <w:br/>
        <w:t>4.3 Деятельность в Польше и Литве</w:t>
      </w:r>
      <w:r>
        <w:rPr>
          <w:b/>
          <w:bCs/>
        </w:rPr>
        <w:br/>
      </w:r>
      <w:r>
        <w:br/>
      </w:r>
      <w:r>
        <w:br/>
      </w:r>
    </w:p>
    <w:p w:rsidR="00C44025" w:rsidRDefault="00B2213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44025" w:rsidRDefault="00B22137">
      <w:pPr>
        <w:pStyle w:val="a3"/>
      </w:pPr>
      <w:r>
        <w:t xml:space="preserve">Социал-демократия Королевства Польского и Литвы (СДКПиЛ) (польск. </w:t>
      </w:r>
      <w:r>
        <w:rPr>
          <w:i/>
          <w:iCs/>
        </w:rPr>
        <w:t>Socjaldemokracja Królestwa Polskiego i Litwy</w:t>
      </w:r>
      <w:r>
        <w:t>) — социал-демократическая партия, основана в июле 1893 году (за пять лет до РСДРП) под названием «Социал-демократия Королевства Польского». Тогда объединились Союз польских рабочих и рабочие из партии «Пролетариат» (2-й)</w:t>
      </w:r>
      <w:r>
        <w:rPr>
          <w:position w:val="10"/>
        </w:rPr>
        <w:t>[1]</w:t>
      </w:r>
      <w:r>
        <w:t>.</w:t>
      </w:r>
    </w:p>
    <w:p w:rsidR="00C44025" w:rsidRDefault="00B22137">
      <w:pPr>
        <w:pStyle w:val="21"/>
        <w:pageBreakBefore/>
        <w:numPr>
          <w:ilvl w:val="0"/>
          <w:numId w:val="0"/>
        </w:numPr>
      </w:pPr>
      <w:r>
        <w:t>1. Съезды</w:t>
      </w:r>
    </w:p>
    <w:p w:rsidR="00C44025" w:rsidRDefault="00B22137">
      <w:pPr>
        <w:pStyle w:val="a3"/>
        <w:numPr>
          <w:ilvl w:val="0"/>
          <w:numId w:val="3"/>
        </w:numPr>
        <w:tabs>
          <w:tab w:val="left" w:pos="707"/>
        </w:tabs>
      </w:pPr>
      <w:r>
        <w:t>На 1-м съезде (март 1894, Варшава) партия заявила о необходимости борьбы за социализм, за установление власти пролетариата и выдвинула в качестве программы-минимум борьбу за свержение царизма и завоевание политических и экономических свобод. В программных документах партии нашли отражение концепции теоретика социал-демократии Pозы Люксембург.</w:t>
      </w:r>
    </w:p>
    <w:p w:rsidR="00C44025" w:rsidRDefault="00B22137">
      <w:pPr>
        <w:pStyle w:val="a3"/>
        <w:numPr>
          <w:ilvl w:val="0"/>
          <w:numId w:val="2"/>
        </w:numPr>
        <w:tabs>
          <w:tab w:val="left" w:pos="707"/>
        </w:tabs>
      </w:pPr>
      <w:r>
        <w:t>На 2-м съезде партии в августе 1900 по инициативе Феликса Дзержинского состоялось объединение с интернационалистскими элементами литовского рабочего движения в единую СДКПиЛ.</w:t>
      </w:r>
    </w:p>
    <w:p w:rsidR="00C44025" w:rsidRDefault="00B22137">
      <w:pPr>
        <w:pStyle w:val="21"/>
        <w:pageBreakBefore/>
        <w:numPr>
          <w:ilvl w:val="0"/>
          <w:numId w:val="0"/>
        </w:numPr>
      </w:pPr>
      <w:r>
        <w:t>2. Революция 1905-07 в России</w:t>
      </w:r>
    </w:p>
    <w:p w:rsidR="00C44025" w:rsidRDefault="00B22137">
      <w:pPr>
        <w:pStyle w:val="a3"/>
      </w:pPr>
      <w:r>
        <w:t>В период Революции 1905-07 в России СДКПиЛ насчитывала около 30 тысяч человек и была основной революционной силой в Польше и Литве. До 1905 г. СДКПиЛ отрицала террор, но с началом революции стала применять его как «тактическое» средство</w:t>
      </w:r>
      <w:r>
        <w:rPr>
          <w:position w:val="10"/>
        </w:rPr>
        <w:t>[2]</w:t>
      </w:r>
      <w:r>
        <w:t>.</w:t>
      </w:r>
    </w:p>
    <w:p w:rsidR="00C44025" w:rsidRDefault="00B22137">
      <w:pPr>
        <w:pStyle w:val="a3"/>
      </w:pPr>
      <w:r>
        <w:t>В апреле 1906 СДКПиЛ вступила в РСДРП в качестве самостоятельной организации.</w:t>
      </w:r>
    </w:p>
    <w:p w:rsidR="00C44025" w:rsidRDefault="00B22137">
      <w:pPr>
        <w:pStyle w:val="a3"/>
      </w:pPr>
      <w:r>
        <w:t>Из-за разногласий в вопросах тактики (Ян Тышка, Я. Ледер и др.) в декабре 1911 года СДКПиЛ разделилась на «зажондовцев» (Якуб Ганецкий), сторонников Главного управления, которое находилось за границей, и «розламовцев».</w:t>
      </w:r>
    </w:p>
    <w:p w:rsidR="00C44025" w:rsidRDefault="00B22137">
      <w:pPr>
        <w:pStyle w:val="a3"/>
      </w:pPr>
      <w:r>
        <w:t>Розламовцы (в основном варшавская и лодзинская организации) тесно сотрудничали с большевиками, одобрили решения Пражской конференции РСДРП (1912), приняли участие в Поронинском (1913) совещании ЦК РСДРП.</w:t>
      </w:r>
    </w:p>
    <w:p w:rsidR="00C44025" w:rsidRDefault="00B22137">
      <w:pPr>
        <w:pStyle w:val="21"/>
        <w:pageBreakBefore/>
        <w:numPr>
          <w:ilvl w:val="0"/>
          <w:numId w:val="0"/>
        </w:numPr>
      </w:pPr>
      <w:r>
        <w:t>3. Первая мировая война 1914-18</w:t>
      </w:r>
    </w:p>
    <w:p w:rsidR="00C44025" w:rsidRDefault="00B22137">
      <w:pPr>
        <w:pStyle w:val="a3"/>
      </w:pPr>
      <w:r>
        <w:t>Во время Первой мировой войны СДКПиЛ выступала с «интернационалистских позиций». В 1916 «розламовцы» и «зажондовцы» вновь объединились в одну партию</w:t>
      </w:r>
      <w:r>
        <w:rPr>
          <w:position w:val="10"/>
        </w:rPr>
        <w:t>[1]</w:t>
      </w:r>
      <w:r>
        <w:t>.</w:t>
      </w:r>
    </w:p>
    <w:p w:rsidR="00C44025" w:rsidRDefault="00B22137">
      <w:pPr>
        <w:pStyle w:val="21"/>
        <w:pageBreakBefore/>
        <w:numPr>
          <w:ilvl w:val="0"/>
          <w:numId w:val="0"/>
        </w:numPr>
      </w:pPr>
      <w:r>
        <w:t xml:space="preserve">4. Октябрьская революция 1917 года </w:t>
      </w:r>
    </w:p>
    <w:p w:rsidR="00C44025" w:rsidRDefault="00B22137">
      <w:pPr>
        <w:pStyle w:val="a3"/>
      </w:pPr>
      <w:r>
        <w:t>СДКПиЛ приветствовала Октябрьскую революцию в России.</w:t>
      </w:r>
    </w:p>
    <w:p w:rsidR="00C44025" w:rsidRDefault="00B22137">
      <w:pPr>
        <w:pStyle w:val="31"/>
        <w:numPr>
          <w:ilvl w:val="0"/>
          <w:numId w:val="0"/>
        </w:numPr>
      </w:pPr>
      <w:r>
        <w:t>4.1. С большевиками в России</w:t>
      </w:r>
    </w:p>
    <w:p w:rsidR="00C44025" w:rsidRDefault="00B22137">
      <w:pPr>
        <w:pStyle w:val="a3"/>
      </w:pPr>
      <w:r>
        <w:t>Ряд функционеров партии — Ф. Дзержинский, Б. Весоловский, Ю. Ленский и др. — приняли непосредственное участие в формировании большевистского правительства и создании Советского государства, а затем и в Гражданская войне на стороне большевиков.</w:t>
      </w:r>
    </w:p>
    <w:p w:rsidR="00C44025" w:rsidRDefault="00B22137">
      <w:pPr>
        <w:pStyle w:val="31"/>
        <w:numPr>
          <w:ilvl w:val="0"/>
          <w:numId w:val="0"/>
        </w:numPr>
      </w:pPr>
      <w:r>
        <w:t>4.2. Лидеры СДКПиЛ в Германии</w:t>
      </w:r>
    </w:p>
    <w:p w:rsidR="00C44025" w:rsidRDefault="00B22137">
      <w:pPr>
        <w:pStyle w:val="a3"/>
      </w:pPr>
      <w:r>
        <w:t>Лидеры СДКПиЛ — Pоза Люксембург, Юлиан Мархлевский, Ян Тышка и др. — участвовали в германском рабочем движении, в организации компартии Германии.</w:t>
      </w:r>
    </w:p>
    <w:p w:rsidR="00C44025" w:rsidRDefault="00B22137">
      <w:pPr>
        <w:pStyle w:val="31"/>
        <w:numPr>
          <w:ilvl w:val="0"/>
          <w:numId w:val="0"/>
        </w:numPr>
      </w:pPr>
      <w:r>
        <w:t>4.3. Деятельность в Польше и Литве</w:t>
      </w:r>
    </w:p>
    <w:p w:rsidR="00C44025" w:rsidRDefault="00B22137">
      <w:pPr>
        <w:pStyle w:val="a3"/>
      </w:pPr>
      <w:r>
        <w:t>Под руководством СДКПиЛ в 1918 в Польше было создано более 100 Советов рабочих депутатов. В декабре 1918 на объединительном съезде СДКПиЛ и Польской социалистической партии-«левицы» (ППС-«левица») была основана Компартия Польши.</w:t>
      </w:r>
    </w:p>
    <w:p w:rsidR="00C44025" w:rsidRDefault="00B22137">
      <w:pPr>
        <w:pStyle w:val="21"/>
        <w:numPr>
          <w:ilvl w:val="0"/>
          <w:numId w:val="0"/>
        </w:numPr>
      </w:pPr>
      <w:r>
        <w:t>Ссылки</w:t>
      </w:r>
    </w:p>
    <w:p w:rsidR="00C44025" w:rsidRDefault="00B221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Социал-демократии Королевства Польского и Литвы</w:t>
      </w:r>
    </w:p>
    <w:p w:rsidR="00C44025" w:rsidRDefault="00B22137">
      <w:pPr>
        <w:pStyle w:val="a3"/>
        <w:numPr>
          <w:ilvl w:val="0"/>
          <w:numId w:val="1"/>
        </w:numPr>
        <w:tabs>
          <w:tab w:val="left" w:pos="707"/>
        </w:tabs>
      </w:pPr>
      <w:r>
        <w:t>Н. Д. Постников Террор польских партий против представителей русской администрации в 1905—1907 гг.</w:t>
      </w:r>
    </w:p>
    <w:p w:rsidR="00C44025" w:rsidRDefault="00B22137">
      <w:pPr>
        <w:pStyle w:val="a3"/>
        <w:spacing w:after="0"/>
      </w:pPr>
      <w:r>
        <w:t>Источник: http://ru.wikipedia.org/wiki/Социал-демократия_королевства_Польши_и_Литвы</w:t>
      </w:r>
      <w:bookmarkStart w:id="0" w:name="_GoBack"/>
      <w:bookmarkEnd w:id="0"/>
    </w:p>
    <w:sectPr w:rsidR="00C4402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37"/>
    <w:rsid w:val="00B22137"/>
    <w:rsid w:val="00C44025"/>
    <w:rsid w:val="00D9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8884A-09A4-48B9-A72D-F5FA814A5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2014-04-23T07:36:00Z</dcterms:created>
  <dcterms:modified xsi:type="dcterms:W3CDTF">2014-04-23T07:36:00Z</dcterms:modified>
</cp:coreProperties>
</file>