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2E5" w:rsidRDefault="007D491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Испанская колонизация</w:t>
      </w:r>
      <w:r>
        <w:br/>
      </w:r>
      <w:r>
        <w:rPr>
          <w:b/>
          <w:bCs/>
        </w:rPr>
        <w:t>2 Борьба за независимость</w:t>
      </w:r>
      <w:r>
        <w:br/>
      </w:r>
      <w:r>
        <w:rPr>
          <w:b/>
          <w:bCs/>
        </w:rPr>
        <w:t>3 Культ Симона Боливара в Венесуэле</w:t>
      </w:r>
      <w:r>
        <w:br/>
      </w:r>
      <w:r>
        <w:rPr>
          <w:b/>
          <w:bCs/>
        </w:rPr>
        <w:t>4 Диктатура президента Сиприано Кастро (1899—1908)</w:t>
      </w:r>
      <w:r>
        <w:br/>
      </w:r>
      <w:r>
        <w:rPr>
          <w:b/>
          <w:bCs/>
        </w:rPr>
        <w:t>5 Диктатура Хуана Гомеса (1909—1935)</w:t>
      </w:r>
      <w:r>
        <w:br/>
      </w:r>
      <w:r>
        <w:rPr>
          <w:b/>
          <w:bCs/>
        </w:rPr>
        <w:t>6 Правление президента Э.Контрераса (1935—1941)</w:t>
      </w:r>
      <w:r>
        <w:br/>
      </w:r>
      <w:r>
        <w:rPr>
          <w:b/>
          <w:bCs/>
        </w:rPr>
        <w:t>7 Правление президента И.Ангариты (1941—1945)</w:t>
      </w:r>
      <w:r>
        <w:br/>
      </w:r>
      <w:r>
        <w:rPr>
          <w:b/>
          <w:bCs/>
        </w:rPr>
        <w:t>8 Правление временного президента Р.Бетанкура (1945—1947)</w:t>
      </w:r>
      <w:r>
        <w:br/>
      </w:r>
      <w:r>
        <w:rPr>
          <w:b/>
          <w:bCs/>
        </w:rPr>
        <w:t>9 Правление президента Р.Гальегоса (1947—1948)</w:t>
      </w:r>
      <w:r>
        <w:br/>
      </w:r>
      <w:r>
        <w:rPr>
          <w:b/>
          <w:bCs/>
        </w:rPr>
        <w:t>10 Военная хунта у власти (1949—1952)</w:t>
      </w:r>
      <w:r>
        <w:br/>
      </w:r>
      <w:r>
        <w:rPr>
          <w:b/>
          <w:bCs/>
        </w:rPr>
        <w:t>11 Диктатура П.Хименеса и ее падение (1952—1958)</w:t>
      </w:r>
      <w:r>
        <w:br/>
      </w:r>
      <w:r>
        <w:rPr>
          <w:b/>
          <w:bCs/>
        </w:rPr>
        <w:t>12 Правление президента Р.Бетанкура (1958—1963)</w:t>
      </w:r>
      <w:r>
        <w:br/>
      </w:r>
      <w:r>
        <w:rPr>
          <w:b/>
          <w:bCs/>
        </w:rPr>
        <w:t>13 Правление президента Р.Леони (1963—1968)</w:t>
      </w:r>
      <w:r>
        <w:br/>
      </w:r>
      <w:r>
        <w:rPr>
          <w:b/>
          <w:bCs/>
        </w:rPr>
        <w:t>14 Правление президента Р.Кальдеры (1968—1973)</w:t>
      </w:r>
      <w:r>
        <w:br/>
      </w:r>
      <w:r>
        <w:rPr>
          <w:b/>
          <w:bCs/>
        </w:rPr>
        <w:t>15 Правление президента К.Переса (1973—1978)</w:t>
      </w:r>
      <w:r>
        <w:br/>
      </w:r>
      <w:r>
        <w:rPr>
          <w:b/>
          <w:bCs/>
        </w:rPr>
        <w:t>16 Правление президента Л.Кампинса (1978—1983)</w:t>
      </w:r>
      <w:r>
        <w:br/>
      </w:r>
      <w:r>
        <w:rPr>
          <w:b/>
          <w:bCs/>
        </w:rPr>
        <w:t>17 Правление президента Х.Лусинчи (1983—1988)</w:t>
      </w:r>
      <w:r>
        <w:br/>
      </w:r>
      <w:r>
        <w:rPr>
          <w:b/>
          <w:bCs/>
        </w:rPr>
        <w:t>18 Второе правление президента К.Переса (1988—1993)</w:t>
      </w:r>
      <w:r>
        <w:br/>
      </w:r>
      <w:r>
        <w:rPr>
          <w:b/>
          <w:bCs/>
        </w:rPr>
        <w:t>19 Правление президента Р.Кальдеры (1993—1998)</w:t>
      </w:r>
      <w:r>
        <w:br/>
      </w:r>
      <w:r>
        <w:rPr>
          <w:b/>
          <w:bCs/>
        </w:rPr>
        <w:t>20 Правление президента У.Чавеса</w:t>
      </w:r>
      <w:r>
        <w:br/>
      </w:r>
      <w:r>
        <w:rPr>
          <w:b/>
          <w:bCs/>
        </w:rPr>
        <w:t>Список литературы</w:t>
      </w:r>
    </w:p>
    <w:p w:rsidR="008452E5" w:rsidRDefault="007D491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452E5" w:rsidRDefault="007D491C">
      <w:pPr>
        <w:pStyle w:val="21"/>
        <w:pageBreakBefore/>
        <w:numPr>
          <w:ilvl w:val="0"/>
          <w:numId w:val="0"/>
        </w:numPr>
      </w:pPr>
      <w:r>
        <w:t>1. Испанская колонизация</w:t>
      </w:r>
    </w:p>
    <w:p w:rsidR="008452E5" w:rsidRDefault="007D491C">
      <w:pPr>
        <w:pStyle w:val="a3"/>
      </w:pPr>
      <w:r>
        <w:t xml:space="preserve">Совершая своё третье плавание к берегам Нового Света, Колумб открыл северное побережье Южной Америки, и уже в 1499 году туда прибыл испанский конкистадор Алонсо де Охеда. В лагуне Маракайбо завоеватели увидели два десятка построенных на сваях и соединённых между собой мостиками хижин индейцев варао. Уроженцу Италии Америго Веспуччи, прибывшему с испанцами, они напомнили город лагун — Венецию, и он назвал свайный посёлок маленькой Венецией, по-испански Венесуэлой. В середине XVI века название </w:t>
      </w:r>
      <w:r>
        <w:rPr>
          <w:i/>
          <w:iCs/>
        </w:rPr>
        <w:t>Венесуэла</w:t>
      </w:r>
      <w:r>
        <w:t xml:space="preserve"> носил только город Лоро, располагавшийся у входа в залив Маракайбо</w:t>
      </w:r>
      <w:r>
        <w:rPr>
          <w:position w:val="10"/>
        </w:rPr>
        <w:t>[1]</w:t>
      </w:r>
      <w:r>
        <w:t>. Позже так стали называть всю страну.</w:t>
      </w:r>
    </w:p>
    <w:p w:rsidR="008452E5" w:rsidRDefault="007D491C">
      <w:pPr>
        <w:pStyle w:val="a3"/>
      </w:pPr>
      <w:r>
        <w:t>Ко времени испанского завоевания территория Венесуэлы была занята полукочевыми индейскими племенами, жившими в условиях первобытнообщинного строя и занимавшимися охотой, рыбной ловлей, собирательством, подсечно-огневым земледелием. Орудия труда их были очень примитивны и изготовлялись из дерева и кости. Большую часть страны занимали индейцы араваки, но незадолго до прихода европейцев араваков вытеснили из северных районов на юг племена индейцев карибов.</w:t>
      </w:r>
    </w:p>
    <w:p w:rsidR="008452E5" w:rsidRDefault="007D491C">
      <w:pPr>
        <w:pStyle w:val="a3"/>
      </w:pPr>
      <w:r>
        <w:t>В Венесуэлу, как и в другие страны Нового Света, испанских конкистадоров влекла «золотая лихорадка». Постепенно они продвигались вглубь страны, преодолевая сопротивление индейских племён. Найденные кое-где золотые россыпи вскоре истощились, и уже в первой половине XVI-го века испанцы перешли к земледелию. Выращивались и завезённые из Европы и местные культуры, из которых самыми ценными оказались сахарный тростник и индиго, ставшие в XVI—XVII веках основой хозяйства колонии.</w:t>
      </w:r>
    </w:p>
    <w:p w:rsidR="008452E5" w:rsidRDefault="007D491C">
      <w:pPr>
        <w:pStyle w:val="a3"/>
      </w:pPr>
      <w:r>
        <w:t>В 1520 году было заложено первое испанское поселение в Венесуэле и вообще в Южной Америке — Кумана. Во второй половине XVI-го века были основаны Каракас, Валенсия, Баркисимето, Мерида и другие города. В XVIII-м веке, освоив север и северо-запад страны, испанцы двинулись на юг — в Льянос и на Ориноко. К тому времени многие индейцы, оказывавшие сопротивление, были истреблены, многие вымерли от эпидемий кори и оспы, большинство оставшихся в живых индейцев ушли вглубь джунглей.</w:t>
      </w:r>
    </w:p>
    <w:p w:rsidR="008452E5" w:rsidRDefault="007D491C">
      <w:pPr>
        <w:pStyle w:val="a3"/>
      </w:pPr>
      <w:r>
        <w:t>Конкистадоры и первые испанские поселенцы брали себе в жёны индианок. Потомство от этих браков — метисы — обладало бо́льшим иммунитетом к завезённым европейцами заболеваниям. В связи с развитием плантационного хозяйства с конца XVI-го и вплоть до начала XIX-го века в районы плантаций сахарного тростника, табака и индиго ввозились негры-рабы. Смешение негров с белыми привело к появлению мулатов, а смешение негров с индейцами — к появлению самбо. Так образовался довольно пёстрый по своему антропологическому типу состав населения страны. По подсчётам Александра Гумбольдта, посетившего Венесуэлу на рубеже XVIII-XIX веков, несколько больше половины её населения составляли метисы, мулаты и самбо, четверть — белые, 15 % — индейцы и 8 % — негры.</w:t>
      </w:r>
    </w:p>
    <w:p w:rsidR="008452E5" w:rsidRDefault="007D491C">
      <w:pPr>
        <w:pStyle w:val="21"/>
        <w:pageBreakBefore/>
        <w:numPr>
          <w:ilvl w:val="0"/>
          <w:numId w:val="0"/>
        </w:numPr>
      </w:pPr>
      <w:r>
        <w:t>2. Борьба за независимость</w:t>
      </w:r>
    </w:p>
    <w:p w:rsidR="008452E5" w:rsidRDefault="007D491C">
      <w:pPr>
        <w:pStyle w:val="a3"/>
      </w:pPr>
      <w:r>
        <w:t>Борьбой за независимость от Испании вначале (с 1806 года) руководил Франсиско де Миранда (1750—1816), прозванный народом Предтечей, и провозгласивший в 1811 году независимость Венесуэлы. После пленения его испанскими властями (в 1812) эту борьбу возглавил Симон Боливар (1783—1830)</w:t>
      </w:r>
      <w:r>
        <w:rPr>
          <w:position w:val="10"/>
        </w:rPr>
        <w:t>[2]</w:t>
      </w:r>
      <w:r>
        <w:t>.</w:t>
      </w:r>
    </w:p>
    <w:p w:rsidR="008452E5" w:rsidRDefault="007D491C">
      <w:pPr>
        <w:pStyle w:val="a3"/>
      </w:pPr>
      <w:r>
        <w:t>Кровопролитная война за независимость длилась десять лет и завершилась в 1821 году. Боливар, прозванный Освободителем, стал президентом Великой Колумбии, в состав которой входили Венесуэла, нынешние Колумбия с Панамой и Эквадор.</w:t>
      </w:r>
    </w:p>
    <w:p w:rsidR="008452E5" w:rsidRDefault="007D491C">
      <w:pPr>
        <w:pStyle w:val="a3"/>
      </w:pPr>
      <w:r>
        <w:t>После смерти Боливара в 1830 году Великая Колумбия распалась и Венесуэла стала самостоятельной республикой.</w:t>
      </w:r>
    </w:p>
    <w:p w:rsidR="008452E5" w:rsidRDefault="007D491C">
      <w:pPr>
        <w:pStyle w:val="21"/>
        <w:pageBreakBefore/>
        <w:numPr>
          <w:ilvl w:val="0"/>
          <w:numId w:val="0"/>
        </w:numPr>
      </w:pPr>
      <w:r>
        <w:t>3. Культ Симона Боливара в Венесуэле</w:t>
      </w:r>
    </w:p>
    <w:p w:rsidR="008452E5" w:rsidRDefault="007D491C">
      <w:pPr>
        <w:pStyle w:val="a3"/>
      </w:pPr>
      <w:r>
        <w:t>Симон Боливар — самый знаменитый политический деятель Южной Америки, чьё влияние и авторитет в первой половине XIX века заставили считаться с его мнением едва ли не полмира. Его всерьёз опасались незадолго до этого образовавшиеся Соединённые Штаты Америки, ведь под боком у них вот-вот должно было возникнуть новое и весьма влиятельное государство — Соединённые Штаты Южной Америки, или Великая Колумбия, которая ни по площади, ни по потенциальным возможностям почти ничем не уступала бы США.</w:t>
      </w:r>
    </w:p>
    <w:p w:rsidR="008452E5" w:rsidRDefault="007D491C">
      <w:pPr>
        <w:pStyle w:val="a3"/>
      </w:pPr>
      <w:r>
        <w:t>Симон Боливар возглавил борьбу за независимость испанских колоний Южной Америки. Под его руководством от испанского господства была освобождена не только Венесуэла, но и Новая Гранада (современные Колумбия и Панама), провинция Кито (нынешний Эквадор). 11 лет (с 1819 по 1830 годы) Боливар был президентом Великой Колумбии, созданной после объединения этих стран. В 1824 году Боливар освободил Перу, а через год его именем было названо ещё одно государство Южной Америки — Боливия.</w:t>
      </w:r>
    </w:p>
    <w:p w:rsidR="008452E5" w:rsidRDefault="007D491C">
      <w:pPr>
        <w:pStyle w:val="a3"/>
      </w:pPr>
      <w:r>
        <w:t>А потому венесуэльцы страдают своего рода оригинальным недугом, который называется «боливароманией».</w:t>
      </w:r>
    </w:p>
    <w:p w:rsidR="008452E5" w:rsidRDefault="007D491C">
      <w:pPr>
        <w:pStyle w:val="a3"/>
      </w:pPr>
      <w:r>
        <w:t>Именем этого национального героя в Венесуэле называют практически всё. Самая высокая вершина страны — пять тысяч метров — это пик Боливар. Альпинисты, покорившие его, во время восхождения несли на себе бюст Боливара, чтобы установить его как можно выше. И им это удалось — бюст стал самым высокогорным Боливаром в мире.</w:t>
      </w:r>
    </w:p>
    <w:p w:rsidR="008452E5" w:rsidRDefault="007D491C">
      <w:pPr>
        <w:pStyle w:val="a3"/>
      </w:pPr>
      <w:r>
        <w:t>Центральные площади всех, даже самых крошечных, городов Венесуэлы называются именем Симона Боливара. На них в обязательном порядке стоит его памятник.</w:t>
      </w:r>
    </w:p>
    <w:p w:rsidR="008452E5" w:rsidRDefault="007D491C">
      <w:pPr>
        <w:pStyle w:val="a3"/>
      </w:pPr>
      <w:r>
        <w:t>Установка памятников проводится городскими властями с обязательным соблюдением ряда условий: если Боливар одержал победу в сражении непосредственно в окрестностях данного города, его бронзовое изваяние должно сидеть верхом на коне с обнажённым оружием. Те же города, через которые или рядом с которыми он хотя бы однажды проезжал, должны ограничиваться только бюстом героя.</w:t>
      </w:r>
    </w:p>
    <w:p w:rsidR="008452E5" w:rsidRDefault="007D491C">
      <w:pPr>
        <w:pStyle w:val="a3"/>
      </w:pPr>
      <w:r>
        <w:t>Правда, скульпторы разных провинций Венесуэлы изображают Боливара по-разному, так что порой даже невозможно поверить в то, что все эти многочисленные памятники посвящены одному и тому же человеку.</w:t>
      </w:r>
    </w:p>
    <w:p w:rsidR="008452E5" w:rsidRDefault="007D491C">
      <w:pPr>
        <w:pStyle w:val="a3"/>
      </w:pPr>
      <w:r>
        <w:t>боливарианизм — последовательный культ симона боливара</w:t>
      </w:r>
    </w:p>
    <w:p w:rsidR="008452E5" w:rsidRDefault="007D491C">
      <w:pPr>
        <w:pStyle w:val="21"/>
        <w:numPr>
          <w:ilvl w:val="0"/>
          <w:numId w:val="0"/>
        </w:numPr>
      </w:pPr>
      <w:r>
        <w:t>Диктатура президента Сиприано Кастро (1899—1908)</w:t>
      </w:r>
    </w:p>
    <w:p w:rsidR="008452E5" w:rsidRDefault="007D491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1899 год — андский плантатор Сиприано Кастро, вспыльчивый и очень амбициозный человек, при поддержке своего друга Хуана Висенте Гомеса собрал армию новобранцев с Анд и сверг президента Венесуэлы Андраде. 23 октября Кастро был провозглашён новым президентом страны. Приход к власти Кастро спровоцировал в стране гражданскую войну, которая продолжалась три года.</w:t>
      </w:r>
    </w:p>
    <w:p w:rsidR="008452E5" w:rsidRDefault="007D491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1902 год — Завершение гражданской войны 1899—1902 годов. Президенту Сиприано Кастро удалось подавить сопротивление либералов.</w:t>
      </w:r>
    </w:p>
    <w:p w:rsidR="008452E5" w:rsidRDefault="007D491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 декабря 1902 — Каракас. Послы Германии, Великобритании и Италии вручили коллективную ноту правительству Сиприано Кастро с объявлением торговой блокады Венесуэлы в знак протеста против отказа возместить ущерб, причиненный гражданам этих стран в ходе гражданской войны 1899—1902 годов.</w:t>
      </w:r>
    </w:p>
    <w:p w:rsidR="008452E5" w:rsidRDefault="007D491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декабре 1902 года — ВМС Германии, Великобритании и Италии потопили 3 венесуэльские канонерки (из 4) и высадили десант на побережье страны. США, стремившиеся к установлению монопольного господства в Карибском бассейне, добивались снятия блокады с Венесуэлы, но в то же время требовали от неё уплаты долгов европейским державам.</w:t>
      </w:r>
    </w:p>
    <w:p w:rsidR="008452E5" w:rsidRDefault="007D491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Феврале 1903 года — Нидерланды. Гаага. Международный суд создал комиссию по рассмотрению требований Германии, Великобритании и Италии о компенсации причинённого ущерба правительством Венесуэлы. Прекращена блокада побережья страны флотом Германии, Великобритании и Италии (с 19.12.1902 г). В результате дипломатического нажима США на блокирующие державы ими были подписаны соглашения с Венесуэлой об использовании 30 % таможенных доходов от венесуэльских портов Пуэрто-Кабельо и Ла-Гуайра для удовлетворения их претензий.</w:t>
      </w:r>
    </w:p>
    <w:p w:rsidR="008452E5" w:rsidRDefault="007D491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1904 год — Венесуэла. Открыта Национальная медицинская академия.</w:t>
      </w:r>
    </w:p>
    <w:p w:rsidR="008452E5" w:rsidRDefault="007D491C">
      <w:pPr>
        <w:pStyle w:val="a3"/>
        <w:numPr>
          <w:ilvl w:val="0"/>
          <w:numId w:val="3"/>
        </w:numPr>
        <w:tabs>
          <w:tab w:val="left" w:pos="707"/>
        </w:tabs>
      </w:pPr>
      <w:r>
        <w:t>1907 год — Вооруженный конфликт с Нидерландами. Голландские ВМС потопили часть крошечного флота Венесуэлы и высадили десант на побережье.</w:t>
      </w:r>
    </w:p>
    <w:p w:rsidR="008452E5" w:rsidRDefault="007D491C">
      <w:pPr>
        <w:pStyle w:val="a3"/>
      </w:pPr>
      <w:r>
        <w:t>Литература: Роман Р.Бланке Фомбоны «Железный человек».</w:t>
      </w:r>
    </w:p>
    <w:p w:rsidR="008452E5" w:rsidRDefault="007D491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 августа 1907 года — Из-за споров по поводу поставок резины английские войска вторглись на территорию Венесуэлы из Британской Гвианы.</w:t>
      </w:r>
    </w:p>
    <w:p w:rsidR="008452E5" w:rsidRDefault="007D491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23 июня 1908 года — США. Вашингтон. Правительство президента Теодора Рузвельта разорвало дипломатические отношения с Венесуэлой в ответ на отказ президента Сиприано Кастро выплатить компенсацию гражданам США, пострадавшим в этой стране в годы гражданской войны 1899—1902 годов.</w:t>
      </w:r>
    </w:p>
    <w:p w:rsidR="008452E5" w:rsidRDefault="007D491C">
      <w:pPr>
        <w:pStyle w:val="a3"/>
        <w:numPr>
          <w:ilvl w:val="0"/>
          <w:numId w:val="2"/>
        </w:numPr>
        <w:tabs>
          <w:tab w:val="left" w:pos="707"/>
        </w:tabs>
      </w:pPr>
      <w:r>
        <w:t>19 декабря 1908 — Каракас. Государственный переворот. Воспользовавшись отъездом президента Сиприано Кастро в Европу на лечение, власть захватил вице-президент Хуан Гомес.</w:t>
      </w:r>
    </w:p>
    <w:p w:rsidR="008452E5" w:rsidRDefault="007D491C">
      <w:pPr>
        <w:pStyle w:val="21"/>
        <w:numPr>
          <w:ilvl w:val="0"/>
          <w:numId w:val="0"/>
        </w:numPr>
      </w:pPr>
      <w:r>
        <w:t>Диктатура Хуана Гомеса (1909—1935)</w:t>
      </w:r>
    </w:p>
    <w:p w:rsidR="008452E5" w:rsidRDefault="007D491C">
      <w:pPr>
        <w:pStyle w:val="a3"/>
      </w:pPr>
      <w:r>
        <w:t>1909 — Каракас. Принятие новой конституции Венесуэлы.</w:t>
      </w:r>
    </w:p>
    <w:p w:rsidR="008452E5" w:rsidRDefault="007D491C">
      <w:pPr>
        <w:pStyle w:val="a3"/>
      </w:pPr>
      <w:r>
        <w:t>1910 — Х.Гомес стал легитимным президентом на 1910—1914 гг.</w:t>
      </w:r>
    </w:p>
    <w:p w:rsidR="008452E5" w:rsidRDefault="007D491C">
      <w:pPr>
        <w:pStyle w:val="a3"/>
      </w:pPr>
      <w:r>
        <w:t>1913 — Подавлены два антиправительственных мятежа, после чего Х.Гомес запретил все политические партии и профсоюзы и установил в стране режим кровавого террора.</w:t>
      </w:r>
    </w:p>
    <w:p w:rsidR="008452E5" w:rsidRDefault="007D491C">
      <w:pPr>
        <w:pStyle w:val="a3"/>
      </w:pPr>
      <w:r>
        <w:t>1914 — Каракас. Х.Гомес объявил себя «конституционным диктатором». Маракайбо. Началось издание газеты «Панорама» («Panorama»).</w:t>
      </w:r>
    </w:p>
    <w:p w:rsidR="008452E5" w:rsidRDefault="007D491C">
      <w:pPr>
        <w:pStyle w:val="a3"/>
      </w:pPr>
      <w:r>
        <w:t>1914.07.31 — В озере Маракаибо обнаружена нефть.</w:t>
      </w:r>
    </w:p>
    <w:p w:rsidR="008452E5" w:rsidRDefault="007D491C">
      <w:pPr>
        <w:pStyle w:val="a3"/>
      </w:pPr>
      <w:r>
        <w:t>1915 — Вышел в свет роман Р.Бланке Фомбоны «Золотой человек».</w:t>
      </w:r>
    </w:p>
    <w:p w:rsidR="008452E5" w:rsidRDefault="007D491C">
      <w:pPr>
        <w:pStyle w:val="a3"/>
      </w:pPr>
      <w:r>
        <w:t>1916 — Вступила в строй первая нефтяная скважина у оз. Маракайбо.</w:t>
      </w:r>
    </w:p>
    <w:p w:rsidR="008452E5" w:rsidRDefault="007D491C">
      <w:pPr>
        <w:pStyle w:val="a3"/>
      </w:pPr>
      <w:r>
        <w:t>1917 — Открыты Академия физических, математических и естественных наук и Академия политических и социальных наук.</w:t>
      </w:r>
    </w:p>
    <w:p w:rsidR="008452E5" w:rsidRDefault="007D491C">
      <w:pPr>
        <w:pStyle w:val="a3"/>
      </w:pPr>
      <w:r>
        <w:t>1919 — Неудачное восстание против диктатуры Х.Гомеса.</w:t>
      </w:r>
    </w:p>
    <w:p w:rsidR="008452E5" w:rsidRDefault="007D491C">
      <w:pPr>
        <w:pStyle w:val="a3"/>
      </w:pPr>
      <w:r>
        <w:t>1919.10.10 — Франция. Париж. Нота президента Ж.Клемансо правительствам Германии, Швеции, Дании, Норвегии, Нидерландов, Финляндии, Испании, Швейцарии, Мексики, Чили, Аргентины, Колумбии, Венесуэлы с призывом присоединиться к блокаде Советской России.</w:t>
      </w:r>
    </w:p>
    <w:p w:rsidR="008452E5" w:rsidRDefault="007D491C">
      <w:pPr>
        <w:pStyle w:val="a3"/>
      </w:pPr>
      <w:r>
        <w:t>1922 — Президентом Х.Гомесом издан закон, разрешавший иностранцам получать концессии на равных правах с венесуэльцами и устанавливавший низкие пошлины на экспорт нефти.</w:t>
      </w:r>
    </w:p>
    <w:p w:rsidR="008452E5" w:rsidRDefault="007D491C">
      <w:pPr>
        <w:pStyle w:val="a3"/>
      </w:pPr>
      <w:r>
        <w:t>1925 — Началось издание журнала «Элите» («Elite»), иллюстрированного информационно-рекламного журнала консервативного направления.</w:t>
      </w:r>
    </w:p>
    <w:p w:rsidR="008452E5" w:rsidRDefault="007D491C">
      <w:pPr>
        <w:pStyle w:val="a3"/>
      </w:pPr>
      <w:r>
        <w:t>1928 — Венесуэла вышла на 2-е место в мире (около 11 %, после США) по добыче нефти. Литература. Сборник рассказов А.Пьетри «Варрава и другие рассказы».</w:t>
      </w:r>
    </w:p>
    <w:p w:rsidR="008452E5" w:rsidRDefault="007D491C">
      <w:pPr>
        <w:pStyle w:val="a3"/>
      </w:pPr>
      <w:r>
        <w:t>1929 — Инвестиции США в нефтяную промышленность страны составили 226 млн долларов. Однако начавшийся в 1929 мировой экономический кризис резко сократил добычу нефти, вызвав безработицу и выступления против диктатуры Х.Гомеса, в которых активно участвовали представители либеральной буржуазии, интеллигенции, студенчества. Литература: Роман Р.Гальегоса «Донья Барбара».</w:t>
      </w:r>
    </w:p>
    <w:p w:rsidR="008452E5" w:rsidRDefault="007D491C">
      <w:pPr>
        <w:pStyle w:val="a3"/>
      </w:pPr>
      <w:r>
        <w:t>1930 — Начало радиовещания в Венесуэле.</w:t>
      </w:r>
    </w:p>
    <w:p w:rsidR="008452E5" w:rsidRDefault="007D491C">
      <w:pPr>
        <w:pStyle w:val="a3"/>
      </w:pPr>
      <w:r>
        <w:t>1931 — В подполье создана Компартия Венесуэлы (КПВ). Литература: Исторический роман А.Пьетри «Алые копья».</w:t>
      </w:r>
    </w:p>
    <w:p w:rsidR="008452E5" w:rsidRDefault="007D491C">
      <w:pPr>
        <w:pStyle w:val="a3"/>
      </w:pPr>
      <w:r>
        <w:t>1933.11.13 — Венесуэла. Американский летчик Д.Эйнджел открыл водопад Сальто-Анхель — самый высокий водопад в мире.</w:t>
      </w:r>
    </w:p>
    <w:p w:rsidR="008452E5" w:rsidRDefault="007D491C">
      <w:pPr>
        <w:pStyle w:val="a3"/>
      </w:pPr>
      <w:r>
        <w:t>1934 — Сборник стихов А.Элоя Бланко «Время стрижки деревьев». Роман Р.Гальегоса «Кантакларо».</w:t>
      </w:r>
    </w:p>
    <w:p w:rsidR="008452E5" w:rsidRDefault="007D491C">
      <w:pPr>
        <w:pStyle w:val="a3"/>
      </w:pPr>
      <w:r>
        <w:t>1935.12.17 — Скончался диктатор Х.Гомес. Его преемником на посту главы государства стал бывший военный министр, генерал Э.Контрерас (1935—1941).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Э.Контрераса (1935—1941)</w:t>
      </w:r>
    </w:p>
    <w:p w:rsidR="008452E5" w:rsidRDefault="007D491C">
      <w:pPr>
        <w:pStyle w:val="a3"/>
      </w:pPr>
      <w:r>
        <w:t>1936 — Либерализация режима, в стране разрешена деятельность профсоюзов, развернулись работы по выполнению программ образования, здравоохранения и совершенствования организации общественных работ. Принята новая, более либеральная, конституция страны. Литература: Сборниках рассказов А.Пьетри «Сеть».</w:t>
      </w:r>
    </w:p>
    <w:p w:rsidR="008452E5" w:rsidRDefault="007D491C">
      <w:pPr>
        <w:pStyle w:val="a3"/>
      </w:pPr>
      <w:r>
        <w:t>1937 — Основана партия Национальное действие. Литература: Элой Бланко издал сборник стихов «Каменный корабль» и сборник рассказов «Возвращение Мальвина». Роман Р.Гальегоса «Бедный негр». Сборник стихов М.Отеро Сильвы «Вода и русло».</w:t>
      </w:r>
    </w:p>
    <w:p w:rsidR="008452E5" w:rsidRDefault="007D491C">
      <w:pPr>
        <w:pStyle w:val="a3"/>
      </w:pPr>
      <w:r>
        <w:t>1938.09.06 — Мексика. Мехико. Конгресс профсоюзов образовал Конфедерацию труда Латинской Америки (КТЛА) во главе с Л.Толедано. В состав КТЛА вошли 18 профсоюзных объединений из 15 стран (Мексика, Куба, Доминиканская республика, Никарагуа, Пуэрто-Рико, Коста-Рика, Колумбия, Венесуэла, Перу, Эквадор, Боливия, Чили, Аргентина, Уругвай, Парагвай).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И.Ангариты (1941—1945)</w:t>
      </w:r>
    </w:p>
    <w:p w:rsidR="008452E5" w:rsidRDefault="007D491C">
      <w:pPr>
        <w:pStyle w:val="a3"/>
      </w:pPr>
      <w:r>
        <w:t>1941 — Президентом страны избран И.Ангарита (1941—1945). Основана партия Демократическое действие (ДД). Началось издание консервативной газеты «Ультимас нотисиас» («Ultimas Noticias»).</w:t>
      </w:r>
    </w:p>
    <w:p w:rsidR="008452E5" w:rsidRDefault="007D491C">
      <w:pPr>
        <w:pStyle w:val="a3"/>
      </w:pPr>
      <w:r>
        <w:t>1941.12 — Венесуэла разорвала дипломатические отношения с Германией, Италией и Японией.</w:t>
      </w:r>
    </w:p>
    <w:p w:rsidR="008452E5" w:rsidRDefault="007D491C">
      <w:pPr>
        <w:pStyle w:val="a3"/>
      </w:pPr>
      <w:r>
        <w:t>1943 — Правительство президента И.Ангариты приняло закон, который обязал иностранные нефтяные монополии перерабатывать в Венесуэле не менее 10 % добытой нефти. М.Отера Сильва основал газеты «Насьональ» («El Nacional»).</w:t>
      </w:r>
    </w:p>
    <w:p w:rsidR="008452E5" w:rsidRDefault="007D491C">
      <w:pPr>
        <w:pStyle w:val="a3"/>
      </w:pPr>
      <w:r>
        <w:t>1945.02.16 — Венесуэла объявила войну Германии и Японии.</w:t>
      </w:r>
    </w:p>
    <w:p w:rsidR="008452E5" w:rsidRDefault="007D491C">
      <w:pPr>
        <w:pStyle w:val="a3"/>
      </w:pPr>
      <w:r>
        <w:t>1945.03.14 — Правительство И.Анагриты установило дипломатические отношения с СССР.</w:t>
      </w:r>
    </w:p>
    <w:p w:rsidR="008452E5" w:rsidRDefault="007D491C">
      <w:pPr>
        <w:pStyle w:val="a3"/>
      </w:pPr>
      <w:r>
        <w:t>1945.05.09 — Массовая демонстрация в честь победы над фашистской Германией.</w:t>
      </w:r>
    </w:p>
    <w:p w:rsidR="008452E5" w:rsidRDefault="007D491C">
      <w:pPr>
        <w:pStyle w:val="a3"/>
      </w:pPr>
      <w:r>
        <w:t>1945 — Легализация Компартии Венесуэлы. Создана Венесуэльская социалистическая партия. Началось издание газеты «Дейли джорнал» («The Daily Journal») на английском языке для проживающих в Венесуэле американцев и англичан.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временного президента Р.Бетанкура (1945—1947)</w:t>
      </w:r>
    </w:p>
    <w:p w:rsidR="008452E5" w:rsidRDefault="007D491C">
      <w:pPr>
        <w:pStyle w:val="a3"/>
      </w:pPr>
      <w:r>
        <w:t>1945.10.18 — Группа молодых офицеров, связанных с партией Демократическое действие (ДД), произвела государственный переворот. К власти пришло временное правительство во главе с лидером ДД Р.Бетанкуром. Семь из одиннадцати членов его кабинета получили образование в США.</w:t>
      </w:r>
    </w:p>
    <w:p w:rsidR="008452E5" w:rsidRDefault="007D491C">
      <w:pPr>
        <w:pStyle w:val="a3"/>
      </w:pPr>
      <w:r>
        <w:t>1946 — Основана партия Республиканско-демократический союз. Партия Национальное единство преобразовано в Социал-христианскую партию (КОПЕЙ). Основан Университет в г. Маракайбо.</w:t>
      </w:r>
    </w:p>
    <w:p w:rsidR="008452E5" w:rsidRDefault="007D491C">
      <w:pPr>
        <w:pStyle w:val="a3"/>
      </w:pPr>
      <w:r>
        <w:t>1946.10 — Общенациональные выборы членов Учредительного собрания, на которых решительную победу одержали кандидаты ДД.</w:t>
      </w:r>
    </w:p>
    <w:p w:rsidR="008452E5" w:rsidRDefault="007D491C">
      <w:pPr>
        <w:pStyle w:val="a3"/>
      </w:pPr>
      <w:r>
        <w:t>1947 — Принята новая конституция Венесуэлы — самая демократическая за всю предшествующую историю страны. Под руководством компартии основана Организация коммунистической молодежи Венесуэлы.</w:t>
      </w:r>
    </w:p>
    <w:p w:rsidR="008452E5" w:rsidRDefault="007D491C">
      <w:pPr>
        <w:pStyle w:val="a3"/>
      </w:pPr>
      <w:r>
        <w:t>1947.04.08 — Около г. Кара разбился самолет «Дуглас C-47» венесуэльской компании «Linea Aeropostal Venezolana». Все 27 человек на борту погибли.</w:t>
      </w:r>
    </w:p>
    <w:p w:rsidR="008452E5" w:rsidRDefault="007D491C">
      <w:pPr>
        <w:pStyle w:val="a3"/>
      </w:pPr>
      <w:r>
        <w:t>1947.09.12 — Войска, верные правительству, подавили попытку государственного переворота.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Р.Гальегоса (1947—1948)</w:t>
      </w:r>
    </w:p>
    <w:p w:rsidR="008452E5" w:rsidRDefault="007D491C">
      <w:pPr>
        <w:pStyle w:val="a3"/>
      </w:pPr>
      <w:r>
        <w:t>1947.12.14 — Каракас. Президентом Венесуэлы избран Р.Гальегос, представитель партии Демократическое действие, известный венесуэльский писатель.</w:t>
      </w:r>
    </w:p>
    <w:p w:rsidR="008452E5" w:rsidRDefault="007D491C">
      <w:pPr>
        <w:pStyle w:val="a3"/>
      </w:pPr>
      <w:r>
        <w:t>1948 — Каракас. Началось издание газеты «Трибуна популар» («La Tribuna Popular»), органа ЦК КПВ. Создана киностудия «Боливар фильм» (1948—1954). Литература: Исторический роман А.Пьетри «Путь Эль Дорадо».</w:t>
      </w:r>
    </w:p>
    <w:p w:rsidR="008452E5" w:rsidRDefault="007D491C">
      <w:pPr>
        <w:pStyle w:val="a3"/>
      </w:pPr>
      <w:r>
        <w:t>1948.02 — Каракас. Р.Гальегос официально вступил на пост президента страны. Было объявлено о намерении провести аграрную реформу и прекратить предоставление концессий иностранным компаниям. Правительство президента Гальегоса несколько повысило налоги на доходы иностранных нефтяных компаний и намечало проведение некоторых других прогрессивных мероприятий.</w:t>
      </w:r>
    </w:p>
    <w:p w:rsidR="008452E5" w:rsidRDefault="007D491C">
      <w:pPr>
        <w:pStyle w:val="a3"/>
      </w:pPr>
      <w:r>
        <w:t>1948.11.24 — Каракас. Военный пререворот, свержение президента Р.Гальегоса. К власти пришла военная хунта в составе подполковников Д.Чальбо (и. о.президента), П.Хименеса (министр обороны) и Л.Паэса (министр внутренних дел).</w:t>
      </w:r>
    </w:p>
    <w:p w:rsidR="008452E5" w:rsidRDefault="007D491C">
      <w:pPr>
        <w:pStyle w:val="21"/>
        <w:numPr>
          <w:ilvl w:val="0"/>
          <w:numId w:val="0"/>
        </w:numPr>
      </w:pPr>
      <w:r>
        <w:t>Военная хунта у власти (1949—1952)</w:t>
      </w:r>
    </w:p>
    <w:p w:rsidR="008452E5" w:rsidRDefault="007D491C">
      <w:pPr>
        <w:pStyle w:val="a3"/>
      </w:pPr>
      <w:r>
        <w:t>1949 — Каракас. Основан Музей биологии при Центральном университете. Литература: Сборник рассказов А.Пьетри «Тридцать человек и их тени».</w:t>
      </w:r>
    </w:p>
    <w:p w:rsidR="008452E5" w:rsidRDefault="007D491C">
      <w:pPr>
        <w:pStyle w:val="a3"/>
      </w:pPr>
      <w:r>
        <w:t>1949.01 — В связи с забастовками нефтяников, текстильщиков и студенческими выступлениями, военная хунта Д.Чальбо обрушила репрессии на профсоюзы. В ряде штатов было введено осадное положение.</w:t>
      </w:r>
    </w:p>
    <w:p w:rsidR="008452E5" w:rsidRDefault="007D491C">
      <w:pPr>
        <w:pStyle w:val="a3"/>
      </w:pPr>
      <w:r>
        <w:t>1949.05 — Принят «Временный статут о просвещении», о бесплатном и обязательном обучении в начальной школе.</w:t>
      </w:r>
    </w:p>
    <w:p w:rsidR="008452E5" w:rsidRDefault="007D491C">
      <w:pPr>
        <w:pStyle w:val="a3"/>
      </w:pPr>
      <w:r>
        <w:t>1950 — Основана Венесуэльская ассоциация содействия развитию науки.</w:t>
      </w:r>
    </w:p>
    <w:p w:rsidR="008452E5" w:rsidRDefault="007D491C">
      <w:pPr>
        <w:pStyle w:val="a3"/>
      </w:pPr>
      <w:r>
        <w:t>1950.05 — Запрещена Компартия Венесуэлы.</w:t>
      </w:r>
    </w:p>
    <w:p w:rsidR="008452E5" w:rsidRDefault="007D491C">
      <w:pPr>
        <w:pStyle w:val="a3"/>
      </w:pPr>
      <w:r>
        <w:t>1950.11.13 — Убит глава военной хунты Д.Чальбо.</w:t>
      </w:r>
    </w:p>
    <w:p w:rsidR="008452E5" w:rsidRDefault="007D491C">
      <w:pPr>
        <w:pStyle w:val="a3"/>
      </w:pPr>
      <w:r>
        <w:t>1950.12.15 — Валвера. Самолет «Дуглас C-47» компании «Avensa» на взлете врезался в горы. Все 31 человек на борту погибли.</w:t>
      </w:r>
    </w:p>
    <w:p w:rsidR="008452E5" w:rsidRDefault="007D491C">
      <w:pPr>
        <w:pStyle w:val="a3"/>
      </w:pPr>
      <w:r>
        <w:t>1951 — Правительство Г.Фламеринга предоставило иностранным компаниям льготные концессии на эксплуатацию нефтяных месторождений страны.</w:t>
      </w:r>
    </w:p>
    <w:p w:rsidR="008452E5" w:rsidRDefault="007D491C">
      <w:pPr>
        <w:pStyle w:val="a3"/>
      </w:pPr>
      <w:r>
        <w:t>1951.04 — Генеральным секретарь КПВ стал Х.Фариа.</w:t>
      </w:r>
    </w:p>
    <w:p w:rsidR="008452E5" w:rsidRDefault="007D491C">
      <w:pPr>
        <w:pStyle w:val="a3"/>
      </w:pPr>
      <w:r>
        <w:t>1951.10.13 — Восстание против военной хунты, было подавлено.</w:t>
      </w:r>
    </w:p>
    <w:p w:rsidR="008452E5" w:rsidRDefault="007D491C">
      <w:pPr>
        <w:pStyle w:val="a3"/>
      </w:pPr>
      <w:r>
        <w:t>1952 — Каракас. Основан первый в стране телецентр. Венесуэльский поэт К.Леона награжден Золотой медалью Мира.</w:t>
      </w:r>
    </w:p>
    <w:p w:rsidR="008452E5" w:rsidRDefault="007D491C">
      <w:pPr>
        <w:pStyle w:val="a3"/>
      </w:pPr>
      <w:r>
        <w:t>1952.06.13 — СССР разорвал дипломатические отношения с Венесуэлой.</w:t>
      </w:r>
    </w:p>
    <w:p w:rsidR="008452E5" w:rsidRDefault="007D491C">
      <w:pPr>
        <w:pStyle w:val="a3"/>
      </w:pPr>
      <w:r>
        <w:t>1952.11.30 — На выборах в Национальный конгресс оппозиция получила большинство голосов избирателей.</w:t>
      </w:r>
    </w:p>
    <w:p w:rsidR="008452E5" w:rsidRDefault="007D491C">
      <w:pPr>
        <w:pStyle w:val="21"/>
        <w:numPr>
          <w:ilvl w:val="0"/>
          <w:numId w:val="0"/>
        </w:numPr>
      </w:pPr>
      <w:r>
        <w:t>Диктатура П.Хименеса и ее падение (1952—1958)</w:t>
      </w:r>
    </w:p>
    <w:p w:rsidR="008452E5" w:rsidRDefault="007D491C">
      <w:pPr>
        <w:pStyle w:val="a3"/>
      </w:pPr>
      <w:r>
        <w:t>1952.12.02 — Каракас. Государственный переворот. Министр обороны полковник П. Хименес, член военной хунты, захватил власть по «решению вооруженных сил», аннулировав результаты выборов в Национальный конгресс 30.11.1952 г.</w:t>
      </w:r>
    </w:p>
    <w:p w:rsidR="008452E5" w:rsidRDefault="007D491C">
      <w:pPr>
        <w:pStyle w:val="a3"/>
      </w:pPr>
      <w:r>
        <w:t>1953.01 — Каракас. Национальный конгресс «утвердил» П.Хименеса президентом страны.</w:t>
      </w:r>
    </w:p>
    <w:p w:rsidR="008452E5" w:rsidRDefault="007D491C">
      <w:pPr>
        <w:pStyle w:val="a3"/>
      </w:pPr>
      <w:r>
        <w:t>1954 — Основана Национальная школа сценического искусства.</w:t>
      </w:r>
    </w:p>
    <w:p w:rsidR="008452E5" w:rsidRDefault="007D491C">
      <w:pPr>
        <w:pStyle w:val="a3"/>
      </w:pPr>
      <w:r>
        <w:t>1954.03.01-29 — Каракас. Конференция Организации американских государств (ОАГ) (1-29.03.1954 г.), делегаты которой поддержали стремление США покончить с международным коммунистическим движением, таяшим в себе угрозу суверенитету и политической независимости государств американского континента. Президент П.Хименес активно поддержал действия США против демократического правительства Г.Арбенса в Гватемале.</w:t>
      </w:r>
    </w:p>
    <w:p w:rsidR="008452E5" w:rsidRDefault="007D491C">
      <w:pPr>
        <w:pStyle w:val="a3"/>
      </w:pPr>
      <w:r>
        <w:t>1955.05.21 — Мексика. Мехико. В эмиграции скончался А.Элой Бланко (*6.8.1897), венесуэльский поэт и политический деятель.</w:t>
      </w:r>
    </w:p>
    <w:p w:rsidR="008452E5" w:rsidRDefault="007D491C">
      <w:pPr>
        <w:pStyle w:val="a3"/>
      </w:pPr>
      <w:r>
        <w:t>1956 — Венесуэла. В 1956-57 гг. правительство П.Хименеса передало в концессии иностранным монополиям 1 млн.га нефтеносных земель. В проливе, ведущем в оз. Маракайбо, были проведены дноуглубительные работы с тем, чтобы сделать возможным проход танкеров и других судов водоизмещением до 28 тыс. тонн. Введена система дошкольного воспитания для детей 4-6 лет.</w:t>
      </w:r>
    </w:p>
    <w:p w:rsidR="008452E5" w:rsidRDefault="007D491C">
      <w:pPr>
        <w:pStyle w:val="a3"/>
      </w:pPr>
      <w:r>
        <w:t>1956.11.27 — Севилья. Самолет «Локхид 749 Констеллейшн» венесуэльской компании «Linea Aeropostal Venezolana» разбился при заходе на посадку. Погибло 25 человек.</w:t>
      </w:r>
    </w:p>
    <w:p w:rsidR="008452E5" w:rsidRDefault="007D491C">
      <w:pPr>
        <w:pStyle w:val="a3"/>
      </w:pPr>
      <w:r>
        <w:t>1957.06 — В подполье создана Патриотическая хунта, ставящая своей целью свержение диктатуры П.Хименеса. В ее состав вошли представители КПВ, ДД, Республиканско-демократического союза и Социал-христианской партии (КОПЕЙ).</w:t>
      </w:r>
    </w:p>
    <w:p w:rsidR="008452E5" w:rsidRDefault="007D491C">
      <w:pPr>
        <w:pStyle w:val="a3"/>
      </w:pPr>
      <w:r>
        <w:t>1957.12 — Президентские «выборы», на которых П.Хименес был единственным кандидатом.</w:t>
      </w:r>
    </w:p>
    <w:p w:rsidR="008452E5" w:rsidRDefault="007D491C">
      <w:pPr>
        <w:pStyle w:val="a3"/>
      </w:pPr>
      <w:r>
        <w:t>1958.01.01 — Восстание против диктатуры П.Хименеса, завершилось поражением. К 1958 на долю США приходилось 67, 3 % общей суммы иностранных инвестиций в Венесуэле.</w:t>
      </w:r>
    </w:p>
    <w:p w:rsidR="008452E5" w:rsidRDefault="007D491C">
      <w:pPr>
        <w:pStyle w:val="a3"/>
      </w:pPr>
      <w:r>
        <w:t>1958.01.21 — По призыву Патриотической хунты в стране началась всеобщая забастовка, переросшая в восстание против диктаторского режима П.Хименеса.</w:t>
      </w:r>
    </w:p>
    <w:p w:rsidR="008452E5" w:rsidRDefault="007D491C">
      <w:pPr>
        <w:pStyle w:val="a3"/>
      </w:pPr>
      <w:r>
        <w:t>1958.01.22 — В ходе столкновений с полицией в течение 2 дней убито около 300 человек. Создана военная хунта во главе с командующим ВМФ контр-адмиралом В. Ларрасабалем (связанного с Патриотической хунтой), потребовавшая отставки диктатора П.Хименеса.</w:t>
      </w:r>
    </w:p>
    <w:p w:rsidR="008452E5" w:rsidRDefault="007D491C">
      <w:pPr>
        <w:pStyle w:val="a3"/>
      </w:pPr>
      <w:r>
        <w:t>1958.01.23 — Победа революции. Диктатор П.Хименес бежал из страны. К власти пришла Временная правительственная хунта во главе с контр-адмиралом В.Ларрасабалем.</w:t>
      </w:r>
    </w:p>
    <w:p w:rsidR="008452E5" w:rsidRDefault="007D491C">
      <w:pPr>
        <w:pStyle w:val="a3"/>
      </w:pPr>
      <w:r>
        <w:t>1958.07.23 — Подавлена попытка контрреволюционного мятежа.</w:t>
      </w:r>
    </w:p>
    <w:p w:rsidR="008452E5" w:rsidRDefault="007D491C">
      <w:pPr>
        <w:pStyle w:val="a3"/>
      </w:pPr>
      <w:r>
        <w:t>1958.09.07 — Неудачная попытка государственного переворота.</w:t>
      </w:r>
    </w:p>
    <w:p w:rsidR="008452E5" w:rsidRDefault="007D491C">
      <w:pPr>
        <w:pStyle w:val="a3"/>
      </w:pPr>
      <w:r>
        <w:t>1958.10.14 — Гора Альто дель Седро. Самолет «Локхид 1049E Суперконстеллейшн» венесуэльской компании «Linea Aeropostal Venezolana» разбился из-за слишком раннего снижения. Все 24 человека на борту погибли.</w:t>
      </w:r>
    </w:p>
    <w:p w:rsidR="008452E5" w:rsidRDefault="007D491C">
      <w:pPr>
        <w:pStyle w:val="a3"/>
      </w:pPr>
      <w:r>
        <w:t>1958.11.18 — Чили. Сантьяго. XI съезд Компартии Чили (18-20.11.1958 г), во время которого состоялась встреча представителей компартий Аргентины, Боливии, Венесуэлы, Кубы, Парагвая, Перу, Уругвая и Чили.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Р.Бетанкура (1958—1963)</w:t>
      </w:r>
    </w:p>
    <w:p w:rsidR="008452E5" w:rsidRDefault="007D491C">
      <w:pPr>
        <w:pStyle w:val="a3"/>
      </w:pPr>
      <w:r>
        <w:t>1958.12 — На президентских и парламентских выборах победу одержала партия ДД, выдвинувшая программу укрепления национальной независимости и социальных реформ. Президентом избран её лидер Р.Бетанкур. К концу 1958 г. в стране существовало свыше 500 профсоюзов рабочих и служащих и около 600 крестьянских лиг и профсоюзных организаций в деревне.</w:t>
      </w:r>
    </w:p>
    <w:p w:rsidR="008452E5" w:rsidRDefault="007D491C">
      <w:pPr>
        <w:pStyle w:val="a3"/>
      </w:pPr>
      <w:r>
        <w:t>1958 — Каракас. При Центральном университете создан Институт истории. Для решения практических задач в области естественных наук и медицины создан Институт научных исследований с секциями биологии, медицины, физики, математики, химии. Началось издание газеты «Мундо» («El Mundo»). Литература: Сборников стихов М.Отеро Сильвы «Элегия-хорал памяти Андреса Элой-Бланко».</w:t>
      </w:r>
    </w:p>
    <w:p w:rsidR="008452E5" w:rsidRDefault="007D491C">
      <w:pPr>
        <w:pStyle w:val="a3"/>
      </w:pPr>
      <w:r>
        <w:t>1959 — Создана Конфедерация трудящихся Венесуэлы (КТВ) и Крестьянская федерация Венесуэлы, вошедшая в КТВ. Первый фестиваль венесуэльского театра. Международную известность получил документальный фильм «Арайя» режиссера М.Бенасеррафа.</w:t>
      </w:r>
    </w:p>
    <w:p w:rsidR="008452E5" w:rsidRDefault="007D491C">
      <w:pPr>
        <w:pStyle w:val="a3"/>
      </w:pPr>
      <w:r>
        <w:t>1959.02 — Р.Бетанкур вступил на пост президента страны.</w:t>
      </w:r>
    </w:p>
    <w:p w:rsidR="008452E5" w:rsidRDefault="007D491C">
      <w:pPr>
        <w:pStyle w:val="a3"/>
      </w:pPr>
      <w:r>
        <w:t>1960 — Правительство Р.Бетанкура приняло закон об аграрной реформе, по которому 700 тыс. крестьян получили собственные земельные наделы. Соглашение с США о строительстве на территории Венесуэлы стартовых площадок для запуска ракет. Основана партия Левое революционное движение, выделившаяся из левого крыла партии ДД. Основан Институт экономических и социальных исследований.</w:t>
      </w:r>
    </w:p>
    <w:p w:rsidR="008452E5" w:rsidRDefault="007D491C">
      <w:pPr>
        <w:pStyle w:val="a3"/>
      </w:pPr>
      <w:r>
        <w:t>1960.04.28 8:20. — В р-не г. Калабозо на борту самолета «Дуглас DC-3» компании «Linea Aeropostal Venezolana» русским эмигрантом взорвана ручная граната. Взрыв произошел после того, как командир экипажа попытался его обезоружить. В результате катастрофы самолета все 13 человек на его борту погибли.</w:t>
      </w:r>
    </w:p>
    <w:p w:rsidR="008452E5" w:rsidRDefault="007D491C">
      <w:pPr>
        <w:pStyle w:val="a3"/>
      </w:pPr>
      <w:r>
        <w:t>1960.08 — Коста-Рика. Сан-Хосе. На консультативном совещании министров иностранных дел ОАГ делегация Венесуэлы представила документы, о подготовке доминиканским режимом Р.Трухильо государственного переворота в Венесуэле. В результате все государства ОАГ (включая США) проголосовали за разрыв отношений с Доминиканской Республикой.</w:t>
      </w:r>
    </w:p>
    <w:p w:rsidR="008452E5" w:rsidRDefault="007D491C">
      <w:pPr>
        <w:pStyle w:val="a3"/>
      </w:pPr>
      <w:r>
        <w:t>1960.09.14 — Ирак. Багдад. Страны-экспортеры нефти — Ирак, Иран, Кувейт, Саудовская Аравия и Венесуэла — объединились в Организацию стран-экспортеров нефти (ОПЕК), чтобы противостоять ценовому диктату шести ведущих транснациональных концернов, контролирующих добычу нефти.</w:t>
      </w:r>
    </w:p>
    <w:p w:rsidR="008452E5" w:rsidRDefault="007D491C">
      <w:pPr>
        <w:pStyle w:val="a3"/>
      </w:pPr>
      <w:r>
        <w:t>1961 — Венесуэла. Роман М.Отеро Сильвы «Город в саванне». В стране 30 % населения неграмотно.</w:t>
      </w:r>
    </w:p>
    <w:p w:rsidR="008452E5" w:rsidRDefault="007D491C">
      <w:pPr>
        <w:pStyle w:val="a3"/>
      </w:pPr>
      <w:r>
        <w:t>1961.01.23 — Принята новая, двадцать третья в истории страны, Конституция Венесуэлы.</w:t>
      </w:r>
    </w:p>
    <w:p w:rsidR="008452E5" w:rsidRDefault="007D491C">
      <w:pPr>
        <w:pStyle w:val="a3"/>
      </w:pPr>
      <w:r>
        <w:t>1961.03.10 — Около г. Каракас разбился самолет «Дуглас DC-3» компании «Linea Aeropostal Venezolana».</w:t>
      </w:r>
    </w:p>
    <w:p w:rsidR="008452E5" w:rsidRDefault="007D491C">
      <w:pPr>
        <w:pStyle w:val="a3"/>
      </w:pPr>
      <w:r>
        <w:t>1961.06.26 — Подавлена попытка военного восстания.</w:t>
      </w:r>
    </w:p>
    <w:p w:rsidR="008452E5" w:rsidRDefault="007D491C">
      <w:pPr>
        <w:pStyle w:val="a3"/>
      </w:pPr>
      <w:r>
        <w:t>1962 — Основана партия Народно-демократическая сила.</w:t>
      </w:r>
    </w:p>
    <w:p w:rsidR="008452E5" w:rsidRDefault="007D491C">
      <w:pPr>
        <w:pStyle w:val="a3"/>
      </w:pPr>
      <w:r>
        <w:t>1962.02.25 — Портламар, остров Маргарита. Самолет «Fairchild F-27» компании «Avensa» при заходе на посадку задевает деревья. Все 23 человека на борту погибают.</w:t>
      </w:r>
    </w:p>
    <w:p w:rsidR="008452E5" w:rsidRDefault="007D491C">
      <w:pPr>
        <w:pStyle w:val="a3"/>
      </w:pPr>
      <w:r>
        <w:t>1962.05.04 — Каракас. Коммунистическое восстание против власти президента Р. Бетанкура, положило начало партизанскому движению в стране (1962—1968).</w:t>
      </w:r>
    </w:p>
    <w:p w:rsidR="008452E5" w:rsidRDefault="007D491C">
      <w:pPr>
        <w:pStyle w:val="a3"/>
      </w:pPr>
      <w:r>
        <w:t>1962.05 — Деятельность компартии была запрещена, многие ее руководители брошены в тюрьмы.</w:t>
      </w:r>
    </w:p>
    <w:p w:rsidR="008452E5" w:rsidRDefault="007D491C">
      <w:pPr>
        <w:pStyle w:val="a3"/>
      </w:pPr>
      <w:r>
        <w:t>1962.06.04 — Правительственными войсками президента Р.Бетанкура подавлены последние очаги коммунистического восстания в крупных населенных пунктах страны (4.05-4.06.1962 г). В сельских районах, однако, продолжается партизанская война.</w:t>
      </w:r>
    </w:p>
    <w:p w:rsidR="008452E5" w:rsidRDefault="007D491C">
      <w:pPr>
        <w:pStyle w:val="a3"/>
      </w:pPr>
      <w:r>
        <w:t>1963 — Создан Единый центр трудящихся Венесуэлы (ЕЦТВ) на основе объединения прогрессивных профсоюзов, порвавших с КТВ. Литература: Сборники стихов Э.Суберо «Пока ещё ночь» и Э.Коломбани «Сегодня я встаю и говорю». Роман М.Отеро Сильвы «Пятеро, которые молчали».</w:t>
      </w:r>
    </w:p>
    <w:p w:rsidR="008452E5" w:rsidRDefault="007D491C">
      <w:pPr>
        <w:pStyle w:val="a3"/>
      </w:pPr>
      <w:r>
        <w:t>1963.08.24 — Венесуэльскими партизанами похищен футболист «Реала» Ди Стефано.</w:t>
      </w:r>
    </w:p>
    <w:p w:rsidR="008452E5" w:rsidRDefault="007D491C">
      <w:pPr>
        <w:pStyle w:val="a3"/>
      </w:pPr>
      <w:r>
        <w:t>1963.11 — Власти объявили о раскрытии кубинского заговора с целью свержения правительства Венесуэлы. Кубинские агенты и большое количество оружия были захвачены правительственными войсками.</w:t>
      </w:r>
    </w:p>
    <w:p w:rsidR="008452E5" w:rsidRDefault="007D491C">
      <w:pPr>
        <w:pStyle w:val="a3"/>
      </w:pPr>
      <w:r>
        <w:t>1963.12 — Несмотря на волнения и терроризм, состоялись очередные выборы, в которых приняло участие около 90 % избирателей. Президентом страны избран д-р Р.Леони, кандидат от ДД, долгое время бывший сподвижником Р.Бетанкура. За него проголосовало 32, 7 % избирателей.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Р.Леони (1963—1968)</w:t>
      </w:r>
    </w:p>
    <w:p w:rsidR="008452E5" w:rsidRDefault="007D491C">
      <w:pPr>
        <w:pStyle w:val="a3"/>
      </w:pPr>
      <w:r>
        <w:t>1964 Создана партия Национально-демократический фронт. Основана Конфедерация автономных профсоюзов Венесуэлы (КОДЕСА), объединившая католические профсоюзы. Литература: Роман А.Пьетри «Время маски».</w:t>
      </w:r>
    </w:p>
    <w:p w:rsidR="008452E5" w:rsidRDefault="007D491C">
      <w:pPr>
        <w:pStyle w:val="a3"/>
      </w:pPr>
      <w:r>
        <w:t>1965 — Создан Институт тропической биологии (на базе музея биологии при Центральном университете). Литература: Роман Х.Лбреу «Это называлось Н. Б.»</w:t>
      </w:r>
    </w:p>
    <w:p w:rsidR="008452E5" w:rsidRDefault="007D491C">
      <w:pPr>
        <w:pStyle w:val="a3"/>
      </w:pPr>
      <w:r>
        <w:t>1965.05.06 — ОАГ соглашается учредить межамериканские мирные силы. Они должны заменить войска США. В этот союз вошли Венесуэла, Бразилия, Гватемала, Коста-Рика, Гондурас, Парагвай и США.</w:t>
      </w:r>
    </w:p>
    <w:p w:rsidR="008452E5" w:rsidRDefault="007D491C">
      <w:pPr>
        <w:pStyle w:val="a3"/>
      </w:pPr>
      <w:r>
        <w:t>1966.04.01 — Обращение Компартии Венесуэлы ко всем демократическим силам страны с предложением создать единый антиимпериалистический фронт борьбы за демократию.</w:t>
      </w:r>
    </w:p>
    <w:p w:rsidR="008452E5" w:rsidRDefault="007D491C">
      <w:pPr>
        <w:pStyle w:val="a3"/>
      </w:pPr>
      <w:r>
        <w:t>1967 — В конце года из правящей партии ДД вышла значительная часть руководителей и рядовых членов, которые создали новую партию — Избирательное движение народа.</w:t>
      </w:r>
    </w:p>
    <w:p w:rsidR="008452E5" w:rsidRDefault="007D491C">
      <w:pPr>
        <w:pStyle w:val="a3"/>
      </w:pPr>
      <w:r>
        <w:t>1967.07.29 — Каракас. Землетрясение в 6.5 балла, нанесшее столице серьезный ущерб.</w:t>
      </w:r>
    </w:p>
    <w:p w:rsidR="008452E5" w:rsidRDefault="007D491C">
      <w:pPr>
        <w:pStyle w:val="a3"/>
      </w:pPr>
      <w:r>
        <w:t>1968 — Накануне президентских выборов правительство Р.Леони несколько ослабило террор, освободило из тюрем многих политзаключенных, разрешило вернуться в страну ряду высланных политических деятелей. Вступила в строй первая очередь крупнейшей в стране ГЭС «Гури» на р. Карони.</w:t>
      </w:r>
    </w:p>
    <w:p w:rsidR="008452E5" w:rsidRDefault="007D491C">
      <w:pPr>
        <w:pStyle w:val="a3"/>
      </w:pPr>
      <w:r>
        <w:t>1968.12.12 22:02. — Выполняя рейс из Нью-Йорка (США), самолет «Боинг B-707-321B» («Малай») компании «Pan American World Airways» падает в Карибское море и взрывается при снижении для посадки в аэропорту Майкетиа. Все 51 человек на борту погибают.</w:t>
      </w:r>
    </w:p>
    <w:p w:rsidR="008452E5" w:rsidRDefault="007D491C">
      <w:pPr>
        <w:pStyle w:val="a3"/>
      </w:pPr>
      <w:r>
        <w:t>1968.12 — На выборах президентом страны на 1969—1974 гг. избран лидер Социал-христианской партии Р.Кальдера. Его победа на выборах была предопределена расколом в рядах ДД.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Р.Кальдеры (1968—1973)</w:t>
      </w:r>
    </w:p>
    <w:p w:rsidR="008452E5" w:rsidRDefault="007D491C">
      <w:pPr>
        <w:pStyle w:val="a3"/>
      </w:pPr>
      <w:r>
        <w:t>1969.03 — Придя к власти, правительство Р.Кальдеры освободило из заключения бывших парламентариев-коммунистов, многих политзаключенных, издало декрет о легализации компартии.</w:t>
      </w:r>
    </w:p>
    <w:p w:rsidR="008452E5" w:rsidRDefault="007D491C">
      <w:pPr>
        <w:pStyle w:val="a3"/>
      </w:pPr>
      <w:r>
        <w:t>1969.03.16 — Маракайбо. 12:00. Через несколько секунд после взлета самолет «Дуглас DC-9-32» компании «Venezolana Internacional de Aviacion» задевает линию электропередач и падает на дома в городском районе Ла-Тринидад. Погибли все 84 человека на борту и 71 человек на земле.</w:t>
      </w:r>
    </w:p>
    <w:p w:rsidR="008452E5" w:rsidRDefault="007D491C">
      <w:pPr>
        <w:pStyle w:val="a3"/>
      </w:pPr>
      <w:r>
        <w:t>1969.04.05 — Каракас. Скончался Р.Гальеос (*2.8.1884), венесуэльский государственный и политический деятель, писатель, президент Венесуэлы в 1947—1948 гг.</w:t>
      </w:r>
    </w:p>
    <w:p w:rsidR="008452E5" w:rsidRDefault="007D491C">
      <w:pPr>
        <w:pStyle w:val="a3"/>
      </w:pPr>
      <w:r>
        <w:t>1969.10.18 — Учрежден Карибский банк развития, куда вошли все страны Карибского сообщества, а также Великобритания, Канада, Колумбия и Венесуэла.</w:t>
      </w:r>
    </w:p>
    <w:p w:rsidR="008452E5" w:rsidRDefault="007D491C">
      <w:pPr>
        <w:pStyle w:val="a3"/>
      </w:pPr>
      <w:r>
        <w:t>1969.12.04 — В море у г. Каракас ночью разбился самолет «Боинг-707» компании «Air France». Все 62 человека на борту погибли.</w:t>
      </w:r>
    </w:p>
    <w:p w:rsidR="008452E5" w:rsidRDefault="007D491C">
      <w:pPr>
        <w:pStyle w:val="a3"/>
      </w:pPr>
      <w:r>
        <w:t>1970.04.16 — Правительство Р.Кальдеры восстановило дипломатические отношения с СССР, прерванные в 1952 г.</w:t>
      </w:r>
    </w:p>
    <w:p w:rsidR="008452E5" w:rsidRDefault="007D491C">
      <w:pPr>
        <w:pStyle w:val="a3"/>
      </w:pPr>
      <w:r>
        <w:t>1970.12 — Принят закон, обязывающий иностранные нефтяные монополии выплачивать Венесуэле не менее 60 % своих доходов от эксплуатации ее нефтяных месторождений.</w:t>
      </w:r>
    </w:p>
    <w:p w:rsidR="008452E5" w:rsidRDefault="007D491C">
      <w:pPr>
        <w:pStyle w:val="a3"/>
      </w:pPr>
      <w:r>
        <w:t>1971 — Началось строительство каскада ГЭС на р. Карони.</w:t>
      </w:r>
    </w:p>
    <w:p w:rsidR="008452E5" w:rsidRDefault="007D491C">
      <w:pPr>
        <w:pStyle w:val="a3"/>
      </w:pPr>
      <w:r>
        <w:t>1971.05 — В стране развернулась кампания, направленная на «оздоровление» телевизионных передач. «Руководитель пятого канала венесуэльского телевидения, находящегося в руках государства, Оскар Яньес недавно заявил, что 80 процентов передач, транслирующихся по телевидению страны, — американского происхождения. Большая часть из них — это фильмы, пропагандирующие преступность и оказывающие тлетворное влияние на молодежь. Борьба за улучшение содержания телевизионных передач принимает широкие масштабы…» («Известия» 20 мая 1971 года).</w:t>
      </w:r>
    </w:p>
    <w:p w:rsidR="008452E5" w:rsidRDefault="007D491C">
      <w:pPr>
        <w:pStyle w:val="a3"/>
      </w:pPr>
      <w:r>
        <w:t>1971.06.20 — Каракас. Палата депутатов Национального конгресс Венесуэлы проголосовала за принятие закона о возвращении государству имущества и всех сооружений на нефтяных концессиях находящихся в руках иностранных компаний. Срок этих концессий истекает в 1983 году.</w:t>
      </w:r>
    </w:p>
    <w:p w:rsidR="008452E5" w:rsidRDefault="007D491C">
      <w:pPr>
        <w:pStyle w:val="a3"/>
      </w:pPr>
      <w:r>
        <w:t>1972.08.27 — Канаима. Самолет «Дуглас C-47-DL» компании «Lineas Areas Venezolanas» разбился при возвращении в аэропорт после отказа двигателя. Все 34 человека на борту погибли.</w:t>
      </w:r>
    </w:p>
    <w:p w:rsidR="008452E5" w:rsidRDefault="007D491C">
      <w:pPr>
        <w:pStyle w:val="a3"/>
      </w:pPr>
      <w:r>
        <w:t>1973 — Правительство приняло решение о сокращении добычи с целью сохранения ее ресурсов. На президентских выборах победу одержал кандидат ДД К.Перес.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К.Переса (1973—1978)</w:t>
      </w:r>
    </w:p>
    <w:p w:rsidR="008452E5" w:rsidRDefault="007D491C">
      <w:pPr>
        <w:pStyle w:val="a3"/>
      </w:pPr>
      <w:r>
        <w:t>1974 — Президентом страны стал К.Перес.</w:t>
      </w:r>
    </w:p>
    <w:p w:rsidR="008452E5" w:rsidRDefault="007D491C">
      <w:pPr>
        <w:pStyle w:val="a3"/>
      </w:pPr>
      <w:r>
        <w:t>1974.08.14 — остров Маргарита. Во время урагана самолет «Vickers Viscount 749» венесуэльскрй компании «Linea Aeropostal Venezolana» врезался в пик Ла Глория. Из 49 человек на борту погибло 48.</w:t>
      </w:r>
    </w:p>
    <w:p w:rsidR="008452E5" w:rsidRDefault="007D491C">
      <w:pPr>
        <w:pStyle w:val="a3"/>
      </w:pPr>
      <w:r>
        <w:t>1974.12.22 — Матурин. 12:35. Самолет «Дуглас DC-9-14» венесуэльской компании «Aerovias Venezolanas SA» разбился через 5 минут после взлета. Все 75 человек на борту погибли.</w:t>
      </w:r>
    </w:p>
    <w:p w:rsidR="008452E5" w:rsidRDefault="007D491C">
      <w:pPr>
        <w:pStyle w:val="a3"/>
      </w:pPr>
      <w:r>
        <w:t>1975 — Национализация железорудных компаний.</w:t>
      </w:r>
    </w:p>
    <w:p w:rsidR="008452E5" w:rsidRDefault="007D491C">
      <w:pPr>
        <w:pStyle w:val="a3"/>
      </w:pPr>
      <w:r>
        <w:t>1975.12.18 — СССР. Москва. Заключено соглашение О культурном и научном сотрудничестве между СССР и Венесуэлой.</w:t>
      </w:r>
    </w:p>
    <w:p w:rsidR="008452E5" w:rsidRDefault="007D491C">
      <w:pPr>
        <w:pStyle w:val="a3"/>
      </w:pPr>
      <w:r>
        <w:t>1976.01.01 — Каракас. Правительство Венесуэлы объявило о национализации нефтяной промышленности.</w:t>
      </w:r>
    </w:p>
    <w:p w:rsidR="008452E5" w:rsidRDefault="007D491C">
      <w:pPr>
        <w:pStyle w:val="a3"/>
      </w:pPr>
      <w:r>
        <w:t>1976.10.21 — США. Нью-Йорк. Генеральной Ассамблеей ООН непостоянными членами Совета Безопасности ООН на 1977—1978 гг избраны Венесуэла, Маврикий, Индия, Канада и ФРГ.</w:t>
      </w:r>
    </w:p>
    <w:p w:rsidR="008452E5" w:rsidRDefault="007D491C">
      <w:pPr>
        <w:pStyle w:val="a3"/>
      </w:pPr>
      <w:r>
        <w:t>1977.12.20-21 — Каракас. 50-я конференция ОПЕК (20-21.12.1977 г), принявшая решение заморозить цены на нефть на шесть месяцев, начиная с 1 января 1978 г.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Л.Кампинса (1978—1983)</w:t>
      </w:r>
    </w:p>
    <w:p w:rsidR="008452E5" w:rsidRDefault="007D491C">
      <w:pPr>
        <w:pStyle w:val="a3"/>
      </w:pPr>
      <w:r>
        <w:t>1978 — Венесуэла. Президентом избран кандидат от Социал-христианской партии Л.Кампинс. Во время его правления (1978—1983) в экономике страны наступил продолжительный спад, несмотря на то, что государственный доход от экспорта нефти увеличился почти вдвое. Внешний долг Венесуэлы вырос в три раза и превысил 34 млрд.долларов, а стоимость жизни почти удвоилась. Бразилия. Подписан Амазонский пакт сотрудничества (Боливия, Бразилия, Венесуэла, Гайана, Колумбия, Перу, Суринам, Эквадор).</w:t>
      </w:r>
    </w:p>
    <w:p w:rsidR="008452E5" w:rsidRDefault="007D491C">
      <w:pPr>
        <w:pStyle w:val="a3"/>
      </w:pPr>
      <w:r>
        <w:t>1978.11.21 — Около г. Рубио, разбился в горах Худио самолет «Дуглас C-47A» компании «Taxi Aereo el Venado». Все 27 человек на борту погибли.</w:t>
      </w:r>
    </w:p>
    <w:p w:rsidR="008452E5" w:rsidRDefault="007D491C">
      <w:pPr>
        <w:pStyle w:val="a3"/>
      </w:pPr>
      <w:r>
        <w:t>1979 — Вышел в свет исторический роман М.Отеро Сильвы «Лопе де Агирре, Князь Свободы».</w:t>
      </w:r>
    </w:p>
    <w:p w:rsidR="008452E5" w:rsidRDefault="007D491C">
      <w:pPr>
        <w:pStyle w:val="a3"/>
      </w:pPr>
      <w:r>
        <w:t>1979.05.05-06.01 — Сальвадор. Сан-Сальвадор. Партизаны захватывают здания посольств Франции, Венесуэлы и Коста-Рики.</w:t>
      </w:r>
    </w:p>
    <w:p w:rsidR="008452E5" w:rsidRDefault="007D491C">
      <w:pPr>
        <w:pStyle w:val="a3"/>
      </w:pPr>
      <w:r>
        <w:t>1980.08.08-11 — Каракас. VI съезд Коммунистической партии Венесуэлы. Генеральным секретарем КПВ вновь избран X.Фариа, Председателем партии — Г.Мачадо.</w:t>
      </w:r>
    </w:p>
    <w:p w:rsidR="008452E5" w:rsidRDefault="007D491C">
      <w:pPr>
        <w:pStyle w:val="a3"/>
      </w:pPr>
      <w:r>
        <w:t>1980.08.25-09.05 — Каракас. VI Международный конгресс ООН по предотвращению преступности (25.08-5.09.1980 г).</w:t>
      </w:r>
    </w:p>
    <w:p w:rsidR="008452E5" w:rsidRDefault="007D491C">
      <w:pPr>
        <w:pStyle w:val="a3"/>
      </w:pPr>
      <w:r>
        <w:t>1981 — Значительное снижение доходов от экспорта нефти, вызванное падением цен на нефть на мировом рынке и сокращением производства нефти, провозглашенного странами ОПЕК. Чтобы сохранить свои валютные запасы, правительство Венесуэлы ввело контроль над валютными операциями, резко снизило объем импорта и приостановило или сократило финансирование ряда программ.</w:t>
      </w:r>
    </w:p>
    <w:p w:rsidR="008452E5" w:rsidRDefault="007D491C">
      <w:pPr>
        <w:pStyle w:val="a3"/>
      </w:pPr>
      <w:r>
        <w:t>1981.12.07 — Вооруженная группа численностью в 11 человек захватила три пассажирских самолета, принадлежащих венесуэльским авиакомпаниям «Авенса» и «Аэропосталь». Угнанные лайнеры совершили посадку в колумбийском порту Барранкилья.</w:t>
      </w:r>
    </w:p>
    <w:p w:rsidR="008452E5" w:rsidRDefault="007D491C">
      <w:pPr>
        <w:pStyle w:val="a3"/>
      </w:pPr>
      <w:r>
        <w:t>1982.03.09 — Каракас. Решение Демократических сил Венесуэлы (ДСВ) о создании Единого фронта борьбы против политики США в Центральной Америке и Карибском бассейне.</w:t>
      </w:r>
    </w:p>
    <w:p w:rsidR="008452E5" w:rsidRDefault="007D491C">
      <w:pPr>
        <w:pStyle w:val="a3"/>
      </w:pPr>
      <w:r>
        <w:t>1982.03.14-15 — США. Нью-Йорк. Началось совещание государственного секретаря США и министров иностранных дел Канады, Мексики, Венесуэлы и Колумбии по вопросам положения в Центральной Америке и Карибском бассейне.</w:t>
      </w:r>
    </w:p>
    <w:p w:rsidR="008452E5" w:rsidRDefault="007D491C">
      <w:pPr>
        <w:pStyle w:val="a3"/>
      </w:pPr>
      <w:r>
        <w:t>1982.04.25 — Каракас. Приказ министра обороны о приведении в боеготовность ВВС страны в связи с эскалацией Фолклендского конфликта между Аргентиной и Великобританией.</w:t>
      </w:r>
    </w:p>
    <w:p w:rsidR="008452E5" w:rsidRDefault="007D491C">
      <w:pPr>
        <w:pStyle w:val="a3"/>
      </w:pPr>
      <w:r>
        <w:t>1983.01.07-09 — Панама. На о. Контадора состоялась встреча министров иностранных дел Венесуэлы, Колумбии, Мексики и Панамы с целью обсуждения положения в Центральной Америке. По названию острова, где проходила встреча, появилось название «Контадорская группа».</w:t>
      </w:r>
    </w:p>
    <w:p w:rsidR="008452E5" w:rsidRDefault="007D491C">
      <w:pPr>
        <w:pStyle w:val="a3"/>
      </w:pPr>
      <w:r>
        <w:t>1983.03.11 — Баркисименто. Самолет «Дуглас DC-9-32» компании «Avensa», производя посадку в тумане, сходит с полосы и разламывается. Из 50 человек на борту погибло 23.</w:t>
      </w:r>
    </w:p>
    <w:p w:rsidR="008452E5" w:rsidRDefault="007D491C">
      <w:pPr>
        <w:pStyle w:val="a3"/>
      </w:pPr>
      <w:r>
        <w:t>1983.04.12-13 — Министры иностранных дел государств «контадорской группы» — Венесуэлы, Колумбии, Мексики и Панамы — посетили Коста-Рику, Никарагуа, Сальвадор, Гондурас и Гватемалу (12-13.04.1983 г).</w:t>
      </w:r>
    </w:p>
    <w:p w:rsidR="008452E5" w:rsidRDefault="007D491C">
      <w:pPr>
        <w:pStyle w:val="a3"/>
      </w:pPr>
      <w:r>
        <w:t>1983.04.24-30 — СССР. Москва. Визит министра иностранных дел Венесуэлы X.Самбрано.</w:t>
      </w:r>
    </w:p>
    <w:p w:rsidR="008452E5" w:rsidRDefault="007D491C">
      <w:pPr>
        <w:pStyle w:val="a3"/>
      </w:pPr>
      <w:r>
        <w:t>1983.07.17-18 — Мексика. Канкун. Встреча президентов Венесуэлы, Колумбии, Мексики и Панамы — стран, входящих в «Контадорскую группу» (17-18.07.1983 г).</w:t>
      </w:r>
    </w:p>
    <w:p w:rsidR="008452E5" w:rsidRDefault="007D491C">
      <w:pPr>
        <w:pStyle w:val="a3"/>
      </w:pPr>
      <w:r>
        <w:t>1983.08.04 — Венесуэла. Пуэрто-де-ла-Крус. Встреча министров нефтяной промышленности Венесуэлы, Мексики, Эквадора, Тринидада и Тобаго.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Х.Лусинчи (1983—1988)</w:t>
      </w:r>
    </w:p>
    <w:p w:rsidR="008452E5" w:rsidRDefault="007D491C">
      <w:pPr>
        <w:pStyle w:val="a3"/>
      </w:pPr>
      <w:r>
        <w:t>1983.12.04 — На президентских выборах с большим отрывом победил кандидат ДД Х.Лусинчи. Столкнувшись с падением мировых цен на нефть и с необходимостью выплачивать большие суммы в виде процентов по внешнему долгу и погашения долговых обязательств, Лусинчи ввел в стране режим жесткой экономии, который продлил период спада, но дал возможность Венесуэле, единственной среди латиноамериканских стран, полностью и своевременно рассчитаться с иностранными кредиторами.</w:t>
      </w:r>
    </w:p>
    <w:p w:rsidR="008452E5" w:rsidRDefault="007D491C">
      <w:pPr>
        <w:pStyle w:val="a3"/>
      </w:pPr>
      <w:r>
        <w:t>1983.12.25 — Гуайра. Забастовка докеров, столкновения с полицией.</w:t>
      </w:r>
    </w:p>
    <w:p w:rsidR="008452E5" w:rsidRDefault="007D491C">
      <w:pPr>
        <w:pStyle w:val="a3"/>
      </w:pPr>
      <w:r>
        <w:t>1984.05.14 — Гуайра. Американские корабли (авианосец «Америка» и ракетный крейсер «Пребл») без предварительного уведомления зашли в порт, мотивировав это «визитом вежливости».</w:t>
      </w:r>
    </w:p>
    <w:p w:rsidR="008452E5" w:rsidRDefault="007D491C">
      <w:pPr>
        <w:pStyle w:val="a3"/>
      </w:pPr>
      <w:r>
        <w:t>1984.07.07 — Каракас. Сенат Конгресса Венесуэлы принял резолюцию с осуждением торговой политики США в отношении стран Латинской Америки.</w:t>
      </w:r>
    </w:p>
    <w:p w:rsidR="008452E5" w:rsidRDefault="007D491C">
      <w:pPr>
        <w:pStyle w:val="a3"/>
      </w:pPr>
      <w:r>
        <w:t>1985.08.24-26 — Колумбия. Картахена. Совещание министров иностранных дел стран — членов Контадорской группы (Колумбия, Мексика, Панама, Венесуэла) и незадолго до этого созданной «группы латиноамериканской поддержки Контадоре» (Аргентина, Бразилия, Перу, Уругвай)</w:t>
      </w:r>
    </w:p>
    <w:p w:rsidR="008452E5" w:rsidRDefault="007D491C">
      <w:pPr>
        <w:pStyle w:val="a3"/>
      </w:pPr>
      <w:r>
        <w:t>1985.10.23-27 — VII съезд КПВ (23-27.10.1985 г). Генеральным секретарем КПВ избран А.Охеда, Председателем — Х.Фариа, бывший до этого Генеральным секретарем партии.</w:t>
      </w:r>
    </w:p>
    <w:p w:rsidR="008452E5" w:rsidRDefault="007D491C">
      <w:pPr>
        <w:pStyle w:val="a3"/>
      </w:pPr>
      <w:r>
        <w:t>1985.11.09-12 — Каракас. Визит Премьера Госсовета КНР Ч.Цзыяна (9-12.11.1985 г).</w:t>
      </w:r>
    </w:p>
    <w:p w:rsidR="008452E5" w:rsidRDefault="007D491C">
      <w:pPr>
        <w:pStyle w:val="a3"/>
      </w:pPr>
      <w:r>
        <w:t>1986.01.01 — Венесуэла вновь стала непостоянным членом Совета Безопасности ООН на 1986—1987 гг.</w:t>
      </w:r>
    </w:p>
    <w:p w:rsidR="008452E5" w:rsidRDefault="007D491C">
      <w:pPr>
        <w:pStyle w:val="a3"/>
      </w:pPr>
      <w:r>
        <w:t>1986.01.11-12 — Карабальеде. Очередная встреча министров иностранных дел стран Контадорской группы (Венесуэла, Колумбия, Мексика, Панама) и Группы латиноамериканской поддержки Контадоре (Аргентина, Бразилия, Перу, Уругвай).</w:t>
      </w:r>
    </w:p>
    <w:p w:rsidR="008452E5" w:rsidRDefault="007D491C">
      <w:pPr>
        <w:pStyle w:val="a3"/>
      </w:pPr>
      <w:r>
        <w:t>1987.01.19-20 — Министры иностранных дел стран Контадорской группы (Венесуэла, Колумбия, Мексика, Панама) и группы ее поддержки (Аргентина, Бразилия, Перу, Уругвай) совместно с генеральным секретарем ООН и генеральным секретарем Организации американских государств совершили поездку по пяти центральноамериканским странам с миссией мира в целях содействия возобновлению процесса региональных переговоров.</w:t>
      </w:r>
    </w:p>
    <w:p w:rsidR="008452E5" w:rsidRDefault="007D491C">
      <w:pPr>
        <w:pStyle w:val="a3"/>
      </w:pPr>
      <w:r>
        <w:t>1987.11.27-29 — Мексика. Акапулько. Начала работу первая встреча президентов стран Контадорской группы (Венесуэла, Колумбия, Мексика и Панама) и Группы поддержки Контадоры (Аргентина, Бразилия, Перу и Уругвай)</w:t>
      </w:r>
    </w:p>
    <w:p w:rsidR="008452E5" w:rsidRDefault="007D491C">
      <w:pPr>
        <w:pStyle w:val="a3"/>
      </w:pPr>
      <w:r>
        <w:t>1988.02.29-03.01 — ФРГ. Гамбург. Совещание министров иностранных дел двенадцати стран Европейского сообщества, пяти центральноамериканских государств (Гватемала, Гондурас, Коста-Рика, Никарагуа, Сальвадор) и четырех стран Контадорской группы (Венесуэла, Колумбия, Мексика, Панама)</w:t>
      </w:r>
    </w:p>
    <w:p w:rsidR="008452E5" w:rsidRDefault="007D491C">
      <w:pPr>
        <w:pStyle w:val="a3"/>
      </w:pPr>
      <w:r>
        <w:t>1988.10.27-29 — Уругвай. Пунта-дель-Эсте. Встреча президентов латиноамериканских стран так называемой «группы восьми», или Группы Рио-де-Жанейро (Аргентина, Бразилия, Венесуэла, Колумбия, Мексика, Перу, Уругвай)</w:t>
      </w:r>
    </w:p>
    <w:p w:rsidR="008452E5" w:rsidRDefault="007D491C">
      <w:pPr>
        <w:pStyle w:val="a3"/>
      </w:pPr>
      <w:r>
        <w:t>1988.12.04 — Президентские и парламентские выборы. Президентом республики на 1989—1994 гг. избран представитель правящей партии Демократическое действие К.Перес, получивший 55 % голосов. Его соперник, кандидат КОПЕЙ Э.Фернандес, набрал 41 %.</w:t>
      </w:r>
    </w:p>
    <w:p w:rsidR="008452E5" w:rsidRDefault="007D491C">
      <w:pPr>
        <w:pStyle w:val="21"/>
        <w:numPr>
          <w:ilvl w:val="0"/>
          <w:numId w:val="0"/>
        </w:numPr>
      </w:pPr>
      <w:r>
        <w:t>Второе правление президента К.Переса (1988—1993)</w:t>
      </w:r>
    </w:p>
    <w:p w:rsidR="008452E5" w:rsidRDefault="007D491C">
      <w:pPr>
        <w:pStyle w:val="a3"/>
      </w:pPr>
      <w:r>
        <w:t>1989 — ООН направила посредника для того, чтобы помочь Венесуэле и Гайане решить спорный вопрос о районе р. Эссекибо.</w:t>
      </w:r>
    </w:p>
    <w:p w:rsidR="008452E5" w:rsidRDefault="007D491C">
      <w:pPr>
        <w:pStyle w:val="a3"/>
      </w:pPr>
      <w:r>
        <w:t>1989.02.02 — Каракас. Приведен к присяге новый президент Венесуэлы К.Перес. Администрация президента приняла программу жесткой экономии и сокращения расходов, что привело к волнениям и вспышкам насилия.</w:t>
      </w:r>
    </w:p>
    <w:p w:rsidR="008452E5" w:rsidRDefault="007D491C">
      <w:pPr>
        <w:pStyle w:val="a3"/>
      </w:pPr>
      <w:r>
        <w:t>1989.02.03 — Каракас. Встреча на высшем уровне стран так называемой «группы восьми», или Группы Рио-де-Жанейро (Аргентина, Бразилия, Венесуэла, Колумбия, Мексика, Перу, Уругвай, а также Панама, которая не была представлена на встрече, поскольку в октябре 1988 г. была отстранена от участия в переговорах в рамках группы ввиду обвинений в том, что в ней «отсутствует демократический режим»)</w:t>
      </w:r>
    </w:p>
    <w:p w:rsidR="008452E5" w:rsidRDefault="007D491C">
      <w:pPr>
        <w:pStyle w:val="a3"/>
      </w:pPr>
      <w:r>
        <w:t>1989.02.27 — Каракас. Выполняя требования Международного валютного фонда, президент К.Перес объявил о повышении цен на бензин и нефть, в связи с чем в столице Венесуэлы вспыхнули массовые волнения. Волна недовольства прокатилась в тот же день по всей стране.</w:t>
      </w:r>
    </w:p>
    <w:p w:rsidR="008452E5" w:rsidRDefault="007D491C">
      <w:pPr>
        <w:pStyle w:val="a3"/>
      </w:pPr>
      <w:r>
        <w:t>1989.02.28 — Каракас. Президент К.Перес ввел в стране военное положение.</w:t>
      </w:r>
    </w:p>
    <w:p w:rsidR="008452E5" w:rsidRDefault="007D491C">
      <w:pPr>
        <w:pStyle w:val="a3"/>
      </w:pPr>
      <w:r>
        <w:t>1989.03.01 — Каракас. Введен рыночный курс обмена валюты (по требованию МВФ). Правительство сообщило о повышении заработной платы, однако беспорядки в стране не затихают.</w:t>
      </w:r>
    </w:p>
    <w:p w:rsidR="008452E5" w:rsidRDefault="007D491C">
      <w:pPr>
        <w:pStyle w:val="a3"/>
      </w:pPr>
      <w:r>
        <w:t>1989.03.02-04 — Эквадор. Кито. Встреча руководителей стран — членов Амазонского пакта сотрудничества (Боливия, Бразилия, Венесуэла, Гайана, Колумбия, Перу, Суринам, Эквадор).</w:t>
      </w:r>
    </w:p>
    <w:p w:rsidR="008452E5" w:rsidRDefault="007D491C">
      <w:pPr>
        <w:pStyle w:val="a3"/>
      </w:pPr>
      <w:r>
        <w:t>1989.03.03 — Венесуэла. Войска и полиция восстановили порядок в стране. За время беспорядков (27.02-3.03.1989) было убито 256 человек были убиты и около 2 тыс. получили ранения.</w:t>
      </w:r>
    </w:p>
    <w:p w:rsidR="008452E5" w:rsidRDefault="007D491C">
      <w:pPr>
        <w:pStyle w:val="a3"/>
      </w:pPr>
      <w:r>
        <w:t>1989.05.05-07 — Бразилия. Новая встреча руководителей стран — членов Амазонского пакта сотрудничества 1978 года (Боливия, Бразилия, Венесуэла, Гайана, Колумбия, Перу, Суринам, Эквадор).</w:t>
      </w:r>
    </w:p>
    <w:p w:rsidR="008452E5" w:rsidRDefault="007D491C">
      <w:pPr>
        <w:pStyle w:val="a3"/>
      </w:pPr>
      <w:r>
        <w:t>1989.06.21-23 — Каракас. Юбилейное совещание «Группы 77», объединяющей 128 развивающихся государств Азии, Африки и Латинской Америки, посвященное 25-летию этого органа экономической дипломатии (21-23.06.1989 г).</w:t>
      </w:r>
    </w:p>
    <w:p w:rsidR="008452E5" w:rsidRDefault="007D491C">
      <w:pPr>
        <w:pStyle w:val="a3"/>
      </w:pPr>
      <w:r>
        <w:t>1989.09.04 — СФРЮ. Белград. IX Конференция глав государств и правительств неприсоединившихся стран (4-8.09.1989 г). Присутствовали делегации 102 стран — участниц Движения неприсоединения (102-м членом в этот день стала Венесуэла).</w:t>
      </w:r>
    </w:p>
    <w:p w:rsidR="008452E5" w:rsidRDefault="007D491C">
      <w:pPr>
        <w:pStyle w:val="a3"/>
      </w:pPr>
      <w:r>
        <w:t>1989.12 — Венесуэла. Первые прямые выборы глав администраций штатов и городов; до этого губернатора избирало законодательное собрание штата, а мэра — городской совет.</w:t>
      </w:r>
    </w:p>
    <w:p w:rsidR="008452E5" w:rsidRDefault="007D491C">
      <w:pPr>
        <w:pStyle w:val="a3"/>
      </w:pPr>
      <w:r>
        <w:t>1990 — Согласно переписи, численность населения Венесуэлы составляет 18, 1 млн человек. 10 % взрослого населения — неграмотно. Ширятся антиправительственные выступления.</w:t>
      </w:r>
    </w:p>
    <w:p w:rsidR="008452E5" w:rsidRDefault="007D491C">
      <w:pPr>
        <w:pStyle w:val="a3"/>
      </w:pPr>
      <w:r>
        <w:t>1991.01.10 — Самолет «CASA 212 Aviocar 200» компании «Marina Venezolan» разбился о склоны Анд после вылета из г. Мерида. Из 23 человек на борту спасается только 1.</w:t>
      </w:r>
    </w:p>
    <w:p w:rsidR="008452E5" w:rsidRDefault="007D491C">
      <w:pPr>
        <w:pStyle w:val="a3"/>
      </w:pPr>
      <w:r>
        <w:t>1991.03.05 — Ла-Пуэрта. Самолет «Дуглас DC-9-32» венесуэльской компании «Linea Aeropostal Venezolana» разбился на лежащем а Андах плато Лас Торрес после вылета в туман из г. Маракайбо в г. Санта-Барбара-де-Зулиа. Все 43 человека на борту погибли.</w:t>
      </w:r>
    </w:p>
    <w:p w:rsidR="008452E5" w:rsidRDefault="007D491C">
      <w:pPr>
        <w:pStyle w:val="a3"/>
      </w:pPr>
      <w:r>
        <w:t>1991.10.13 — В р-не водопада Апонгао разбился самолет «Bell 214 ST» компании «EDELCA». Все 12 человек на борту погибли.</w:t>
      </w:r>
    </w:p>
    <w:p w:rsidR="008452E5" w:rsidRDefault="007D491C">
      <w:pPr>
        <w:pStyle w:val="a3"/>
      </w:pPr>
      <w:r>
        <w:t>1991.11.07 — Всеобщая забастовка в Венесуэле.</w:t>
      </w:r>
    </w:p>
    <w:p w:rsidR="008452E5" w:rsidRDefault="007D491C">
      <w:pPr>
        <w:pStyle w:val="a3"/>
      </w:pPr>
      <w:r>
        <w:t>1992 — Конгресс исключил пункт Конституции 1961 года, разрешавший занимать пост президента более одного раза. Мэром г. Каракас стал представитель партии КАУСА (Радикальное дело).</w:t>
      </w:r>
    </w:p>
    <w:p w:rsidR="008452E5" w:rsidRDefault="007D491C">
      <w:pPr>
        <w:pStyle w:val="a3"/>
      </w:pPr>
      <w:r>
        <w:t>1992.02.03 — В ночь с понедельника на вторник поднял бунт один из парашютных полков венесуэльской армии под командованием подполковника У.Чавеса, расквартированный в 100 км от Каракаса. Поздно ночью мятежные войска попытались одновременно захватить президентский дворец в восточной части Каракаса и офис президента во дворце Мирафлорес в центе венесуэльской столицы. В течение почти полутора часов в Каракасе были слышны взрывы и стрельба из автоматического оружия.</w:t>
      </w:r>
    </w:p>
    <w:p w:rsidR="008452E5" w:rsidRDefault="007D491C">
      <w:pPr>
        <w:pStyle w:val="a3"/>
      </w:pPr>
      <w:r>
        <w:t>1992.02.04 — Каракас. Рано утром, выступая со срочным сообщением по телевидению, президент Венесуэлы Карлос Андрес Перес сообщил нации, что попытка переворота завершилась для мятежников полным провалом.</w:t>
      </w:r>
    </w:p>
    <w:p w:rsidR="008452E5" w:rsidRDefault="007D491C">
      <w:pPr>
        <w:pStyle w:val="a3"/>
      </w:pPr>
      <w:r>
        <w:t>1992.04 — Опасаясь вторичной попытки переворота, руководители партий ДД и КОПЕЙ сформировали правительство «Национального единства».</w:t>
      </w:r>
    </w:p>
    <w:p w:rsidR="008452E5" w:rsidRDefault="007D491C">
      <w:pPr>
        <w:pStyle w:val="a3"/>
      </w:pPr>
      <w:r>
        <w:t>1992.07 — Каракас. Представители КОПЕЙ вышли из состава кабинета.</w:t>
      </w:r>
    </w:p>
    <w:p w:rsidR="008452E5" w:rsidRDefault="007D491C">
      <w:pPr>
        <w:pStyle w:val="a3"/>
      </w:pPr>
      <w:r>
        <w:t>1992.11.27 — Провал новой попытки государственного переворота.</w:t>
      </w:r>
    </w:p>
    <w:p w:rsidR="008452E5" w:rsidRDefault="007D491C">
      <w:pPr>
        <w:pStyle w:val="a3"/>
      </w:pPr>
      <w:r>
        <w:t>1993 — Экс-президент Х.Лусинчи обвинен в коррупции.</w:t>
      </w:r>
    </w:p>
    <w:p w:rsidR="008452E5" w:rsidRDefault="007D491C">
      <w:pPr>
        <w:pStyle w:val="a3"/>
      </w:pPr>
      <w:r>
        <w:t>1993.03 — Генеральный прокурор Венесуэлы обратился в Верховный суд с просьбой привлечь президента К.Переса к суду по обвинению в присвоении им государственных средств на сумму 17 млн долларов.</w:t>
      </w:r>
    </w:p>
    <w:p w:rsidR="008452E5" w:rsidRDefault="007D491C">
      <w:pPr>
        <w:pStyle w:val="a3"/>
      </w:pPr>
      <w:r>
        <w:t>1993.05 — Каракас. Национальный конгресс принял решение об отстранении К. Переса от обязанностей главы государства, которые были переданы временному президенту.</w:t>
      </w:r>
    </w:p>
    <w:p w:rsidR="008452E5" w:rsidRDefault="007D491C">
      <w:pPr>
        <w:pStyle w:val="a3"/>
      </w:pPr>
      <w:r>
        <w:t>1993.08.31 — Президент Венесуэлы К.Перес бежал из страны.</w:t>
      </w:r>
    </w:p>
    <w:p w:rsidR="008452E5" w:rsidRDefault="007D491C">
      <w:pPr>
        <w:pStyle w:val="21"/>
        <w:numPr>
          <w:ilvl w:val="0"/>
          <w:numId w:val="0"/>
        </w:numPr>
      </w:pPr>
      <w:r>
        <w:t>Правление президента Р.Кальдеры (1993—1998)</w:t>
      </w:r>
    </w:p>
    <w:p w:rsidR="008452E5" w:rsidRDefault="007D491C">
      <w:pPr>
        <w:pStyle w:val="a3"/>
      </w:pPr>
      <w:r>
        <w:t>1993.12 — Состоялись очередные президентские выборы, на которых победу одержал Рафаэль Кальдера Родригес.</w:t>
      </w:r>
    </w:p>
    <w:p w:rsidR="008452E5" w:rsidRDefault="007D491C">
      <w:pPr>
        <w:pStyle w:val="a3"/>
      </w:pPr>
      <w:r>
        <w:t>1994 — У.Чавес, который провел два года в тюрьме после своей неудавшейся попытки военного переворота в 1992 г., вышел на свободу и занялся созданием собственного электората, обращаясь за поддержкой в основном к бедным слоям населения. Его сторонники объединились в так называемое «Движение пятой республики» (ДПР).</w:t>
      </w:r>
    </w:p>
    <w:p w:rsidR="008452E5" w:rsidRDefault="007D491C">
      <w:pPr>
        <w:pStyle w:val="a3"/>
      </w:pPr>
      <w:r>
        <w:t>1994.01 — Р.Кальдера Родригес вступил в должность президента. Перед ним встала неблагодарная задача удовлетворить противоречащие друг другу требования: с одной стороны, своих обедневших и разочарованных избирателей, а с другой — инвесторов и кредиторов, которые могли ввергнуть страну в еще более глубокий экономический кризис, задержав выплаты или изъяв из банков капиталовложения. Признав серьезность положения, Национальный конгресс предоставил чрезвычайные полномочия новому президенту для проведения налоговых реформ и ряда других экономических мер. Банкротство Латинского банка, второго по величине коммерческого банка страны.</w:t>
      </w:r>
    </w:p>
    <w:p w:rsidR="008452E5" w:rsidRDefault="007D491C">
      <w:pPr>
        <w:pStyle w:val="a3"/>
      </w:pPr>
      <w:r>
        <w:t>1994.06 — Ввиду необходимости принятия жестких мер для выхода из кризиса правительство Р.Кальдеры временно приостановило действие конституционных гарантий и объявило о введении режима чрезвычайных полномочий. Из-за проблем с ликвидностью закрыто 8 коммерческих банков, введен государственный контроль над обменом валюты.</w:t>
      </w:r>
    </w:p>
    <w:p w:rsidR="008452E5" w:rsidRDefault="007D491C">
      <w:pPr>
        <w:pStyle w:val="a3"/>
      </w:pPr>
      <w:r>
        <w:t>1994.08 — Правительство взяло под свой контроль еще четыре банка.</w:t>
      </w:r>
    </w:p>
    <w:p w:rsidR="008452E5" w:rsidRDefault="007D491C">
      <w:pPr>
        <w:pStyle w:val="a3"/>
      </w:pPr>
      <w:r>
        <w:t>1994.12 — Правительство ввело ограничения на деятельность крупного финансового объединения — «Латиноамериканской группы».</w:t>
      </w:r>
    </w:p>
    <w:p w:rsidR="008452E5" w:rsidRDefault="007D491C">
      <w:pPr>
        <w:pStyle w:val="a3"/>
      </w:pPr>
      <w:r>
        <w:t>1995 — На заседании обеих палат конгресса был принят закон, разрешающий участие иностранных многонациональных компаний в деятельности предприятий нефтяного сектора. Коалиция, поддерживающая президента, потерпела неудачу на выборах в муниципальные и местные органы управления.</w:t>
      </w:r>
    </w:p>
    <w:p w:rsidR="008452E5" w:rsidRDefault="007D491C">
      <w:pPr>
        <w:pStyle w:val="a3"/>
      </w:pPr>
      <w:r>
        <w:t>1995.01 — Правительство установило контроль еще над тремя банками.</w:t>
      </w:r>
    </w:p>
    <w:p w:rsidR="008452E5" w:rsidRDefault="007D491C">
      <w:pPr>
        <w:pStyle w:val="a3"/>
      </w:pPr>
      <w:r>
        <w:t>1996 — Правительство президента Кальдеры приняло неолиберальную программу, предусматривавшую новые соглашения о займах с Международным валютным фондом и проведение структурной перестройки экономики. Верховный суд признал бывшего президента К.Переса виновным в незаконном расходовании государственных средств.</w:t>
      </w:r>
    </w:p>
    <w:p w:rsidR="008452E5" w:rsidRDefault="007D491C">
      <w:pPr>
        <w:pStyle w:val="a3"/>
      </w:pPr>
      <w:r>
        <w:t>1996.06 — Правительство Р.Кальдеры подписало новое соглашение с МВФ, по условиям которого вновь вводился свободный курс обмена и ужесточался контроль над правительственными расходами.</w:t>
      </w:r>
    </w:p>
    <w:p w:rsidR="008452E5" w:rsidRDefault="007D491C">
      <w:pPr>
        <w:pStyle w:val="a3"/>
      </w:pPr>
      <w:r>
        <w:t>1997 — После ряда инцидентов на границе Венесуэла и Гайяна подписали соглашение о создании двусторонней контрольной комиссии. Мероприятия правительства Р.Кальдеры позволили преодолеть экономический спад, сменившийся подъемом. Население страны составляет 29, 9 млн человек, из них более 1/6 живут в столице страны — городе Каракас или его окрестностях.</w:t>
      </w:r>
    </w:p>
    <w:p w:rsidR="008452E5" w:rsidRDefault="007D491C">
      <w:pPr>
        <w:pStyle w:val="21"/>
        <w:pageBreakBefore/>
        <w:numPr>
          <w:ilvl w:val="0"/>
          <w:numId w:val="0"/>
        </w:numPr>
      </w:pPr>
      <w:r>
        <w:t>20. Правление президента У.Чавеса</w:t>
      </w:r>
    </w:p>
    <w:p w:rsidR="008452E5" w:rsidRDefault="007D491C">
      <w:pPr>
        <w:pStyle w:val="a3"/>
      </w:pPr>
      <w:r>
        <w:t>1998.12.08 — На выборах президента с большим перевесом победу одержал подполковник У.Чавес, который в 1992 году возглавлял попытку государственного переворота.</w:t>
      </w:r>
    </w:p>
    <w:p w:rsidR="008452E5" w:rsidRDefault="007D491C">
      <w:pPr>
        <w:pStyle w:val="a3"/>
      </w:pPr>
      <w:r>
        <w:t>1999.12.17 — Около 30 тысяч человек погибли из-за наводнения и оползней в Венесуэле.</w:t>
      </w:r>
    </w:p>
    <w:p w:rsidR="008452E5" w:rsidRDefault="007D491C">
      <w:pPr>
        <w:pStyle w:val="a3"/>
      </w:pPr>
      <w:r>
        <w:t>1999.12.25 — Бехума. 21:00. На подходе к аэропорту Валенсия, после 40-минутного ожидания посадки, самолет «ЯК-42Д» кубинской компании «Cubana de Aviacon», следующий по маршруту Гавана — Валенсия, врезался в горы Токуито и взорвался в 5 милях от аэропорта. Все 22 человека на борту погибли.</w:t>
      </w:r>
    </w:p>
    <w:p w:rsidR="008452E5" w:rsidRDefault="007D491C">
      <w:pPr>
        <w:pStyle w:val="a3"/>
      </w:pPr>
      <w:r>
        <w:t>2000.06.04 — Парламент Венесуэлы назначил новый состав Национального избирательного совета, который определит дату проведения всеобщих выборов.</w:t>
      </w:r>
    </w:p>
    <w:p w:rsidR="008452E5" w:rsidRDefault="007D491C">
      <w:pPr>
        <w:pStyle w:val="a3"/>
      </w:pPr>
      <w:r>
        <w:t>Став президентом Уго Чавес захотел провести в стране так называемую «Боливарианскую революцию», названную в честь его кумира — освободителя Южной Америки Симона Боливара. Последовательный боливарианизм — одна из отличительных чёрт правления Чавеса. Боливарианизм — это левое политическое движение, ставящее своей целью объединение стран Латинской Америки в одно государство на основе народно-демократических и антикапиталистических ценностей (демократического социализма). Идеология этого движения заключается в борьбе против глобального засилья США и американских корпораций, за установление экономического суверенитета (антиимпериализм), экономической самодостаточности (что естественно стало одной из причин антагонизма), борьбе с коррупцией, прямой демократии — все решения в стране должны приниматься при участии народа. Во внешней политике Чавес занял устойчивую антиамериканскую позицию.</w:t>
      </w:r>
    </w:p>
    <w:p w:rsidR="008452E5" w:rsidRDefault="007D491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452E5" w:rsidRDefault="007D491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Codice J.15 // Coleccion de documentos ineditos. Tomo XV. — Madrid, 1871, p.435</w:t>
      </w:r>
    </w:p>
    <w:p w:rsidR="008452E5" w:rsidRDefault="007D491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Симон Боливар.</w:t>
      </w:r>
      <w:r>
        <w:t xml:space="preserve"> Манифест из Картахены (1812).. www.bloknot.info (А. Скромницкий) (2010-09-06). </w:t>
      </w:r>
    </w:p>
    <w:p w:rsidR="008452E5" w:rsidRDefault="007D491C">
      <w:pPr>
        <w:pStyle w:val="a3"/>
        <w:spacing w:after="0"/>
      </w:pPr>
      <w:r>
        <w:t>Источник: http://ru.wikipedia.org/wiki/История_Венесуэлы</w:t>
      </w:r>
      <w:bookmarkStart w:id="0" w:name="_GoBack"/>
      <w:bookmarkEnd w:id="0"/>
    </w:p>
    <w:sectPr w:rsidR="008452E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91C"/>
    <w:rsid w:val="00023C2C"/>
    <w:rsid w:val="007D491C"/>
    <w:rsid w:val="0084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69718-CE90-4335-A38E-F4FA123A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6652</Words>
  <Characters>37921</Characters>
  <Application>Microsoft Office Word</Application>
  <DocSecurity>0</DocSecurity>
  <Lines>316</Lines>
  <Paragraphs>88</Paragraphs>
  <ScaleCrop>false</ScaleCrop>
  <Company/>
  <LinksUpToDate>false</LinksUpToDate>
  <CharactersWithSpaces>44485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2014-04-23T05:04:00Z</dcterms:created>
  <dcterms:modified xsi:type="dcterms:W3CDTF">2014-04-23T05:04:00Z</dcterms:modified>
</cp:coreProperties>
</file>