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E1" w:rsidRDefault="00BA31A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 xml:space="preserve">2 Творчество </w:t>
      </w:r>
      <w:r>
        <w:rPr>
          <w:b/>
          <w:bCs/>
        </w:rPr>
        <w:br/>
        <w:t>2.1 Роли в театре</w:t>
      </w:r>
      <w:r>
        <w:rPr>
          <w:b/>
          <w:bCs/>
        </w:rPr>
        <w:br/>
        <w:t>2.2 Роли в кино</w:t>
      </w:r>
      <w:r>
        <w:rPr>
          <w:b/>
          <w:bCs/>
        </w:rPr>
        <w:br/>
      </w:r>
      <w:r>
        <w:br/>
      </w:r>
      <w:r>
        <w:br/>
      </w:r>
    </w:p>
    <w:p w:rsidR="004E70E1" w:rsidRDefault="00BA31A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E70E1" w:rsidRDefault="00BA31A2">
      <w:pPr>
        <w:pStyle w:val="a3"/>
      </w:pPr>
      <w:r>
        <w:t>Александр Михайлович Аржиловский (14 сентября 1948, Тюмень — 11 ноября 1999, там же) — советский актёр театра и кино.</w:t>
      </w:r>
    </w:p>
    <w:p w:rsidR="004E70E1" w:rsidRDefault="00BA31A2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4E70E1" w:rsidRDefault="00BA31A2">
      <w:pPr>
        <w:pStyle w:val="a3"/>
      </w:pPr>
      <w:r>
        <w:t>Александр Аржиловский родился 14 сентября 1948 года в Тюмени.</w:t>
      </w:r>
    </w:p>
    <w:p w:rsidR="004E70E1" w:rsidRDefault="00BA31A2">
      <w:pPr>
        <w:pStyle w:val="a3"/>
      </w:pPr>
      <w:r>
        <w:t>В 1969 году окончил ГИТИС (курс О. Н. Андровской и Г. Г. Конского). По окончании ГИТИС Аржиловский два года служил в Кировском драматическом театре им. С. М. Кирова.</w:t>
      </w:r>
    </w:p>
    <w:p w:rsidR="004E70E1" w:rsidRDefault="00BA31A2">
      <w:pPr>
        <w:pStyle w:val="a3"/>
      </w:pPr>
      <w:r>
        <w:t>В 1972—1975 годах Аржиловский актёр Воронежского драматического театра.</w:t>
      </w:r>
    </w:p>
    <w:p w:rsidR="004E70E1" w:rsidRDefault="00BA31A2">
      <w:pPr>
        <w:pStyle w:val="a3"/>
      </w:pPr>
      <w:r>
        <w:t>С 1981 по 1997 год Александр Аржиловский был актёром Минского театра киноактёра.</w:t>
      </w:r>
    </w:p>
    <w:p w:rsidR="004E70E1" w:rsidRDefault="00BA31A2">
      <w:pPr>
        <w:pStyle w:val="a3"/>
      </w:pPr>
      <w:r>
        <w:t>В 1997 году он переехал жить и работать в Париж, там снялся в нескольких фильмах.</w:t>
      </w:r>
    </w:p>
    <w:p w:rsidR="004E70E1" w:rsidRDefault="00BA31A2">
      <w:pPr>
        <w:pStyle w:val="a3"/>
      </w:pPr>
      <w:r>
        <w:t>Незадолго до своей смерти приехал в Россию, в гости к матери, и умер 11 ноября 1999 года, находясь в Тюмени.</w:t>
      </w:r>
    </w:p>
    <w:p w:rsidR="004E70E1" w:rsidRDefault="00BA31A2">
      <w:pPr>
        <w:pStyle w:val="21"/>
        <w:pageBreakBefore/>
        <w:numPr>
          <w:ilvl w:val="0"/>
          <w:numId w:val="0"/>
        </w:numPr>
      </w:pPr>
      <w:r>
        <w:t xml:space="preserve">2. Творчество </w:t>
      </w:r>
    </w:p>
    <w:p w:rsidR="004E70E1" w:rsidRDefault="00BA31A2">
      <w:pPr>
        <w:pStyle w:val="31"/>
        <w:numPr>
          <w:ilvl w:val="0"/>
          <w:numId w:val="0"/>
        </w:numPr>
      </w:pPr>
      <w:r>
        <w:t>2.1. Роли в театре</w:t>
      </w:r>
    </w:p>
    <w:p w:rsidR="004E70E1" w:rsidRDefault="00BA31A2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«Ситуация» В. Розова — </w:t>
      </w:r>
      <w:r>
        <w:rPr>
          <w:i/>
          <w:iCs/>
        </w:rPr>
        <w:t>Виктор</w:t>
      </w:r>
    </w:p>
    <w:p w:rsidR="004E70E1" w:rsidRDefault="00BA31A2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«Лжец» К. Гольдони — </w:t>
      </w:r>
      <w:r>
        <w:rPr>
          <w:i/>
          <w:iCs/>
        </w:rPr>
        <w:t>Арлекин</w:t>
      </w:r>
    </w:p>
    <w:p w:rsidR="004E70E1" w:rsidRDefault="00BA31A2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«Мария» А.Салынского — </w:t>
      </w:r>
      <w:r>
        <w:rPr>
          <w:i/>
          <w:iCs/>
        </w:rPr>
        <w:t>Егор</w:t>
      </w:r>
    </w:p>
    <w:p w:rsidR="004E70E1" w:rsidRDefault="00BA31A2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«Госпожа Бовари» Г. Флобера — </w:t>
      </w:r>
      <w:r>
        <w:rPr>
          <w:i/>
          <w:iCs/>
        </w:rPr>
        <w:t>Ипполит</w:t>
      </w:r>
    </w:p>
    <w:p w:rsidR="004E70E1" w:rsidRDefault="00BA31A2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«Родственники» Э. Рязанова, Э. Брагинского — </w:t>
      </w:r>
      <w:r>
        <w:rPr>
          <w:i/>
          <w:iCs/>
        </w:rPr>
        <w:t>Румянцев</w:t>
      </w:r>
    </w:p>
    <w:p w:rsidR="004E70E1" w:rsidRDefault="00BA31A2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«Великий лягушонок» Л. Устинова — </w:t>
      </w:r>
      <w:r>
        <w:rPr>
          <w:i/>
          <w:iCs/>
        </w:rPr>
        <w:t>Медведь</w:t>
      </w:r>
    </w:p>
    <w:p w:rsidR="004E70E1" w:rsidRDefault="00BA31A2">
      <w:pPr>
        <w:pStyle w:val="a3"/>
        <w:numPr>
          <w:ilvl w:val="0"/>
          <w:numId w:val="2"/>
        </w:numPr>
        <w:tabs>
          <w:tab w:val="left" w:pos="707"/>
        </w:tabs>
      </w:pPr>
      <w:r>
        <w:t>«Записки сумасшедшего» Н. Гоголя — моноспектакль</w:t>
      </w:r>
    </w:p>
    <w:p w:rsidR="004E70E1" w:rsidRDefault="00BA31A2">
      <w:pPr>
        <w:pStyle w:val="31"/>
        <w:numPr>
          <w:ilvl w:val="0"/>
          <w:numId w:val="0"/>
        </w:numPr>
      </w:pPr>
      <w:r>
        <w:t>2.2. Роли в кино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1970 — Был месяц май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1973 — Горячий снег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1975 — Наследники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1976 — Единственная дорога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1976 — Вы Петьку не видели?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1977 — Красный чернозем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1977 — Смешные люди!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1981 — Единственный мужчина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1981 — Капель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1982 — Синдикат-2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1983 — Водитель автобуса — </w:t>
      </w:r>
      <w:r>
        <w:rPr>
          <w:i/>
          <w:iCs/>
        </w:rPr>
        <w:t>спортсмен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1983 — Нежный возраст — </w:t>
      </w:r>
      <w:r>
        <w:rPr>
          <w:i/>
          <w:iCs/>
        </w:rPr>
        <w:t>майор Зотов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1983 — Приказано взять живым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1984 — За ночью день идёт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1984 — Последний шаг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1984 — Тихие воды глубоки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1985 — Победа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1985 — Куда идешь, солдат?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1985 — Друзей не выбирают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1985 — Катастрофу не разрешаю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1985 — Научись танцевать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1986 — Государственная граница. Фильм 5-й: Год сорок первый — </w:t>
      </w:r>
      <w:r>
        <w:rPr>
          <w:i/>
          <w:iCs/>
        </w:rPr>
        <w:t>Коротков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1988 — Наш бронепоезд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1988 — Частный визит в немецкую клинику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1990 — Кодекс молчания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1990 — Овраги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1990 — Плач перепёлки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1990 — Последняя осень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1990 — Человек из чёрной «Волги»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1991 — По прозвищу «Зверь»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1991 — Кешка и спецназ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1992 — Кооператив «Политбюро», или Будет долгим прощанье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1992 — Кодекс молчания-2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1993 — Хочу в Америку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1994 — Роман «A La Russa»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1995 — На Чёрных Лядах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1996 — Любить по-русски-2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1998 — Челябинск (Франция)</w:t>
      </w:r>
    </w:p>
    <w:p w:rsidR="004E70E1" w:rsidRDefault="00BA31A2">
      <w:pPr>
        <w:pStyle w:val="a3"/>
        <w:numPr>
          <w:ilvl w:val="0"/>
          <w:numId w:val="1"/>
        </w:numPr>
        <w:tabs>
          <w:tab w:val="left" w:pos="707"/>
        </w:tabs>
      </w:pPr>
      <w:r>
        <w:t>1999 — Улыбка клоуна (Франция)</w:t>
      </w:r>
    </w:p>
    <w:p w:rsidR="004E70E1" w:rsidRDefault="00BA31A2">
      <w:pPr>
        <w:pStyle w:val="a3"/>
        <w:spacing w:after="0"/>
      </w:pPr>
      <w:r>
        <w:t>Источник: http://ru.wikipedia.org/wiki/Аржиловский,_Александр_Михайлович</w:t>
      </w:r>
      <w:bookmarkStart w:id="0" w:name="_GoBack"/>
      <w:bookmarkEnd w:id="0"/>
    </w:p>
    <w:sectPr w:rsidR="004E70E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31A2"/>
    <w:rsid w:val="002B1A5A"/>
    <w:rsid w:val="004E70E1"/>
    <w:rsid w:val="00BA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8D23C-5AAF-422A-B6AD-7356F1FC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2014-04-23T01:03:00Z</dcterms:created>
  <dcterms:modified xsi:type="dcterms:W3CDTF">2014-04-23T01:03:00Z</dcterms:modified>
</cp:coreProperties>
</file>