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442" w:rsidRDefault="00704DE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Ташкент посещали, в нём жили и работали многие руководители и высшие партийные деятели СССР </w:t>
      </w:r>
      <w:r>
        <w:rPr>
          <w:b/>
          <w:bCs/>
        </w:rPr>
        <w:br/>
        <w:t>1.1 Руководители государства и высшие партийные деятели СССР</w:t>
      </w:r>
      <w:r>
        <w:rPr>
          <w:b/>
          <w:bCs/>
        </w:rPr>
        <w:br/>
        <w:t>1.2 Первые секретари ЦК Компартии Узбекистана</w:t>
      </w:r>
      <w:r>
        <w:rPr>
          <w:b/>
          <w:bCs/>
        </w:rPr>
        <w:br/>
        <w:t>1.3 Председатели ЦИК Президиума Верховного совета Узбекской ССР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E92442" w:rsidRDefault="00704DE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92442" w:rsidRDefault="00704DE2">
      <w:pPr>
        <w:pStyle w:val="21"/>
        <w:pageBreakBefore/>
        <w:numPr>
          <w:ilvl w:val="0"/>
          <w:numId w:val="0"/>
        </w:numPr>
      </w:pPr>
      <w:r>
        <w:t xml:space="preserve">1. Ташкент посещали, в нём жили и работали многие руководители и высшие партийные деятели СССР </w:t>
      </w:r>
    </w:p>
    <w:p w:rsidR="00E92442" w:rsidRDefault="00704DE2">
      <w:pPr>
        <w:pStyle w:val="a3"/>
      </w:pPr>
      <w:r>
        <w:t>В том числе:</w:t>
      </w:r>
    </w:p>
    <w:p w:rsidR="00E92442" w:rsidRDefault="00704DE2">
      <w:pPr>
        <w:pStyle w:val="31"/>
        <w:numPr>
          <w:ilvl w:val="0"/>
          <w:numId w:val="0"/>
        </w:numPr>
      </w:pPr>
      <w:r>
        <w:t>1.1. Руководители государства и высшие партийные деятели СССР</w:t>
      </w:r>
    </w:p>
    <w:p w:rsidR="00E92442" w:rsidRDefault="00704DE2">
      <w:pPr>
        <w:pStyle w:val="a3"/>
        <w:numPr>
          <w:ilvl w:val="0"/>
          <w:numId w:val="30"/>
        </w:numPr>
        <w:tabs>
          <w:tab w:val="left" w:pos="707"/>
        </w:tabs>
      </w:pPr>
      <w:r>
        <w:t>Фёдор Иванович Колесов — советский государственный и партийный деятель, один из организаторов борьбы за Советскую власть в Туркестане. Председатель Совета Народных комиссаров (СНК) Туркестанской АССР с ноября 1917 года по ноябрь 1918 года.</w:t>
      </w:r>
    </w:p>
    <w:p w:rsidR="00E92442" w:rsidRDefault="00704DE2">
      <w:pPr>
        <w:pStyle w:val="a3"/>
        <w:numPr>
          <w:ilvl w:val="0"/>
          <w:numId w:val="29"/>
        </w:numPr>
        <w:tabs>
          <w:tab w:val="left" w:pos="707"/>
        </w:tabs>
      </w:pPr>
      <w:r>
        <w:t>Михаил Иванович Калинин — посещал Ташкент в тридцатые годы XX века в качестве одного из руководителей СССР;</w:t>
      </w:r>
    </w:p>
    <w:p w:rsidR="00E92442" w:rsidRDefault="00704DE2">
      <w:pPr>
        <w:pStyle w:val="a3"/>
        <w:numPr>
          <w:ilvl w:val="0"/>
          <w:numId w:val="28"/>
        </w:numPr>
        <w:tabs>
          <w:tab w:val="left" w:pos="707"/>
        </w:tabs>
      </w:pPr>
      <w:r>
        <w:t>Николай Иванович Бухарин — посещал Ташкент в конце двадцатых начале тридцатых годов XX века с неофициальными визитами, для проведения отпуска (ездил на охоту);</w:t>
      </w:r>
    </w:p>
    <w:p w:rsidR="00E92442" w:rsidRDefault="00704DE2">
      <w:pPr>
        <w:pStyle w:val="a3"/>
        <w:numPr>
          <w:ilvl w:val="0"/>
          <w:numId w:val="27"/>
        </w:numPr>
        <w:tabs>
          <w:tab w:val="left" w:pos="707"/>
        </w:tabs>
      </w:pPr>
      <w:r>
        <w:t>Никита Сергеевич Хрущёв — неоднократно посещал Ташкент, будучи главой государствав в конце пятидесятых, начале шестидесятых годов XX века. В частности, весной 1962 года, возвращаясь из официальной поездки из Индии, сделал краткую остановку в Ташкенте и выступил на митинге</w:t>
      </w:r>
      <w:r>
        <w:rPr>
          <w:position w:val="10"/>
        </w:rPr>
        <w:t>[1]</w:t>
      </w:r>
      <w:r>
        <w:t xml:space="preserve"> перед жителями города и партийным активом города на площади им. В. И. Ленина;</w:t>
      </w:r>
    </w:p>
    <w:p w:rsidR="00E92442" w:rsidRDefault="00704DE2">
      <w:pPr>
        <w:pStyle w:val="a3"/>
        <w:numPr>
          <w:ilvl w:val="0"/>
          <w:numId w:val="26"/>
        </w:numPr>
        <w:tabs>
          <w:tab w:val="left" w:pos="707"/>
        </w:tabs>
      </w:pPr>
      <w:r>
        <w:t>Леонид Ильич Брежнев — неоднократно</w:t>
      </w:r>
      <w:r>
        <w:rPr>
          <w:position w:val="10"/>
        </w:rPr>
        <w:t>[2]</w:t>
      </w:r>
      <w:r>
        <w:t xml:space="preserve"> посещал Ташкент в 60-е и 70-е годы XX века в качестве руководителя СССР и Генерального секретаря ЦК КПСС;</w:t>
      </w:r>
    </w:p>
    <w:p w:rsidR="00E92442" w:rsidRDefault="00704DE2">
      <w:pPr>
        <w:pStyle w:val="a3"/>
        <w:numPr>
          <w:ilvl w:val="0"/>
          <w:numId w:val="25"/>
        </w:numPr>
        <w:tabs>
          <w:tab w:val="left" w:pos="707"/>
        </w:tabs>
      </w:pPr>
      <w:r>
        <w:t>Алексей Николаевич Косыгин — посещал Ташкент в январе 1966 года во время проведения встречи и переговоров между премьер-министром Индии Л. Б. Шастри и президентом Пакистана М. Айюб Хана, когда А. Н. Косыгин выполнял роль посредника на этих переговорах (в результате была продписана так называемая «Ташкентская декларация», способствующая нормализации отношений между Индией и Пакистаном), а также посетил Ташкент с рабочим визитом в апреле 1966 года после Ташкентского землетрясения 1966 года вместе с первым секретарем ЦК КПСС Л. И. Брежневым для проведения совещания по оказанию помощи Ташкенту после разрушительного землетрясения</w:t>
      </w:r>
      <w:r>
        <w:rPr>
          <w:position w:val="10"/>
        </w:rPr>
        <w:t>[3]</w:t>
      </w:r>
      <w:r>
        <w:t>;</w:t>
      </w:r>
    </w:p>
    <w:p w:rsidR="00E92442" w:rsidRDefault="00704DE2">
      <w:pPr>
        <w:pStyle w:val="a3"/>
        <w:numPr>
          <w:ilvl w:val="0"/>
          <w:numId w:val="24"/>
        </w:numPr>
        <w:tabs>
          <w:tab w:val="left" w:pos="707"/>
        </w:tabs>
      </w:pPr>
      <w:r>
        <w:t>Шепилов Дмитрий Трофимович окончил среднюю школу в Ташкенте.</w:t>
      </w:r>
    </w:p>
    <w:p w:rsidR="00E92442" w:rsidRDefault="00704DE2">
      <w:pPr>
        <w:pStyle w:val="31"/>
        <w:numPr>
          <w:ilvl w:val="0"/>
          <w:numId w:val="0"/>
        </w:numPr>
      </w:pPr>
      <w:r>
        <w:t>1.2. Первые секретари ЦК Компартии Узбекистана</w:t>
      </w:r>
    </w:p>
    <w:p w:rsidR="00E92442" w:rsidRDefault="00704DE2">
      <w:pPr>
        <w:pStyle w:val="a3"/>
        <w:numPr>
          <w:ilvl w:val="0"/>
          <w:numId w:val="23"/>
        </w:numPr>
        <w:tabs>
          <w:tab w:val="left" w:pos="707"/>
        </w:tabs>
      </w:pPr>
      <w:r>
        <w:t>Акмаль Икрамов (1925—1937);</w:t>
      </w:r>
    </w:p>
    <w:p w:rsidR="00E92442" w:rsidRDefault="00704DE2">
      <w:pPr>
        <w:pStyle w:val="a3"/>
        <w:numPr>
          <w:ilvl w:val="0"/>
          <w:numId w:val="22"/>
        </w:numPr>
        <w:tabs>
          <w:tab w:val="left" w:pos="707"/>
        </w:tabs>
      </w:pPr>
      <w:r>
        <w:t>Куприян Киркиж (1927—1929);</w:t>
      </w:r>
    </w:p>
    <w:p w:rsidR="00E92442" w:rsidRDefault="00704DE2">
      <w:pPr>
        <w:pStyle w:val="a3"/>
        <w:numPr>
          <w:ilvl w:val="0"/>
          <w:numId w:val="21"/>
        </w:numPr>
        <w:tabs>
          <w:tab w:val="left" w:pos="707"/>
        </w:tabs>
      </w:pPr>
      <w:r>
        <w:t>Альфред Карлович Лепа (1929—1932);</w:t>
      </w:r>
    </w:p>
    <w:p w:rsidR="00E92442" w:rsidRDefault="00704DE2">
      <w:pPr>
        <w:pStyle w:val="a3"/>
        <w:numPr>
          <w:ilvl w:val="0"/>
          <w:numId w:val="20"/>
        </w:numPr>
        <w:tabs>
          <w:tab w:val="left" w:pos="707"/>
        </w:tabs>
      </w:pPr>
      <w:r>
        <w:t>Усмон Юсупович Юсупов (1937—1950);</w:t>
      </w:r>
    </w:p>
    <w:p w:rsidR="00E92442" w:rsidRDefault="00704DE2">
      <w:pPr>
        <w:pStyle w:val="a3"/>
        <w:numPr>
          <w:ilvl w:val="0"/>
          <w:numId w:val="19"/>
        </w:numPr>
        <w:tabs>
          <w:tab w:val="left" w:pos="707"/>
        </w:tabs>
      </w:pPr>
      <w:r>
        <w:t>Нурутдинов (1950);</w:t>
      </w:r>
    </w:p>
    <w:p w:rsidR="00E92442" w:rsidRDefault="00704DE2">
      <w:pPr>
        <w:pStyle w:val="a3"/>
        <w:numPr>
          <w:ilvl w:val="0"/>
          <w:numId w:val="18"/>
        </w:numPr>
        <w:tabs>
          <w:tab w:val="left" w:pos="707"/>
        </w:tabs>
      </w:pPr>
      <w:r>
        <w:t>Амин Ирматович Ниязов (1950—1955);</w:t>
      </w:r>
    </w:p>
    <w:p w:rsidR="00E92442" w:rsidRDefault="00704DE2">
      <w:pPr>
        <w:pStyle w:val="a3"/>
        <w:numPr>
          <w:ilvl w:val="0"/>
          <w:numId w:val="17"/>
        </w:numPr>
        <w:tabs>
          <w:tab w:val="left" w:pos="707"/>
        </w:tabs>
      </w:pPr>
      <w:r>
        <w:t>Нуритдин Акрамович Мухитдинов (1955—1957);</w:t>
      </w:r>
    </w:p>
    <w:p w:rsidR="00E92442" w:rsidRDefault="00704DE2">
      <w:pPr>
        <w:pStyle w:val="a3"/>
        <w:numPr>
          <w:ilvl w:val="0"/>
          <w:numId w:val="16"/>
        </w:numPr>
        <w:tabs>
          <w:tab w:val="left" w:pos="707"/>
        </w:tabs>
      </w:pPr>
      <w:r>
        <w:t>Шараф Рашидович Рашидов (1959—1983);</w:t>
      </w:r>
    </w:p>
    <w:p w:rsidR="00E92442" w:rsidRDefault="00704DE2">
      <w:pPr>
        <w:pStyle w:val="a3"/>
        <w:numPr>
          <w:ilvl w:val="0"/>
          <w:numId w:val="15"/>
        </w:numPr>
        <w:tabs>
          <w:tab w:val="left" w:pos="707"/>
        </w:tabs>
      </w:pPr>
      <w:r>
        <w:t>Инамджан Бузрукович Усманходжаев (1983—1989);</w:t>
      </w:r>
    </w:p>
    <w:p w:rsidR="00E92442" w:rsidRDefault="00704DE2">
      <w:pPr>
        <w:pStyle w:val="a3"/>
        <w:numPr>
          <w:ilvl w:val="0"/>
          <w:numId w:val="14"/>
        </w:numPr>
        <w:tabs>
          <w:tab w:val="left" w:pos="707"/>
        </w:tabs>
      </w:pPr>
      <w:r>
        <w:t>Рафик Нишанович Нишанов (1988—1989);</w:t>
      </w:r>
    </w:p>
    <w:p w:rsidR="00E92442" w:rsidRDefault="00704DE2">
      <w:pPr>
        <w:pStyle w:val="a3"/>
        <w:numPr>
          <w:ilvl w:val="0"/>
          <w:numId w:val="13"/>
        </w:numPr>
        <w:tabs>
          <w:tab w:val="left" w:pos="707"/>
        </w:tabs>
      </w:pPr>
      <w:r>
        <w:t>Ислам Абдуганиевич Каримов (1989—1991).</w:t>
      </w:r>
    </w:p>
    <w:p w:rsidR="00E92442" w:rsidRDefault="00704DE2">
      <w:pPr>
        <w:pStyle w:val="31"/>
        <w:numPr>
          <w:ilvl w:val="0"/>
          <w:numId w:val="0"/>
        </w:numPr>
      </w:pPr>
      <w:r>
        <w:t>1.3. Председатели ЦИК Президиума Верховного совета Узбекской ССР</w:t>
      </w:r>
    </w:p>
    <w:p w:rsidR="00E92442" w:rsidRDefault="00704DE2">
      <w:pPr>
        <w:pStyle w:val="a3"/>
        <w:numPr>
          <w:ilvl w:val="0"/>
          <w:numId w:val="12"/>
        </w:numPr>
        <w:tabs>
          <w:tab w:val="left" w:pos="707"/>
        </w:tabs>
      </w:pPr>
      <w:r>
        <w:t>Ахунбабаев, Юлдашбай (1925—1943);</w:t>
      </w:r>
    </w:p>
    <w:p w:rsidR="00E92442" w:rsidRDefault="00704DE2">
      <w:pPr>
        <w:pStyle w:val="a3"/>
        <w:numPr>
          <w:ilvl w:val="0"/>
          <w:numId w:val="11"/>
        </w:numPr>
        <w:tabs>
          <w:tab w:val="left" w:pos="707"/>
        </w:tabs>
      </w:pPr>
      <w:r>
        <w:t>Муминов, Абдували (1943—1947);</w:t>
      </w:r>
    </w:p>
    <w:p w:rsidR="00E92442" w:rsidRDefault="00704DE2">
      <w:pPr>
        <w:pStyle w:val="a3"/>
        <w:numPr>
          <w:ilvl w:val="0"/>
          <w:numId w:val="10"/>
        </w:numPr>
        <w:tabs>
          <w:tab w:val="left" w:pos="707"/>
        </w:tabs>
      </w:pPr>
      <w:r>
        <w:t>Ниязов, Амин Ирматович (1947—1950);</w:t>
      </w:r>
    </w:p>
    <w:p w:rsidR="00E92442" w:rsidRDefault="00704DE2">
      <w:pPr>
        <w:pStyle w:val="a3"/>
        <w:numPr>
          <w:ilvl w:val="0"/>
          <w:numId w:val="9"/>
        </w:numPr>
        <w:tabs>
          <w:tab w:val="left" w:pos="707"/>
        </w:tabs>
      </w:pPr>
      <w:r>
        <w:t>Рашидов, Шараф Рашидович (1950—1959);</w:t>
      </w:r>
    </w:p>
    <w:p w:rsidR="00E92442" w:rsidRDefault="00704DE2">
      <w:pPr>
        <w:pStyle w:val="a3"/>
        <w:numPr>
          <w:ilvl w:val="0"/>
          <w:numId w:val="8"/>
        </w:numPr>
        <w:tabs>
          <w:tab w:val="left" w:pos="707"/>
        </w:tabs>
      </w:pPr>
      <w:r>
        <w:t>Насриддинова, Ядгар Садыковна (1959—1970);</w:t>
      </w:r>
    </w:p>
    <w:p w:rsidR="00E92442" w:rsidRDefault="00704DE2">
      <w:pPr>
        <w:pStyle w:val="a3"/>
        <w:numPr>
          <w:ilvl w:val="0"/>
          <w:numId w:val="7"/>
        </w:numPr>
        <w:tabs>
          <w:tab w:val="left" w:pos="707"/>
        </w:tabs>
      </w:pPr>
      <w:r>
        <w:t>Матчанов, Назар Маткаримович (1970—1978);</w:t>
      </w:r>
    </w:p>
    <w:p w:rsidR="00E92442" w:rsidRDefault="00704DE2">
      <w:pPr>
        <w:pStyle w:val="a3"/>
        <w:numPr>
          <w:ilvl w:val="0"/>
          <w:numId w:val="6"/>
        </w:numPr>
        <w:tabs>
          <w:tab w:val="left" w:pos="707"/>
        </w:tabs>
      </w:pPr>
      <w:r>
        <w:t>Усманходжаев, Инамджан Бузрукович (1978—1983);</w:t>
      </w:r>
    </w:p>
    <w:p w:rsidR="00E92442" w:rsidRDefault="00704DE2">
      <w:pPr>
        <w:pStyle w:val="a3"/>
        <w:numPr>
          <w:ilvl w:val="0"/>
          <w:numId w:val="5"/>
        </w:numPr>
        <w:tabs>
          <w:tab w:val="left" w:pos="707"/>
        </w:tabs>
      </w:pPr>
      <w:r>
        <w:t>Салимов, Акил Умурзакович (1983—1986);</w:t>
      </w:r>
    </w:p>
    <w:p w:rsidR="00E92442" w:rsidRDefault="00704DE2">
      <w:pPr>
        <w:pStyle w:val="a3"/>
        <w:numPr>
          <w:ilvl w:val="0"/>
          <w:numId w:val="4"/>
        </w:numPr>
        <w:tabs>
          <w:tab w:val="left" w:pos="707"/>
        </w:tabs>
      </w:pPr>
      <w:r>
        <w:t>Нишанов, Рафик Нишанович (1986—1988);</w:t>
      </w:r>
    </w:p>
    <w:p w:rsidR="00E92442" w:rsidRDefault="00704DE2">
      <w:pPr>
        <w:pStyle w:val="a3"/>
        <w:numPr>
          <w:ilvl w:val="0"/>
          <w:numId w:val="3"/>
        </w:numPr>
        <w:tabs>
          <w:tab w:val="left" w:pos="707"/>
        </w:tabs>
      </w:pPr>
      <w:r>
        <w:t>Хабибуллаев, Пулат Киргизбаевич (1988—1989);</w:t>
      </w:r>
    </w:p>
    <w:p w:rsidR="00E92442" w:rsidRDefault="00704DE2">
      <w:pPr>
        <w:pStyle w:val="a3"/>
        <w:numPr>
          <w:ilvl w:val="0"/>
          <w:numId w:val="2"/>
        </w:numPr>
        <w:tabs>
          <w:tab w:val="left" w:pos="707"/>
        </w:tabs>
      </w:pPr>
      <w:r>
        <w:t>Ибрагимов, Мирзаолим (1989—1990);</w:t>
      </w:r>
    </w:p>
    <w:p w:rsidR="00E92442" w:rsidRDefault="00704DE2">
      <w:pPr>
        <w:pStyle w:val="a3"/>
      </w:pPr>
      <w:r>
        <w:t>По данной тематике см. также статью Лидеры Узбекистана.</w:t>
      </w:r>
    </w:p>
    <w:p w:rsidR="00E92442" w:rsidRDefault="00704DE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92442" w:rsidRDefault="00704D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 воспоминаниям жителей города (коммунистического актива), присутствовавших на этом митинге и смотревших его выступление по ташкентскому телевидению, Н. С. Хрущёв начал свое выступление на митинге в состоянии довольно заметного алкогольного опьянения, в связи с этим фактом, сильно бросающимся в глаза, прямую трансляцию его выступления по телевидению быстро прекратили.</w:t>
      </w:r>
    </w:p>
    <w:p w:rsidR="00E92442" w:rsidRDefault="00704D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Л. И. Брежнев посетил Ташкент вскоре после своего избрания первым секретарем ЦК КПСС в апрельские дни 1966 года после разрушительного Ташкентского землетрясения вместе с Председателем Совета министров СССР А. Н. Косыгиным. Подробнее см. в статье О Ташкентском землетрясении</w:t>
      </w:r>
    </w:p>
    <w:p w:rsidR="00E92442" w:rsidRDefault="00704DE2">
      <w:pPr>
        <w:pStyle w:val="a3"/>
        <w:numPr>
          <w:ilvl w:val="0"/>
          <w:numId w:val="1"/>
        </w:numPr>
        <w:tabs>
          <w:tab w:val="left" w:pos="707"/>
        </w:tabs>
      </w:pPr>
      <w:r>
        <w:t>Отрывок воспоминаний В. И. Уломова, который в 1966 году был директором сейсмостанции «Ташкент», касающихся пребывания в это время в Ташкенте Л. И. Брежнева и А. Н. Косыгина, а также их роли и вкладе в восстановлении города после землетрясения можно прочитать на странице «Ташкентское землетрясение», здесь.</w:t>
      </w:r>
    </w:p>
    <w:p w:rsidR="00E92442" w:rsidRDefault="00704DE2">
      <w:pPr>
        <w:pStyle w:val="a3"/>
        <w:spacing w:after="0"/>
      </w:pPr>
      <w:r>
        <w:t>Источник: http://ru.wikipedia.org/wiki/Список_руководителей_государства_и_высших_партийных_деятелей_СССР,_связанных_с_Ташкентом</w:t>
      </w:r>
      <w:bookmarkStart w:id="0" w:name="_GoBack"/>
      <w:bookmarkEnd w:id="0"/>
    </w:p>
    <w:sectPr w:rsidR="00E9244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RTF_Num 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RTF_Num 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RTF_Num 2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RTF_Num 2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RTF_Num 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1">
    <w:nsid w:val="00000016"/>
    <w:multiLevelType w:val="multilevel"/>
    <w:tmpl w:val="00000016"/>
    <w:name w:val="RTF_Num 2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2">
    <w:nsid w:val="00000017"/>
    <w:multiLevelType w:val="multilevel"/>
    <w:tmpl w:val="00000017"/>
    <w:name w:val="RTF_Num 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3">
    <w:nsid w:val="00000018"/>
    <w:multiLevelType w:val="multilevel"/>
    <w:tmpl w:val="00000018"/>
    <w:name w:val="RTF_Num 2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4">
    <w:nsid w:val="00000019"/>
    <w:multiLevelType w:val="multilevel"/>
    <w:tmpl w:val="00000019"/>
    <w:name w:val="RTF_Num 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5">
    <w:nsid w:val="0000001A"/>
    <w:multiLevelType w:val="multilevel"/>
    <w:tmpl w:val="0000001A"/>
    <w:name w:val="RTF_Num 2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6">
    <w:nsid w:val="0000001B"/>
    <w:multiLevelType w:val="multilevel"/>
    <w:tmpl w:val="0000001B"/>
    <w:name w:val="RTF_Num 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7">
    <w:nsid w:val="0000001C"/>
    <w:multiLevelType w:val="multilevel"/>
    <w:tmpl w:val="0000001C"/>
    <w:name w:val="RTF_Num 2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8">
    <w:nsid w:val="0000001D"/>
    <w:multiLevelType w:val="multilevel"/>
    <w:tmpl w:val="0000001D"/>
    <w:name w:val="RTF_Num 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9">
    <w:nsid w:val="0000001E"/>
    <w:multiLevelType w:val="multilevel"/>
    <w:tmpl w:val="0000001E"/>
    <w:name w:val="RTF_Num 3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0">
    <w:nsid w:val="0000001F"/>
    <w:multiLevelType w:val="multilevel"/>
    <w:tmpl w:val="0000001F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4DE2"/>
    <w:rsid w:val="00125F75"/>
    <w:rsid w:val="00704DE2"/>
    <w:rsid w:val="00E9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C9C21-B764-4614-A94B-94A6A6C1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RTFNum171">
    <w:name w:val="RTF_Num 17 1"/>
    <w:rPr>
      <w:rFonts w:ascii="StarSymbol" w:eastAsia="StarSymbol" w:hAnsi="StarSymbol" w:cs="StarSymbol"/>
      <w:sz w:val="18"/>
      <w:szCs w:val="18"/>
    </w:rPr>
  </w:style>
  <w:style w:type="character" w:customStyle="1" w:styleId="RTFNum172">
    <w:name w:val="RTF_Num 17 2"/>
    <w:rPr>
      <w:rFonts w:ascii="StarSymbol" w:eastAsia="StarSymbol" w:hAnsi="StarSymbol" w:cs="StarSymbol"/>
      <w:sz w:val="18"/>
      <w:szCs w:val="18"/>
    </w:rPr>
  </w:style>
  <w:style w:type="character" w:customStyle="1" w:styleId="RTFNum173">
    <w:name w:val="RTF_Num 17 3"/>
    <w:rPr>
      <w:rFonts w:ascii="StarSymbol" w:eastAsia="StarSymbol" w:hAnsi="StarSymbol" w:cs="StarSymbol"/>
      <w:sz w:val="18"/>
      <w:szCs w:val="18"/>
    </w:rPr>
  </w:style>
  <w:style w:type="character" w:customStyle="1" w:styleId="RTFNum174">
    <w:name w:val="RTF_Num 17 4"/>
    <w:rPr>
      <w:rFonts w:ascii="StarSymbol" w:eastAsia="StarSymbol" w:hAnsi="StarSymbol" w:cs="StarSymbol"/>
      <w:sz w:val="18"/>
      <w:szCs w:val="18"/>
    </w:rPr>
  </w:style>
  <w:style w:type="character" w:customStyle="1" w:styleId="RTFNum175">
    <w:name w:val="RTF_Num 17 5"/>
    <w:rPr>
      <w:rFonts w:ascii="StarSymbol" w:eastAsia="StarSymbol" w:hAnsi="StarSymbol" w:cs="StarSymbol"/>
      <w:sz w:val="18"/>
      <w:szCs w:val="18"/>
    </w:rPr>
  </w:style>
  <w:style w:type="character" w:customStyle="1" w:styleId="RTFNum176">
    <w:name w:val="RTF_Num 17 6"/>
    <w:rPr>
      <w:rFonts w:ascii="StarSymbol" w:eastAsia="StarSymbol" w:hAnsi="StarSymbol" w:cs="StarSymbol"/>
      <w:sz w:val="18"/>
      <w:szCs w:val="18"/>
    </w:rPr>
  </w:style>
  <w:style w:type="character" w:customStyle="1" w:styleId="RTFNum177">
    <w:name w:val="RTF_Num 17 7"/>
    <w:rPr>
      <w:rFonts w:ascii="StarSymbol" w:eastAsia="StarSymbol" w:hAnsi="StarSymbol" w:cs="StarSymbol"/>
      <w:sz w:val="18"/>
      <w:szCs w:val="18"/>
    </w:rPr>
  </w:style>
  <w:style w:type="character" w:customStyle="1" w:styleId="RTFNum178">
    <w:name w:val="RTF_Num 17 8"/>
    <w:rPr>
      <w:rFonts w:ascii="StarSymbol" w:eastAsia="StarSymbol" w:hAnsi="StarSymbol" w:cs="StarSymbol"/>
      <w:sz w:val="18"/>
      <w:szCs w:val="18"/>
    </w:rPr>
  </w:style>
  <w:style w:type="character" w:customStyle="1" w:styleId="RTFNum179">
    <w:name w:val="RTF_Num 17 9"/>
    <w:rPr>
      <w:rFonts w:ascii="StarSymbol" w:eastAsia="StarSymbol" w:hAnsi="StarSymbol" w:cs="StarSymbol"/>
      <w:sz w:val="18"/>
      <w:szCs w:val="18"/>
    </w:rPr>
  </w:style>
  <w:style w:type="character" w:customStyle="1" w:styleId="RTFNum1710">
    <w:name w:val="RTF_Num 17 10"/>
    <w:rPr>
      <w:rFonts w:ascii="StarSymbol" w:eastAsia="StarSymbol" w:hAnsi="StarSymbol" w:cs="StarSymbol"/>
      <w:sz w:val="18"/>
      <w:szCs w:val="18"/>
    </w:rPr>
  </w:style>
  <w:style w:type="character" w:customStyle="1" w:styleId="RTFNum181">
    <w:name w:val="RTF_Num 18 1"/>
    <w:rPr>
      <w:rFonts w:ascii="StarSymbol" w:eastAsia="StarSymbol" w:hAnsi="StarSymbol" w:cs="StarSymbol"/>
      <w:sz w:val="18"/>
      <w:szCs w:val="18"/>
    </w:rPr>
  </w:style>
  <w:style w:type="character" w:customStyle="1" w:styleId="RTFNum182">
    <w:name w:val="RTF_Num 18 2"/>
    <w:rPr>
      <w:rFonts w:ascii="StarSymbol" w:eastAsia="StarSymbol" w:hAnsi="StarSymbol" w:cs="StarSymbol"/>
      <w:sz w:val="18"/>
      <w:szCs w:val="18"/>
    </w:rPr>
  </w:style>
  <w:style w:type="character" w:customStyle="1" w:styleId="RTFNum183">
    <w:name w:val="RTF_Num 18 3"/>
    <w:rPr>
      <w:rFonts w:ascii="StarSymbol" w:eastAsia="StarSymbol" w:hAnsi="StarSymbol" w:cs="StarSymbol"/>
      <w:sz w:val="18"/>
      <w:szCs w:val="18"/>
    </w:rPr>
  </w:style>
  <w:style w:type="character" w:customStyle="1" w:styleId="RTFNum184">
    <w:name w:val="RTF_Num 18 4"/>
    <w:rPr>
      <w:rFonts w:ascii="StarSymbol" w:eastAsia="StarSymbol" w:hAnsi="StarSymbol" w:cs="StarSymbol"/>
      <w:sz w:val="18"/>
      <w:szCs w:val="18"/>
    </w:rPr>
  </w:style>
  <w:style w:type="character" w:customStyle="1" w:styleId="RTFNum185">
    <w:name w:val="RTF_Num 18 5"/>
    <w:rPr>
      <w:rFonts w:ascii="StarSymbol" w:eastAsia="StarSymbol" w:hAnsi="StarSymbol" w:cs="StarSymbol"/>
      <w:sz w:val="18"/>
      <w:szCs w:val="18"/>
    </w:rPr>
  </w:style>
  <w:style w:type="character" w:customStyle="1" w:styleId="RTFNum186">
    <w:name w:val="RTF_Num 18 6"/>
    <w:rPr>
      <w:rFonts w:ascii="StarSymbol" w:eastAsia="StarSymbol" w:hAnsi="StarSymbol" w:cs="StarSymbol"/>
      <w:sz w:val="18"/>
      <w:szCs w:val="18"/>
    </w:rPr>
  </w:style>
  <w:style w:type="character" w:customStyle="1" w:styleId="RTFNum187">
    <w:name w:val="RTF_Num 18 7"/>
    <w:rPr>
      <w:rFonts w:ascii="StarSymbol" w:eastAsia="StarSymbol" w:hAnsi="StarSymbol" w:cs="StarSymbol"/>
      <w:sz w:val="18"/>
      <w:szCs w:val="18"/>
    </w:rPr>
  </w:style>
  <w:style w:type="character" w:customStyle="1" w:styleId="RTFNum188">
    <w:name w:val="RTF_Num 18 8"/>
    <w:rPr>
      <w:rFonts w:ascii="StarSymbol" w:eastAsia="StarSymbol" w:hAnsi="StarSymbol" w:cs="StarSymbol"/>
      <w:sz w:val="18"/>
      <w:szCs w:val="18"/>
    </w:rPr>
  </w:style>
  <w:style w:type="character" w:customStyle="1" w:styleId="RTFNum189">
    <w:name w:val="RTF_Num 18 9"/>
    <w:rPr>
      <w:rFonts w:ascii="StarSymbol" w:eastAsia="StarSymbol" w:hAnsi="StarSymbol" w:cs="StarSymbol"/>
      <w:sz w:val="18"/>
      <w:szCs w:val="18"/>
    </w:rPr>
  </w:style>
  <w:style w:type="character" w:customStyle="1" w:styleId="RTFNum1810">
    <w:name w:val="RTF_Num 18 10"/>
    <w:rPr>
      <w:rFonts w:ascii="StarSymbol" w:eastAsia="StarSymbol" w:hAnsi="StarSymbol" w:cs="StarSymbol"/>
      <w:sz w:val="18"/>
      <w:szCs w:val="18"/>
    </w:rPr>
  </w:style>
  <w:style w:type="character" w:customStyle="1" w:styleId="RTFNum191">
    <w:name w:val="RTF_Num 19 1"/>
    <w:rPr>
      <w:rFonts w:ascii="StarSymbol" w:eastAsia="StarSymbol" w:hAnsi="StarSymbol" w:cs="StarSymbol"/>
      <w:sz w:val="18"/>
      <w:szCs w:val="18"/>
    </w:rPr>
  </w:style>
  <w:style w:type="character" w:customStyle="1" w:styleId="RTFNum192">
    <w:name w:val="RTF_Num 19 2"/>
    <w:rPr>
      <w:rFonts w:ascii="StarSymbol" w:eastAsia="StarSymbol" w:hAnsi="StarSymbol" w:cs="StarSymbol"/>
      <w:sz w:val="18"/>
      <w:szCs w:val="18"/>
    </w:rPr>
  </w:style>
  <w:style w:type="character" w:customStyle="1" w:styleId="RTFNum193">
    <w:name w:val="RTF_Num 19 3"/>
    <w:rPr>
      <w:rFonts w:ascii="StarSymbol" w:eastAsia="StarSymbol" w:hAnsi="StarSymbol" w:cs="StarSymbol"/>
      <w:sz w:val="18"/>
      <w:szCs w:val="18"/>
    </w:rPr>
  </w:style>
  <w:style w:type="character" w:customStyle="1" w:styleId="RTFNum194">
    <w:name w:val="RTF_Num 19 4"/>
    <w:rPr>
      <w:rFonts w:ascii="StarSymbol" w:eastAsia="StarSymbol" w:hAnsi="StarSymbol" w:cs="StarSymbol"/>
      <w:sz w:val="18"/>
      <w:szCs w:val="18"/>
    </w:rPr>
  </w:style>
  <w:style w:type="character" w:customStyle="1" w:styleId="RTFNum195">
    <w:name w:val="RTF_Num 19 5"/>
    <w:rPr>
      <w:rFonts w:ascii="StarSymbol" w:eastAsia="StarSymbol" w:hAnsi="StarSymbol" w:cs="StarSymbol"/>
      <w:sz w:val="18"/>
      <w:szCs w:val="18"/>
    </w:rPr>
  </w:style>
  <w:style w:type="character" w:customStyle="1" w:styleId="RTFNum196">
    <w:name w:val="RTF_Num 19 6"/>
    <w:rPr>
      <w:rFonts w:ascii="StarSymbol" w:eastAsia="StarSymbol" w:hAnsi="StarSymbol" w:cs="StarSymbol"/>
      <w:sz w:val="18"/>
      <w:szCs w:val="18"/>
    </w:rPr>
  </w:style>
  <w:style w:type="character" w:customStyle="1" w:styleId="RTFNum197">
    <w:name w:val="RTF_Num 19 7"/>
    <w:rPr>
      <w:rFonts w:ascii="StarSymbol" w:eastAsia="StarSymbol" w:hAnsi="StarSymbol" w:cs="StarSymbol"/>
      <w:sz w:val="18"/>
      <w:szCs w:val="18"/>
    </w:rPr>
  </w:style>
  <w:style w:type="character" w:customStyle="1" w:styleId="RTFNum198">
    <w:name w:val="RTF_Num 19 8"/>
    <w:rPr>
      <w:rFonts w:ascii="StarSymbol" w:eastAsia="StarSymbol" w:hAnsi="StarSymbol" w:cs="StarSymbol"/>
      <w:sz w:val="18"/>
      <w:szCs w:val="18"/>
    </w:rPr>
  </w:style>
  <w:style w:type="character" w:customStyle="1" w:styleId="RTFNum199">
    <w:name w:val="RTF_Num 19 9"/>
    <w:rPr>
      <w:rFonts w:ascii="StarSymbol" w:eastAsia="StarSymbol" w:hAnsi="StarSymbol" w:cs="StarSymbol"/>
      <w:sz w:val="18"/>
      <w:szCs w:val="18"/>
    </w:rPr>
  </w:style>
  <w:style w:type="character" w:customStyle="1" w:styleId="RTFNum1910">
    <w:name w:val="RTF_Num 19 10"/>
    <w:rPr>
      <w:rFonts w:ascii="StarSymbol" w:eastAsia="StarSymbol" w:hAnsi="StarSymbol" w:cs="StarSymbol"/>
      <w:sz w:val="18"/>
      <w:szCs w:val="18"/>
    </w:rPr>
  </w:style>
  <w:style w:type="character" w:customStyle="1" w:styleId="RTFNum201">
    <w:name w:val="RTF_Num 20 1"/>
    <w:rPr>
      <w:rFonts w:ascii="StarSymbol" w:eastAsia="StarSymbol" w:hAnsi="StarSymbol" w:cs="StarSymbol"/>
      <w:sz w:val="18"/>
      <w:szCs w:val="18"/>
    </w:rPr>
  </w:style>
  <w:style w:type="character" w:customStyle="1" w:styleId="RTFNum202">
    <w:name w:val="RTF_Num 20 2"/>
    <w:rPr>
      <w:rFonts w:ascii="StarSymbol" w:eastAsia="StarSymbol" w:hAnsi="StarSymbol" w:cs="StarSymbol"/>
      <w:sz w:val="18"/>
      <w:szCs w:val="18"/>
    </w:rPr>
  </w:style>
  <w:style w:type="character" w:customStyle="1" w:styleId="RTFNum203">
    <w:name w:val="RTF_Num 20 3"/>
    <w:rPr>
      <w:rFonts w:ascii="StarSymbol" w:eastAsia="StarSymbol" w:hAnsi="StarSymbol" w:cs="StarSymbol"/>
      <w:sz w:val="18"/>
      <w:szCs w:val="18"/>
    </w:rPr>
  </w:style>
  <w:style w:type="character" w:customStyle="1" w:styleId="RTFNum204">
    <w:name w:val="RTF_Num 20 4"/>
    <w:rPr>
      <w:rFonts w:ascii="StarSymbol" w:eastAsia="StarSymbol" w:hAnsi="StarSymbol" w:cs="StarSymbol"/>
      <w:sz w:val="18"/>
      <w:szCs w:val="18"/>
    </w:rPr>
  </w:style>
  <w:style w:type="character" w:customStyle="1" w:styleId="RTFNum205">
    <w:name w:val="RTF_Num 20 5"/>
    <w:rPr>
      <w:rFonts w:ascii="StarSymbol" w:eastAsia="StarSymbol" w:hAnsi="StarSymbol" w:cs="StarSymbol"/>
      <w:sz w:val="18"/>
      <w:szCs w:val="18"/>
    </w:rPr>
  </w:style>
  <w:style w:type="character" w:customStyle="1" w:styleId="RTFNum206">
    <w:name w:val="RTF_Num 20 6"/>
    <w:rPr>
      <w:rFonts w:ascii="StarSymbol" w:eastAsia="StarSymbol" w:hAnsi="StarSymbol" w:cs="StarSymbol"/>
      <w:sz w:val="18"/>
      <w:szCs w:val="18"/>
    </w:rPr>
  </w:style>
  <w:style w:type="character" w:customStyle="1" w:styleId="RTFNum207">
    <w:name w:val="RTF_Num 20 7"/>
    <w:rPr>
      <w:rFonts w:ascii="StarSymbol" w:eastAsia="StarSymbol" w:hAnsi="StarSymbol" w:cs="StarSymbol"/>
      <w:sz w:val="18"/>
      <w:szCs w:val="18"/>
    </w:rPr>
  </w:style>
  <w:style w:type="character" w:customStyle="1" w:styleId="RTFNum208">
    <w:name w:val="RTF_Num 20 8"/>
    <w:rPr>
      <w:rFonts w:ascii="StarSymbol" w:eastAsia="StarSymbol" w:hAnsi="StarSymbol" w:cs="StarSymbol"/>
      <w:sz w:val="18"/>
      <w:szCs w:val="18"/>
    </w:rPr>
  </w:style>
  <w:style w:type="character" w:customStyle="1" w:styleId="RTFNum209">
    <w:name w:val="RTF_Num 20 9"/>
    <w:rPr>
      <w:rFonts w:ascii="StarSymbol" w:eastAsia="StarSymbol" w:hAnsi="StarSymbol" w:cs="StarSymbol"/>
      <w:sz w:val="18"/>
      <w:szCs w:val="18"/>
    </w:rPr>
  </w:style>
  <w:style w:type="character" w:customStyle="1" w:styleId="RTFNum2010">
    <w:name w:val="RTF_Num 20 10"/>
    <w:rPr>
      <w:rFonts w:ascii="StarSymbol" w:eastAsia="StarSymbol" w:hAnsi="StarSymbol" w:cs="StarSymbol"/>
      <w:sz w:val="18"/>
      <w:szCs w:val="18"/>
    </w:rPr>
  </w:style>
  <w:style w:type="character" w:customStyle="1" w:styleId="RTFNum211">
    <w:name w:val="RTF_Num 21 1"/>
    <w:rPr>
      <w:rFonts w:ascii="StarSymbol" w:eastAsia="StarSymbol" w:hAnsi="StarSymbol" w:cs="StarSymbol"/>
      <w:sz w:val="18"/>
      <w:szCs w:val="18"/>
    </w:rPr>
  </w:style>
  <w:style w:type="character" w:customStyle="1" w:styleId="RTFNum212">
    <w:name w:val="RTF_Num 21 2"/>
    <w:rPr>
      <w:rFonts w:ascii="StarSymbol" w:eastAsia="StarSymbol" w:hAnsi="StarSymbol" w:cs="StarSymbol"/>
      <w:sz w:val="18"/>
      <w:szCs w:val="18"/>
    </w:rPr>
  </w:style>
  <w:style w:type="character" w:customStyle="1" w:styleId="RTFNum213">
    <w:name w:val="RTF_Num 21 3"/>
    <w:rPr>
      <w:rFonts w:ascii="StarSymbol" w:eastAsia="StarSymbol" w:hAnsi="StarSymbol" w:cs="StarSymbol"/>
      <w:sz w:val="18"/>
      <w:szCs w:val="18"/>
    </w:rPr>
  </w:style>
  <w:style w:type="character" w:customStyle="1" w:styleId="RTFNum214">
    <w:name w:val="RTF_Num 21 4"/>
    <w:rPr>
      <w:rFonts w:ascii="StarSymbol" w:eastAsia="StarSymbol" w:hAnsi="StarSymbol" w:cs="StarSymbol"/>
      <w:sz w:val="18"/>
      <w:szCs w:val="18"/>
    </w:rPr>
  </w:style>
  <w:style w:type="character" w:customStyle="1" w:styleId="RTFNum215">
    <w:name w:val="RTF_Num 21 5"/>
    <w:rPr>
      <w:rFonts w:ascii="StarSymbol" w:eastAsia="StarSymbol" w:hAnsi="StarSymbol" w:cs="StarSymbol"/>
      <w:sz w:val="18"/>
      <w:szCs w:val="18"/>
    </w:rPr>
  </w:style>
  <w:style w:type="character" w:customStyle="1" w:styleId="RTFNum216">
    <w:name w:val="RTF_Num 21 6"/>
    <w:rPr>
      <w:rFonts w:ascii="StarSymbol" w:eastAsia="StarSymbol" w:hAnsi="StarSymbol" w:cs="StarSymbol"/>
      <w:sz w:val="18"/>
      <w:szCs w:val="18"/>
    </w:rPr>
  </w:style>
  <w:style w:type="character" w:customStyle="1" w:styleId="RTFNum217">
    <w:name w:val="RTF_Num 21 7"/>
    <w:rPr>
      <w:rFonts w:ascii="StarSymbol" w:eastAsia="StarSymbol" w:hAnsi="StarSymbol" w:cs="StarSymbol"/>
      <w:sz w:val="18"/>
      <w:szCs w:val="18"/>
    </w:rPr>
  </w:style>
  <w:style w:type="character" w:customStyle="1" w:styleId="RTFNum218">
    <w:name w:val="RTF_Num 21 8"/>
    <w:rPr>
      <w:rFonts w:ascii="StarSymbol" w:eastAsia="StarSymbol" w:hAnsi="StarSymbol" w:cs="StarSymbol"/>
      <w:sz w:val="18"/>
      <w:szCs w:val="18"/>
    </w:rPr>
  </w:style>
  <w:style w:type="character" w:customStyle="1" w:styleId="RTFNum219">
    <w:name w:val="RTF_Num 21 9"/>
    <w:rPr>
      <w:rFonts w:ascii="StarSymbol" w:eastAsia="StarSymbol" w:hAnsi="StarSymbol" w:cs="StarSymbol"/>
      <w:sz w:val="18"/>
      <w:szCs w:val="18"/>
    </w:rPr>
  </w:style>
  <w:style w:type="character" w:customStyle="1" w:styleId="RTFNum2110">
    <w:name w:val="RTF_Num 21 10"/>
    <w:rPr>
      <w:rFonts w:ascii="StarSymbol" w:eastAsia="StarSymbol" w:hAnsi="StarSymbol" w:cs="StarSymbol"/>
      <w:sz w:val="18"/>
      <w:szCs w:val="18"/>
    </w:rPr>
  </w:style>
  <w:style w:type="character" w:customStyle="1" w:styleId="RTFNum221">
    <w:name w:val="RTF_Num 22 1"/>
    <w:rPr>
      <w:rFonts w:ascii="StarSymbol" w:eastAsia="StarSymbol" w:hAnsi="StarSymbol" w:cs="StarSymbol"/>
      <w:sz w:val="18"/>
      <w:szCs w:val="18"/>
    </w:rPr>
  </w:style>
  <w:style w:type="character" w:customStyle="1" w:styleId="RTFNum222">
    <w:name w:val="RTF_Num 22 2"/>
    <w:rPr>
      <w:rFonts w:ascii="StarSymbol" w:eastAsia="StarSymbol" w:hAnsi="StarSymbol" w:cs="StarSymbol"/>
      <w:sz w:val="18"/>
      <w:szCs w:val="18"/>
    </w:rPr>
  </w:style>
  <w:style w:type="character" w:customStyle="1" w:styleId="RTFNum223">
    <w:name w:val="RTF_Num 22 3"/>
    <w:rPr>
      <w:rFonts w:ascii="StarSymbol" w:eastAsia="StarSymbol" w:hAnsi="StarSymbol" w:cs="StarSymbol"/>
      <w:sz w:val="18"/>
      <w:szCs w:val="18"/>
    </w:rPr>
  </w:style>
  <w:style w:type="character" w:customStyle="1" w:styleId="RTFNum224">
    <w:name w:val="RTF_Num 22 4"/>
    <w:rPr>
      <w:rFonts w:ascii="StarSymbol" w:eastAsia="StarSymbol" w:hAnsi="StarSymbol" w:cs="StarSymbol"/>
      <w:sz w:val="18"/>
      <w:szCs w:val="18"/>
    </w:rPr>
  </w:style>
  <w:style w:type="character" w:customStyle="1" w:styleId="RTFNum225">
    <w:name w:val="RTF_Num 22 5"/>
    <w:rPr>
      <w:rFonts w:ascii="StarSymbol" w:eastAsia="StarSymbol" w:hAnsi="StarSymbol" w:cs="StarSymbol"/>
      <w:sz w:val="18"/>
      <w:szCs w:val="18"/>
    </w:rPr>
  </w:style>
  <w:style w:type="character" w:customStyle="1" w:styleId="RTFNum226">
    <w:name w:val="RTF_Num 22 6"/>
    <w:rPr>
      <w:rFonts w:ascii="StarSymbol" w:eastAsia="StarSymbol" w:hAnsi="StarSymbol" w:cs="StarSymbol"/>
      <w:sz w:val="18"/>
      <w:szCs w:val="18"/>
    </w:rPr>
  </w:style>
  <w:style w:type="character" w:customStyle="1" w:styleId="RTFNum227">
    <w:name w:val="RTF_Num 22 7"/>
    <w:rPr>
      <w:rFonts w:ascii="StarSymbol" w:eastAsia="StarSymbol" w:hAnsi="StarSymbol" w:cs="StarSymbol"/>
      <w:sz w:val="18"/>
      <w:szCs w:val="18"/>
    </w:rPr>
  </w:style>
  <w:style w:type="character" w:customStyle="1" w:styleId="RTFNum228">
    <w:name w:val="RTF_Num 22 8"/>
    <w:rPr>
      <w:rFonts w:ascii="StarSymbol" w:eastAsia="StarSymbol" w:hAnsi="StarSymbol" w:cs="StarSymbol"/>
      <w:sz w:val="18"/>
      <w:szCs w:val="18"/>
    </w:rPr>
  </w:style>
  <w:style w:type="character" w:customStyle="1" w:styleId="RTFNum229">
    <w:name w:val="RTF_Num 22 9"/>
    <w:rPr>
      <w:rFonts w:ascii="StarSymbol" w:eastAsia="StarSymbol" w:hAnsi="StarSymbol" w:cs="StarSymbol"/>
      <w:sz w:val="18"/>
      <w:szCs w:val="18"/>
    </w:rPr>
  </w:style>
  <w:style w:type="character" w:customStyle="1" w:styleId="RTFNum2210">
    <w:name w:val="RTF_Num 22 10"/>
    <w:rPr>
      <w:rFonts w:ascii="StarSymbol" w:eastAsia="StarSymbol" w:hAnsi="StarSymbol" w:cs="StarSymbol"/>
      <w:sz w:val="18"/>
      <w:szCs w:val="18"/>
    </w:rPr>
  </w:style>
  <w:style w:type="character" w:customStyle="1" w:styleId="RTFNum231">
    <w:name w:val="RTF_Num 23 1"/>
    <w:rPr>
      <w:rFonts w:ascii="StarSymbol" w:eastAsia="StarSymbol" w:hAnsi="StarSymbol" w:cs="StarSymbol"/>
      <w:sz w:val="18"/>
      <w:szCs w:val="18"/>
    </w:rPr>
  </w:style>
  <w:style w:type="character" w:customStyle="1" w:styleId="RTFNum232">
    <w:name w:val="RTF_Num 23 2"/>
    <w:rPr>
      <w:rFonts w:ascii="StarSymbol" w:eastAsia="StarSymbol" w:hAnsi="StarSymbol" w:cs="StarSymbol"/>
      <w:sz w:val="18"/>
      <w:szCs w:val="18"/>
    </w:rPr>
  </w:style>
  <w:style w:type="character" w:customStyle="1" w:styleId="RTFNum233">
    <w:name w:val="RTF_Num 23 3"/>
    <w:rPr>
      <w:rFonts w:ascii="StarSymbol" w:eastAsia="StarSymbol" w:hAnsi="StarSymbol" w:cs="StarSymbol"/>
      <w:sz w:val="18"/>
      <w:szCs w:val="18"/>
    </w:rPr>
  </w:style>
  <w:style w:type="character" w:customStyle="1" w:styleId="RTFNum234">
    <w:name w:val="RTF_Num 23 4"/>
    <w:rPr>
      <w:rFonts w:ascii="StarSymbol" w:eastAsia="StarSymbol" w:hAnsi="StarSymbol" w:cs="StarSymbol"/>
      <w:sz w:val="18"/>
      <w:szCs w:val="18"/>
    </w:rPr>
  </w:style>
  <w:style w:type="character" w:customStyle="1" w:styleId="RTFNum235">
    <w:name w:val="RTF_Num 23 5"/>
    <w:rPr>
      <w:rFonts w:ascii="StarSymbol" w:eastAsia="StarSymbol" w:hAnsi="StarSymbol" w:cs="StarSymbol"/>
      <w:sz w:val="18"/>
      <w:szCs w:val="18"/>
    </w:rPr>
  </w:style>
  <w:style w:type="character" w:customStyle="1" w:styleId="RTFNum236">
    <w:name w:val="RTF_Num 23 6"/>
    <w:rPr>
      <w:rFonts w:ascii="StarSymbol" w:eastAsia="StarSymbol" w:hAnsi="StarSymbol" w:cs="StarSymbol"/>
      <w:sz w:val="18"/>
      <w:szCs w:val="18"/>
    </w:rPr>
  </w:style>
  <w:style w:type="character" w:customStyle="1" w:styleId="RTFNum237">
    <w:name w:val="RTF_Num 23 7"/>
    <w:rPr>
      <w:rFonts w:ascii="StarSymbol" w:eastAsia="StarSymbol" w:hAnsi="StarSymbol" w:cs="StarSymbol"/>
      <w:sz w:val="18"/>
      <w:szCs w:val="18"/>
    </w:rPr>
  </w:style>
  <w:style w:type="character" w:customStyle="1" w:styleId="RTFNum238">
    <w:name w:val="RTF_Num 23 8"/>
    <w:rPr>
      <w:rFonts w:ascii="StarSymbol" w:eastAsia="StarSymbol" w:hAnsi="StarSymbol" w:cs="StarSymbol"/>
      <w:sz w:val="18"/>
      <w:szCs w:val="18"/>
    </w:rPr>
  </w:style>
  <w:style w:type="character" w:customStyle="1" w:styleId="RTFNum239">
    <w:name w:val="RTF_Num 23 9"/>
    <w:rPr>
      <w:rFonts w:ascii="StarSymbol" w:eastAsia="StarSymbol" w:hAnsi="StarSymbol" w:cs="StarSymbol"/>
      <w:sz w:val="18"/>
      <w:szCs w:val="18"/>
    </w:rPr>
  </w:style>
  <w:style w:type="character" w:customStyle="1" w:styleId="RTFNum2310">
    <w:name w:val="RTF_Num 23 10"/>
    <w:rPr>
      <w:rFonts w:ascii="StarSymbol" w:eastAsia="StarSymbol" w:hAnsi="StarSymbol" w:cs="StarSymbol"/>
      <w:sz w:val="18"/>
      <w:szCs w:val="18"/>
    </w:rPr>
  </w:style>
  <w:style w:type="character" w:customStyle="1" w:styleId="RTFNum241">
    <w:name w:val="RTF_Num 24 1"/>
    <w:rPr>
      <w:rFonts w:ascii="StarSymbol" w:eastAsia="StarSymbol" w:hAnsi="StarSymbol" w:cs="StarSymbol"/>
      <w:sz w:val="18"/>
      <w:szCs w:val="18"/>
    </w:rPr>
  </w:style>
  <w:style w:type="character" w:customStyle="1" w:styleId="RTFNum242">
    <w:name w:val="RTF_Num 24 2"/>
    <w:rPr>
      <w:rFonts w:ascii="StarSymbol" w:eastAsia="StarSymbol" w:hAnsi="StarSymbol" w:cs="StarSymbol"/>
      <w:sz w:val="18"/>
      <w:szCs w:val="18"/>
    </w:rPr>
  </w:style>
  <w:style w:type="character" w:customStyle="1" w:styleId="RTFNum243">
    <w:name w:val="RTF_Num 24 3"/>
    <w:rPr>
      <w:rFonts w:ascii="StarSymbol" w:eastAsia="StarSymbol" w:hAnsi="StarSymbol" w:cs="StarSymbol"/>
      <w:sz w:val="18"/>
      <w:szCs w:val="18"/>
    </w:rPr>
  </w:style>
  <w:style w:type="character" w:customStyle="1" w:styleId="RTFNum244">
    <w:name w:val="RTF_Num 24 4"/>
    <w:rPr>
      <w:rFonts w:ascii="StarSymbol" w:eastAsia="StarSymbol" w:hAnsi="StarSymbol" w:cs="StarSymbol"/>
      <w:sz w:val="18"/>
      <w:szCs w:val="18"/>
    </w:rPr>
  </w:style>
  <w:style w:type="character" w:customStyle="1" w:styleId="RTFNum245">
    <w:name w:val="RTF_Num 24 5"/>
    <w:rPr>
      <w:rFonts w:ascii="StarSymbol" w:eastAsia="StarSymbol" w:hAnsi="StarSymbol" w:cs="StarSymbol"/>
      <w:sz w:val="18"/>
      <w:szCs w:val="18"/>
    </w:rPr>
  </w:style>
  <w:style w:type="character" w:customStyle="1" w:styleId="RTFNum246">
    <w:name w:val="RTF_Num 24 6"/>
    <w:rPr>
      <w:rFonts w:ascii="StarSymbol" w:eastAsia="StarSymbol" w:hAnsi="StarSymbol" w:cs="StarSymbol"/>
      <w:sz w:val="18"/>
      <w:szCs w:val="18"/>
    </w:rPr>
  </w:style>
  <w:style w:type="character" w:customStyle="1" w:styleId="RTFNum247">
    <w:name w:val="RTF_Num 24 7"/>
    <w:rPr>
      <w:rFonts w:ascii="StarSymbol" w:eastAsia="StarSymbol" w:hAnsi="StarSymbol" w:cs="StarSymbol"/>
      <w:sz w:val="18"/>
      <w:szCs w:val="18"/>
    </w:rPr>
  </w:style>
  <w:style w:type="character" w:customStyle="1" w:styleId="RTFNum248">
    <w:name w:val="RTF_Num 24 8"/>
    <w:rPr>
      <w:rFonts w:ascii="StarSymbol" w:eastAsia="StarSymbol" w:hAnsi="StarSymbol" w:cs="StarSymbol"/>
      <w:sz w:val="18"/>
      <w:szCs w:val="18"/>
    </w:rPr>
  </w:style>
  <w:style w:type="character" w:customStyle="1" w:styleId="RTFNum249">
    <w:name w:val="RTF_Num 24 9"/>
    <w:rPr>
      <w:rFonts w:ascii="StarSymbol" w:eastAsia="StarSymbol" w:hAnsi="StarSymbol" w:cs="StarSymbol"/>
      <w:sz w:val="18"/>
      <w:szCs w:val="18"/>
    </w:rPr>
  </w:style>
  <w:style w:type="character" w:customStyle="1" w:styleId="RTFNum2410">
    <w:name w:val="RTF_Num 24 10"/>
    <w:rPr>
      <w:rFonts w:ascii="StarSymbol" w:eastAsia="StarSymbol" w:hAnsi="StarSymbol" w:cs="StarSymbol"/>
      <w:sz w:val="18"/>
      <w:szCs w:val="18"/>
    </w:rPr>
  </w:style>
  <w:style w:type="character" w:customStyle="1" w:styleId="RTFNum251">
    <w:name w:val="RTF_Num 25 1"/>
    <w:rPr>
      <w:rFonts w:ascii="StarSymbol" w:eastAsia="StarSymbol" w:hAnsi="StarSymbol" w:cs="StarSymbol"/>
      <w:sz w:val="18"/>
      <w:szCs w:val="18"/>
    </w:rPr>
  </w:style>
  <w:style w:type="character" w:customStyle="1" w:styleId="RTFNum252">
    <w:name w:val="RTF_Num 25 2"/>
    <w:rPr>
      <w:rFonts w:ascii="StarSymbol" w:eastAsia="StarSymbol" w:hAnsi="StarSymbol" w:cs="StarSymbol"/>
      <w:sz w:val="18"/>
      <w:szCs w:val="18"/>
    </w:rPr>
  </w:style>
  <w:style w:type="character" w:customStyle="1" w:styleId="RTFNum253">
    <w:name w:val="RTF_Num 25 3"/>
    <w:rPr>
      <w:rFonts w:ascii="StarSymbol" w:eastAsia="StarSymbol" w:hAnsi="StarSymbol" w:cs="StarSymbol"/>
      <w:sz w:val="18"/>
      <w:szCs w:val="18"/>
    </w:rPr>
  </w:style>
  <w:style w:type="character" w:customStyle="1" w:styleId="RTFNum254">
    <w:name w:val="RTF_Num 25 4"/>
    <w:rPr>
      <w:rFonts w:ascii="StarSymbol" w:eastAsia="StarSymbol" w:hAnsi="StarSymbol" w:cs="StarSymbol"/>
      <w:sz w:val="18"/>
      <w:szCs w:val="18"/>
    </w:rPr>
  </w:style>
  <w:style w:type="character" w:customStyle="1" w:styleId="RTFNum255">
    <w:name w:val="RTF_Num 25 5"/>
    <w:rPr>
      <w:rFonts w:ascii="StarSymbol" w:eastAsia="StarSymbol" w:hAnsi="StarSymbol" w:cs="StarSymbol"/>
      <w:sz w:val="18"/>
      <w:szCs w:val="18"/>
    </w:rPr>
  </w:style>
  <w:style w:type="character" w:customStyle="1" w:styleId="RTFNum256">
    <w:name w:val="RTF_Num 25 6"/>
    <w:rPr>
      <w:rFonts w:ascii="StarSymbol" w:eastAsia="StarSymbol" w:hAnsi="StarSymbol" w:cs="StarSymbol"/>
      <w:sz w:val="18"/>
      <w:szCs w:val="18"/>
    </w:rPr>
  </w:style>
  <w:style w:type="character" w:customStyle="1" w:styleId="RTFNum257">
    <w:name w:val="RTF_Num 25 7"/>
    <w:rPr>
      <w:rFonts w:ascii="StarSymbol" w:eastAsia="StarSymbol" w:hAnsi="StarSymbol" w:cs="StarSymbol"/>
      <w:sz w:val="18"/>
      <w:szCs w:val="18"/>
    </w:rPr>
  </w:style>
  <w:style w:type="character" w:customStyle="1" w:styleId="RTFNum258">
    <w:name w:val="RTF_Num 25 8"/>
    <w:rPr>
      <w:rFonts w:ascii="StarSymbol" w:eastAsia="StarSymbol" w:hAnsi="StarSymbol" w:cs="StarSymbol"/>
      <w:sz w:val="18"/>
      <w:szCs w:val="18"/>
    </w:rPr>
  </w:style>
  <w:style w:type="character" w:customStyle="1" w:styleId="RTFNum259">
    <w:name w:val="RTF_Num 25 9"/>
    <w:rPr>
      <w:rFonts w:ascii="StarSymbol" w:eastAsia="StarSymbol" w:hAnsi="StarSymbol" w:cs="StarSymbol"/>
      <w:sz w:val="18"/>
      <w:szCs w:val="18"/>
    </w:rPr>
  </w:style>
  <w:style w:type="character" w:customStyle="1" w:styleId="RTFNum2510">
    <w:name w:val="RTF_Num 25 10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rPr>
      <w:rFonts w:ascii="StarSymbol" w:eastAsia="StarSymbol" w:hAnsi="StarSymbol" w:cs="StarSymbol"/>
      <w:sz w:val="18"/>
      <w:szCs w:val="18"/>
    </w:rPr>
  </w:style>
  <w:style w:type="character" w:customStyle="1" w:styleId="RTFNum262">
    <w:name w:val="RTF_Num 26 2"/>
    <w:rPr>
      <w:rFonts w:ascii="StarSymbol" w:eastAsia="StarSymbol" w:hAnsi="StarSymbol" w:cs="StarSymbol"/>
      <w:sz w:val="18"/>
      <w:szCs w:val="18"/>
    </w:rPr>
  </w:style>
  <w:style w:type="character" w:customStyle="1" w:styleId="RTFNum263">
    <w:name w:val="RTF_Num 26 3"/>
    <w:rPr>
      <w:rFonts w:ascii="StarSymbol" w:eastAsia="StarSymbol" w:hAnsi="StarSymbol" w:cs="StarSymbol"/>
      <w:sz w:val="18"/>
      <w:szCs w:val="18"/>
    </w:rPr>
  </w:style>
  <w:style w:type="character" w:customStyle="1" w:styleId="RTFNum264">
    <w:name w:val="RTF_Num 26 4"/>
    <w:rPr>
      <w:rFonts w:ascii="StarSymbol" w:eastAsia="StarSymbol" w:hAnsi="StarSymbol" w:cs="StarSymbol"/>
      <w:sz w:val="18"/>
      <w:szCs w:val="18"/>
    </w:rPr>
  </w:style>
  <w:style w:type="character" w:customStyle="1" w:styleId="RTFNum265">
    <w:name w:val="RTF_Num 26 5"/>
    <w:rPr>
      <w:rFonts w:ascii="StarSymbol" w:eastAsia="StarSymbol" w:hAnsi="StarSymbol" w:cs="StarSymbol"/>
      <w:sz w:val="18"/>
      <w:szCs w:val="18"/>
    </w:rPr>
  </w:style>
  <w:style w:type="character" w:customStyle="1" w:styleId="RTFNum266">
    <w:name w:val="RTF_Num 26 6"/>
    <w:rPr>
      <w:rFonts w:ascii="StarSymbol" w:eastAsia="StarSymbol" w:hAnsi="StarSymbol" w:cs="StarSymbol"/>
      <w:sz w:val="18"/>
      <w:szCs w:val="18"/>
    </w:rPr>
  </w:style>
  <w:style w:type="character" w:customStyle="1" w:styleId="RTFNum267">
    <w:name w:val="RTF_Num 26 7"/>
    <w:rPr>
      <w:rFonts w:ascii="StarSymbol" w:eastAsia="StarSymbol" w:hAnsi="StarSymbol" w:cs="StarSymbol"/>
      <w:sz w:val="18"/>
      <w:szCs w:val="18"/>
    </w:rPr>
  </w:style>
  <w:style w:type="character" w:customStyle="1" w:styleId="RTFNum268">
    <w:name w:val="RTF_Num 26 8"/>
    <w:rPr>
      <w:rFonts w:ascii="StarSymbol" w:eastAsia="StarSymbol" w:hAnsi="StarSymbol" w:cs="StarSymbol"/>
      <w:sz w:val="18"/>
      <w:szCs w:val="18"/>
    </w:rPr>
  </w:style>
  <w:style w:type="character" w:customStyle="1" w:styleId="RTFNum269">
    <w:name w:val="RTF_Num 26 9"/>
    <w:rPr>
      <w:rFonts w:ascii="StarSymbol" w:eastAsia="StarSymbol" w:hAnsi="StarSymbol" w:cs="StarSymbol"/>
      <w:sz w:val="18"/>
      <w:szCs w:val="18"/>
    </w:rPr>
  </w:style>
  <w:style w:type="character" w:customStyle="1" w:styleId="RTFNum2610">
    <w:name w:val="RTF_Num 26 10"/>
    <w:rPr>
      <w:rFonts w:ascii="StarSymbol" w:eastAsia="StarSymbol" w:hAnsi="StarSymbol" w:cs="StarSymbol"/>
      <w:sz w:val="18"/>
      <w:szCs w:val="18"/>
    </w:rPr>
  </w:style>
  <w:style w:type="character" w:customStyle="1" w:styleId="RTFNum271">
    <w:name w:val="RTF_Num 27 1"/>
    <w:rPr>
      <w:rFonts w:ascii="StarSymbol" w:eastAsia="StarSymbol" w:hAnsi="StarSymbol" w:cs="StarSymbol"/>
      <w:sz w:val="18"/>
      <w:szCs w:val="18"/>
    </w:rPr>
  </w:style>
  <w:style w:type="character" w:customStyle="1" w:styleId="RTFNum272">
    <w:name w:val="RTF_Num 27 2"/>
    <w:rPr>
      <w:rFonts w:ascii="StarSymbol" w:eastAsia="StarSymbol" w:hAnsi="StarSymbol" w:cs="StarSymbol"/>
      <w:sz w:val="18"/>
      <w:szCs w:val="18"/>
    </w:rPr>
  </w:style>
  <w:style w:type="character" w:customStyle="1" w:styleId="RTFNum273">
    <w:name w:val="RTF_Num 27 3"/>
    <w:rPr>
      <w:rFonts w:ascii="StarSymbol" w:eastAsia="StarSymbol" w:hAnsi="StarSymbol" w:cs="StarSymbol"/>
      <w:sz w:val="18"/>
      <w:szCs w:val="18"/>
    </w:rPr>
  </w:style>
  <w:style w:type="character" w:customStyle="1" w:styleId="RTFNum274">
    <w:name w:val="RTF_Num 27 4"/>
    <w:rPr>
      <w:rFonts w:ascii="StarSymbol" w:eastAsia="StarSymbol" w:hAnsi="StarSymbol" w:cs="StarSymbol"/>
      <w:sz w:val="18"/>
      <w:szCs w:val="18"/>
    </w:rPr>
  </w:style>
  <w:style w:type="character" w:customStyle="1" w:styleId="RTFNum275">
    <w:name w:val="RTF_Num 27 5"/>
    <w:rPr>
      <w:rFonts w:ascii="StarSymbol" w:eastAsia="StarSymbol" w:hAnsi="StarSymbol" w:cs="StarSymbol"/>
      <w:sz w:val="18"/>
      <w:szCs w:val="18"/>
    </w:rPr>
  </w:style>
  <w:style w:type="character" w:customStyle="1" w:styleId="RTFNum276">
    <w:name w:val="RTF_Num 27 6"/>
    <w:rPr>
      <w:rFonts w:ascii="StarSymbol" w:eastAsia="StarSymbol" w:hAnsi="StarSymbol" w:cs="StarSymbol"/>
      <w:sz w:val="18"/>
      <w:szCs w:val="18"/>
    </w:rPr>
  </w:style>
  <w:style w:type="character" w:customStyle="1" w:styleId="RTFNum277">
    <w:name w:val="RTF_Num 27 7"/>
    <w:rPr>
      <w:rFonts w:ascii="StarSymbol" w:eastAsia="StarSymbol" w:hAnsi="StarSymbol" w:cs="StarSymbol"/>
      <w:sz w:val="18"/>
      <w:szCs w:val="18"/>
    </w:rPr>
  </w:style>
  <w:style w:type="character" w:customStyle="1" w:styleId="RTFNum278">
    <w:name w:val="RTF_Num 27 8"/>
    <w:rPr>
      <w:rFonts w:ascii="StarSymbol" w:eastAsia="StarSymbol" w:hAnsi="StarSymbol" w:cs="StarSymbol"/>
      <w:sz w:val="18"/>
      <w:szCs w:val="18"/>
    </w:rPr>
  </w:style>
  <w:style w:type="character" w:customStyle="1" w:styleId="RTFNum279">
    <w:name w:val="RTF_Num 27 9"/>
    <w:rPr>
      <w:rFonts w:ascii="StarSymbol" w:eastAsia="StarSymbol" w:hAnsi="StarSymbol" w:cs="StarSymbol"/>
      <w:sz w:val="18"/>
      <w:szCs w:val="18"/>
    </w:rPr>
  </w:style>
  <w:style w:type="character" w:customStyle="1" w:styleId="RTFNum2710">
    <w:name w:val="RTF_Num 27 10"/>
    <w:rPr>
      <w:rFonts w:ascii="StarSymbol" w:eastAsia="StarSymbol" w:hAnsi="StarSymbol" w:cs="StarSymbol"/>
      <w:sz w:val="18"/>
      <w:szCs w:val="18"/>
    </w:rPr>
  </w:style>
  <w:style w:type="character" w:customStyle="1" w:styleId="RTFNum281">
    <w:name w:val="RTF_Num 28 1"/>
    <w:rPr>
      <w:rFonts w:ascii="StarSymbol" w:eastAsia="StarSymbol" w:hAnsi="StarSymbol" w:cs="StarSymbol"/>
      <w:sz w:val="18"/>
      <w:szCs w:val="18"/>
    </w:rPr>
  </w:style>
  <w:style w:type="character" w:customStyle="1" w:styleId="RTFNum282">
    <w:name w:val="RTF_Num 28 2"/>
    <w:rPr>
      <w:rFonts w:ascii="StarSymbol" w:eastAsia="StarSymbol" w:hAnsi="StarSymbol" w:cs="StarSymbol"/>
      <w:sz w:val="18"/>
      <w:szCs w:val="18"/>
    </w:rPr>
  </w:style>
  <w:style w:type="character" w:customStyle="1" w:styleId="RTFNum283">
    <w:name w:val="RTF_Num 28 3"/>
    <w:rPr>
      <w:rFonts w:ascii="StarSymbol" w:eastAsia="StarSymbol" w:hAnsi="StarSymbol" w:cs="StarSymbol"/>
      <w:sz w:val="18"/>
      <w:szCs w:val="18"/>
    </w:rPr>
  </w:style>
  <w:style w:type="character" w:customStyle="1" w:styleId="RTFNum284">
    <w:name w:val="RTF_Num 28 4"/>
    <w:rPr>
      <w:rFonts w:ascii="StarSymbol" w:eastAsia="StarSymbol" w:hAnsi="StarSymbol" w:cs="StarSymbol"/>
      <w:sz w:val="18"/>
      <w:szCs w:val="18"/>
    </w:rPr>
  </w:style>
  <w:style w:type="character" w:customStyle="1" w:styleId="RTFNum285">
    <w:name w:val="RTF_Num 28 5"/>
    <w:rPr>
      <w:rFonts w:ascii="StarSymbol" w:eastAsia="StarSymbol" w:hAnsi="StarSymbol" w:cs="StarSymbol"/>
      <w:sz w:val="18"/>
      <w:szCs w:val="18"/>
    </w:rPr>
  </w:style>
  <w:style w:type="character" w:customStyle="1" w:styleId="RTFNum286">
    <w:name w:val="RTF_Num 28 6"/>
    <w:rPr>
      <w:rFonts w:ascii="StarSymbol" w:eastAsia="StarSymbol" w:hAnsi="StarSymbol" w:cs="StarSymbol"/>
      <w:sz w:val="18"/>
      <w:szCs w:val="18"/>
    </w:rPr>
  </w:style>
  <w:style w:type="character" w:customStyle="1" w:styleId="RTFNum287">
    <w:name w:val="RTF_Num 28 7"/>
    <w:rPr>
      <w:rFonts w:ascii="StarSymbol" w:eastAsia="StarSymbol" w:hAnsi="StarSymbol" w:cs="StarSymbol"/>
      <w:sz w:val="18"/>
      <w:szCs w:val="18"/>
    </w:rPr>
  </w:style>
  <w:style w:type="character" w:customStyle="1" w:styleId="RTFNum288">
    <w:name w:val="RTF_Num 28 8"/>
    <w:rPr>
      <w:rFonts w:ascii="StarSymbol" w:eastAsia="StarSymbol" w:hAnsi="StarSymbol" w:cs="StarSymbol"/>
      <w:sz w:val="18"/>
      <w:szCs w:val="18"/>
    </w:rPr>
  </w:style>
  <w:style w:type="character" w:customStyle="1" w:styleId="RTFNum289">
    <w:name w:val="RTF_Num 28 9"/>
    <w:rPr>
      <w:rFonts w:ascii="StarSymbol" w:eastAsia="StarSymbol" w:hAnsi="StarSymbol" w:cs="StarSymbol"/>
      <w:sz w:val="18"/>
      <w:szCs w:val="18"/>
    </w:rPr>
  </w:style>
  <w:style w:type="character" w:customStyle="1" w:styleId="RTFNum2810">
    <w:name w:val="RTF_Num 28 10"/>
    <w:rPr>
      <w:rFonts w:ascii="StarSymbol" w:eastAsia="StarSymbol" w:hAnsi="StarSymbol" w:cs="StarSymbol"/>
      <w:sz w:val="18"/>
      <w:szCs w:val="18"/>
    </w:rPr>
  </w:style>
  <w:style w:type="character" w:customStyle="1" w:styleId="RTFNum291">
    <w:name w:val="RTF_Num 29 1"/>
    <w:rPr>
      <w:rFonts w:ascii="StarSymbol" w:eastAsia="StarSymbol" w:hAnsi="StarSymbol" w:cs="StarSymbol"/>
      <w:sz w:val="18"/>
      <w:szCs w:val="18"/>
    </w:rPr>
  </w:style>
  <w:style w:type="character" w:customStyle="1" w:styleId="RTFNum292">
    <w:name w:val="RTF_Num 29 2"/>
    <w:rPr>
      <w:rFonts w:ascii="StarSymbol" w:eastAsia="StarSymbol" w:hAnsi="StarSymbol" w:cs="StarSymbol"/>
      <w:sz w:val="18"/>
      <w:szCs w:val="18"/>
    </w:rPr>
  </w:style>
  <w:style w:type="character" w:customStyle="1" w:styleId="RTFNum293">
    <w:name w:val="RTF_Num 29 3"/>
    <w:rPr>
      <w:rFonts w:ascii="StarSymbol" w:eastAsia="StarSymbol" w:hAnsi="StarSymbol" w:cs="StarSymbol"/>
      <w:sz w:val="18"/>
      <w:szCs w:val="18"/>
    </w:rPr>
  </w:style>
  <w:style w:type="character" w:customStyle="1" w:styleId="RTFNum294">
    <w:name w:val="RTF_Num 29 4"/>
    <w:rPr>
      <w:rFonts w:ascii="StarSymbol" w:eastAsia="StarSymbol" w:hAnsi="StarSymbol" w:cs="StarSymbol"/>
      <w:sz w:val="18"/>
      <w:szCs w:val="18"/>
    </w:rPr>
  </w:style>
  <w:style w:type="character" w:customStyle="1" w:styleId="RTFNum295">
    <w:name w:val="RTF_Num 29 5"/>
    <w:rPr>
      <w:rFonts w:ascii="StarSymbol" w:eastAsia="StarSymbol" w:hAnsi="StarSymbol" w:cs="StarSymbol"/>
      <w:sz w:val="18"/>
      <w:szCs w:val="18"/>
    </w:rPr>
  </w:style>
  <w:style w:type="character" w:customStyle="1" w:styleId="RTFNum296">
    <w:name w:val="RTF_Num 29 6"/>
    <w:rPr>
      <w:rFonts w:ascii="StarSymbol" w:eastAsia="StarSymbol" w:hAnsi="StarSymbol" w:cs="StarSymbol"/>
      <w:sz w:val="18"/>
      <w:szCs w:val="18"/>
    </w:rPr>
  </w:style>
  <w:style w:type="character" w:customStyle="1" w:styleId="RTFNum297">
    <w:name w:val="RTF_Num 29 7"/>
    <w:rPr>
      <w:rFonts w:ascii="StarSymbol" w:eastAsia="StarSymbol" w:hAnsi="StarSymbol" w:cs="StarSymbol"/>
      <w:sz w:val="18"/>
      <w:szCs w:val="18"/>
    </w:rPr>
  </w:style>
  <w:style w:type="character" w:customStyle="1" w:styleId="RTFNum298">
    <w:name w:val="RTF_Num 29 8"/>
    <w:rPr>
      <w:rFonts w:ascii="StarSymbol" w:eastAsia="StarSymbol" w:hAnsi="StarSymbol" w:cs="StarSymbol"/>
      <w:sz w:val="18"/>
      <w:szCs w:val="18"/>
    </w:rPr>
  </w:style>
  <w:style w:type="character" w:customStyle="1" w:styleId="RTFNum299">
    <w:name w:val="RTF_Num 29 9"/>
    <w:rPr>
      <w:rFonts w:ascii="StarSymbol" w:eastAsia="StarSymbol" w:hAnsi="StarSymbol" w:cs="StarSymbol"/>
      <w:sz w:val="18"/>
      <w:szCs w:val="18"/>
    </w:rPr>
  </w:style>
  <w:style w:type="character" w:customStyle="1" w:styleId="RTFNum2910">
    <w:name w:val="RTF_Num 29 10"/>
    <w:rPr>
      <w:rFonts w:ascii="StarSymbol" w:eastAsia="StarSymbol" w:hAnsi="StarSymbol" w:cs="StarSymbol"/>
      <w:sz w:val="18"/>
      <w:szCs w:val="18"/>
    </w:rPr>
  </w:style>
  <w:style w:type="character" w:customStyle="1" w:styleId="RTFNum301">
    <w:name w:val="RTF_Num 30 1"/>
    <w:rPr>
      <w:rFonts w:ascii="StarSymbol" w:eastAsia="StarSymbol" w:hAnsi="StarSymbol" w:cs="StarSymbol"/>
      <w:sz w:val="18"/>
      <w:szCs w:val="18"/>
    </w:rPr>
  </w:style>
  <w:style w:type="character" w:customStyle="1" w:styleId="RTFNum302">
    <w:name w:val="RTF_Num 30 2"/>
    <w:rPr>
      <w:rFonts w:ascii="StarSymbol" w:eastAsia="StarSymbol" w:hAnsi="StarSymbol" w:cs="StarSymbol"/>
      <w:sz w:val="18"/>
      <w:szCs w:val="18"/>
    </w:rPr>
  </w:style>
  <w:style w:type="character" w:customStyle="1" w:styleId="RTFNum303">
    <w:name w:val="RTF_Num 30 3"/>
    <w:rPr>
      <w:rFonts w:ascii="StarSymbol" w:eastAsia="StarSymbol" w:hAnsi="StarSymbol" w:cs="StarSymbol"/>
      <w:sz w:val="18"/>
      <w:szCs w:val="18"/>
    </w:rPr>
  </w:style>
  <w:style w:type="character" w:customStyle="1" w:styleId="RTFNum304">
    <w:name w:val="RTF_Num 30 4"/>
    <w:rPr>
      <w:rFonts w:ascii="StarSymbol" w:eastAsia="StarSymbol" w:hAnsi="StarSymbol" w:cs="StarSymbol"/>
      <w:sz w:val="18"/>
      <w:szCs w:val="18"/>
    </w:rPr>
  </w:style>
  <w:style w:type="character" w:customStyle="1" w:styleId="RTFNum305">
    <w:name w:val="RTF_Num 30 5"/>
    <w:rPr>
      <w:rFonts w:ascii="StarSymbol" w:eastAsia="StarSymbol" w:hAnsi="StarSymbol" w:cs="StarSymbol"/>
      <w:sz w:val="18"/>
      <w:szCs w:val="18"/>
    </w:rPr>
  </w:style>
  <w:style w:type="character" w:customStyle="1" w:styleId="RTFNum306">
    <w:name w:val="RTF_Num 30 6"/>
    <w:rPr>
      <w:rFonts w:ascii="StarSymbol" w:eastAsia="StarSymbol" w:hAnsi="StarSymbol" w:cs="StarSymbol"/>
      <w:sz w:val="18"/>
      <w:szCs w:val="18"/>
    </w:rPr>
  </w:style>
  <w:style w:type="character" w:customStyle="1" w:styleId="RTFNum307">
    <w:name w:val="RTF_Num 30 7"/>
    <w:rPr>
      <w:rFonts w:ascii="StarSymbol" w:eastAsia="StarSymbol" w:hAnsi="StarSymbol" w:cs="StarSymbol"/>
      <w:sz w:val="18"/>
      <w:szCs w:val="18"/>
    </w:rPr>
  </w:style>
  <w:style w:type="character" w:customStyle="1" w:styleId="RTFNum308">
    <w:name w:val="RTF_Num 30 8"/>
    <w:rPr>
      <w:rFonts w:ascii="StarSymbol" w:eastAsia="StarSymbol" w:hAnsi="StarSymbol" w:cs="StarSymbol"/>
      <w:sz w:val="18"/>
      <w:szCs w:val="18"/>
    </w:rPr>
  </w:style>
  <w:style w:type="character" w:customStyle="1" w:styleId="RTFNum309">
    <w:name w:val="RTF_Num 30 9"/>
    <w:rPr>
      <w:rFonts w:ascii="StarSymbol" w:eastAsia="StarSymbol" w:hAnsi="StarSymbol" w:cs="StarSymbol"/>
      <w:sz w:val="18"/>
      <w:szCs w:val="18"/>
    </w:rPr>
  </w:style>
  <w:style w:type="character" w:customStyle="1" w:styleId="RTFNum3010">
    <w:name w:val="RTF_Num 30 10"/>
    <w:rPr>
      <w:rFonts w:ascii="StarSymbol" w:eastAsia="StarSymbol" w:hAnsi="StarSymbol" w:cs="StarSymbol"/>
      <w:sz w:val="18"/>
      <w:szCs w:val="18"/>
    </w:rPr>
  </w:style>
  <w:style w:type="character" w:customStyle="1" w:styleId="RTFNum311">
    <w:name w:val="RTF_Num 31 1"/>
    <w:rPr>
      <w:rFonts w:ascii="StarSymbol" w:eastAsia="StarSymbol" w:hAnsi="StarSymbol" w:cs="StarSymbol"/>
      <w:sz w:val="18"/>
      <w:szCs w:val="18"/>
    </w:rPr>
  </w:style>
  <w:style w:type="character" w:customStyle="1" w:styleId="RTFNum312">
    <w:name w:val="RTF_Num 31 2"/>
    <w:rPr>
      <w:rFonts w:ascii="StarSymbol" w:eastAsia="StarSymbol" w:hAnsi="StarSymbol" w:cs="StarSymbol"/>
      <w:sz w:val="18"/>
      <w:szCs w:val="18"/>
    </w:rPr>
  </w:style>
  <w:style w:type="character" w:customStyle="1" w:styleId="RTFNum313">
    <w:name w:val="RTF_Num 31 3"/>
    <w:rPr>
      <w:rFonts w:ascii="StarSymbol" w:eastAsia="StarSymbol" w:hAnsi="StarSymbol" w:cs="StarSymbol"/>
      <w:sz w:val="18"/>
      <w:szCs w:val="18"/>
    </w:rPr>
  </w:style>
  <w:style w:type="character" w:customStyle="1" w:styleId="RTFNum314">
    <w:name w:val="RTF_Num 31 4"/>
    <w:rPr>
      <w:rFonts w:ascii="StarSymbol" w:eastAsia="StarSymbol" w:hAnsi="StarSymbol" w:cs="StarSymbol"/>
      <w:sz w:val="18"/>
      <w:szCs w:val="18"/>
    </w:rPr>
  </w:style>
  <w:style w:type="character" w:customStyle="1" w:styleId="RTFNum315">
    <w:name w:val="RTF_Num 31 5"/>
    <w:rPr>
      <w:rFonts w:ascii="StarSymbol" w:eastAsia="StarSymbol" w:hAnsi="StarSymbol" w:cs="StarSymbol"/>
      <w:sz w:val="18"/>
      <w:szCs w:val="18"/>
    </w:rPr>
  </w:style>
  <w:style w:type="character" w:customStyle="1" w:styleId="RTFNum316">
    <w:name w:val="RTF_Num 31 6"/>
    <w:rPr>
      <w:rFonts w:ascii="StarSymbol" w:eastAsia="StarSymbol" w:hAnsi="StarSymbol" w:cs="StarSymbol"/>
      <w:sz w:val="18"/>
      <w:szCs w:val="18"/>
    </w:rPr>
  </w:style>
  <w:style w:type="character" w:customStyle="1" w:styleId="RTFNum317">
    <w:name w:val="RTF_Num 31 7"/>
    <w:rPr>
      <w:rFonts w:ascii="StarSymbol" w:eastAsia="StarSymbol" w:hAnsi="StarSymbol" w:cs="StarSymbol"/>
      <w:sz w:val="18"/>
      <w:szCs w:val="18"/>
    </w:rPr>
  </w:style>
  <w:style w:type="character" w:customStyle="1" w:styleId="RTFNum318">
    <w:name w:val="RTF_Num 31 8"/>
    <w:rPr>
      <w:rFonts w:ascii="StarSymbol" w:eastAsia="StarSymbol" w:hAnsi="StarSymbol" w:cs="StarSymbol"/>
      <w:sz w:val="18"/>
      <w:szCs w:val="18"/>
    </w:rPr>
  </w:style>
  <w:style w:type="character" w:customStyle="1" w:styleId="RTFNum319">
    <w:name w:val="RTF_Num 31 9"/>
    <w:rPr>
      <w:rFonts w:ascii="StarSymbol" w:eastAsia="StarSymbol" w:hAnsi="StarSymbol" w:cs="StarSymbol"/>
      <w:sz w:val="18"/>
      <w:szCs w:val="18"/>
    </w:rPr>
  </w:style>
  <w:style w:type="character" w:customStyle="1" w:styleId="RTFNum3110">
    <w:name w:val="RTF_Num 31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2014-04-22T23:14:00Z</dcterms:created>
  <dcterms:modified xsi:type="dcterms:W3CDTF">2014-04-22T23:14:00Z</dcterms:modified>
</cp:coreProperties>
</file>