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69" w:rsidRDefault="007D3CC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Кандидаты</w:t>
      </w:r>
      <w:r>
        <w:rPr>
          <w:b/>
          <w:bCs/>
        </w:rPr>
        <w:br/>
        <w:t>1.2 Результаты выборов</w:t>
      </w:r>
      <w:r>
        <w:rPr>
          <w:b/>
          <w:bCs/>
        </w:rPr>
        <w:br/>
      </w:r>
      <w:r>
        <w:br/>
      </w:r>
      <w:r>
        <w:br/>
      </w:r>
    </w:p>
    <w:p w:rsidR="00CE7B69" w:rsidRDefault="007D3C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E7B69" w:rsidRDefault="007D3CCA">
      <w:pPr>
        <w:pStyle w:val="a3"/>
      </w:pPr>
      <w:r>
        <w:t xml:space="preserve">Президентские выборы в США 1800 года называют </w:t>
      </w:r>
      <w:r>
        <w:rPr>
          <w:i/>
          <w:iCs/>
        </w:rPr>
        <w:t>революцией 1800 года</w:t>
      </w:r>
      <w:r>
        <w:t>. На этих выборах вице-президент Томас Джефферсон, опередивший президента Джона Адамса, стал третьим президентом США. Выборы привели к власти демократическо-республиканскую партию и в конечном итоге вызвали распад федералистской партии.</w:t>
      </w:r>
    </w:p>
    <w:p w:rsidR="00CE7B69" w:rsidRDefault="007D3CCA">
      <w:pPr>
        <w:pStyle w:val="a3"/>
      </w:pPr>
      <w:r>
        <w:t xml:space="preserve">Кроме того, выборы показали недостатки принятой Конституции. Выборщики имели каждый по два голоса, но могли голосовать только за президента, а вице-президентом автоматически становился кандидат, ставший вторым. Демократы-республиканцы планировали проголосовать таким образом, чтобы один из их выборщиков проголосовал лишь один раз и таким образом Томас Джефферсон набрал бы на один голос больше Аарона Бура, который бы становился вице-президентом при Джефферсоне. Однако в результате неразберихи оба кандидата от демократов-республиканцев получили равное количество голосов. Судьба будущего президента оказалась в руках Палаты представителей, где большинством тогда обладали федералисты. Чтобы лишить Джефферсона президенства, федералисты голосовали за Бурра. Это привело к недельному тупику в дебатах. Лишь вмешательство лидера федералистов Александра Гамильтона, который ненавидел Бурра больше, чем Джефферсона разрешило вопрос в пользу последнего. Чтобы исключить в будущем подобную неопределённость в 1804 году была принята </w:t>
      </w:r>
      <w:r>
        <w:rPr>
          <w:i/>
          <w:iCs/>
        </w:rPr>
        <w:t>Двенадцатая поправка</w:t>
      </w:r>
      <w:r>
        <w:t xml:space="preserve"> к Конституции, которая позволяла выборщикам голосовать одним голосом за президента, а вторым — за вице-президента.</w:t>
      </w:r>
    </w:p>
    <w:p w:rsidR="00CE7B69" w:rsidRDefault="007D3CCA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CE7B69" w:rsidRDefault="007D3CCA">
      <w:pPr>
        <w:pStyle w:val="31"/>
        <w:numPr>
          <w:ilvl w:val="0"/>
          <w:numId w:val="0"/>
        </w:numPr>
      </w:pPr>
      <w:r>
        <w:t>1.1. Кандидаты</w:t>
      </w:r>
    </w:p>
    <w:p w:rsidR="00CE7B69" w:rsidRDefault="007D3C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Джон Адамс, президент США, из Массачусетса</w:t>
      </w:r>
    </w:p>
    <w:p w:rsidR="00CE7B69" w:rsidRDefault="007D3C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Аарон Бурр, бывший сенатор из Нью-Йорка</w:t>
      </w:r>
    </w:p>
    <w:p w:rsidR="00CE7B69" w:rsidRDefault="007D3C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Джон Джей, губернатор Нью-Йорка</w:t>
      </w:r>
    </w:p>
    <w:p w:rsidR="00CE7B69" w:rsidRDefault="007D3CC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Томас Джефферсон, вице-президент из Виргинии</w:t>
      </w:r>
    </w:p>
    <w:p w:rsidR="00CE7B69" w:rsidRDefault="007D3CCA">
      <w:pPr>
        <w:pStyle w:val="a3"/>
        <w:numPr>
          <w:ilvl w:val="0"/>
          <w:numId w:val="2"/>
        </w:numPr>
        <w:tabs>
          <w:tab w:val="left" w:pos="707"/>
        </w:tabs>
      </w:pPr>
      <w:r>
        <w:t>Чарльз Пинкни, бывший посол США во Франции, из Южной Каролины</w:t>
      </w:r>
    </w:p>
    <w:p w:rsidR="00CE7B69" w:rsidRDefault="007D3CCA">
      <w:pPr>
        <w:pStyle w:val="a3"/>
        <w:numPr>
          <w:ilvl w:val="0"/>
          <w:numId w:val="1"/>
        </w:numPr>
        <w:tabs>
          <w:tab w:val="left" w:pos="707"/>
        </w:tabs>
      </w:pPr>
      <w:r>
        <w:t>Джон Адамс</w:t>
      </w:r>
    </w:p>
    <w:p w:rsidR="00CE7B69" w:rsidRDefault="007D3CCA">
      <w:pPr>
        <w:pStyle w:val="a3"/>
        <w:numPr>
          <w:ilvl w:val="0"/>
          <w:numId w:val="1"/>
        </w:numPr>
        <w:tabs>
          <w:tab w:val="left" w:pos="707"/>
        </w:tabs>
      </w:pPr>
      <w:r>
        <w:t>Аарон Бурр</w:t>
      </w:r>
    </w:p>
    <w:p w:rsidR="00CE7B69" w:rsidRDefault="007D3CCA">
      <w:pPr>
        <w:pStyle w:val="a3"/>
        <w:numPr>
          <w:ilvl w:val="0"/>
          <w:numId w:val="1"/>
        </w:numPr>
        <w:tabs>
          <w:tab w:val="left" w:pos="707"/>
        </w:tabs>
      </w:pPr>
      <w:r>
        <w:t>Джон Джей</w:t>
      </w:r>
    </w:p>
    <w:p w:rsidR="00CE7B69" w:rsidRDefault="007D3CCA">
      <w:pPr>
        <w:pStyle w:val="a3"/>
        <w:numPr>
          <w:ilvl w:val="0"/>
          <w:numId w:val="1"/>
        </w:numPr>
        <w:tabs>
          <w:tab w:val="left" w:pos="707"/>
        </w:tabs>
      </w:pPr>
      <w:r>
        <w:t>Томас Джефферсон</w:t>
      </w:r>
    </w:p>
    <w:p w:rsidR="00CE7B69" w:rsidRDefault="007D3CCA">
      <w:pPr>
        <w:pStyle w:val="a3"/>
        <w:numPr>
          <w:ilvl w:val="0"/>
          <w:numId w:val="1"/>
        </w:numPr>
        <w:tabs>
          <w:tab w:val="left" w:pos="707"/>
        </w:tabs>
      </w:pPr>
      <w:r>
        <w:t>Чарльз Пинкни</w:t>
      </w:r>
    </w:p>
    <w:p w:rsidR="00CE7B69" w:rsidRDefault="007D3CCA">
      <w:pPr>
        <w:pStyle w:val="31"/>
        <w:numPr>
          <w:ilvl w:val="0"/>
          <w:numId w:val="0"/>
        </w:numPr>
      </w:pPr>
      <w:r>
        <w:t>1.2. Результаты выборов</w:t>
      </w:r>
    </w:p>
    <w:p w:rsidR="00CE7B69" w:rsidRDefault="007D3CCA">
      <w:pPr>
        <w:pStyle w:val="a3"/>
        <w:spacing w:after="0"/>
      </w:pPr>
      <w:r>
        <w:t>Источник: http://ru.wikipedia.org/wiki/Президентские_выборы_в_США_(1800)</w:t>
      </w:r>
      <w:bookmarkStart w:id="0" w:name="_GoBack"/>
      <w:bookmarkEnd w:id="0"/>
    </w:p>
    <w:sectPr w:rsidR="00CE7B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CCA"/>
    <w:rsid w:val="00636177"/>
    <w:rsid w:val="007D3CCA"/>
    <w:rsid w:val="00C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BAA7F-50DB-4CCD-AEAA-F76AA43A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>diakov.net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2014-10-02T07:30:00Z</dcterms:created>
  <dcterms:modified xsi:type="dcterms:W3CDTF">2014-10-02T07:30:00Z</dcterms:modified>
</cp:coreProperties>
</file>