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6E3" w:rsidRDefault="00730658">
      <w:pPr>
        <w:pStyle w:val="a3"/>
      </w:pPr>
      <w:r>
        <w:br/>
      </w:r>
      <w:r>
        <w:br/>
        <w:t xml:space="preserve">Содержание </w:t>
      </w:r>
      <w:r>
        <w:br/>
      </w:r>
      <w:r>
        <w:rPr>
          <w:b/>
          <w:bCs/>
        </w:rPr>
        <w:t xml:space="preserve">1 Список </w:t>
      </w:r>
      <w:r>
        <w:rPr>
          <w:b/>
          <w:bCs/>
        </w:rPr>
        <w:br/>
        <w:t>1.1 А</w:t>
      </w:r>
      <w:r>
        <w:rPr>
          <w:b/>
          <w:bCs/>
        </w:rPr>
        <w:br/>
        <w:t>1.2 Б</w:t>
      </w:r>
      <w:r>
        <w:rPr>
          <w:b/>
          <w:bCs/>
        </w:rPr>
        <w:br/>
        <w:t>1.3 В</w:t>
      </w:r>
      <w:r>
        <w:rPr>
          <w:b/>
          <w:bCs/>
        </w:rPr>
        <w:br/>
        <w:t>1.4 Г</w:t>
      </w:r>
      <w:r>
        <w:rPr>
          <w:b/>
          <w:bCs/>
        </w:rPr>
        <w:br/>
        <w:t>1.5 Д</w:t>
      </w:r>
      <w:r>
        <w:rPr>
          <w:b/>
          <w:bCs/>
        </w:rPr>
        <w:br/>
        <w:t>1.6 Ж</w:t>
      </w:r>
      <w:r>
        <w:rPr>
          <w:b/>
          <w:bCs/>
        </w:rPr>
        <w:br/>
        <w:t>1.7 З</w:t>
      </w:r>
      <w:r>
        <w:rPr>
          <w:b/>
          <w:bCs/>
        </w:rPr>
        <w:br/>
        <w:t>1.8 И</w:t>
      </w:r>
      <w:r>
        <w:rPr>
          <w:b/>
          <w:bCs/>
        </w:rPr>
        <w:br/>
        <w:t>1.9 Й</w:t>
      </w:r>
      <w:r>
        <w:rPr>
          <w:b/>
          <w:bCs/>
        </w:rPr>
        <w:br/>
        <w:t>1.10 К</w:t>
      </w:r>
      <w:r>
        <w:rPr>
          <w:b/>
          <w:bCs/>
        </w:rPr>
        <w:br/>
        <w:t>1.11 Л</w:t>
      </w:r>
      <w:r>
        <w:rPr>
          <w:b/>
          <w:bCs/>
        </w:rPr>
        <w:br/>
        <w:t>1.12 М</w:t>
      </w:r>
      <w:r>
        <w:rPr>
          <w:b/>
          <w:bCs/>
        </w:rPr>
        <w:br/>
        <w:t>1.13 Н</w:t>
      </w:r>
      <w:r>
        <w:rPr>
          <w:b/>
          <w:bCs/>
        </w:rPr>
        <w:br/>
        <w:t>1.14 П</w:t>
      </w:r>
      <w:r>
        <w:rPr>
          <w:b/>
          <w:bCs/>
        </w:rPr>
        <w:br/>
        <w:t>1.15 Р</w:t>
      </w:r>
      <w:r>
        <w:rPr>
          <w:b/>
          <w:bCs/>
        </w:rPr>
        <w:br/>
        <w:t>1.16 С</w:t>
      </w:r>
      <w:r>
        <w:rPr>
          <w:b/>
          <w:bCs/>
        </w:rPr>
        <w:br/>
        <w:t>1.17 Т</w:t>
      </w:r>
      <w:r>
        <w:rPr>
          <w:b/>
          <w:bCs/>
        </w:rPr>
        <w:br/>
        <w:t>1.18 Ф</w:t>
      </w:r>
      <w:r>
        <w:rPr>
          <w:b/>
          <w:bCs/>
        </w:rPr>
        <w:br/>
        <w:t>1.19 Х</w:t>
      </w:r>
      <w:r>
        <w:rPr>
          <w:b/>
          <w:bCs/>
        </w:rPr>
        <w:br/>
        <w:t>1.20 Ц</w:t>
      </w:r>
      <w:r>
        <w:rPr>
          <w:b/>
          <w:bCs/>
        </w:rPr>
        <w:br/>
        <w:t>1.21 Ч</w:t>
      </w:r>
      <w:r>
        <w:rPr>
          <w:b/>
          <w:bCs/>
        </w:rPr>
        <w:br/>
        <w:t>1.22 Ш</w:t>
      </w:r>
      <w:r>
        <w:rPr>
          <w:b/>
          <w:bCs/>
        </w:rPr>
        <w:br/>
        <w:t>1.23 Я</w:t>
      </w:r>
      <w:r>
        <w:rPr>
          <w:b/>
          <w:bCs/>
        </w:rPr>
        <w:br/>
      </w:r>
      <w:r>
        <w:br/>
      </w:r>
      <w:r>
        <w:br/>
      </w:r>
    </w:p>
    <w:p w:rsidR="000316E3" w:rsidRDefault="00730658">
      <w:pPr>
        <w:pStyle w:val="21"/>
        <w:pageBreakBefore/>
        <w:numPr>
          <w:ilvl w:val="0"/>
          <w:numId w:val="0"/>
        </w:numPr>
      </w:pPr>
      <w:r>
        <w:t xml:space="preserve">1. Список </w:t>
      </w:r>
    </w:p>
    <w:p w:rsidR="000316E3" w:rsidRDefault="00730658">
      <w:pPr>
        <w:pStyle w:val="31"/>
        <w:numPr>
          <w:ilvl w:val="0"/>
          <w:numId w:val="0"/>
        </w:numPr>
      </w:pPr>
      <w:r>
        <w:t>1.1. А</w:t>
      </w:r>
    </w:p>
    <w:p w:rsidR="000316E3" w:rsidRDefault="00730658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Абаджиев, Георги — генерал-майор (1913)</w:t>
      </w:r>
    </w:p>
    <w:p w:rsidR="000316E3" w:rsidRDefault="00730658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Аврамов, Иван — генерал-майор (1921)</w:t>
      </w:r>
    </w:p>
    <w:p w:rsidR="000316E3" w:rsidRDefault="00730658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Агура, Георги — генерал-майор (1900)</w:t>
      </w:r>
    </w:p>
    <w:p w:rsidR="000316E3" w:rsidRDefault="00730658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Азманов, Стефан — генерал-майор (1918)</w:t>
      </w:r>
    </w:p>
    <w:p w:rsidR="000316E3" w:rsidRDefault="00730658">
      <w:pPr>
        <w:pStyle w:val="a3"/>
        <w:numPr>
          <w:ilvl w:val="0"/>
          <w:numId w:val="18"/>
        </w:numPr>
        <w:tabs>
          <w:tab w:val="left" w:pos="707"/>
        </w:tabs>
      </w:pPr>
      <w:r>
        <w:t>Атанасов, Рашко — генерал-майор (1935)</w:t>
      </w:r>
    </w:p>
    <w:p w:rsidR="000316E3" w:rsidRDefault="00730658">
      <w:pPr>
        <w:pStyle w:val="31"/>
        <w:numPr>
          <w:ilvl w:val="0"/>
          <w:numId w:val="0"/>
        </w:numPr>
      </w:pPr>
      <w:r>
        <w:t>1.2. Б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Бакырджиев, Никола — генерал пехоты (1934)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Балабанов, Бончо — генерал-майор (1900)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Балкански, Миленко — генерал-майор (1917)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Бацаров, Иван — генерал-майор (1917)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Белов, Стефан — генерал-майор (1917)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Блысков, Андрей — генерал-майор (1904)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Бойчев, Янко генерал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Бончев, Иван — генерал-майор (1918)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Богданов, Стефан — генерал-лейтенант (1920)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Босилков, Любомир — генерал-майор (1930)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Ботев, Кирил — генерал-лейтенант (1912)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Бочаров, Стефан — генерал-майор (1910)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Бочев, Никола — генерал-майор (1900)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Бошнаков, Георги — генерал-майор (1918)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Бояджиев, Климент — генерал-лейтенант (1915)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Брадистилов, Стою — генерал-лейтенант (1917)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Бурмов, Христо — генерал-лейтенант (1936)</w:t>
      </w:r>
    </w:p>
    <w:p w:rsidR="000316E3" w:rsidRDefault="00730658">
      <w:pPr>
        <w:pStyle w:val="a3"/>
        <w:numPr>
          <w:ilvl w:val="0"/>
          <w:numId w:val="17"/>
        </w:numPr>
        <w:tabs>
          <w:tab w:val="left" w:pos="707"/>
        </w:tabs>
      </w:pPr>
      <w:r>
        <w:t>Бырнев, Панайот — генерал-лейтенант (1918)</w:t>
      </w:r>
    </w:p>
    <w:p w:rsidR="000316E3" w:rsidRDefault="00730658">
      <w:pPr>
        <w:pStyle w:val="31"/>
        <w:numPr>
          <w:ilvl w:val="0"/>
          <w:numId w:val="0"/>
        </w:numPr>
      </w:pPr>
      <w:r>
        <w:t>1.3. В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Вазов, Владимир — генерал-лейтенант (1920)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Вазов, Георги — генерал-лейтенант (1913)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Вариклечков, Иван — контр-адмирал (1937)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Василев, Вылко — генерал-майор (1916)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Ватев, Анастас — генерал-майор (1930)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Велчев, Дамян — генерал-полковник (1945)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Велчев, Вылко — генерал-майор (1901)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Венедиков, Йордан — генерал-майор (1935)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Винаров, Вырбан — генерал-майор (1900)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Вылков, Иван — генерал пехоты (1928)</w:t>
      </w:r>
    </w:p>
    <w:p w:rsidR="000316E3" w:rsidRDefault="00730658">
      <w:pPr>
        <w:pStyle w:val="a3"/>
        <w:numPr>
          <w:ilvl w:val="0"/>
          <w:numId w:val="16"/>
        </w:numPr>
        <w:tabs>
          <w:tab w:val="left" w:pos="707"/>
        </w:tabs>
      </w:pPr>
      <w:r>
        <w:t>Вылнаров, Димитр — генерал-майор (1907)</w:t>
      </w:r>
    </w:p>
    <w:p w:rsidR="000316E3" w:rsidRDefault="00730658">
      <w:pPr>
        <w:pStyle w:val="31"/>
        <w:numPr>
          <w:ilvl w:val="0"/>
          <w:numId w:val="0"/>
        </w:numPr>
      </w:pPr>
      <w:r>
        <w:t>1.4. Г</w:t>
      </w:r>
    </w:p>
    <w:p w:rsidR="000316E3" w:rsidRDefault="00730658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Ганев, Антон — генерал-майор</w:t>
      </w:r>
    </w:p>
    <w:p w:rsidR="000316E3" w:rsidRDefault="00730658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Генев, Никола — генерал-лейтенант</w:t>
      </w:r>
    </w:p>
    <w:p w:rsidR="000316E3" w:rsidRDefault="00730658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Георгиев, Константин — генерал-майор (1920)</w:t>
      </w:r>
    </w:p>
    <w:p w:rsidR="000316E3" w:rsidRDefault="00730658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Георгиев, Тодор — генерал-лейтенант (1934)</w:t>
      </w:r>
    </w:p>
    <w:p w:rsidR="000316E3" w:rsidRDefault="00730658">
      <w:pPr>
        <w:pStyle w:val="a3"/>
        <w:numPr>
          <w:ilvl w:val="0"/>
          <w:numId w:val="15"/>
        </w:numPr>
        <w:tabs>
          <w:tab w:val="left" w:pos="707"/>
        </w:tabs>
      </w:pPr>
      <w:r>
        <w:t>Гешов, Димитр — генерал пехоты (1919)</w:t>
      </w:r>
    </w:p>
    <w:p w:rsidR="000316E3" w:rsidRDefault="00730658">
      <w:pPr>
        <w:pStyle w:val="31"/>
        <w:numPr>
          <w:ilvl w:val="0"/>
          <w:numId w:val="0"/>
        </w:numPr>
      </w:pPr>
      <w:r>
        <w:t>1.5. Д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Давидов, Александр — генерал-майор (1925)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Даскалов, Владимир — генерал-майор (1935)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Даскалов, Теодоси — генерал пехоты (1942)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Делов, Васил — генерал-майор (1913)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Джеров, Климент — генерал-майор (1916)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Диков, Вичо — генерал-лейтенант (1913)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Димитриев, Илия — генерал-майор (1908)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Дмитриев, Радко — генерал-лейтенант (1912)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Дипчев, Иван — генерал-майор (1934)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Донков, Иван — генерал-майор (1935)</w:t>
      </w:r>
    </w:p>
    <w:p w:rsidR="000316E3" w:rsidRDefault="00730658">
      <w:pPr>
        <w:pStyle w:val="a3"/>
        <w:numPr>
          <w:ilvl w:val="0"/>
          <w:numId w:val="14"/>
        </w:numPr>
        <w:tabs>
          <w:tab w:val="left" w:pos="707"/>
        </w:tabs>
      </w:pPr>
      <w:r>
        <w:t>Драганов, Янко — генерал-лейтенант (1917)</w:t>
      </w:r>
    </w:p>
    <w:p w:rsidR="000316E3" w:rsidRDefault="00730658">
      <w:pPr>
        <w:pStyle w:val="31"/>
        <w:numPr>
          <w:ilvl w:val="0"/>
          <w:numId w:val="0"/>
        </w:numPr>
      </w:pPr>
      <w:r>
        <w:t>ЖЖеков, Никола — генерал пехоты (1936)Желявски, Никола — генерал-лейтенант (1918)Жостов, Константин — генерал-майор (1915) З</w:t>
      </w:r>
    </w:p>
    <w:p w:rsidR="000316E3" w:rsidRDefault="00730658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Загорски, Стоян — генерал-лейтенант (1918)</w:t>
      </w:r>
    </w:p>
    <w:p w:rsidR="000316E3" w:rsidRDefault="00730658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Заимов, Владимир — генерал-майор (1935)</w:t>
      </w:r>
    </w:p>
    <w:p w:rsidR="000316E3" w:rsidRDefault="00730658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Зафиров, Атила — генерал-майор (1917)</w:t>
      </w:r>
    </w:p>
    <w:p w:rsidR="000316E3" w:rsidRDefault="00730658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Златарев, Крыстю — генерал-лейтенант (1919)</w:t>
      </w:r>
    </w:p>
    <w:p w:rsidR="000316E3" w:rsidRDefault="00730658">
      <w:pPr>
        <w:pStyle w:val="a3"/>
        <w:numPr>
          <w:ilvl w:val="0"/>
          <w:numId w:val="13"/>
        </w:numPr>
        <w:tabs>
          <w:tab w:val="left" w:pos="707"/>
        </w:tabs>
      </w:pPr>
      <w:r>
        <w:t>Златев, Петко — генерал-лейтенант (1934)</w:t>
      </w:r>
    </w:p>
    <w:p w:rsidR="000316E3" w:rsidRDefault="00730658">
      <w:pPr>
        <w:pStyle w:val="31"/>
        <w:numPr>
          <w:ilvl w:val="0"/>
          <w:numId w:val="0"/>
        </w:numPr>
      </w:pPr>
      <w:r>
        <w:t>ИИванов, Георги — генерал-майор (1909)Иванов, Никола — генерал пехоты (1936)Ильев, Стефан — генерал-майор (1900) Й</w:t>
      </w:r>
    </w:p>
    <w:p w:rsidR="000316E3" w:rsidRDefault="00730658">
      <w:pPr>
        <w:pStyle w:val="a3"/>
        <w:numPr>
          <w:ilvl w:val="0"/>
          <w:numId w:val="12"/>
        </w:numPr>
        <w:tabs>
          <w:tab w:val="left" w:pos="707"/>
        </w:tabs>
      </w:pPr>
      <w:r>
        <w:t>Йовов, Михаил — генерал-майор (1933)</w:t>
      </w:r>
    </w:p>
    <w:p w:rsidR="000316E3" w:rsidRDefault="00730658">
      <w:pPr>
        <w:pStyle w:val="31"/>
        <w:numPr>
          <w:ilvl w:val="0"/>
          <w:numId w:val="0"/>
        </w:numPr>
      </w:pPr>
      <w:r>
        <w:t>1.10. К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Каблешков, Никола — генерал-майор (1920)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Кантарджиев, Тодор — генерал-лейтенант (1917)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Караиванов, Симеон — генерал-майор (1907)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Кацаров, Димитр — генерал-майор (1918)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Кирков, Димитр — генерал-майор (1912)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Кирков, Константин — генерал-майор (1918)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Киселёв, Пантелей — генерал пехоты (1920)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Кисьов, Александр — генерал кавалерии (1931)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Ковачев, Стилиян — генерал пехоты (1936)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Колев, Иван — генерал-лейтенант (1917)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Колев, Крум — генерал-майор (1944)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Константинов, Асен — генерал-майор (1936)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Крайовски, Станислав — генерал-майор (1935)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Кратунков, Георги — генерал-майор (1923)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Кутинчев, Васил — генерал пехоты (1918)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Кюркчиев, Григор — генерал-майор (1917)</w:t>
      </w:r>
    </w:p>
    <w:p w:rsidR="000316E3" w:rsidRDefault="00730658">
      <w:pPr>
        <w:pStyle w:val="a3"/>
        <w:numPr>
          <w:ilvl w:val="0"/>
          <w:numId w:val="11"/>
        </w:numPr>
        <w:tabs>
          <w:tab w:val="left" w:pos="707"/>
        </w:tabs>
      </w:pPr>
      <w:r>
        <w:t>Кючуков, Иван — генерал-майор (1930)</w:t>
      </w:r>
    </w:p>
    <w:p w:rsidR="000316E3" w:rsidRDefault="00730658">
      <w:pPr>
        <w:pStyle w:val="31"/>
        <w:numPr>
          <w:ilvl w:val="0"/>
          <w:numId w:val="0"/>
        </w:numPr>
      </w:pPr>
      <w:r>
        <w:t>1.11. Л</w:t>
      </w:r>
    </w:p>
    <w:p w:rsidR="000316E3" w:rsidRDefault="0073065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Лазаров, Велизар — генерал пехоты (1929)</w:t>
      </w:r>
    </w:p>
    <w:p w:rsidR="000316E3" w:rsidRDefault="0073065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Лилков, Христо — генерал-майор (1944)</w:t>
      </w:r>
    </w:p>
    <w:p w:rsidR="000316E3" w:rsidRDefault="0073065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Личев, Гаврил — генерал-майор (1923)</w:t>
      </w:r>
    </w:p>
    <w:p w:rsidR="000316E3" w:rsidRDefault="0073065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Лолов, Петар — генерал-майор (1917)</w:t>
      </w:r>
    </w:p>
    <w:p w:rsidR="000316E3" w:rsidRDefault="0073065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Лукаш, Константин — генерал-лейтенант (1940)</w:t>
      </w:r>
    </w:p>
    <w:p w:rsidR="000316E3" w:rsidRDefault="0073065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Луков, Иван — генерал-лейтенант (1920)</w:t>
      </w:r>
    </w:p>
    <w:p w:rsidR="000316E3" w:rsidRDefault="0073065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Луков, Христо Николов — генерал-лейтенант (1938)</w:t>
      </w:r>
    </w:p>
    <w:p w:rsidR="000316E3" w:rsidRDefault="0073065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Луков, Христо Цонев — генерал-майор (1907)</w:t>
      </w:r>
    </w:p>
    <w:p w:rsidR="000316E3" w:rsidRDefault="00730658">
      <w:pPr>
        <w:pStyle w:val="a3"/>
        <w:numPr>
          <w:ilvl w:val="0"/>
          <w:numId w:val="10"/>
        </w:numPr>
        <w:tabs>
          <w:tab w:val="left" w:pos="707"/>
        </w:tabs>
      </w:pPr>
      <w:r>
        <w:t>Любомски, Стефан — генерал-майор (1892)</w:t>
      </w:r>
    </w:p>
    <w:p w:rsidR="000316E3" w:rsidRDefault="00730658">
      <w:pPr>
        <w:pStyle w:val="31"/>
        <w:numPr>
          <w:ilvl w:val="0"/>
          <w:numId w:val="0"/>
        </w:numPr>
      </w:pPr>
      <w:r>
        <w:t>1.12. М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Манов Георги — генерал-майор (1918)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Маринков, Сотир — генерал-лейтенант (1933)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Маринов, Иван — генерал-лейтенант (1944)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Маринов, Крыстю — генерал-майор (1900)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Марков, Георги — генерал-полковник (1935)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Марков, Иван — генерал-майор (1919)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Марков, Никола — генерал-лейтенант (1937)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Марков, Петар — генерал кавалерии (1918)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Марков, Тодор — генерал-майор (1917)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Мархолев, Генко — генерал-майор (1936)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Марчин, Георги — генерал-майор (1913)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Мидилев, Петар — генерал-майор (1930)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Митов, Тодор — генерал-майор (1915)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Михов, Никола — генерал-лейтенант (1942)</w:t>
      </w:r>
    </w:p>
    <w:p w:rsidR="000316E3" w:rsidRDefault="00730658">
      <w:pPr>
        <w:pStyle w:val="a3"/>
        <w:numPr>
          <w:ilvl w:val="0"/>
          <w:numId w:val="9"/>
        </w:numPr>
        <w:tabs>
          <w:tab w:val="left" w:pos="707"/>
        </w:tabs>
      </w:pPr>
      <w:r>
        <w:t>Муткуров, Сава — генерал-майор (1891)</w:t>
      </w:r>
    </w:p>
    <w:p w:rsidR="000316E3" w:rsidRDefault="00730658">
      <w:pPr>
        <w:pStyle w:val="31"/>
        <w:numPr>
          <w:ilvl w:val="0"/>
          <w:numId w:val="0"/>
        </w:numPr>
      </w:pPr>
      <w:r>
        <w:t>1.13. Н</w:t>
      </w:r>
    </w:p>
    <w:p w:rsidR="000316E3" w:rsidRDefault="0073065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Назлымов, Атанас — генерал-лейтенант (1918)</w:t>
      </w:r>
    </w:p>
    <w:p w:rsidR="000316E3" w:rsidRDefault="0073065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Найденов, Калин — генерал-лейтенант (1917)</w:t>
      </w:r>
    </w:p>
    <w:p w:rsidR="000316E3" w:rsidRDefault="0073065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Недев, Никола — генерал-майор (1935)</w:t>
      </w:r>
    </w:p>
    <w:p w:rsidR="000316E3" w:rsidRDefault="0073065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Недялков, Христо — генерал-лейтенант (1919)</w:t>
      </w:r>
    </w:p>
    <w:p w:rsidR="000316E3" w:rsidRDefault="0073065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Нерезов, Стефан — генерал пехоты (1920)</w:t>
      </w:r>
    </w:p>
    <w:p w:rsidR="000316E3" w:rsidRDefault="0073065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Никифоров, Никифор — генерал-лейтенант (1912)</w:t>
      </w:r>
    </w:p>
    <w:p w:rsidR="000316E3" w:rsidRDefault="0073065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Николаев, Данаил — генерал пехоты (1909)</w:t>
      </w:r>
    </w:p>
    <w:p w:rsidR="000316E3" w:rsidRDefault="0073065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Николов, Асен — генерал-майор (1917)</w:t>
      </w:r>
    </w:p>
    <w:p w:rsidR="000316E3" w:rsidRDefault="0073065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Николов, Асен Н. — генерал-лейтенант (1943)</w:t>
      </w:r>
    </w:p>
    <w:p w:rsidR="000316E3" w:rsidRDefault="00730658">
      <w:pPr>
        <w:pStyle w:val="a3"/>
        <w:numPr>
          <w:ilvl w:val="0"/>
          <w:numId w:val="8"/>
        </w:numPr>
        <w:tabs>
          <w:tab w:val="left" w:pos="707"/>
        </w:tabs>
      </w:pPr>
      <w:r>
        <w:t>Николов, Коста — генерал-майор (1937)</w:t>
      </w:r>
    </w:p>
    <w:p w:rsidR="000316E3" w:rsidRDefault="00730658">
      <w:pPr>
        <w:pStyle w:val="31"/>
        <w:numPr>
          <w:ilvl w:val="0"/>
          <w:numId w:val="0"/>
        </w:numPr>
      </w:pPr>
      <w:r>
        <w:t>1.14. П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Павлов, Павел — генерал-майор (1919)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Паков, Христо — генерал-майор (1936)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Пападопов, Асен — генерал-майор (1914)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Паприков, Стефан — генерал-лейтенант (1908)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Пеев, Йордан — генерал-майор (1936)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Пеев, Панайот — генерал-майор (1905)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Перниклийски, Димитр — генерал-майор (1917)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Петров, Иван — генерал-майор (1917)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Петров, Никола — генерал-майор (1900)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Петров, Рачо — генерал пехоты (1936)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Петрунов, Христо — генерал-майор (1900)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Писаров, Никола — генерал-майор (1919)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Попов, Георги — генерал от артиллерии (1941)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Попов, Иван — генерал-майор (1909)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Попов, Стефан — генерал-майор (1918)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Попов, Христо — генерал-лейтенант (1919)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Протогеров, Александр — генерал-лейтенант</w:t>
      </w:r>
    </w:p>
    <w:p w:rsidR="000316E3" w:rsidRDefault="00730658">
      <w:pPr>
        <w:pStyle w:val="a3"/>
        <w:numPr>
          <w:ilvl w:val="0"/>
          <w:numId w:val="7"/>
        </w:numPr>
        <w:tabs>
          <w:tab w:val="left" w:pos="707"/>
        </w:tabs>
      </w:pPr>
      <w:r>
        <w:t>Пушкаров, Стоян — генерал-майор (1918)</w:t>
      </w:r>
    </w:p>
    <w:p w:rsidR="000316E3" w:rsidRDefault="00730658">
      <w:pPr>
        <w:pStyle w:val="31"/>
        <w:numPr>
          <w:ilvl w:val="0"/>
          <w:numId w:val="0"/>
        </w:numPr>
      </w:pPr>
      <w:r>
        <w:t>1.15. Р</w:t>
      </w:r>
    </w:p>
    <w:p w:rsidR="000316E3" w:rsidRDefault="0073065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Радев, Тодор — генерал-майор (1934)</w:t>
      </w:r>
    </w:p>
    <w:p w:rsidR="000316E3" w:rsidRDefault="0073065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Радойков, Станчо — генерал-майор (1917)</w:t>
      </w:r>
    </w:p>
    <w:p w:rsidR="000316E3" w:rsidRDefault="0073065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Рибаров, Никола — генерал-лейтенант (1917)</w:t>
      </w:r>
    </w:p>
    <w:p w:rsidR="000316E3" w:rsidRDefault="0073065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Русев, Иван — генерал-майор (1917)</w:t>
      </w:r>
    </w:p>
    <w:p w:rsidR="000316E3" w:rsidRDefault="0073065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Русев, Руси — генерал от артиллерии (1944)</w:t>
      </w:r>
    </w:p>
    <w:p w:rsidR="000316E3" w:rsidRDefault="00730658">
      <w:pPr>
        <w:pStyle w:val="a3"/>
        <w:numPr>
          <w:ilvl w:val="0"/>
          <w:numId w:val="6"/>
        </w:numPr>
        <w:tabs>
          <w:tab w:val="left" w:pos="707"/>
        </w:tabs>
      </w:pPr>
      <w:r>
        <w:t>Рясков, Никола — генерал-майор (1905)</w:t>
      </w:r>
    </w:p>
    <w:p w:rsidR="000316E3" w:rsidRDefault="00730658">
      <w:pPr>
        <w:pStyle w:val="31"/>
        <w:numPr>
          <w:ilvl w:val="0"/>
          <w:numId w:val="0"/>
        </w:numPr>
      </w:pPr>
      <w:r>
        <w:t>1.16. С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Савов, Сава — генерал пехоты (1919)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Савов, Михаил — генерал-лейтенант (1908)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Сапов, Георги — генерал-майор (1928)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Сапунаров, Михаил — генерал-майор (1918)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Сарафов, Иван — генерал-майор (1905)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Сираков, Радой — генерал-майор (1906)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Сирманов, Иеротей — генерал-майор (1918)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Славков, Райчо — генерал-лейтенант (1944)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Славчев, Стефан — генерал-лейтенант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Соларов, Константин — генерал пехоты (1934)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Станимиров, Никола — генерал-майор (1928)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Стефанов, Атанас — генерал-лейтенант (1943)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Стефанов, Сава — контр-адмирал (1935)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Стойков, Иван — генерал-майор (1917)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Стойнев, Георги — генерал-майор (1917)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Стойчев, Владимир — генерал-лейтенант (1944)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Стойчев, Никола — генерал-лейтенант (1942)</w:t>
      </w:r>
    </w:p>
    <w:p w:rsidR="000316E3" w:rsidRDefault="00730658">
      <w:pPr>
        <w:pStyle w:val="a3"/>
        <w:numPr>
          <w:ilvl w:val="0"/>
          <w:numId w:val="5"/>
        </w:numPr>
        <w:tabs>
          <w:tab w:val="left" w:pos="707"/>
        </w:tabs>
      </w:pPr>
      <w:r>
        <w:t>Стоянов, Владимир — генерал-майор (1925)</w:t>
      </w:r>
    </w:p>
    <w:p w:rsidR="000316E3" w:rsidRDefault="00730658">
      <w:pPr>
        <w:pStyle w:val="31"/>
        <w:numPr>
          <w:ilvl w:val="0"/>
          <w:numId w:val="0"/>
        </w:numPr>
      </w:pPr>
      <w:r>
        <w:t>1.17. Т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Табаков, Иван — генерал-майор (1918)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Танев, Александр — генерал-лейтенант (1918)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Танинчев, Владимир — генерал-майор от артиллерии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Тановски, Георги — генерал-майор (1936)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Тантилов, Петар — генерал-лейтенант (1918)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Тасев, Стефан — генерал-майор (1917)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Тенев, Православ — генерал пехоты (1918)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Тодоров, Атанас — генерал-майор (1913)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Тодоров, Георг — генерал пехоты (1917)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Топалджиков, Никола — генерал-майор (1923)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Тошев, Стефан — генерал пехоты (1917)</w:t>
      </w:r>
    </w:p>
    <w:p w:rsidR="000316E3" w:rsidRDefault="00730658">
      <w:pPr>
        <w:pStyle w:val="a3"/>
        <w:numPr>
          <w:ilvl w:val="0"/>
          <w:numId w:val="4"/>
        </w:numPr>
        <w:tabs>
          <w:tab w:val="left" w:pos="707"/>
        </w:tabs>
      </w:pPr>
      <w:r>
        <w:t>Трифонов, Трифон — генерал-майор (1943)</w:t>
      </w:r>
    </w:p>
    <w:p w:rsidR="000316E3" w:rsidRDefault="00730658">
      <w:pPr>
        <w:pStyle w:val="31"/>
        <w:numPr>
          <w:ilvl w:val="0"/>
          <w:numId w:val="0"/>
        </w:numPr>
      </w:pPr>
      <w:r>
        <w:t>ФФичев, Иван — генерал-лейтенант (1914) Х</w:t>
      </w:r>
    </w:p>
    <w:p w:rsidR="000316E3" w:rsidRDefault="0073065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Хаджипетков, Никола — генерал-лейтенант (1940)</w:t>
      </w:r>
    </w:p>
    <w:p w:rsidR="000316E3" w:rsidRDefault="0073065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Хесапчиев, Христофор — генерал-майор (1910)</w:t>
      </w:r>
    </w:p>
    <w:p w:rsidR="000316E3" w:rsidRDefault="0073065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Христов, Павел — генерал пехоты (1917)</w:t>
      </w:r>
    </w:p>
    <w:p w:rsidR="000316E3" w:rsidRDefault="00730658">
      <w:pPr>
        <w:pStyle w:val="a3"/>
        <w:numPr>
          <w:ilvl w:val="0"/>
          <w:numId w:val="3"/>
        </w:numPr>
        <w:tabs>
          <w:tab w:val="left" w:pos="707"/>
        </w:tabs>
      </w:pPr>
      <w:r>
        <w:t>Христов, Атанас — генерал-майор (1924)</w:t>
      </w:r>
    </w:p>
    <w:p w:rsidR="000316E3" w:rsidRDefault="00730658">
      <w:pPr>
        <w:pStyle w:val="31"/>
        <w:numPr>
          <w:ilvl w:val="0"/>
          <w:numId w:val="0"/>
        </w:numPr>
      </w:pPr>
      <w:r>
        <w:t>1.20. Ц</w:t>
      </w:r>
    </w:p>
    <w:p w:rsidR="000316E3" w:rsidRDefault="0073065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Цанев, Стефан — генерал-лейтенант (1936)</w:t>
      </w:r>
    </w:p>
    <w:p w:rsidR="000316E3" w:rsidRDefault="0073065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Ценов, Пантелей — генерал-лейтенант (1918)</w:t>
      </w:r>
    </w:p>
    <w:p w:rsidR="000316E3" w:rsidRDefault="0073065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Церковски, Ваклин — генерал-майор (1907)</w:t>
      </w:r>
    </w:p>
    <w:p w:rsidR="000316E3" w:rsidRDefault="0073065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Цончев, Иван — генерал-майор (1901)</w:t>
      </w:r>
    </w:p>
    <w:p w:rsidR="000316E3" w:rsidRDefault="00730658">
      <w:pPr>
        <w:pStyle w:val="a3"/>
        <w:numPr>
          <w:ilvl w:val="0"/>
          <w:numId w:val="2"/>
        </w:numPr>
        <w:tabs>
          <w:tab w:val="left" w:pos="707"/>
        </w:tabs>
      </w:pPr>
      <w:r>
        <w:t>Цыклев, Петко — генерал-майор (1918)</w:t>
      </w:r>
    </w:p>
    <w:p w:rsidR="000316E3" w:rsidRDefault="00730658">
      <w:pPr>
        <w:pStyle w:val="31"/>
        <w:numPr>
          <w:ilvl w:val="0"/>
          <w:numId w:val="0"/>
        </w:numPr>
      </w:pPr>
      <w:r>
        <w:t>ЧЧаракчиев, Христо — генерал-майор (1917) ШШкойнов, Иван — генерал-майор (1919) Я</w:t>
      </w:r>
    </w:p>
    <w:p w:rsidR="000316E3" w:rsidRDefault="0073065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Янков, Симеон — генерал-майор (1910)</w:t>
      </w:r>
    </w:p>
    <w:p w:rsidR="000316E3" w:rsidRDefault="00730658">
      <w:pPr>
        <w:pStyle w:val="a3"/>
        <w:numPr>
          <w:ilvl w:val="0"/>
          <w:numId w:val="1"/>
        </w:numPr>
        <w:tabs>
          <w:tab w:val="left" w:pos="707"/>
        </w:tabs>
      </w:pPr>
      <w:r>
        <w:t>Янчулев, Кирил — генерал-майор (1943)</w:t>
      </w:r>
    </w:p>
    <w:p w:rsidR="000316E3" w:rsidRDefault="00730658">
      <w:pPr>
        <w:pStyle w:val="a3"/>
        <w:spacing w:after="0"/>
      </w:pPr>
      <w:r>
        <w:t> </w:t>
      </w:r>
    </w:p>
    <w:p w:rsidR="000316E3" w:rsidRDefault="00730658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http://ru.wikipedia.org/wiki/Список_генералов_Третьего_Болгарского_царства</w:t>
      </w:r>
      <w:bookmarkStart w:id="0" w:name="_GoBack"/>
      <w:bookmarkEnd w:id="0"/>
    </w:p>
    <w:sectPr w:rsidR="000316E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658"/>
    <w:rsid w:val="000316E3"/>
    <w:rsid w:val="003C5999"/>
    <w:rsid w:val="0073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BFC82-FE0C-4C94-AD85-F3EF0BDE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9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9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9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6474</Characters>
  <Application>Microsoft Office Word</Application>
  <DocSecurity>0</DocSecurity>
  <Lines>53</Lines>
  <Paragraphs>15</Paragraphs>
  <ScaleCrop>false</ScaleCrop>
  <Company>diakov.net</Company>
  <LinksUpToDate>false</LinksUpToDate>
  <CharactersWithSpaces>7594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2014-08-18T10:14:00Z</dcterms:created>
  <dcterms:modified xsi:type="dcterms:W3CDTF">2014-08-18T10:14:00Z</dcterms:modified>
</cp:coreProperties>
</file>