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D17" w:rsidRDefault="00EF2D1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События </w:t>
      </w:r>
      <w:r>
        <w:rPr>
          <w:b/>
          <w:bCs/>
        </w:rPr>
        <w:br/>
        <w:t>1.1 Январь</w:t>
      </w:r>
      <w:r>
        <w:rPr>
          <w:b/>
          <w:bCs/>
        </w:rPr>
        <w:br/>
        <w:t>1.2 Февраль</w:t>
      </w:r>
      <w:r>
        <w:rPr>
          <w:b/>
          <w:bCs/>
        </w:rPr>
        <w:br/>
        <w:t>1.3 Март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Ожидаемые события </w:t>
      </w:r>
      <w:r>
        <w:rPr>
          <w:b/>
          <w:bCs/>
        </w:rPr>
        <w:br/>
        <w:t>2.1 Март</w:t>
      </w:r>
      <w:r>
        <w:rPr>
          <w:b/>
          <w:bCs/>
        </w:rPr>
        <w:br/>
        <w:t>2.2 Апрель</w:t>
      </w:r>
      <w:r>
        <w:rPr>
          <w:b/>
          <w:bCs/>
        </w:rPr>
        <w:br/>
        <w:t>2.3 Май</w:t>
      </w:r>
      <w:r>
        <w:rPr>
          <w:b/>
          <w:bCs/>
        </w:rPr>
        <w:br/>
        <w:t>2.4 Июнь</w:t>
      </w:r>
      <w:r>
        <w:rPr>
          <w:b/>
          <w:bCs/>
        </w:rPr>
        <w:br/>
        <w:t>2.5 Июль</w:t>
      </w:r>
      <w:r>
        <w:rPr>
          <w:b/>
          <w:bCs/>
        </w:rPr>
        <w:br/>
        <w:t>2.6 Август</w:t>
      </w:r>
      <w:r>
        <w:rPr>
          <w:b/>
          <w:bCs/>
        </w:rPr>
        <w:br/>
        <w:t>2.7 Сентябрь</w:t>
      </w:r>
      <w:r>
        <w:rPr>
          <w:b/>
          <w:bCs/>
        </w:rPr>
        <w:br/>
        <w:t>2.8 Октябрь</w:t>
      </w:r>
      <w:r>
        <w:rPr>
          <w:b/>
          <w:bCs/>
        </w:rPr>
        <w:br/>
        <w:t>2.9 Ноябрь</w:t>
      </w:r>
      <w:r>
        <w:rPr>
          <w:b/>
          <w:bCs/>
        </w:rPr>
        <w:br/>
        <w:t>2.10 Декабрь</w:t>
      </w:r>
      <w:r>
        <w:rPr>
          <w:b/>
          <w:bCs/>
        </w:rPr>
        <w:br/>
        <w:t>2.11 Без точной даты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Скончались </w:t>
      </w:r>
      <w:r>
        <w:rPr>
          <w:b/>
          <w:bCs/>
        </w:rPr>
        <w:br/>
        <w:t>3.1 Январь</w:t>
      </w:r>
      <w:r>
        <w:rPr>
          <w:b/>
          <w:bCs/>
        </w:rPr>
        <w:br/>
        <w:t>3.2 Февраль</w:t>
      </w:r>
      <w:r>
        <w:rPr>
          <w:b/>
          <w:bCs/>
        </w:rPr>
        <w:br/>
        <w:t>3.3 Март</w:t>
      </w:r>
      <w:r>
        <w:rPr>
          <w:b/>
          <w:bCs/>
        </w:rPr>
        <w:br/>
      </w:r>
      <w:r>
        <w:br/>
      </w:r>
      <w:r>
        <w:rPr>
          <w:b/>
          <w:bCs/>
        </w:rPr>
        <w:t>4 Календарь на 2011 год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3B7D17" w:rsidRDefault="00EF2D1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B7D17" w:rsidRDefault="00EF2D1B">
      <w:pPr>
        <w:pStyle w:val="a3"/>
      </w:pPr>
      <w:r>
        <w:t>2011 год — невисокосный год, начинающийся в субботу по григорианскому календарю.</w:t>
      </w:r>
    </w:p>
    <w:p w:rsidR="003B7D17" w:rsidRDefault="00EF2D1B">
      <w:pPr>
        <w:pStyle w:val="a3"/>
      </w:pPr>
      <w:r>
        <w:t>Соответствует:</w:t>
      </w:r>
    </w:p>
    <w:p w:rsidR="003B7D17" w:rsidRDefault="00EF2D1B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 xml:space="preserve">2554 году в Буддийском календаре. </w:t>
      </w:r>
    </w:p>
    <w:p w:rsidR="003B7D17" w:rsidRDefault="00EF2D1B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 xml:space="preserve">100 году Чучхе (в КНДР). </w:t>
      </w:r>
    </w:p>
    <w:p w:rsidR="003B7D17" w:rsidRDefault="00EF2D1B">
      <w:pPr>
        <w:pStyle w:val="a3"/>
        <w:numPr>
          <w:ilvl w:val="0"/>
          <w:numId w:val="19"/>
        </w:numPr>
        <w:tabs>
          <w:tab w:val="left" w:pos="707"/>
        </w:tabs>
      </w:pPr>
      <w:r>
        <w:t xml:space="preserve">23 году эпохи Хэйсэй (в Японии). </w:t>
      </w:r>
    </w:p>
    <w:p w:rsidR="003B7D17" w:rsidRDefault="00EF2D1B">
      <w:pPr>
        <w:pStyle w:val="a3"/>
      </w:pPr>
      <w:r>
        <w:t>Первый год второго десятилетия XXI века.</w:t>
      </w:r>
    </w:p>
    <w:p w:rsidR="003B7D17" w:rsidRDefault="00EF2D1B">
      <w:pPr>
        <w:pStyle w:val="a3"/>
      </w:pPr>
      <w:r>
        <w:t>«Год российской космонавтики» в честь 50-летия первого полёта в космос, осуществленного советским космонавтом Юрием Гагариным</w:t>
      </w:r>
      <w:r>
        <w:rPr>
          <w:position w:val="10"/>
        </w:rPr>
        <w:t>[1]</w:t>
      </w:r>
      <w:r>
        <w:t>.</w:t>
      </w:r>
    </w:p>
    <w:p w:rsidR="003B7D17" w:rsidRDefault="00EF2D1B">
      <w:pPr>
        <w:pStyle w:val="a3"/>
      </w:pPr>
      <w:r>
        <w:t>«Международный год химии»</w:t>
      </w:r>
      <w:r>
        <w:rPr>
          <w:position w:val="10"/>
        </w:rPr>
        <w:t>[2]</w:t>
      </w:r>
      <w:r>
        <w:t>.</w:t>
      </w:r>
    </w:p>
    <w:p w:rsidR="003B7D17" w:rsidRDefault="00EF2D1B">
      <w:pPr>
        <w:pStyle w:val="a3"/>
      </w:pPr>
      <w:r>
        <w:t>«Год Италии в России и Год России в Италии»</w:t>
      </w:r>
      <w:r>
        <w:rPr>
          <w:position w:val="10"/>
        </w:rPr>
        <w:t>[3]</w:t>
      </w:r>
      <w:r>
        <w:t>.</w:t>
      </w:r>
    </w:p>
    <w:p w:rsidR="003B7D17" w:rsidRDefault="00EF2D1B">
      <w:pPr>
        <w:pStyle w:val="21"/>
        <w:pageBreakBefore/>
        <w:numPr>
          <w:ilvl w:val="0"/>
          <w:numId w:val="0"/>
        </w:numPr>
      </w:pPr>
      <w:r>
        <w:t xml:space="preserve">1. События </w:t>
      </w:r>
    </w:p>
    <w:p w:rsidR="003B7D17" w:rsidRDefault="003B7D17">
      <w:pPr>
        <w:pStyle w:val="a3"/>
      </w:pPr>
    </w:p>
    <w:p w:rsidR="003B7D17" w:rsidRDefault="00EF2D1B">
      <w:pPr>
        <w:pStyle w:val="31"/>
        <w:numPr>
          <w:ilvl w:val="0"/>
          <w:numId w:val="0"/>
        </w:numPr>
      </w:pPr>
      <w:r>
        <w:t>3.1. Январь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 января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Эстония перешла на евро, став 17-м членом еврозоны</w:t>
      </w:r>
      <w:r>
        <w:rPr>
          <w:position w:val="10"/>
        </w:rPr>
        <w:t>[4]</w:t>
      </w:r>
      <w:r>
        <w:t>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Венгрия стала государством-председателем Совета Европейского союза.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Специальные муниципалитеты Нидерландов: Бонайре, Синт-Эстатиус и Саба (Карибские Нидерланды) перешли с антильского гульдена на доллар США.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Литва стала государством-председателем ОБСЕ</w:t>
      </w:r>
      <w:r>
        <w:rPr>
          <w:position w:val="10"/>
        </w:rPr>
        <w:t>[5]</w:t>
      </w:r>
      <w:r>
        <w:t>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В России запрещена продажа ламп накаливания мощностью 100 ватт и более</w:t>
      </w:r>
      <w:r>
        <w:rPr>
          <w:position w:val="10"/>
        </w:rPr>
        <w:t>[6]</w:t>
      </w:r>
      <w:r>
        <w:t>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Дилма Руссефф вступила в должность президента Бразилии (первая женщина-президент в истории страны).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Взрыв в коптской церкви в Александрии (Египет). Погибли 23 человека</w:t>
      </w:r>
      <w:r>
        <w:rPr>
          <w:position w:val="10"/>
        </w:rPr>
        <w:t>[7]</w:t>
      </w:r>
      <w:r>
        <w:t>, ранены 97 человек</w:t>
      </w:r>
      <w:r>
        <w:rPr>
          <w:position w:val="10"/>
        </w:rPr>
        <w:t>[8]</w:t>
      </w:r>
      <w:r>
        <w:t>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В Сургуте (Россия) при взлёте загорелся и взорвался самолёт Ту-154. 3 человека погибли, 44 пострадали.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2 января — в Чили произошло землетрясение магнитудой 6,5. Жертв и разрушений нет</w:t>
      </w:r>
      <w:r>
        <w:rPr>
          <w:position w:val="10"/>
        </w:rPr>
        <w:t>[9]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3 января — Арнольд Шварценеггер оставил пост губернатора штата Калифорния (США)</w:t>
      </w:r>
      <w:r>
        <w:rPr>
          <w:position w:val="10"/>
        </w:rPr>
        <w:t>[10]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4 января — частное солнечное затмение, наблюдаемое в Европе и на западе России.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5 января — в Буффало (США) молодёжная сборная России по хоккею с шайбой завоевала золото на чемпионате мира по хоккею с шайбой среди молодёжных команд.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7 января — в Омске прошёл XX Рождественский марафон</w:t>
      </w:r>
      <w:r>
        <w:rPr>
          <w:position w:val="10"/>
        </w:rPr>
        <w:t>[11]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7—29 января — Катар, 15-й кубок Азии по футболу.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8 января — в городе Тусон (США) во время выступления перед избирателями совершено покушение на члена Палаты представителей США от штата Аризона Габриэль Гиффордс, которая с тяжёлым ранением головы доставлена в госпиталь. Погибли 6, ранены 13 человек</w:t>
      </w:r>
      <w:r>
        <w:rPr>
          <w:position w:val="10"/>
        </w:rPr>
        <w:t>[12]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9 января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В Российской Федерации запрещена покупка иностранцами земель на приграничных территориях</w:t>
      </w:r>
      <w:r>
        <w:rPr>
          <w:position w:val="10"/>
        </w:rPr>
        <w:t>[13]</w:t>
      </w:r>
      <w:r>
        <w:t>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В результате авиакатастрофы в Иране погибли 77 и ранены 26 человек</w:t>
      </w:r>
      <w:r>
        <w:rPr>
          <w:position w:val="10"/>
        </w:rPr>
        <w:t>[14]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9—15 января — референдум в Южном Судане о независимости от Судана.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10 января — Южная Осетия полностью запретила хождение на своей территории грузинского лари</w:t>
      </w:r>
      <w:r>
        <w:rPr>
          <w:position w:val="10"/>
        </w:rPr>
        <w:t>[15]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13—16 января — 9-й международный фестиваль духовной музыки Серебряные колокола (Даугавпилс, Латвия).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14 января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Парламент Казахстана принял решение о проведении референдума о продлении полномочий президента страны Нурсултана Назарбаева до 2020 года, вопреки его указу об отклонении данного предложения</w:t>
      </w:r>
      <w:r>
        <w:rPr>
          <w:position w:val="10"/>
        </w:rPr>
        <w:t>[16]</w:t>
      </w:r>
      <w:r>
        <w:t>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Государственный переворот в Тунисе. В результате волнений в Тунисе президент Туниса Зин эль-Абидин Бен Али бежал из страны</w:t>
      </w:r>
      <w:r>
        <w:rPr>
          <w:position w:val="10"/>
        </w:rPr>
        <w:t>[17][18]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16 января — российская команда «КАМАЗ-мастер» в десятый раз стала победительницей ралли Дакар 2011 (Буэнос-Айрес, Аргентина)</w:t>
      </w:r>
      <w:r>
        <w:rPr>
          <w:position w:val="10"/>
        </w:rPr>
        <w:t>[19]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17 января — президент Казахстана Нурсултан Назарбаев не подписал поправки в конституцию о проведении референдума по продлению его полномочий до 2020 года и направил их на рассмотрение в Конституционный совет</w:t>
      </w:r>
      <w:r>
        <w:rPr>
          <w:position w:val="10"/>
        </w:rPr>
        <w:t>[20]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19 января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Землетрясение магнитудой 7,4 произошло на юго-западе Пакистана</w:t>
      </w:r>
      <w:r>
        <w:rPr>
          <w:position w:val="10"/>
        </w:rPr>
        <w:t>[21]</w:t>
      </w:r>
      <w:r>
        <w:t>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В России впервые возбуждено уголовное дело против интернет-пользователя за нарушение авторских прав</w:t>
      </w:r>
      <w:r>
        <w:rPr>
          <w:position w:val="10"/>
        </w:rPr>
        <w:t>[22]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20 января — в городе Макеевка (Донецкая область, Украина) произошло несколько взрывов. Пострадавших нет</w:t>
      </w:r>
      <w:r>
        <w:rPr>
          <w:position w:val="10"/>
        </w:rPr>
        <w:t>[23]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21 января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Александр Лукашенко официально вступил в должность президента Республики Беларусь в четвёртый раз</w:t>
      </w:r>
      <w:r>
        <w:rPr>
          <w:position w:val="10"/>
        </w:rPr>
        <w:t>[24]</w:t>
      </w:r>
      <w:r>
        <w:t>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Массовое убийство в Ставрополе.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23 января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На президентских выборах в Португалии победил действующий глава государства Анибал Каваку Силва</w:t>
      </w:r>
      <w:r>
        <w:rPr>
          <w:position w:val="10"/>
        </w:rPr>
        <w:t>[25]</w:t>
      </w:r>
      <w:r>
        <w:t>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На юге Пакистана пассажирский автобус столкнулся с бензовозом. Погибли 32 человека, 9 пострадали</w:t>
      </w:r>
      <w:r>
        <w:rPr>
          <w:position w:val="10"/>
        </w:rPr>
        <w:t>[26]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24 января — в результате теракта в аэропорту Домодедово погибли 36</w:t>
      </w:r>
      <w:r>
        <w:rPr>
          <w:position w:val="10"/>
        </w:rPr>
        <w:t>[27]</w:t>
      </w:r>
      <w:r>
        <w:t>, ранены 180 человек</w:t>
      </w:r>
      <w:r>
        <w:rPr>
          <w:position w:val="10"/>
        </w:rPr>
        <w:t>[28]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25 января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Государственная дума России окончательно ратифицировала договор об СНВ-3</w:t>
      </w:r>
      <w:r>
        <w:rPr>
          <w:position w:val="10"/>
        </w:rPr>
        <w:t>[29]</w:t>
      </w:r>
      <w:r>
        <w:t>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Начало массовых антиправительственных выступлений в Египте против режима Хосни Мубарака.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26—30 января — 41-й Всемирный экономический форум (Давос, Швейцария)</w:t>
      </w:r>
      <w:r>
        <w:rPr>
          <w:position w:val="10"/>
        </w:rPr>
        <w:t>[30]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27 января — 6 февраля — 25-я зимняя Универсиада (Эрзурум, Турция)</w:t>
      </w:r>
      <w:r>
        <w:rPr>
          <w:position w:val="10"/>
        </w:rPr>
        <w:t>[31]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28 января — Государственная дума России приняла Закон «О полиции»</w:t>
      </w:r>
      <w:r>
        <w:rPr>
          <w:position w:val="10"/>
        </w:rPr>
        <w:t>[32]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29 января — в результате волнений в Египте мародёры уничтожили две мумии египетских фараонов и пытались разгромить редчайшую коллекцию египетских древностей в национальном музее в центре Каира</w:t>
      </w:r>
      <w:r>
        <w:rPr>
          <w:position w:val="10"/>
        </w:rPr>
        <w:t>[33]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30 января — США призвали своих граждан покинуть Египет «быстро, насколько возможно»</w:t>
      </w:r>
      <w:r>
        <w:rPr>
          <w:position w:val="10"/>
        </w:rPr>
        <w:t>[34]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30 января — 6 февраля — VII Зимние Азиатские игры (Азиада-2011) (Астана, Казахстан)</w:t>
      </w:r>
      <w:r>
        <w:rPr>
          <w:position w:val="10"/>
        </w:rPr>
        <w:t>[35]</w:t>
      </w:r>
      <w:r>
        <w:t>.</w:t>
      </w:r>
    </w:p>
    <w:p w:rsidR="003B7D17" w:rsidRDefault="00EF2D1B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31 января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  <w:spacing w:after="0"/>
      </w:pPr>
      <w:r>
        <w:t>Конституционный совет Республики Казахстан, рассмотрев обращение президента страны, признал незаконным проведение референдума по продлению его полномочий до 2020 года. Нурсултан Назарбаев согласился с этим решением и предложил провести досрочные президентские выборы</w:t>
      </w:r>
      <w:r>
        <w:rPr>
          <w:position w:val="10"/>
        </w:rPr>
        <w:t>[36]</w:t>
      </w:r>
      <w:r>
        <w:t>.</w:t>
      </w:r>
    </w:p>
    <w:p w:rsidR="003B7D17" w:rsidRDefault="00EF2D1B">
      <w:pPr>
        <w:pStyle w:val="a3"/>
        <w:numPr>
          <w:ilvl w:val="1"/>
          <w:numId w:val="18"/>
        </w:numPr>
        <w:tabs>
          <w:tab w:val="left" w:pos="1414"/>
        </w:tabs>
      </w:pPr>
      <w:r>
        <w:t>Египетские власти закрыли порт в Александрии, являющийся главными морскими воротами страны. Местное население в панике из-за угрозы дефицита продовольствия и голода. Александрийской христианской общиной созданы дружины для противодействия грабежам и вандализму.</w:t>
      </w:r>
    </w:p>
    <w:p w:rsidR="003B7D17" w:rsidRDefault="00EF2D1B">
      <w:pPr>
        <w:pStyle w:val="31"/>
        <w:numPr>
          <w:ilvl w:val="0"/>
          <w:numId w:val="0"/>
        </w:numPr>
      </w:pPr>
      <w:r>
        <w:t>3.2. Февраль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 февраля — в Екатеринбурге в день 80-летия со дня рождения первого президента России состоялось открытие памятника Борису Ельцину</w:t>
      </w:r>
      <w:r>
        <w:rPr>
          <w:position w:val="10"/>
        </w:rPr>
        <w:t>[37]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2—4 февраля — Архиерейский собор Русской православной церкви (Храм Христа Спасителя, Москва, Россия)</w:t>
      </w:r>
      <w:r>
        <w:rPr>
          <w:position w:val="10"/>
        </w:rPr>
        <w:t>[38]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3 февраля — президент РФ Дмитрий Медведев упразднил Федеральную службу по надзору за соблюдением законодательства в области охраны культурного наследия, подписав соответствующий указ</w:t>
      </w:r>
      <w:r>
        <w:rPr>
          <w:position w:val="10"/>
        </w:rPr>
        <w:t>[39]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4 февраля — в Иордании прошли демонстрации с требованиями проведения политических реформ.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5 февраля — вступил в силу договор об СНВ-3</w:t>
      </w:r>
      <w:r>
        <w:rPr>
          <w:position w:val="10"/>
        </w:rPr>
        <w:t>[40]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6 февраля 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В Алма-Ате (Казахстан) прошло закрытие VII зимних Азиатских игр (Азиада-2011)</w:t>
      </w:r>
      <w:r>
        <w:rPr>
          <w:position w:val="10"/>
        </w:rPr>
        <w:t>[41]</w:t>
      </w:r>
      <w:r>
        <w:t>. Командное первенство завоевала сборная Казахстана</w:t>
      </w:r>
      <w:r>
        <w:rPr>
          <w:position w:val="10"/>
        </w:rPr>
        <w:t>[42]</w:t>
      </w:r>
      <w:r>
        <w:t>.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В Эрзуруме (Турция) состоялась церемония закрытия 25-й зимней Универсиады. Командное первенство завоевала сборная России</w:t>
      </w:r>
      <w:r>
        <w:rPr>
          <w:position w:val="10"/>
        </w:rPr>
        <w:t>[43]</w:t>
      </w:r>
      <w:r>
        <w:t>.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В Арлингтоне (штат Техас, США) прошёл Супер Боул XLV</w:t>
      </w:r>
      <w:r>
        <w:rPr>
          <w:position w:val="10"/>
        </w:rPr>
        <w:t>[44]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7 февраля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Президент Судана Омар аль-Башир признал независимость Южного Судана</w:t>
      </w:r>
      <w:r>
        <w:rPr>
          <w:position w:val="10"/>
        </w:rPr>
        <w:t>[45]</w:t>
      </w:r>
      <w:r>
        <w:t>.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Президент РФ Дмитрий Медведев подписал федеральный закон «О полиции»</w:t>
      </w:r>
      <w:r>
        <w:rPr>
          <w:position w:val="10"/>
        </w:rPr>
        <w:t>[46]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8 февраля — Президент РФ Дмитрий Медведев объявил об отмене в России перехода на «зимнее время»</w:t>
      </w:r>
      <w:r>
        <w:rPr>
          <w:position w:val="10"/>
        </w:rPr>
        <w:t>[47]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9 февраля — отмена визового режима между Украиной и Израилем</w:t>
      </w:r>
      <w:r>
        <w:rPr>
          <w:position w:val="10"/>
        </w:rPr>
        <w:t>[48]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9—13 февраля — международный авиационно-космический салон Aero India (Аэро Индия) (Бангалор, Индия)</w:t>
      </w:r>
      <w:r>
        <w:rPr>
          <w:position w:val="10"/>
        </w:rPr>
        <w:t>[49]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10 февраля — пожар на складе ООО «Кама-Трейд» в Перми, в результате которого 18 человек погибли, двое ранены, 1 — спасся</w:t>
      </w:r>
      <w:r>
        <w:rPr>
          <w:position w:val="10"/>
        </w:rPr>
        <w:t>[50]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11 февраля — президент Египта Хосни Мубарак покинул свой пост</w:t>
      </w:r>
      <w:r>
        <w:rPr>
          <w:position w:val="10"/>
        </w:rPr>
        <w:t>[51]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13 февраля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В Чаде прошли парламентские выборы</w:t>
      </w:r>
      <w:r>
        <w:rPr>
          <w:position w:val="10"/>
        </w:rPr>
        <w:t>[52]</w:t>
      </w:r>
      <w:r>
        <w:t>.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Высший совет Вооружённых сил Египта отменил действие конституции в стране и распустил обе палаты парламента</w:t>
      </w:r>
      <w:r>
        <w:rPr>
          <w:position w:val="10"/>
        </w:rPr>
        <w:t>[53]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15 февраля — американский межпланетный зонд Stardust-NeXT совершил пролёт вблизи поверхности кометы Tempel 1, минимальное расстояние до небесного тела составляло 181 км</w:t>
      </w:r>
      <w:r>
        <w:rPr>
          <w:position w:val="10"/>
        </w:rPr>
        <w:t>[54]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17 февраля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Во Вьетнаме затонуло судно с иностранными туристами. Погибли 11 человек, из них две гражданки России</w:t>
      </w:r>
      <w:r>
        <w:rPr>
          <w:position w:val="10"/>
        </w:rPr>
        <w:t>[55]</w:t>
      </w:r>
      <w:r>
        <w:t>.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Дмитрий Медведев встретился с папой римским Бенедиктом XVI</w:t>
      </w:r>
      <w:r>
        <w:rPr>
          <w:position w:val="10"/>
        </w:rPr>
        <w:t>[56]</w:t>
      </w:r>
      <w:r>
        <w:t>.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В Кыргызстане появился пик Владимира Путина</w:t>
      </w:r>
      <w:r>
        <w:rPr>
          <w:position w:val="10"/>
        </w:rPr>
        <w:t>[57]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18 февраля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В Кабардино-Балкарии обстрелян автобус с московскими туристами. Трое туристов погибли, двое ранены</w:t>
      </w:r>
      <w:r>
        <w:rPr>
          <w:position w:val="10"/>
        </w:rPr>
        <w:t>[58]</w:t>
      </w:r>
      <w:r>
        <w:t>.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Южно-Африканская Республика официально присоединилась к группе развивающихся государств БРИК</w:t>
      </w:r>
      <w:r>
        <w:rPr>
          <w:position w:val="10"/>
        </w:rPr>
        <w:t>[59]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20 февраля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В городе Хаапсалу (Эстония) произошёл пожар в детском доме для инвалидов. Погибли 10 детей</w:t>
      </w:r>
      <w:r>
        <w:rPr>
          <w:position w:val="10"/>
        </w:rPr>
        <w:t>[60]</w:t>
      </w:r>
      <w:r>
        <w:t>.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Российские бобслеисты впервые в истории стали чемпионами мира</w:t>
      </w:r>
      <w:r>
        <w:rPr>
          <w:position w:val="10"/>
        </w:rPr>
        <w:t>[61]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22 февраля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Перу и Ливия расторгли дипломатические отношения в связи с беспорядками в Ливии</w:t>
      </w:r>
      <w:r>
        <w:rPr>
          <w:position w:val="10"/>
        </w:rPr>
        <w:t>[62]</w:t>
      </w:r>
      <w:r>
        <w:t>.</w:t>
      </w:r>
    </w:p>
    <w:p w:rsidR="003B7D17" w:rsidRDefault="00EF2D1B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 xml:space="preserve">В результате разрушительного землетрясения в Крайстчерче (Новая Зеландия) магнитудой 6,3 погибли 166 человек, 122 — пропали без вести </w:t>
      </w:r>
      <w:r>
        <w:rPr>
          <w:position w:val="10"/>
        </w:rPr>
        <w:t>[63]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23 февраля — президент России Дмитрий Медведев вручил мэрам городов Тихвин, Тверь и Владивосток грамоты о присвоении звания Город воинской славы</w:t>
      </w:r>
      <w:r>
        <w:rPr>
          <w:position w:val="10"/>
        </w:rPr>
        <w:t>[64]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24 февраля — старт шаттла «Дискавери» к МКС. Последний полёт шаттла «Дискавери»</w:t>
      </w:r>
      <w:r>
        <w:rPr>
          <w:position w:val="10"/>
        </w:rPr>
        <w:t>[65]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26 февраля — выбраны талисманы Зимних Олимпийских игр в Сочи, ими стали леопард, белый медведь и заяц.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27 февраля — в Лос-Анджелесе (США) состоялась 83-я церемония вручения премий Оскар. Лучшим фильмом года Американская киноакадемия признала картину «Король говорит!»</w:t>
      </w:r>
      <w:r>
        <w:rPr>
          <w:position w:val="10"/>
        </w:rPr>
        <w:t>[66]</w:t>
      </w:r>
      <w:r>
        <w:t>.</w:t>
      </w:r>
    </w:p>
    <w:p w:rsidR="003B7D17" w:rsidRDefault="00EF2D1B">
      <w:pPr>
        <w:pStyle w:val="a3"/>
        <w:numPr>
          <w:ilvl w:val="0"/>
          <w:numId w:val="17"/>
        </w:numPr>
        <w:tabs>
          <w:tab w:val="left" w:pos="707"/>
        </w:tabs>
      </w:pPr>
      <w:r>
        <w:t>28 февраля — в Японии завершился первый в мире марафонский забег, участие в котором принимали роботы</w:t>
      </w:r>
      <w:r>
        <w:rPr>
          <w:position w:val="10"/>
        </w:rPr>
        <w:t>[67][68]</w:t>
      </w:r>
      <w:r>
        <w:t>.</w:t>
      </w:r>
    </w:p>
    <w:p w:rsidR="003B7D17" w:rsidRDefault="00EF2D1B">
      <w:pPr>
        <w:pStyle w:val="31"/>
        <w:numPr>
          <w:ilvl w:val="0"/>
          <w:numId w:val="0"/>
        </w:numPr>
      </w:pPr>
      <w:r>
        <w:t>3.3. Март</w:t>
      </w:r>
    </w:p>
    <w:p w:rsidR="003B7D17" w:rsidRDefault="00EF2D1B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1 марта</w:t>
      </w:r>
    </w:p>
    <w:p w:rsidR="003B7D17" w:rsidRDefault="00EF2D1B">
      <w:pPr>
        <w:pStyle w:val="a3"/>
        <w:numPr>
          <w:ilvl w:val="1"/>
          <w:numId w:val="16"/>
        </w:numPr>
        <w:tabs>
          <w:tab w:val="left" w:pos="1414"/>
        </w:tabs>
        <w:spacing w:after="0"/>
      </w:pPr>
      <w:r>
        <w:t>В России вступил в силу закон «О полиции»</w:t>
      </w:r>
      <w:r>
        <w:rPr>
          <w:position w:val="10"/>
        </w:rPr>
        <w:t>[69]</w:t>
      </w:r>
      <w:r>
        <w:t>.</w:t>
      </w:r>
    </w:p>
    <w:p w:rsidR="003B7D17" w:rsidRDefault="00EF2D1B">
      <w:pPr>
        <w:pStyle w:val="a3"/>
        <w:numPr>
          <w:ilvl w:val="1"/>
          <w:numId w:val="16"/>
        </w:numPr>
        <w:tabs>
          <w:tab w:val="left" w:pos="1414"/>
        </w:tabs>
        <w:spacing w:after="0"/>
      </w:pPr>
      <w:r>
        <w:t>В России начали действовать водительские права международного образца</w:t>
      </w:r>
      <w:r>
        <w:rPr>
          <w:position w:val="10"/>
        </w:rPr>
        <w:t>[70]</w:t>
      </w:r>
      <w:r>
        <w:t>.</w:t>
      </w:r>
    </w:p>
    <w:p w:rsidR="003B7D17" w:rsidRDefault="00EF2D1B">
      <w:pPr>
        <w:pStyle w:val="a3"/>
        <w:numPr>
          <w:ilvl w:val="1"/>
          <w:numId w:val="16"/>
        </w:numPr>
        <w:tabs>
          <w:tab w:val="left" w:pos="1414"/>
        </w:tabs>
        <w:spacing w:after="0"/>
      </w:pPr>
      <w:r>
        <w:t>Упрощён визовый режим между Грузией и ЕС (кроме Дании, Великобритании и Ирландии)</w:t>
      </w:r>
      <w:r>
        <w:rPr>
          <w:position w:val="10"/>
        </w:rPr>
        <w:t>[71]</w:t>
      </w:r>
      <w:r>
        <w:t>.</w:t>
      </w:r>
    </w:p>
    <w:p w:rsidR="003B7D17" w:rsidRDefault="00EF2D1B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4 марта — президентом Торгово-промышленной палаты России избран Сергей Катырин после того, как 21 февраля её предыдущий президент Евгений Примаков объявил о своей отставке и об отказе от переизбрания на новый срок</w:t>
      </w:r>
      <w:r>
        <w:rPr>
          <w:position w:val="10"/>
        </w:rPr>
        <w:t>[72]</w:t>
      </w:r>
      <w:r>
        <w:t>.</w:t>
      </w:r>
    </w:p>
    <w:p w:rsidR="003B7D17" w:rsidRDefault="00EF2D1B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6 марта </w:t>
      </w:r>
    </w:p>
    <w:p w:rsidR="003B7D17" w:rsidRDefault="00EF2D1B">
      <w:pPr>
        <w:pStyle w:val="a3"/>
        <w:numPr>
          <w:ilvl w:val="1"/>
          <w:numId w:val="16"/>
        </w:numPr>
        <w:tabs>
          <w:tab w:val="left" w:pos="1414"/>
        </w:tabs>
        <w:spacing w:after="0"/>
      </w:pPr>
      <w:r>
        <w:t>В Эстонии прошли парламентские выборы. Победу одержала Партия реформ, которую возглавляет премьер-министр Эстонии Андрус Ансип</w:t>
      </w:r>
      <w:r>
        <w:rPr>
          <w:position w:val="10"/>
        </w:rPr>
        <w:t>[73]</w:t>
      </w:r>
      <w:r>
        <w:t>.</w:t>
      </w:r>
    </w:p>
    <w:p w:rsidR="003B7D17" w:rsidRDefault="00EF2D1B">
      <w:pPr>
        <w:pStyle w:val="a3"/>
        <w:numPr>
          <w:ilvl w:val="1"/>
          <w:numId w:val="16"/>
        </w:numPr>
        <w:tabs>
          <w:tab w:val="left" w:pos="1414"/>
        </w:tabs>
        <w:spacing w:after="0"/>
      </w:pPr>
      <w:r>
        <w:t>В Техасе (США) прошёл митинг за независимость штата</w:t>
      </w:r>
      <w:r>
        <w:rPr>
          <w:position w:val="10"/>
        </w:rPr>
        <w:t>[74]</w:t>
      </w:r>
      <w:r>
        <w:t>.</w:t>
      </w:r>
    </w:p>
    <w:p w:rsidR="003B7D17" w:rsidRDefault="00EF2D1B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7 марта — президент России Дмитрий Медведев подписал закон о либерализации уголовного законодательства</w:t>
      </w:r>
      <w:r>
        <w:rPr>
          <w:position w:val="10"/>
        </w:rPr>
        <w:t>[75]</w:t>
      </w:r>
      <w:r>
        <w:t>.</w:t>
      </w:r>
    </w:p>
    <w:p w:rsidR="003B7D17" w:rsidRDefault="00EF2D1B">
      <w:pPr>
        <w:pStyle w:val="a3"/>
        <w:numPr>
          <w:ilvl w:val="0"/>
          <w:numId w:val="16"/>
        </w:numPr>
        <w:tabs>
          <w:tab w:val="left" w:pos="707"/>
        </w:tabs>
      </w:pPr>
      <w:r>
        <w:t>8—10 марта — визит вице-президента США Джозефа Байдена в Россию</w:t>
      </w:r>
      <w:r>
        <w:rPr>
          <w:position w:val="10"/>
        </w:rPr>
        <w:t>[76]</w:t>
      </w:r>
      <w:r>
        <w:t>.</w:t>
      </w:r>
    </w:p>
    <w:p w:rsidR="003B7D17" w:rsidRDefault="00EF2D1B">
      <w:pPr>
        <w:pStyle w:val="21"/>
        <w:pageBreakBefore/>
        <w:numPr>
          <w:ilvl w:val="0"/>
          <w:numId w:val="0"/>
        </w:numPr>
      </w:pPr>
      <w:r>
        <w:t xml:space="preserve">2. Ожидаемые события </w:t>
      </w:r>
    </w:p>
    <w:p w:rsidR="003B7D17" w:rsidRDefault="00EF2D1B">
      <w:pPr>
        <w:pStyle w:val="31"/>
        <w:numPr>
          <w:ilvl w:val="0"/>
          <w:numId w:val="0"/>
        </w:numPr>
      </w:pPr>
      <w:r>
        <w:t>3.3. Март</w:t>
      </w:r>
    </w:p>
    <w:p w:rsidR="003B7D17" w:rsidRDefault="00EF2D1B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13 марта — в России пройдёт единый день голосования.</w:t>
      </w:r>
    </w:p>
    <w:p w:rsidR="003B7D17" w:rsidRDefault="00EF2D1B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18 марта</w:t>
      </w:r>
    </w:p>
    <w:p w:rsidR="003B7D17" w:rsidRDefault="00EF2D1B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Автоматическая межпланетная станция MESSENGER должна выйти на орбиту Меркурия.</w:t>
      </w:r>
    </w:p>
    <w:p w:rsidR="003B7D17" w:rsidRDefault="00EF2D1B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Автоматическая межпланетная станция New Horizons пересечёт орбиту Урана после пятилетнего путешествия</w:t>
      </w:r>
      <w:r>
        <w:rPr>
          <w:position w:val="10"/>
        </w:rPr>
        <w:t>[77]</w:t>
      </w:r>
      <w:r>
        <w:t>. Корабль Вояджер-2 преодолел это расстояние в 1986 году за 8 лет.</w:t>
      </w:r>
    </w:p>
    <w:p w:rsidR="003B7D17" w:rsidRDefault="00EF2D1B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19 марта — в Египте пройдёт референдум по изменению конституции государства</w:t>
      </w:r>
      <w:r>
        <w:rPr>
          <w:position w:val="10"/>
        </w:rPr>
        <w:t>[78]</w:t>
      </w:r>
      <w:r>
        <w:t>.</w:t>
      </w:r>
    </w:p>
    <w:p w:rsidR="003B7D17" w:rsidRDefault="00EF2D1B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23 марта — визит премьер-министра РФ в Сербию</w:t>
      </w:r>
      <w:r>
        <w:rPr>
          <w:position w:val="10"/>
        </w:rPr>
        <w:t>[79]</w:t>
      </w:r>
      <w:r>
        <w:t>.</w:t>
      </w:r>
    </w:p>
    <w:p w:rsidR="003B7D17" w:rsidRDefault="00EF2D1B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24—25 марта — пройдёт саммит ЕС</w:t>
      </w:r>
      <w:r>
        <w:rPr>
          <w:position w:val="10"/>
        </w:rPr>
        <w:t>[80]</w:t>
      </w:r>
      <w:r>
        <w:t>.</w:t>
      </w:r>
    </w:p>
    <w:p w:rsidR="003B7D17" w:rsidRDefault="00EF2D1B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30 марта</w:t>
      </w:r>
    </w:p>
    <w:p w:rsidR="003B7D17" w:rsidRDefault="00EF2D1B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Роскосмос планирует запустить с космодрома Байконур Союз ТМА-21.</w:t>
      </w:r>
    </w:p>
    <w:p w:rsidR="003B7D17" w:rsidRDefault="00EF2D1B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Запуск второго казахстанского космического спутника KazSat-2</w:t>
      </w:r>
      <w:r>
        <w:rPr>
          <w:position w:val="10"/>
        </w:rPr>
        <w:t>[81]</w:t>
      </w:r>
      <w:r>
        <w:t>.</w:t>
      </w:r>
    </w:p>
    <w:p w:rsidR="003B7D17" w:rsidRDefault="00EF2D1B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Планируется открытие крупнейшего аэропорта мира Аль-Мактум в Дубае для пассажирских лайнеров</w:t>
      </w:r>
      <w:r>
        <w:rPr>
          <w:position w:val="10"/>
        </w:rPr>
        <w:t>[82]</w:t>
      </w:r>
      <w:r>
        <w:t>.</w:t>
      </w:r>
    </w:p>
    <w:p w:rsidR="003B7D17" w:rsidRDefault="00EF2D1B">
      <w:pPr>
        <w:pStyle w:val="a3"/>
        <w:numPr>
          <w:ilvl w:val="0"/>
          <w:numId w:val="15"/>
        </w:numPr>
        <w:tabs>
          <w:tab w:val="left" w:pos="707"/>
        </w:tabs>
      </w:pPr>
      <w:r>
        <w:t>Планируется официальный анонс суперкомпьютера мощностью 1 Пфлопс, построенного в РФЯЦ-ВНИИЭФ — самого мощного, на сегодняшний день, суперкомпьютера в России</w:t>
      </w:r>
      <w:r>
        <w:rPr>
          <w:position w:val="10"/>
        </w:rPr>
        <w:t>[83]</w:t>
      </w:r>
      <w:r>
        <w:t>.</w:t>
      </w:r>
    </w:p>
    <w:p w:rsidR="003B7D17" w:rsidRDefault="00EF2D1B">
      <w:pPr>
        <w:pStyle w:val="31"/>
        <w:numPr>
          <w:ilvl w:val="0"/>
          <w:numId w:val="0"/>
        </w:numPr>
      </w:pPr>
      <w:r>
        <w:t>2.2. Апрель</w:t>
      </w:r>
    </w:p>
    <w:p w:rsidR="003B7D17" w:rsidRDefault="00EF2D1B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3 апреля — в Казахстане состоятся внеочередные выборы президента страны</w:t>
      </w:r>
      <w:r>
        <w:rPr>
          <w:position w:val="10"/>
        </w:rPr>
        <w:t>[84]</w:t>
      </w:r>
      <w:r>
        <w:t>.</w:t>
      </w:r>
    </w:p>
    <w:p w:rsidR="003B7D17" w:rsidRDefault="00EF2D1B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17 апреля — парламентские выборы в Финляндии.</w:t>
      </w:r>
    </w:p>
    <w:p w:rsidR="003B7D17" w:rsidRDefault="00EF2D1B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19 апреля — старт шаттла «Индевор». Последний полёт шаттла «Индевор».</w:t>
      </w:r>
    </w:p>
    <w:p w:rsidR="003B7D17" w:rsidRDefault="00EF2D1B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 xml:space="preserve">22 апреля — международный </w:t>
      </w:r>
      <w:r>
        <w:rPr>
          <w:b/>
          <w:bCs/>
        </w:rPr>
        <w:t>День Земли</w:t>
      </w:r>
      <w:r>
        <w:t>.</w:t>
      </w:r>
    </w:p>
    <w:p w:rsidR="003B7D17" w:rsidRDefault="00EF2D1B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24 апреля — празднование христианской Пасхи (в 2011 году западные христиане празднуют Пасху также 24 апреля</w:t>
      </w:r>
      <w:r>
        <w:rPr>
          <w:position w:val="10"/>
        </w:rPr>
        <w:t>[85]</w:t>
      </w:r>
      <w:r>
        <w:t>).</w:t>
      </w:r>
    </w:p>
    <w:p w:rsidR="003B7D17" w:rsidRDefault="00EF2D1B">
      <w:pPr>
        <w:pStyle w:val="a3"/>
        <w:numPr>
          <w:ilvl w:val="0"/>
          <w:numId w:val="14"/>
        </w:numPr>
        <w:tabs>
          <w:tab w:val="left" w:pos="707"/>
        </w:tabs>
      </w:pPr>
      <w:r>
        <w:t>29 апреля — в Братиславе (Словакия) на Самсунг Арене состоится матч-открытие Чемпионата мира по хоккею с шайбой 2011.</w:t>
      </w:r>
    </w:p>
    <w:p w:rsidR="003B7D17" w:rsidRDefault="00EF2D1B">
      <w:pPr>
        <w:pStyle w:val="31"/>
        <w:numPr>
          <w:ilvl w:val="0"/>
          <w:numId w:val="0"/>
        </w:numPr>
      </w:pPr>
      <w:r>
        <w:t>2.3. Май</w:t>
      </w:r>
    </w:p>
    <w:p w:rsidR="003B7D17" w:rsidRDefault="00EF2D1B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3—4 мая — в Астане (Казахстан) состоится IV Астанинский экономический форум</w:t>
      </w:r>
      <w:r>
        <w:rPr>
          <w:position w:val="10"/>
        </w:rPr>
        <w:t>[86]</w:t>
      </w:r>
      <w:r>
        <w:t>.</w:t>
      </w:r>
    </w:p>
    <w:p w:rsidR="003B7D17" w:rsidRDefault="00EF2D1B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10—14 мая — в Дюссельдорфе (Германия) на ЭСПРИТ Арене пройдёт конкурс песни «Евровидение 2011».</w:t>
      </w:r>
    </w:p>
    <w:p w:rsidR="003B7D17" w:rsidRDefault="00EF2D1B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15 мая — в Братиславе (Словакия) на Самсунг Арене финал чемпионата мира по хоккею с шайбой.</w:t>
      </w:r>
    </w:p>
    <w:p w:rsidR="003B7D17" w:rsidRDefault="00EF2D1B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17 мая — в Канаде запланирована перепись населения.</w:t>
      </w:r>
    </w:p>
    <w:p w:rsidR="003B7D17" w:rsidRDefault="00EF2D1B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18 мая — в Дублине (Ирландия) на стадионе Авива состоится финал Лиги Европы.</w:t>
      </w:r>
    </w:p>
    <w:p w:rsidR="003B7D17" w:rsidRDefault="00EF2D1B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20—21 мая — в Астане (Казахстан) состоится ежегодное заседание ЕБРР</w:t>
      </w:r>
      <w:r>
        <w:rPr>
          <w:position w:val="10"/>
        </w:rPr>
        <w:t>[87]</w:t>
      </w:r>
      <w:r>
        <w:t>.</w:t>
      </w:r>
    </w:p>
    <w:p w:rsidR="003B7D17" w:rsidRDefault="00EF2D1B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28 мая — в Лондоне (Великобритания) на стадионе Уэмбли состоится финал Лиги Чемпионов.</w:t>
      </w:r>
    </w:p>
    <w:p w:rsidR="003B7D17" w:rsidRDefault="00EF2D1B">
      <w:pPr>
        <w:pStyle w:val="a3"/>
        <w:numPr>
          <w:ilvl w:val="0"/>
          <w:numId w:val="13"/>
        </w:numPr>
        <w:tabs>
          <w:tab w:val="left" w:pos="707"/>
        </w:tabs>
      </w:pPr>
      <w:r>
        <w:t>31 мая — Роскосмос планирует запустить с космодрома Байконур Союз ТМА-02М.</w:t>
      </w:r>
    </w:p>
    <w:p w:rsidR="003B7D17" w:rsidRDefault="00EF2D1B">
      <w:pPr>
        <w:pStyle w:val="31"/>
        <w:numPr>
          <w:ilvl w:val="0"/>
          <w:numId w:val="0"/>
        </w:numPr>
      </w:pPr>
      <w:r>
        <w:t>2.4. Июнь</w:t>
      </w:r>
    </w:p>
    <w:p w:rsidR="003B7D17" w:rsidRDefault="00EF2D1B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2 июня — частное солнечное затмение, которое лучше всего будет видно на востоке России и за полярным кругом России</w:t>
      </w:r>
      <w:r>
        <w:rPr>
          <w:position w:val="10"/>
        </w:rPr>
        <w:t>[88]</w:t>
      </w:r>
      <w:r>
        <w:t>.</w:t>
      </w:r>
    </w:p>
    <w:p w:rsidR="003B7D17" w:rsidRDefault="00EF2D1B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6 июня — Иркутск начнёт отмечать 350-летие со дня основания.</w:t>
      </w:r>
    </w:p>
    <w:p w:rsidR="003B7D17" w:rsidRDefault="00EF2D1B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7—9 июня — в Астане (Казахстан), пройдёт 7-й Всемирный исламский экономический форум</w:t>
      </w:r>
      <w:r>
        <w:rPr>
          <w:position w:val="10"/>
        </w:rPr>
        <w:t>[89]</w:t>
      </w:r>
      <w:r>
        <w:t>.</w:t>
      </w:r>
    </w:p>
    <w:p w:rsidR="003B7D17" w:rsidRDefault="00EF2D1B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8 июня — тестирование готовности интернета к переходу с сетевого протокола IPv4 на IPv6.</w:t>
      </w:r>
    </w:p>
    <w:p w:rsidR="003B7D17" w:rsidRDefault="00EF2D1B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15 июня — в Астане состоится юбилейный саммит ШОС, приуроченный к 10-летию Организации</w:t>
      </w:r>
      <w:r>
        <w:rPr>
          <w:position w:val="10"/>
        </w:rPr>
        <w:t>[90]</w:t>
      </w:r>
      <w:r>
        <w:t>.</w:t>
      </w:r>
    </w:p>
    <w:p w:rsidR="003B7D17" w:rsidRDefault="00EF2D1B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20—26 июня — международный Парижский авиасалон Ле Бурже</w:t>
      </w:r>
      <w:r>
        <w:rPr>
          <w:position w:val="10"/>
        </w:rPr>
        <w:t>[91]</w:t>
      </w:r>
      <w:r>
        <w:t>.</w:t>
      </w:r>
    </w:p>
    <w:p w:rsidR="003B7D17" w:rsidRDefault="00EF2D1B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22 июня — к 70-летию со дня начала Великой Отечественной войны в Мытищах (Россия) будет открыто Федеральное военно-мемориальное кладбище</w:t>
      </w:r>
      <w:r>
        <w:rPr>
          <w:position w:val="10"/>
        </w:rPr>
        <w:t>[92]</w:t>
      </w:r>
      <w:r>
        <w:t>.</w:t>
      </w:r>
    </w:p>
    <w:p w:rsidR="003B7D17" w:rsidRDefault="00EF2D1B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28 июня — старт шаттла «Атлантис». Последний полёт шаттла «Атлантис». NASA планирует закончить эксплуатацию кораблей системы «Space Shuttle».</w:t>
      </w:r>
    </w:p>
    <w:p w:rsidR="003B7D17" w:rsidRDefault="00EF2D1B">
      <w:pPr>
        <w:pStyle w:val="a3"/>
        <w:numPr>
          <w:ilvl w:val="0"/>
          <w:numId w:val="12"/>
        </w:numPr>
        <w:tabs>
          <w:tab w:val="left" w:pos="707"/>
        </w:tabs>
      </w:pPr>
      <w:r>
        <w:t>Петербургский международный экономический форум.</w:t>
      </w:r>
    </w:p>
    <w:p w:rsidR="003B7D17" w:rsidRDefault="00EF2D1B">
      <w:pPr>
        <w:pStyle w:val="31"/>
        <w:numPr>
          <w:ilvl w:val="0"/>
          <w:numId w:val="0"/>
        </w:numPr>
      </w:pPr>
      <w:r>
        <w:t>2.5. Июль</w:t>
      </w:r>
    </w:p>
    <w:p w:rsidR="003B7D17" w:rsidRDefault="00EF2D1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1 июля — Польша станет государством-председателем Совета Европейского союза.</w:t>
      </w:r>
    </w:p>
    <w:p w:rsidR="003B7D17" w:rsidRDefault="00EF2D1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3 июля</w:t>
      </w:r>
    </w:p>
    <w:p w:rsidR="003B7D17" w:rsidRDefault="00EF2D1B">
      <w:pPr>
        <w:pStyle w:val="a3"/>
        <w:numPr>
          <w:ilvl w:val="1"/>
          <w:numId w:val="11"/>
        </w:numPr>
        <w:tabs>
          <w:tab w:val="left" w:pos="1414"/>
        </w:tabs>
        <w:spacing w:after="0"/>
      </w:pPr>
      <w:r>
        <w:t>75-летие ДОБДД (ГАИ) России.</w:t>
      </w:r>
    </w:p>
    <w:p w:rsidR="003B7D17" w:rsidRDefault="00EF2D1B">
      <w:pPr>
        <w:pStyle w:val="a3"/>
        <w:numPr>
          <w:ilvl w:val="1"/>
          <w:numId w:val="11"/>
        </w:numPr>
        <w:tabs>
          <w:tab w:val="left" w:pos="1414"/>
        </w:tabs>
        <w:spacing w:after="0"/>
      </w:pPr>
      <w:r>
        <w:t>Стартует 43-й розыгрыш Кубка Америки по футболу.</w:t>
      </w:r>
    </w:p>
    <w:p w:rsidR="003B7D17" w:rsidRDefault="00EF2D1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6 июля — МОК объявит столицу Зимних Олимпийских игр 2018.</w:t>
      </w:r>
    </w:p>
    <w:p w:rsidR="003B7D17" w:rsidRDefault="00EF2D1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9 июля — Южный Судан объявит о независимости</w:t>
      </w:r>
      <w:r>
        <w:rPr>
          <w:position w:val="10"/>
        </w:rPr>
        <w:t>[93]</w:t>
      </w:r>
      <w:r>
        <w:t>.</w:t>
      </w:r>
    </w:p>
    <w:p w:rsidR="003B7D17" w:rsidRDefault="00EF2D1B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24 июля — запланирован переход в Японии с аналогового телевидения на цифровое.</w:t>
      </w:r>
    </w:p>
    <w:p w:rsidR="003B7D17" w:rsidRDefault="00EF2D1B">
      <w:pPr>
        <w:pStyle w:val="a3"/>
        <w:numPr>
          <w:ilvl w:val="0"/>
          <w:numId w:val="11"/>
        </w:numPr>
        <w:tabs>
          <w:tab w:val="left" w:pos="707"/>
        </w:tabs>
      </w:pPr>
      <w:r>
        <w:t>24—30 июля — в Мельбурне (Австралия) состоится XVIII Международный ботанический конгресс.</w:t>
      </w:r>
    </w:p>
    <w:p w:rsidR="003B7D17" w:rsidRDefault="00EF2D1B">
      <w:pPr>
        <w:pStyle w:val="31"/>
        <w:numPr>
          <w:ilvl w:val="0"/>
          <w:numId w:val="0"/>
        </w:numPr>
      </w:pPr>
      <w:r>
        <w:t>2.6. Август</w:t>
      </w:r>
    </w:p>
    <w:p w:rsidR="003B7D17" w:rsidRDefault="00EF2D1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 августа — закончатся свободные IPv4-адреса, согласно рассчётам Джеффа Хастона из APNIC</w:t>
      </w:r>
      <w:r>
        <w:rPr>
          <w:position w:val="10"/>
        </w:rPr>
        <w:t>[94]</w:t>
      </w:r>
      <w:r>
        <w:t>.</w:t>
      </w:r>
    </w:p>
    <w:p w:rsidR="003B7D17" w:rsidRDefault="00EF2D1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5 августа — запуск автоматической межпланетной станции «Юнона»</w:t>
      </w:r>
      <w:r>
        <w:rPr>
          <w:position w:val="10"/>
        </w:rPr>
        <w:t>[95]</w:t>
      </w:r>
      <w:r>
        <w:t>.</w:t>
      </w:r>
    </w:p>
    <w:p w:rsidR="003B7D17" w:rsidRDefault="00EF2D1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12—23 августа — XXVI летняя универсиада (Шэньчжэнь, Китай).</w:t>
      </w:r>
    </w:p>
    <w:p w:rsidR="003B7D17" w:rsidRDefault="00EF2D1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27 августа</w:t>
      </w:r>
    </w:p>
    <w:p w:rsidR="003B7D17" w:rsidRDefault="00EF2D1B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В Тэгу (Республика Корея) состоится церемония открытия 13-го чемпионата мира по лёгкой атлетике (пройдёт по 4 сентября).</w:t>
      </w:r>
    </w:p>
    <w:p w:rsidR="003B7D17" w:rsidRDefault="00EF2D1B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Концерт группы The Beatles в полном составе (Джон Леннон и Джордж Харрисон — в виде цифровых изображений)</w:t>
      </w:r>
      <w:r>
        <w:rPr>
          <w:position w:val="10"/>
        </w:rPr>
        <w:t>[96]</w:t>
      </w:r>
      <w:r>
        <w:t xml:space="preserve"> на арене Hollywood Bowl.</w:t>
      </w:r>
    </w:p>
    <w:p w:rsidR="003B7D17" w:rsidRDefault="00EF2D1B">
      <w:pPr>
        <w:pStyle w:val="a3"/>
        <w:numPr>
          <w:ilvl w:val="0"/>
          <w:numId w:val="10"/>
        </w:numPr>
        <w:tabs>
          <w:tab w:val="left" w:pos="707"/>
        </w:tabs>
      </w:pPr>
      <w:r>
        <w:t>31 августа — Канада прекратит аналоговое телевизионное вещание.</w:t>
      </w:r>
    </w:p>
    <w:p w:rsidR="003B7D17" w:rsidRDefault="00EF2D1B">
      <w:pPr>
        <w:pStyle w:val="31"/>
        <w:numPr>
          <w:ilvl w:val="0"/>
          <w:numId w:val="0"/>
        </w:numPr>
      </w:pPr>
      <w:r>
        <w:t>2.7. Сентябрь</w:t>
      </w:r>
    </w:p>
    <w:p w:rsidR="003B7D17" w:rsidRDefault="00EF2D1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1 сентября — в ЕС будет запрещена продажа ламп накаливания мощностью 50 Вт.</w:t>
      </w:r>
    </w:p>
    <w:p w:rsidR="003B7D17" w:rsidRDefault="00EF2D1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4 сентября — в Тэгу (Республика Корея) состоится церемония закрытия 13-го чемпионата мира по лёгкой атлетике.</w:t>
      </w:r>
    </w:p>
    <w:p w:rsidR="003B7D17" w:rsidRDefault="00EF2D1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9 сентября — в Окленде (Новая Зеландия) начнётся седьмой чемпионат мира по регби (пройдёт по 23 октября).</w:t>
      </w:r>
    </w:p>
    <w:p w:rsidR="003B7D17" w:rsidRDefault="00EF2D1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30 сентября</w:t>
      </w:r>
    </w:p>
    <w:p w:rsidR="003B7D17" w:rsidRDefault="00EF2D1B">
      <w:pPr>
        <w:pStyle w:val="a3"/>
        <w:numPr>
          <w:ilvl w:val="1"/>
          <w:numId w:val="9"/>
        </w:numPr>
        <w:tabs>
          <w:tab w:val="left" w:pos="1414"/>
        </w:tabs>
        <w:spacing w:after="0"/>
      </w:pPr>
      <w:r>
        <w:t>Роскосмос планирует запустить с космодрома Байконур Союз ТМА-22.</w:t>
      </w:r>
    </w:p>
    <w:p w:rsidR="003B7D17" w:rsidRDefault="00EF2D1B">
      <w:pPr>
        <w:pStyle w:val="a3"/>
        <w:numPr>
          <w:ilvl w:val="1"/>
          <w:numId w:val="9"/>
        </w:numPr>
        <w:tabs>
          <w:tab w:val="left" w:pos="1414"/>
        </w:tabs>
      </w:pPr>
      <w:r>
        <w:t>Планируется ввести в строй первую нитку газопровода «Северный поток»</w:t>
      </w:r>
      <w:r>
        <w:rPr>
          <w:position w:val="10"/>
        </w:rPr>
        <w:t>[97]</w:t>
      </w:r>
      <w:r>
        <w:t>.</w:t>
      </w:r>
    </w:p>
    <w:p w:rsidR="003B7D17" w:rsidRDefault="00EF2D1B">
      <w:pPr>
        <w:pStyle w:val="31"/>
        <w:numPr>
          <w:ilvl w:val="0"/>
          <w:numId w:val="0"/>
        </w:numPr>
      </w:pPr>
      <w:r>
        <w:t>2.8. Октябрь</w:t>
      </w:r>
    </w:p>
    <w:p w:rsidR="003B7D17" w:rsidRDefault="00EF2D1B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14—30 октября — в Гвадалахаре (Мексика) пройдут 16-е Панамериканские игры.</w:t>
      </w:r>
    </w:p>
    <w:p w:rsidR="003B7D17" w:rsidRDefault="00EF2D1B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23 октября — в Окленде (Новая Зеландия) закроется седьмой чемпионат мира по регби.</w:t>
      </w:r>
    </w:p>
    <w:p w:rsidR="003B7D17" w:rsidRDefault="00EF2D1B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28 октября — в Эстонии пройдёт финал конкурса песни «Интервидение».</w:t>
      </w:r>
    </w:p>
    <w:p w:rsidR="003B7D17" w:rsidRDefault="00EF2D1B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Болгария и Румыния присоединятся к Шенгенскому соглашению.</w:t>
      </w:r>
    </w:p>
    <w:p w:rsidR="003B7D17" w:rsidRDefault="00EF2D1B">
      <w:pPr>
        <w:pStyle w:val="a3"/>
        <w:numPr>
          <w:ilvl w:val="0"/>
          <w:numId w:val="8"/>
        </w:numPr>
        <w:tabs>
          <w:tab w:val="left" w:pos="707"/>
        </w:tabs>
      </w:pPr>
      <w:r>
        <w:t>Президентские выборы в Киргизии</w:t>
      </w:r>
      <w:r>
        <w:rPr>
          <w:position w:val="10"/>
        </w:rPr>
        <w:t>[98]</w:t>
      </w:r>
      <w:r>
        <w:t>.</w:t>
      </w:r>
    </w:p>
    <w:p w:rsidR="003B7D17" w:rsidRDefault="00EF2D1B">
      <w:pPr>
        <w:pStyle w:val="31"/>
        <w:numPr>
          <w:ilvl w:val="0"/>
          <w:numId w:val="0"/>
        </w:numPr>
      </w:pPr>
      <w:r>
        <w:t>2.9. Ноябрь</w:t>
      </w:r>
    </w:p>
    <w:p w:rsidR="003B7D17" w:rsidRDefault="00EF2D1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 xml:space="preserve">11 ноября — будут объявлены семь природных чудес света, список которых определяется в результате интернет-голосования </w:t>
      </w:r>
      <w:r>
        <w:rPr>
          <w:position w:val="10"/>
        </w:rPr>
        <w:t>[99]</w:t>
      </w:r>
      <w:r>
        <w:t>.</w:t>
      </w:r>
    </w:p>
    <w:p w:rsidR="003B7D17" w:rsidRDefault="00EF2D1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25 ноября — частное солнечное затмение, видимое в Антарктиде</w:t>
      </w:r>
      <w:r>
        <w:rPr>
          <w:position w:val="10"/>
        </w:rPr>
        <w:t>[100]</w:t>
      </w:r>
      <w:r>
        <w:t>.</w:t>
      </w:r>
    </w:p>
    <w:p w:rsidR="003B7D17" w:rsidRDefault="00EF2D1B">
      <w:pPr>
        <w:pStyle w:val="a3"/>
        <w:numPr>
          <w:ilvl w:val="0"/>
          <w:numId w:val="7"/>
        </w:numPr>
        <w:tabs>
          <w:tab w:val="left" w:pos="707"/>
        </w:tabs>
      </w:pPr>
      <w:r>
        <w:t>Новосибирск (Россия) — фантастический конвент Белое Пятно, приуроченный к 100-летию Михаила Михеева.</w:t>
      </w:r>
    </w:p>
    <w:p w:rsidR="003B7D17" w:rsidRDefault="00EF2D1B">
      <w:pPr>
        <w:pStyle w:val="31"/>
        <w:numPr>
          <w:ilvl w:val="0"/>
          <w:numId w:val="0"/>
        </w:numPr>
      </w:pPr>
      <w:r>
        <w:t>2.10. Декабрь</w:t>
      </w:r>
    </w:p>
    <w:p w:rsidR="003B7D17" w:rsidRDefault="00EF2D1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4 декабря — выборы в Государственную думу Федерального собрания Российской Федерации VI созыва.</w:t>
      </w:r>
    </w:p>
    <w:p w:rsidR="003B7D17" w:rsidRDefault="00EF2D1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11 декабря — ввод в эксплуатацию Мойнакской ГЭС (Казахстан)</w:t>
      </w:r>
      <w:r>
        <w:rPr>
          <w:position w:val="10"/>
        </w:rPr>
        <w:t>[101]</w:t>
      </w:r>
      <w:r>
        <w:t>.</w:t>
      </w:r>
    </w:p>
    <w:p w:rsidR="003B7D17" w:rsidRDefault="00EF2D1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31 декабря — крайний срок вывода американских войск из Ирака согласно американо-иракскому соглашению 2008 года.</w:t>
      </w:r>
    </w:p>
    <w:p w:rsidR="003B7D17" w:rsidRDefault="00EF2D1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Запуск первого азербайджанского искусственного спутника AzerSat-1.</w:t>
      </w:r>
    </w:p>
    <w:p w:rsidR="003B7D17" w:rsidRDefault="00EF2D1B">
      <w:pPr>
        <w:pStyle w:val="a3"/>
        <w:numPr>
          <w:ilvl w:val="0"/>
          <w:numId w:val="6"/>
        </w:numPr>
        <w:tabs>
          <w:tab w:val="left" w:pos="707"/>
        </w:tabs>
      </w:pPr>
      <w:r>
        <w:t>Открытие первой очереди Алматинского метрополитена (Казахстан)</w:t>
      </w:r>
      <w:r>
        <w:rPr>
          <w:position w:val="10"/>
        </w:rPr>
        <w:t>[102]</w:t>
      </w:r>
      <w:r>
        <w:t>.</w:t>
      </w:r>
    </w:p>
    <w:p w:rsidR="003B7D17" w:rsidRDefault="00EF2D1B">
      <w:pPr>
        <w:pStyle w:val="31"/>
        <w:numPr>
          <w:ilvl w:val="0"/>
          <w:numId w:val="0"/>
        </w:numPr>
      </w:pPr>
      <w:r>
        <w:t>2.11. Без точной даты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Председательство Казахстана в Организация Исламская конференция</w:t>
      </w:r>
      <w:r>
        <w:rPr>
          <w:position w:val="10"/>
        </w:rPr>
        <w:t>[103]</w:t>
      </w:r>
      <w:r>
        <w:t>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Лихтенштейн присоединится к Шенгенскому соглашению.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 Астане (Казахстан) пройдёт чемпионат мира по боксу среди юниоров</w:t>
      </w:r>
      <w:r>
        <w:rPr>
          <w:position w:val="10"/>
        </w:rPr>
        <w:t>[104]</w:t>
      </w:r>
      <w:r>
        <w:t>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Ввод в строй 4-го энергоблока Калининской атомной станции.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Ожидается вступление России в ВТО</w:t>
      </w:r>
      <w:r>
        <w:rPr>
          <w:position w:val="10"/>
        </w:rPr>
        <w:t>[105]</w:t>
      </w:r>
      <w:r>
        <w:t>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 Российской Федерации будет запрещена коммерческая эксплуатация автобусов старше 15 лет.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 Чили начнётся строительство самого большого телескопа в мире. Завершение строительства планируется в 2018 году. Стоимость проекта оценивается в 120 миллионов долларов.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Первый старт новой легкой российской ракеты-носителя космического назначения «Союз-2.1В» с космодрома Плесецк</w:t>
      </w:r>
      <w:r>
        <w:rPr>
          <w:position w:val="10"/>
        </w:rPr>
        <w:t>[106]</w:t>
      </w:r>
      <w:r>
        <w:t>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Открытие станций московского метро Борисово, Шипиловская, Зябликово.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Вступит в силу договор Литвы и Белоруссии о возможности пересечения границ друг друга на расстояние 50 км без виз.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Для туристов полностью откроют Чернобыльскую зону полного отчуждения.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На основе «Большой российской энциклопедии» планируется открыть интернет-портал «Знание»</w:t>
      </w:r>
      <w:r>
        <w:rPr>
          <w:position w:val="10"/>
        </w:rPr>
        <w:t>[107][108]</w:t>
      </w:r>
      <w:r>
        <w:t>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Год председательства Литвы в ОБСЕ</w:t>
      </w:r>
      <w:r>
        <w:rPr>
          <w:position w:val="10"/>
        </w:rPr>
        <w:t>[109]</w:t>
      </w:r>
      <w:r>
        <w:t>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Российская перспективная атомная подводная лодка (АПЛ) 4-го поколения «Юрий Долгорукий» будет принята в боевой состав флота</w:t>
      </w:r>
      <w:r>
        <w:rPr>
          <w:position w:val="10"/>
        </w:rPr>
        <w:t>[110]</w:t>
      </w:r>
      <w:r>
        <w:t>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Планируется установить и запустить буровую платформу «Северное сияние» для добычи газа на Дальнем Востоке</w:t>
      </w:r>
      <w:r>
        <w:rPr>
          <w:position w:val="10"/>
        </w:rPr>
        <w:t>[111]</w:t>
      </w:r>
      <w:r>
        <w:t>.</w:t>
      </w:r>
    </w:p>
    <w:p w:rsidR="003B7D17" w:rsidRDefault="00EF2D1B">
      <w:pPr>
        <w:pStyle w:val="a3"/>
        <w:numPr>
          <w:ilvl w:val="0"/>
          <w:numId w:val="5"/>
        </w:numPr>
        <w:tabs>
          <w:tab w:val="left" w:pos="707"/>
        </w:tabs>
      </w:pPr>
      <w:r>
        <w:t>Планируется сдать в эксплуатацию подмосковную гоночную трассу «Moscow Raceway»</w:t>
      </w:r>
      <w:r>
        <w:rPr>
          <w:position w:val="10"/>
        </w:rPr>
        <w:t>[112]</w:t>
      </w:r>
      <w:r>
        <w:t>.</w:t>
      </w:r>
    </w:p>
    <w:p w:rsidR="003B7D17" w:rsidRDefault="00EF2D1B">
      <w:pPr>
        <w:pStyle w:val="21"/>
        <w:pageBreakBefore/>
        <w:numPr>
          <w:ilvl w:val="0"/>
          <w:numId w:val="0"/>
        </w:numPr>
      </w:pPr>
      <w:r>
        <w:t xml:space="preserve">3. Скончались </w:t>
      </w:r>
    </w:p>
    <w:p w:rsidR="003B7D17" w:rsidRDefault="00EF2D1B">
      <w:pPr>
        <w:pStyle w:val="31"/>
        <w:numPr>
          <w:ilvl w:val="0"/>
          <w:numId w:val="0"/>
        </w:numPr>
      </w:pPr>
      <w:r>
        <w:t>3.1. Январь</w:t>
      </w:r>
    </w:p>
    <w:p w:rsidR="003B7D17" w:rsidRDefault="00EF2D1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 января</w:t>
      </w:r>
    </w:p>
    <w:p w:rsidR="003B7D17" w:rsidRDefault="00EF2D1B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Пит Постлетуэйт — английский киноактёр.</w:t>
      </w:r>
    </w:p>
    <w:p w:rsidR="003B7D17" w:rsidRDefault="00EF2D1B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Энн Фрэнсис — американская актриса и модель.</w:t>
      </w:r>
    </w:p>
    <w:p w:rsidR="003B7D17" w:rsidRDefault="00EF2D1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4 января</w:t>
      </w:r>
    </w:p>
    <w:p w:rsidR="003B7D17" w:rsidRDefault="00EF2D1B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Хрисанф — митрополит Вятский и Слободской (1978—2011) Русской православной церкви.</w:t>
      </w:r>
    </w:p>
    <w:p w:rsidR="003B7D17" w:rsidRDefault="00EF2D1B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Али Реза Пехлеви — младший сын последнего шаха Ирана Мохаммеда Реза Пехлеви и его третьей жены, императрицы Фарах.</w:t>
      </w:r>
    </w:p>
    <w:p w:rsidR="003B7D17" w:rsidRDefault="00EF2D1B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Салман Тазир — пакистанский политик.</w:t>
      </w:r>
    </w:p>
    <w:p w:rsidR="003B7D17" w:rsidRDefault="00EF2D1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6 января — Игорь Сергеевич Шевчук, советский и российский авиационный конструктор, генеральный конструктор КБ «Туполев»</w:t>
      </w:r>
      <w:r>
        <w:rPr>
          <w:position w:val="10"/>
        </w:rPr>
        <w:t>[113]</w:t>
      </w:r>
      <w:r>
        <w:t>.</w:t>
      </w:r>
    </w:p>
    <w:p w:rsidR="003B7D17" w:rsidRDefault="00EF2D1B">
      <w:pPr>
        <w:pStyle w:val="a3"/>
        <w:numPr>
          <w:ilvl w:val="0"/>
          <w:numId w:val="4"/>
        </w:numPr>
        <w:tabs>
          <w:tab w:val="left" w:pos="707"/>
        </w:tabs>
      </w:pPr>
      <w:r>
        <w:t>31 января — Николай Константинович Доризо, советский и российский поэт.</w:t>
      </w:r>
    </w:p>
    <w:p w:rsidR="003B7D17" w:rsidRDefault="00EF2D1B">
      <w:pPr>
        <w:pStyle w:val="31"/>
        <w:numPr>
          <w:ilvl w:val="0"/>
          <w:numId w:val="0"/>
        </w:numPr>
      </w:pPr>
      <w:r>
        <w:t>3.2. Февраль</w:t>
      </w:r>
    </w:p>
    <w:p w:rsidR="003B7D17" w:rsidRDefault="00EF2D1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3 февраля — Татьяна Ивановна Шмыга, советская и российская певица, актриса оперетты, театра и кино, народная артистка СССР.</w:t>
      </w:r>
    </w:p>
    <w:p w:rsidR="003B7D17" w:rsidRDefault="00EF2D1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4 февраля — Владимир Владимирович Кунин, советский и российский писатель, драматург, сценарист.</w:t>
      </w:r>
    </w:p>
    <w:p w:rsidR="003B7D17" w:rsidRDefault="00EF2D1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6 февраля — Гэри Мур, ирландский гитарист, певец, автор песен.</w:t>
      </w:r>
    </w:p>
    <w:p w:rsidR="003B7D17" w:rsidRDefault="00EF2D1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8 февраля — Роза Тажибаевна Багланова, советская и казахская оперная и эстрадная певица, народная артистка СССР, Народный Герой Казахстана.</w:t>
      </w:r>
    </w:p>
    <w:p w:rsidR="003B7D17" w:rsidRDefault="00EF2D1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10 февраля — Олег Александрович Лаврентьев, — российский, советский и украинский физик, «отец водородной бомбы».</w:t>
      </w:r>
    </w:p>
    <w:p w:rsidR="003B7D17" w:rsidRDefault="00EF2D1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24 февраля</w:t>
      </w:r>
    </w:p>
    <w:p w:rsidR="003B7D17" w:rsidRDefault="00EF2D1B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Сергей Никитич Ковалёв, генеральный конструктор советских атомных подводных крейсеров стратегического назначения, академик РАН, дважды Герой Социалистического Труда.</w:t>
      </w:r>
    </w:p>
    <w:p w:rsidR="003B7D17" w:rsidRDefault="00EF2D1B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Лев Павлович Барашков, советский актёр театра и кино, певец.</w:t>
      </w:r>
    </w:p>
    <w:p w:rsidR="003B7D17" w:rsidRDefault="00EF2D1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28 февраля</w:t>
      </w:r>
    </w:p>
    <w:p w:rsidR="003B7D17" w:rsidRDefault="00EF2D1B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Анни Жирардо, французская актриса театра и кино.</w:t>
      </w:r>
    </w:p>
    <w:p w:rsidR="003B7D17" w:rsidRDefault="00EF2D1B">
      <w:pPr>
        <w:pStyle w:val="a3"/>
        <w:numPr>
          <w:ilvl w:val="1"/>
          <w:numId w:val="3"/>
        </w:numPr>
        <w:tabs>
          <w:tab w:val="left" w:pos="1414"/>
        </w:tabs>
      </w:pPr>
      <w:r>
        <w:t>Джейн Расселл, американская актриса, секс-символ 1940-х — начала 1950-х.</w:t>
      </w:r>
    </w:p>
    <w:p w:rsidR="003B7D17" w:rsidRDefault="00EF2D1B">
      <w:pPr>
        <w:pStyle w:val="31"/>
        <w:numPr>
          <w:ilvl w:val="0"/>
          <w:numId w:val="0"/>
        </w:numPr>
      </w:pPr>
      <w:r>
        <w:t>3.3. Март</w:t>
      </w:r>
    </w:p>
    <w:p w:rsidR="003B7D17" w:rsidRDefault="00EF2D1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4 марта </w:t>
      </w:r>
    </w:p>
    <w:p w:rsidR="003B7D17" w:rsidRDefault="00EF2D1B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Михаил Петрович Симонов, советский и российский авиаконструктор, генеральный конструктор ОКБ Сухого.</w:t>
      </w:r>
    </w:p>
    <w:p w:rsidR="003B7D17" w:rsidRDefault="00EF2D1B">
      <w:pPr>
        <w:pStyle w:val="a3"/>
        <w:numPr>
          <w:ilvl w:val="1"/>
          <w:numId w:val="2"/>
        </w:numPr>
        <w:tabs>
          <w:tab w:val="left" w:pos="1414"/>
        </w:tabs>
      </w:pPr>
      <w:r>
        <w:t>Кришна Прасад Бхаттараи, премьер-министр Непала (1990—1991, 1999—2000), президент Непальского конгресса в 1992-м году.</w:t>
      </w:r>
    </w:p>
    <w:p w:rsidR="003B7D17" w:rsidRDefault="00EF2D1B">
      <w:pPr>
        <w:pStyle w:val="21"/>
        <w:pageBreakBefore/>
        <w:numPr>
          <w:ilvl w:val="0"/>
          <w:numId w:val="0"/>
        </w:numPr>
      </w:pPr>
      <w:r>
        <w:t>4. Календарь на 2011 год</w:t>
      </w:r>
    </w:p>
    <w:p w:rsidR="003B7D17" w:rsidRDefault="003B7D17">
      <w:pPr>
        <w:pStyle w:val="a3"/>
      </w:pPr>
    </w:p>
    <w:p w:rsidR="003B7D17" w:rsidRDefault="00EF2D1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№ 1157 31 июля 2008 года.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UN declares 2011 as International Year of Chemistry. (англ.)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2011 году в России пройдёт Год Италии, а в Италии — Год России.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Эстония вступила в зону евро.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Безопасность и укрепление демократии — приоритеты Литвы в качестве председателя ОБСЕ в 2011 году.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Федеральный закон Российской Федерации от 23 ноября 2009 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rtl/>
        </w:rPr>
        <w:t xml:space="preserve">عاجل جداً .. وفاة مصاب يدعى صبرى فوزى ويصا فى المستشفى الميرى ليرتفع عدد الشهداء إلى </w:t>
      </w:r>
      <w:r>
        <w:t>23</w:t>
      </w:r>
      <w:r>
        <w:rPr>
          <w:rtl/>
        </w:rPr>
        <w:t xml:space="preserve"> شهيد (غير المفقودين والأشلاء</w:t>
      </w:r>
      <w:r>
        <w:rPr>
          <w:cs/>
        </w:rPr>
        <w:t> </w:t>
      </w:r>
      <w:r>
        <w:t>(ар.)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rtl/>
        </w:rPr>
        <w:t xml:space="preserve">الصحة: ارتفاع عدد ضحايا حادث الإسكندرية إلى </w:t>
      </w:r>
      <w:r>
        <w:t>21</w:t>
      </w:r>
      <w:r>
        <w:rPr>
          <w:rtl/>
        </w:rPr>
        <w:t xml:space="preserve"> قتيلا و</w:t>
      </w:r>
      <w:r>
        <w:t>97</w:t>
      </w:r>
      <w:r>
        <w:rPr>
          <w:rtl/>
        </w:rPr>
        <w:t xml:space="preserve"> مصابا</w:t>
      </w:r>
      <w:r>
        <w:rPr>
          <w:cs/>
        </w:rPr>
        <w:t> </w:t>
      </w:r>
      <w:r>
        <w:t>(ар.)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Чили произошло землетрясение магнитудой 6,5.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Шварценеггер помиловал убившую сутенера проститутку.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 Рождественском полумарафоне в Омске установили новый рекорд.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При покушении на члена Конгресса США 6 человек погибли и 13 ранены. Радио "Свобода". 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Д. Медведев утвердил перечень приграничных территорий, где иностранцы не могут иметь в собственности землю.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Число жертв крушения самолета в Иране возросло до 77 человек.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Южная Осетия запрещает хождение на своей территории грузинского лари.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Парламент Казахстана разрешил продлевать полномочия президента на референдуме.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Президент Туниса покинул страну.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Президент Туниса покинул страну, </w:t>
      </w:r>
      <w:r>
        <w:rPr>
          <w:i/>
          <w:iCs/>
        </w:rPr>
        <w:t>Лента.ру</w:t>
      </w:r>
      <w:r>
        <w:t xml:space="preserve"> (14 января 2011). 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Россия в десятый раз выиграла ралли «Дакар», </w:t>
      </w:r>
      <w:r>
        <w:rPr>
          <w:i/>
          <w:iCs/>
        </w:rPr>
        <w:t>РБК</w:t>
      </w:r>
      <w:r>
        <w:t> (16 января 2011 года).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Назарбаев не подписал поправки в Конституцию, предусматривающие референдум по продлению его полномочий, направив их в КС.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 юго-западе Пакистана произошло мощное землетрясение.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 пользователя «ВКонтакте» завели дело за музыку.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Донецкой области произошло несколько взрывов.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Лукашенко заступил на четвёртый срок.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Каваку Силва переизбран на пост президента Португалии, </w:t>
      </w:r>
      <w:r>
        <w:rPr>
          <w:i/>
          <w:iCs/>
        </w:rPr>
        <w:t>Лента.ру</w:t>
      </w:r>
      <w:r>
        <w:t xml:space="preserve"> (24 января 2011). 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Столкновение автобуса и бензовоза в Пакистане - 32 человека погибли в пожаре, </w:t>
      </w:r>
      <w:r>
        <w:rPr>
          <w:i/>
          <w:iCs/>
        </w:rPr>
        <w:t>Newsru.com</w:t>
      </w:r>
      <w:r>
        <w:t xml:space="preserve"> (23 января 2011). 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Death toll in Domodedovo terrorist attack rises to 36. (англ.)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При теракте в Домодедово пострадали 180 человек.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Радиостанция «Эхо Москвы» / Новости / Вторник, 25.01.2011 / Государственная дума ратифицировала Договор об СНВ.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Всемирный экономический форум-2011 будет искать общие нормы работы.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Эрзуруме стартует 25-я всемирная зимняя универсиада.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Закон «О полиции» принят Думой в третьем чтении.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Египте мародеры уничтожили мумии фараонов.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США призывают своих граждан покинуть Египет «быстро, насколько возможно», готовят в понедельник эвакуацию.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Репортаж о ходе церемонии открытия Игр.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Назарбаев предложил провести в Казахстане досрочные выборы главы государства.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Дмитрий Медведев возложил цветы к памятнику Борису Ельцину.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Архиерейский собор Русской православной церкви.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Медведев упразднил Росохранкультуру, Минкультуры будет «лучше защищать памятники».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РФ и США обменялись ратификационными грамотами договора об СНВ.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Алматы состоялась церемония закрытия VII зимних Азиатских игр.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Казахстан установил рекорд на Азиаде.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Россияне с триумфом возвращаются с Универсиады.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«Супер Боул»-XLV собрал рекордную аудиторию.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Президент Судана признал независимость Южного Судана.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Медведев подписал закон о полиции.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Медведев отменил зимнее время.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Между Украиной и Израилем вступает в силу безвизовый режим, </w:t>
      </w:r>
      <w:r>
        <w:rPr>
          <w:i/>
          <w:iCs/>
        </w:rPr>
        <w:t>UNIAN.NET</w:t>
      </w:r>
      <w:r>
        <w:t> (9 февраля 2011).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Аэро Индия 2011 (Aero India 2011), 9—13 февраля, Бангалор, Индия.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Следственный комитет: при пожаре на складе в Перми погибли 18 человек.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Хосни Мубарак ушел в отставку.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 парламентских выборах в Чаде впервые за 9 лет примет участие оппозиция, </w:t>
      </w:r>
      <w:r>
        <w:rPr>
          <w:i/>
          <w:iCs/>
        </w:rPr>
        <w:t>Голос России</w:t>
      </w:r>
      <w:r>
        <w:t> (13 февраля 2011).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Высший военный совет Египта распустил парламент и отменил конституцию, </w:t>
      </w:r>
      <w:r>
        <w:rPr>
          <w:i/>
          <w:iCs/>
        </w:rPr>
        <w:t>РИА Новости</w:t>
      </w:r>
      <w:r>
        <w:t> (13 февраля 2011).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Свидание-2 с кометой Темпеля, </w:t>
      </w:r>
      <w:r>
        <w:rPr>
          <w:i/>
          <w:iCs/>
        </w:rPr>
        <w:t>infox.ru</w:t>
      </w:r>
      <w:r>
        <w:t> (15 февраля 2011 года).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При кораблекрушении во Вьетнаме погибли две россиянки.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Медведев в Ватикане встретился с Папой Римским.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Киргизские депутаты присвоили горе имя Путина.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Глава Кабардино-Балкарии обещает обеспечить безопасность туристов.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ЮАР официально присоединилась к БРИК, </w:t>
      </w:r>
      <w:r>
        <w:rPr>
          <w:i/>
          <w:iCs/>
        </w:rPr>
        <w:t>Лента.Ру</w:t>
      </w:r>
      <w:r>
        <w:t> (18 февраля 2011 года).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Ten children die in Estonia orphanage fire. (англ.)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Путин поздравил бобслеистов Зубкова и Воеводу с победой на ЧМ-2011.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Власти Перу прекращают дипломатические отношения с Ливией — Новости РБК-Украина.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Missing list drops but bodies still not identified.  (англ.)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Городами воинской славы стали Владивосток, Тихвин и Тверь.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Шаттл «Дискавери» отправился в последний полет.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Американские киноакадемики назвали «Король говорит!» лучшим фильмом года.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Японии состоялся первый марафон роботов.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Видеоролик соревнования роботов. (англ.)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Федеральный закон «О полиции».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Водительские права нового образца.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Вступил в силу упрощённый визовый режим между Грузией и ЕС.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Торгово-промышленная палата выбрала нового руководителя Лента.ру, 4 марта 2011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Партия реформ победила на выборах в парламент Эстонии.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Техасе прошёл митинг за независимость штата.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Медведев подписал закон о либерализации уголовного законодательства.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Джо Байден прибыл в Москву.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New Horizons. (англ.)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Конституционный референдум в Египте назначен на 19 марта.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Владимир Путин готовит свой первый визит в Сербию.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Политика: ЕС-Саммит-иммиграция.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Казахстанский спутник связи Kazsat-2 планируется запустить 30 марта.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Вводится в эксплуатацию крупнейший аэропорт мира.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Сайт CNews.ru: У «Росатома» разыгрался суперкомпьютерный аппетит.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Внеочередные выборы президента Казахстана состоятся 3 апреля 2011 г.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Посты и праздники в 2011 году.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Казахстане в мае состоится IV Астанинский экономический форум.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Ежегодное заседание ЕБРР в 2011 году будет проведено в Астане.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Частное солнечное затмение 1 июня 2011 года.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Астана примет у себя «Исламский Давос»-2011.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Астана примет юбилейный саммит ШОС в июне 2011 года.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International Paris Air Show — Le Bourget.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Подмосковье в 2011 году будет открыто Военно-мемориальное кладбище.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Южный Судан проголосовал за отделение от Хартума.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Geoff Huston.</w:t>
      </w:r>
      <w:r>
        <w:t xml:space="preserve"> IPv4 Address Report, daily generated (07-Mar-2011).  (англ.).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NASA’s Shuttle and Rocket Launch Schedule. (англ.)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СМИ узнали о грядущем концерте The Beatles в полном составе.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Сайт компании «Газпром»: «Nord Stream выходит на берег» 29 июля 2010.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Выборы президента Киргизии пройдут в октябре 2011 года.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Курорты Мертвого моря: дробление соли или перенос гостиниц.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Частное солнечное затмение 25 ноября 2011 года.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Строительство ГЭС завершается.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Метро в Алматы откроют в декабре 2011 года.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Председательство Казахстана в ОИК в 2011 году позволит сблизить ее с ОБСЕ — генсек ОИК.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Впервые в истории Казахстана в Астане пройдёт чемпионат мира по боксу среди юниоров.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ИноСМИ.ru: «Вступление России во Всемирную торговую организацию сталкивается с препятствиями» («The Wall Street Journal», США) - 23 февраля 2011.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Названа дата первого полета новой российской ракеты-носителя.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Медведев. Ю. Энциклопедия в цифре В новом интернет-портале легко найти самые достоверные и актуальные знания. // «Российская газета» — Федеральный выпуск № 5365 (286) от 17 декабря 2010 г.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Роспечать создаст «конкурента Википедии» // Лента. Ру, 17.12.2010.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Казахстан будет председательствовать в ОБСЕ в 2010 году.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АПЛ «Юрий Долгорукий» находится на государственных испытаниях и будет принята в состав флота в 2011 году — главком ВМФ.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«Северное сияние» отправляется в дальний путь, </w:t>
      </w:r>
      <w:r>
        <w:rPr>
          <w:i/>
          <w:iCs/>
        </w:rPr>
        <w:t>Общество</w:t>
      </w:r>
      <w:r>
        <w:t xml:space="preserve">, </w:t>
      </w:r>
      <w:r>
        <w:rPr>
          <w:i/>
          <w:iCs/>
        </w:rPr>
        <w:t>vesti.ru</w:t>
      </w:r>
      <w:r>
        <w:t xml:space="preserve"> (28 августа 2010). 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Lenta.ru: «Moscow Raceway сможет принять „Гран-при России“ уже 2012 году» 17 февраля 2011.</w:t>
      </w:r>
    </w:p>
    <w:p w:rsidR="003B7D17" w:rsidRDefault="00EF2D1B">
      <w:pPr>
        <w:pStyle w:val="a3"/>
        <w:numPr>
          <w:ilvl w:val="0"/>
          <w:numId w:val="1"/>
        </w:numPr>
        <w:tabs>
          <w:tab w:val="left" w:pos="707"/>
        </w:tabs>
      </w:pPr>
      <w:r>
        <w:t>Умер генеральный конструктор «Туполева».</w:t>
      </w:r>
    </w:p>
    <w:p w:rsidR="003B7D17" w:rsidRDefault="00EF2D1B">
      <w:pPr>
        <w:pStyle w:val="a3"/>
        <w:spacing w:after="0"/>
      </w:pPr>
      <w:r>
        <w:t>Источник: http://ru.wikipedia.org/wiki/2011_год</w:t>
      </w:r>
      <w:bookmarkStart w:id="0" w:name="_GoBack"/>
      <w:bookmarkEnd w:id="0"/>
    </w:p>
    <w:sectPr w:rsidR="003B7D1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RTF_Num 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RTF_Num 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RTF_Num 2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2D1B"/>
    <w:rsid w:val="003B7D17"/>
    <w:rsid w:val="00957825"/>
    <w:rsid w:val="00EF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7EFB2-4E0B-4F66-853C-9622E090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RTFNum181">
    <w:name w:val="RTF_Num 18 1"/>
    <w:rPr>
      <w:rFonts w:ascii="StarSymbol" w:eastAsia="StarSymbol" w:hAnsi="StarSymbol" w:cs="StarSymbol"/>
      <w:sz w:val="18"/>
      <w:szCs w:val="18"/>
    </w:rPr>
  </w:style>
  <w:style w:type="character" w:customStyle="1" w:styleId="RTFNum182">
    <w:name w:val="RTF_Num 18 2"/>
    <w:rPr>
      <w:rFonts w:ascii="StarSymbol" w:eastAsia="StarSymbol" w:hAnsi="StarSymbol" w:cs="StarSymbol"/>
      <w:sz w:val="18"/>
      <w:szCs w:val="18"/>
    </w:rPr>
  </w:style>
  <w:style w:type="character" w:customStyle="1" w:styleId="RTFNum183">
    <w:name w:val="RTF_Num 18 3"/>
    <w:rPr>
      <w:rFonts w:ascii="StarSymbol" w:eastAsia="StarSymbol" w:hAnsi="StarSymbol" w:cs="StarSymbol"/>
      <w:sz w:val="18"/>
      <w:szCs w:val="18"/>
    </w:rPr>
  </w:style>
  <w:style w:type="character" w:customStyle="1" w:styleId="RTFNum184">
    <w:name w:val="RTF_Num 18 4"/>
    <w:rPr>
      <w:rFonts w:ascii="StarSymbol" w:eastAsia="StarSymbol" w:hAnsi="StarSymbol" w:cs="StarSymbol"/>
      <w:sz w:val="18"/>
      <w:szCs w:val="18"/>
    </w:rPr>
  </w:style>
  <w:style w:type="character" w:customStyle="1" w:styleId="RTFNum185">
    <w:name w:val="RTF_Num 18 5"/>
    <w:rPr>
      <w:rFonts w:ascii="StarSymbol" w:eastAsia="StarSymbol" w:hAnsi="StarSymbol" w:cs="StarSymbol"/>
      <w:sz w:val="18"/>
      <w:szCs w:val="18"/>
    </w:rPr>
  </w:style>
  <w:style w:type="character" w:customStyle="1" w:styleId="RTFNum186">
    <w:name w:val="RTF_Num 18 6"/>
    <w:rPr>
      <w:rFonts w:ascii="StarSymbol" w:eastAsia="StarSymbol" w:hAnsi="StarSymbol" w:cs="StarSymbol"/>
      <w:sz w:val="18"/>
      <w:szCs w:val="18"/>
    </w:rPr>
  </w:style>
  <w:style w:type="character" w:customStyle="1" w:styleId="RTFNum187">
    <w:name w:val="RTF_Num 18 7"/>
    <w:rPr>
      <w:rFonts w:ascii="StarSymbol" w:eastAsia="StarSymbol" w:hAnsi="StarSymbol" w:cs="StarSymbol"/>
      <w:sz w:val="18"/>
      <w:szCs w:val="18"/>
    </w:rPr>
  </w:style>
  <w:style w:type="character" w:customStyle="1" w:styleId="RTFNum188">
    <w:name w:val="RTF_Num 18 8"/>
    <w:rPr>
      <w:rFonts w:ascii="StarSymbol" w:eastAsia="StarSymbol" w:hAnsi="StarSymbol" w:cs="StarSymbol"/>
      <w:sz w:val="18"/>
      <w:szCs w:val="18"/>
    </w:rPr>
  </w:style>
  <w:style w:type="character" w:customStyle="1" w:styleId="RTFNum189">
    <w:name w:val="RTF_Num 18 9"/>
    <w:rPr>
      <w:rFonts w:ascii="StarSymbol" w:eastAsia="StarSymbol" w:hAnsi="StarSymbol" w:cs="StarSymbol"/>
      <w:sz w:val="18"/>
      <w:szCs w:val="18"/>
    </w:rPr>
  </w:style>
  <w:style w:type="character" w:customStyle="1" w:styleId="RTFNum1810">
    <w:name w:val="RTF_Num 18 10"/>
    <w:rPr>
      <w:rFonts w:ascii="StarSymbol" w:eastAsia="StarSymbol" w:hAnsi="StarSymbol" w:cs="StarSymbol"/>
      <w:sz w:val="18"/>
      <w:szCs w:val="18"/>
    </w:rPr>
  </w:style>
  <w:style w:type="character" w:customStyle="1" w:styleId="RTFNum191">
    <w:name w:val="RTF_Num 19 1"/>
    <w:rPr>
      <w:rFonts w:ascii="StarSymbol" w:eastAsia="StarSymbol" w:hAnsi="StarSymbol" w:cs="StarSymbol"/>
      <w:sz w:val="18"/>
      <w:szCs w:val="18"/>
    </w:rPr>
  </w:style>
  <w:style w:type="character" w:customStyle="1" w:styleId="RTFNum192">
    <w:name w:val="RTF_Num 19 2"/>
    <w:rPr>
      <w:rFonts w:ascii="StarSymbol" w:eastAsia="StarSymbol" w:hAnsi="StarSymbol" w:cs="StarSymbol"/>
      <w:sz w:val="18"/>
      <w:szCs w:val="18"/>
    </w:rPr>
  </w:style>
  <w:style w:type="character" w:customStyle="1" w:styleId="RTFNum193">
    <w:name w:val="RTF_Num 19 3"/>
    <w:rPr>
      <w:rFonts w:ascii="StarSymbol" w:eastAsia="StarSymbol" w:hAnsi="StarSymbol" w:cs="StarSymbol"/>
      <w:sz w:val="18"/>
      <w:szCs w:val="18"/>
    </w:rPr>
  </w:style>
  <w:style w:type="character" w:customStyle="1" w:styleId="RTFNum194">
    <w:name w:val="RTF_Num 19 4"/>
    <w:rPr>
      <w:rFonts w:ascii="StarSymbol" w:eastAsia="StarSymbol" w:hAnsi="StarSymbol" w:cs="StarSymbol"/>
      <w:sz w:val="18"/>
      <w:szCs w:val="18"/>
    </w:rPr>
  </w:style>
  <w:style w:type="character" w:customStyle="1" w:styleId="RTFNum195">
    <w:name w:val="RTF_Num 19 5"/>
    <w:rPr>
      <w:rFonts w:ascii="StarSymbol" w:eastAsia="StarSymbol" w:hAnsi="StarSymbol" w:cs="StarSymbol"/>
      <w:sz w:val="18"/>
      <w:szCs w:val="18"/>
    </w:rPr>
  </w:style>
  <w:style w:type="character" w:customStyle="1" w:styleId="RTFNum196">
    <w:name w:val="RTF_Num 19 6"/>
    <w:rPr>
      <w:rFonts w:ascii="StarSymbol" w:eastAsia="StarSymbol" w:hAnsi="StarSymbol" w:cs="StarSymbol"/>
      <w:sz w:val="18"/>
      <w:szCs w:val="18"/>
    </w:rPr>
  </w:style>
  <w:style w:type="character" w:customStyle="1" w:styleId="RTFNum197">
    <w:name w:val="RTF_Num 19 7"/>
    <w:rPr>
      <w:rFonts w:ascii="StarSymbol" w:eastAsia="StarSymbol" w:hAnsi="StarSymbol" w:cs="StarSymbol"/>
      <w:sz w:val="18"/>
      <w:szCs w:val="18"/>
    </w:rPr>
  </w:style>
  <w:style w:type="character" w:customStyle="1" w:styleId="RTFNum198">
    <w:name w:val="RTF_Num 19 8"/>
    <w:rPr>
      <w:rFonts w:ascii="StarSymbol" w:eastAsia="StarSymbol" w:hAnsi="StarSymbol" w:cs="StarSymbol"/>
      <w:sz w:val="18"/>
      <w:szCs w:val="18"/>
    </w:rPr>
  </w:style>
  <w:style w:type="character" w:customStyle="1" w:styleId="RTFNum199">
    <w:name w:val="RTF_Num 19 9"/>
    <w:rPr>
      <w:rFonts w:ascii="StarSymbol" w:eastAsia="StarSymbol" w:hAnsi="StarSymbol" w:cs="StarSymbol"/>
      <w:sz w:val="18"/>
      <w:szCs w:val="18"/>
    </w:rPr>
  </w:style>
  <w:style w:type="character" w:customStyle="1" w:styleId="RTFNum1910">
    <w:name w:val="RTF_Num 19 10"/>
    <w:rPr>
      <w:rFonts w:ascii="StarSymbol" w:eastAsia="StarSymbol" w:hAnsi="StarSymbol" w:cs="StarSymbol"/>
      <w:sz w:val="18"/>
      <w:szCs w:val="18"/>
    </w:rPr>
  </w:style>
  <w:style w:type="character" w:customStyle="1" w:styleId="RTFNum201">
    <w:name w:val="RTF_Num 20 1"/>
    <w:rPr>
      <w:rFonts w:ascii="StarSymbol" w:eastAsia="StarSymbol" w:hAnsi="StarSymbol" w:cs="StarSymbol"/>
      <w:sz w:val="18"/>
      <w:szCs w:val="18"/>
    </w:rPr>
  </w:style>
  <w:style w:type="character" w:customStyle="1" w:styleId="RTFNum202">
    <w:name w:val="RTF_Num 20 2"/>
    <w:rPr>
      <w:rFonts w:ascii="StarSymbol" w:eastAsia="StarSymbol" w:hAnsi="StarSymbol" w:cs="StarSymbol"/>
      <w:sz w:val="18"/>
      <w:szCs w:val="18"/>
    </w:rPr>
  </w:style>
  <w:style w:type="character" w:customStyle="1" w:styleId="RTFNum203">
    <w:name w:val="RTF_Num 20 3"/>
    <w:rPr>
      <w:rFonts w:ascii="StarSymbol" w:eastAsia="StarSymbol" w:hAnsi="StarSymbol" w:cs="StarSymbol"/>
      <w:sz w:val="18"/>
      <w:szCs w:val="18"/>
    </w:rPr>
  </w:style>
  <w:style w:type="character" w:customStyle="1" w:styleId="RTFNum204">
    <w:name w:val="RTF_Num 20 4"/>
    <w:rPr>
      <w:rFonts w:ascii="StarSymbol" w:eastAsia="StarSymbol" w:hAnsi="StarSymbol" w:cs="StarSymbol"/>
      <w:sz w:val="18"/>
      <w:szCs w:val="18"/>
    </w:rPr>
  </w:style>
  <w:style w:type="character" w:customStyle="1" w:styleId="RTFNum205">
    <w:name w:val="RTF_Num 20 5"/>
    <w:rPr>
      <w:rFonts w:ascii="StarSymbol" w:eastAsia="StarSymbol" w:hAnsi="StarSymbol" w:cs="StarSymbol"/>
      <w:sz w:val="18"/>
      <w:szCs w:val="18"/>
    </w:rPr>
  </w:style>
  <w:style w:type="character" w:customStyle="1" w:styleId="RTFNum206">
    <w:name w:val="RTF_Num 20 6"/>
    <w:rPr>
      <w:rFonts w:ascii="StarSymbol" w:eastAsia="StarSymbol" w:hAnsi="StarSymbol" w:cs="StarSymbol"/>
      <w:sz w:val="18"/>
      <w:szCs w:val="18"/>
    </w:rPr>
  </w:style>
  <w:style w:type="character" w:customStyle="1" w:styleId="RTFNum207">
    <w:name w:val="RTF_Num 20 7"/>
    <w:rPr>
      <w:rFonts w:ascii="StarSymbol" w:eastAsia="StarSymbol" w:hAnsi="StarSymbol" w:cs="StarSymbol"/>
      <w:sz w:val="18"/>
      <w:szCs w:val="18"/>
    </w:rPr>
  </w:style>
  <w:style w:type="character" w:customStyle="1" w:styleId="RTFNum208">
    <w:name w:val="RTF_Num 20 8"/>
    <w:rPr>
      <w:rFonts w:ascii="StarSymbol" w:eastAsia="StarSymbol" w:hAnsi="StarSymbol" w:cs="StarSymbol"/>
      <w:sz w:val="18"/>
      <w:szCs w:val="18"/>
    </w:rPr>
  </w:style>
  <w:style w:type="character" w:customStyle="1" w:styleId="RTFNum209">
    <w:name w:val="RTF_Num 20 9"/>
    <w:rPr>
      <w:rFonts w:ascii="StarSymbol" w:eastAsia="StarSymbol" w:hAnsi="StarSymbol" w:cs="StarSymbol"/>
      <w:sz w:val="18"/>
      <w:szCs w:val="18"/>
    </w:rPr>
  </w:style>
  <w:style w:type="character" w:customStyle="1" w:styleId="RTFNum2010">
    <w:name w:val="RTF_Num 20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0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0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0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3817</Words>
  <Characters>21762</Characters>
  <Application>Microsoft Office Word</Application>
  <DocSecurity>0</DocSecurity>
  <Lines>181</Lines>
  <Paragraphs>51</Paragraphs>
  <ScaleCrop>false</ScaleCrop>
  <Company>diakov.net</Company>
  <LinksUpToDate>false</LinksUpToDate>
  <CharactersWithSpaces>25528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2014-08-18T10:10:00Z</dcterms:created>
  <dcterms:modified xsi:type="dcterms:W3CDTF">2014-08-18T10:10:00Z</dcterms:modified>
</cp:coreProperties>
</file>