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3E0" w:rsidRDefault="007B513E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Список 2010 года</w:t>
      </w:r>
      <w:r>
        <w:br/>
      </w:r>
      <w:r>
        <w:rPr>
          <w:b/>
          <w:bCs/>
        </w:rPr>
        <w:t xml:space="preserve">2 Список 2002 года </w:t>
      </w:r>
      <w:r>
        <w:rPr>
          <w:b/>
          <w:bCs/>
        </w:rPr>
        <w:br/>
        <w:t>2.1 Республика Адыгея</w:t>
      </w:r>
      <w:r>
        <w:rPr>
          <w:b/>
          <w:bCs/>
        </w:rPr>
        <w:br/>
        <w:t>2.2 Республика Алтай</w:t>
      </w:r>
      <w:r>
        <w:rPr>
          <w:b/>
          <w:bCs/>
        </w:rPr>
        <w:br/>
        <w:t>2.3 Республика Башкортостан</w:t>
      </w:r>
      <w:r>
        <w:rPr>
          <w:b/>
          <w:bCs/>
        </w:rPr>
        <w:br/>
        <w:t>2.4 Республика Бурятия</w:t>
      </w:r>
      <w:r>
        <w:rPr>
          <w:b/>
          <w:bCs/>
        </w:rPr>
        <w:br/>
        <w:t>2.5 Республика Дагестан</w:t>
      </w:r>
      <w:r>
        <w:rPr>
          <w:b/>
          <w:bCs/>
        </w:rPr>
        <w:br/>
        <w:t>2.6 Кабардино-Балкарская Республика</w:t>
      </w:r>
      <w:r>
        <w:rPr>
          <w:b/>
          <w:bCs/>
        </w:rPr>
        <w:br/>
        <w:t>2.7 Республика Калмыкия</w:t>
      </w:r>
      <w:r>
        <w:rPr>
          <w:b/>
          <w:bCs/>
        </w:rPr>
        <w:br/>
        <w:t>2.8 Республика Карелия</w:t>
      </w:r>
      <w:r>
        <w:rPr>
          <w:b/>
          <w:bCs/>
        </w:rPr>
        <w:br/>
        <w:t>2.9 Республика Коми</w:t>
      </w:r>
      <w:r>
        <w:rPr>
          <w:b/>
          <w:bCs/>
        </w:rPr>
        <w:br/>
        <w:t>2.10 Республика Марий Эл</w:t>
      </w:r>
      <w:r>
        <w:rPr>
          <w:b/>
          <w:bCs/>
        </w:rPr>
        <w:br/>
        <w:t>2.11 Республика Мордовия</w:t>
      </w:r>
      <w:r>
        <w:rPr>
          <w:b/>
          <w:bCs/>
        </w:rPr>
        <w:br/>
        <w:t>2.12 Республика Саха (Якутия)</w:t>
      </w:r>
      <w:r>
        <w:rPr>
          <w:b/>
          <w:bCs/>
        </w:rPr>
        <w:br/>
        <w:t>2.13 Республика Северная Осетия — Алания</w:t>
      </w:r>
      <w:r>
        <w:rPr>
          <w:b/>
          <w:bCs/>
        </w:rPr>
        <w:br/>
        <w:t>2.14 Республика Татарстан</w:t>
      </w:r>
      <w:r>
        <w:rPr>
          <w:b/>
          <w:bCs/>
        </w:rPr>
        <w:br/>
        <w:t>2.15 Республика Тыва</w:t>
      </w:r>
      <w:r>
        <w:rPr>
          <w:b/>
          <w:bCs/>
        </w:rPr>
        <w:br/>
        <w:t>2.16 Удмуртская республика</w:t>
      </w:r>
      <w:r>
        <w:rPr>
          <w:b/>
          <w:bCs/>
        </w:rPr>
        <w:br/>
        <w:t>2.17 Чеченская республика</w:t>
      </w:r>
      <w:r>
        <w:rPr>
          <w:b/>
          <w:bCs/>
        </w:rPr>
        <w:br/>
        <w:t>2.18 Чувашская Республика</w:t>
      </w:r>
      <w:r>
        <w:rPr>
          <w:b/>
          <w:bCs/>
        </w:rPr>
        <w:br/>
        <w:t>2.19 Алтайский край</w:t>
      </w:r>
      <w:r>
        <w:rPr>
          <w:b/>
          <w:bCs/>
        </w:rPr>
        <w:br/>
        <w:t>2.20 Забайкальский край</w:t>
      </w:r>
      <w:r>
        <w:rPr>
          <w:b/>
          <w:bCs/>
        </w:rPr>
        <w:br/>
        <w:t>2.21 Камчатский край</w:t>
      </w:r>
      <w:r>
        <w:rPr>
          <w:b/>
          <w:bCs/>
        </w:rPr>
        <w:br/>
        <w:t>2.22 Краснодарский край</w:t>
      </w:r>
      <w:r>
        <w:rPr>
          <w:b/>
          <w:bCs/>
        </w:rPr>
        <w:br/>
        <w:t>2.23 Красноярский край</w:t>
      </w:r>
      <w:r>
        <w:rPr>
          <w:b/>
          <w:bCs/>
        </w:rPr>
        <w:br/>
        <w:t>2.24 Приморский край</w:t>
      </w:r>
      <w:r>
        <w:rPr>
          <w:b/>
          <w:bCs/>
        </w:rPr>
        <w:br/>
        <w:t>2.25 Ставропольский край</w:t>
      </w:r>
      <w:r>
        <w:rPr>
          <w:b/>
          <w:bCs/>
        </w:rPr>
        <w:br/>
        <w:t>2.26 Хабаровский край</w:t>
      </w:r>
      <w:r>
        <w:rPr>
          <w:b/>
          <w:bCs/>
        </w:rPr>
        <w:br/>
        <w:t>2.27 Амурская область</w:t>
      </w:r>
      <w:r>
        <w:rPr>
          <w:b/>
          <w:bCs/>
        </w:rPr>
        <w:br/>
        <w:t>2.28 Архангельская область</w:t>
      </w:r>
      <w:r>
        <w:rPr>
          <w:b/>
          <w:bCs/>
        </w:rPr>
        <w:br/>
        <w:t>2.29 Астраханская область</w:t>
      </w:r>
      <w:r>
        <w:rPr>
          <w:b/>
          <w:bCs/>
        </w:rPr>
        <w:br/>
        <w:t>2.30 Белгородская область</w:t>
      </w:r>
      <w:r>
        <w:rPr>
          <w:b/>
          <w:bCs/>
        </w:rPr>
        <w:br/>
        <w:t>2.31 Брянская область</w:t>
      </w:r>
      <w:r>
        <w:rPr>
          <w:b/>
          <w:bCs/>
        </w:rPr>
        <w:br/>
        <w:t>2.32 Владимирская область</w:t>
      </w:r>
      <w:r>
        <w:rPr>
          <w:b/>
          <w:bCs/>
        </w:rPr>
        <w:br/>
        <w:t>2.33 Волгоградская область</w:t>
      </w:r>
      <w:r>
        <w:rPr>
          <w:b/>
          <w:bCs/>
        </w:rPr>
        <w:br/>
        <w:t>2.34 Вологодская область</w:t>
      </w:r>
      <w:r>
        <w:rPr>
          <w:b/>
          <w:bCs/>
        </w:rPr>
        <w:br/>
        <w:t>2.35 Воронежская область</w:t>
      </w:r>
      <w:r>
        <w:rPr>
          <w:b/>
          <w:bCs/>
        </w:rPr>
        <w:br/>
        <w:t>2.36 Ивановская область</w:t>
      </w:r>
      <w:r>
        <w:rPr>
          <w:b/>
          <w:bCs/>
        </w:rPr>
        <w:br/>
        <w:t>2.37 Иркутская область</w:t>
      </w:r>
      <w:r>
        <w:rPr>
          <w:b/>
          <w:bCs/>
        </w:rPr>
        <w:br/>
        <w:t>2.38 Калининградская область</w:t>
      </w:r>
      <w:r>
        <w:rPr>
          <w:b/>
          <w:bCs/>
        </w:rPr>
        <w:br/>
        <w:t>2.39 Калужская область</w:t>
      </w:r>
      <w:r>
        <w:rPr>
          <w:b/>
          <w:bCs/>
        </w:rPr>
        <w:br/>
        <w:t>2.40 Кемеровская область</w:t>
      </w:r>
      <w:r>
        <w:rPr>
          <w:b/>
          <w:bCs/>
        </w:rPr>
        <w:br/>
        <w:t>2.41 Кировская область</w:t>
      </w:r>
      <w:r>
        <w:rPr>
          <w:b/>
          <w:bCs/>
        </w:rPr>
        <w:br/>
        <w:t>2.42 Костромская область</w:t>
      </w:r>
      <w:r>
        <w:rPr>
          <w:b/>
          <w:bCs/>
        </w:rPr>
        <w:br/>
        <w:t>2.43 Курганская область</w:t>
      </w:r>
      <w:r>
        <w:rPr>
          <w:b/>
          <w:bCs/>
        </w:rPr>
        <w:br/>
        <w:t>2.44 Курская область</w:t>
      </w:r>
      <w:r>
        <w:rPr>
          <w:b/>
          <w:bCs/>
        </w:rPr>
        <w:br/>
        <w:t>2.45 Ленинградская область</w:t>
      </w:r>
      <w:r>
        <w:rPr>
          <w:b/>
          <w:bCs/>
        </w:rPr>
        <w:br/>
        <w:t>2.46 Липецкая область</w:t>
      </w:r>
      <w:r>
        <w:rPr>
          <w:b/>
          <w:bCs/>
        </w:rPr>
        <w:br/>
        <w:t>2.47 Магаданская область</w:t>
      </w:r>
      <w:r>
        <w:rPr>
          <w:b/>
          <w:bCs/>
        </w:rPr>
        <w:br/>
        <w:t>2.48 Московская область</w:t>
      </w:r>
      <w:r>
        <w:rPr>
          <w:b/>
          <w:bCs/>
        </w:rPr>
        <w:br/>
        <w:t>2.49 Мурманская область</w:t>
      </w:r>
      <w:r>
        <w:rPr>
          <w:b/>
          <w:bCs/>
        </w:rPr>
        <w:br/>
        <w:t>2.50 Нижегородская область</w:t>
      </w:r>
      <w:r>
        <w:rPr>
          <w:b/>
          <w:bCs/>
        </w:rPr>
        <w:br/>
        <w:t>2.51 Новгородская область</w:t>
      </w:r>
      <w:r>
        <w:rPr>
          <w:b/>
          <w:bCs/>
        </w:rPr>
        <w:br/>
        <w:t>2.52 Новосибирская область</w:t>
      </w:r>
      <w:r>
        <w:rPr>
          <w:b/>
          <w:bCs/>
        </w:rPr>
        <w:br/>
        <w:t>2.53 Омская область</w:t>
      </w:r>
      <w:r>
        <w:rPr>
          <w:b/>
          <w:bCs/>
        </w:rPr>
        <w:br/>
        <w:t>2.54 Оренбургская область</w:t>
      </w:r>
      <w:r>
        <w:rPr>
          <w:b/>
          <w:bCs/>
        </w:rPr>
        <w:br/>
        <w:t>2.55 Орловская область</w:t>
      </w:r>
      <w:r>
        <w:rPr>
          <w:b/>
          <w:bCs/>
        </w:rPr>
        <w:br/>
        <w:t>2.56 Пензенская область</w:t>
      </w:r>
      <w:r>
        <w:rPr>
          <w:b/>
          <w:bCs/>
        </w:rPr>
        <w:br/>
        <w:t>2.57 Пермский край</w:t>
      </w:r>
      <w:r>
        <w:rPr>
          <w:b/>
          <w:bCs/>
        </w:rPr>
        <w:br/>
        <w:t>2.58 Псковская область</w:t>
      </w:r>
      <w:r>
        <w:rPr>
          <w:b/>
          <w:bCs/>
        </w:rPr>
        <w:br/>
        <w:t>2.59 Ростовская область</w:t>
      </w:r>
      <w:r>
        <w:rPr>
          <w:b/>
          <w:bCs/>
        </w:rPr>
        <w:br/>
        <w:t>2.60 Рязанская область</w:t>
      </w:r>
      <w:r>
        <w:rPr>
          <w:b/>
          <w:bCs/>
        </w:rPr>
        <w:br/>
        <w:t>2.61 Самарская область</w:t>
      </w:r>
      <w:r>
        <w:rPr>
          <w:b/>
          <w:bCs/>
        </w:rPr>
        <w:br/>
        <w:t>2.62 Саратовская область</w:t>
      </w:r>
      <w:r>
        <w:rPr>
          <w:b/>
          <w:bCs/>
        </w:rPr>
        <w:br/>
        <w:t>2.63 Свердловская область</w:t>
      </w:r>
      <w:r>
        <w:rPr>
          <w:b/>
          <w:bCs/>
        </w:rPr>
        <w:br/>
        <w:t>2.64 Смоленская область</w:t>
      </w:r>
      <w:r>
        <w:rPr>
          <w:b/>
          <w:bCs/>
        </w:rPr>
        <w:br/>
        <w:t>2.65 Тамбовская область</w:t>
      </w:r>
      <w:r>
        <w:rPr>
          <w:b/>
          <w:bCs/>
        </w:rPr>
        <w:br/>
        <w:t>2.66 Тверская область</w:t>
      </w:r>
      <w:r>
        <w:rPr>
          <w:b/>
          <w:bCs/>
        </w:rPr>
        <w:br/>
        <w:t>2.67 Томская область</w:t>
      </w:r>
      <w:r>
        <w:rPr>
          <w:b/>
          <w:bCs/>
        </w:rPr>
        <w:br/>
        <w:t>2.68 Тульская область</w:t>
      </w:r>
      <w:r>
        <w:rPr>
          <w:b/>
          <w:bCs/>
        </w:rPr>
        <w:br/>
        <w:t>2.69 Тюменская область</w:t>
      </w:r>
      <w:r>
        <w:rPr>
          <w:b/>
          <w:bCs/>
        </w:rPr>
        <w:br/>
        <w:t>2.70 Ульяновская область</w:t>
      </w:r>
      <w:r>
        <w:rPr>
          <w:b/>
          <w:bCs/>
        </w:rPr>
        <w:br/>
        <w:t>2.71 Челябинская область</w:t>
      </w:r>
      <w:r>
        <w:rPr>
          <w:b/>
          <w:bCs/>
        </w:rPr>
        <w:br/>
        <w:t>2.72 Ярославская область</w:t>
      </w:r>
      <w:r>
        <w:rPr>
          <w:b/>
          <w:bCs/>
        </w:rPr>
        <w:br/>
        <w:t>2.73 Москва</w:t>
      </w:r>
      <w:r>
        <w:rPr>
          <w:b/>
          <w:bCs/>
        </w:rPr>
        <w:br/>
        <w:t>2.74 Санкт-Петербург</w:t>
      </w:r>
      <w:r>
        <w:rPr>
          <w:b/>
          <w:bCs/>
        </w:rPr>
        <w:br/>
        <w:t>2.75 Ханты-Мансийский автономный округ</w:t>
      </w:r>
      <w:r>
        <w:rPr>
          <w:b/>
          <w:bCs/>
        </w:rPr>
        <w:br/>
        <w:t>2.76 Ямало-Ненецкий автономный округ</w:t>
      </w:r>
      <w:r>
        <w:rPr>
          <w:b/>
          <w:bCs/>
        </w:rPr>
        <w:br/>
      </w:r>
      <w:r>
        <w:br/>
      </w:r>
      <w:r>
        <w:rPr>
          <w:b/>
          <w:bCs/>
        </w:rPr>
        <w:t>Список литературы</w:t>
      </w:r>
    </w:p>
    <w:p w:rsidR="003C23E0" w:rsidRDefault="007B513E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3C23E0" w:rsidRDefault="007B513E">
      <w:pPr>
        <w:pStyle w:val="a3"/>
      </w:pPr>
      <w:r>
        <w:t>Перечень исторических городов России.</w:t>
      </w:r>
    </w:p>
    <w:p w:rsidR="003C23E0" w:rsidRDefault="007B513E">
      <w:pPr>
        <w:pStyle w:val="a3"/>
      </w:pPr>
      <w:r>
        <w:t>Первые 115 городов были определены в мае 1970 года. Список пересматривался в 1990, 2002 и 2010 годах.</w:t>
      </w:r>
    </w:p>
    <w:p w:rsidR="003C23E0" w:rsidRDefault="007B513E">
      <w:pPr>
        <w:pStyle w:val="21"/>
        <w:pageBreakBefore/>
        <w:numPr>
          <w:ilvl w:val="0"/>
          <w:numId w:val="0"/>
        </w:numPr>
      </w:pPr>
      <w:r>
        <w:t>1. Список 2010 года</w:t>
      </w:r>
    </w:p>
    <w:p w:rsidR="003C23E0" w:rsidRDefault="007B513E">
      <w:pPr>
        <w:pStyle w:val="a3"/>
        <w:rPr>
          <w:position w:val="10"/>
        </w:rPr>
      </w:pPr>
      <w:r>
        <w:t>В 2010 году Министерство культуры РФ опубликовало приказ, в котором утверждён список поселений, получивших статус «исторические». По сравнению со списком 2002 года количество поселений в нём сокращено более чем в 10 раз — теперь в списке всего 41 населённый пункт: Азов, Арзамас, Астрахань, Белозерск, Великий Устюг, Верхотурье, Владимир, Вольск, Выборг, Галич, Гороховец, Дербент, Елабуга, Елец, Енисейск, Зарайск, Иркутск, Касимов, Каргополь, Кинешма, Коломна, Кострома, Крапивна, Кяхта, Осташков, Плёс, Ростов, Санкт-Петербург, Смоленск, Сольвычегодск, Старочеркасская, Суздаль, Таганрог, Томск, Торжок, Торопец, Тотьма, Тутаев, Чистополь, Шуя, Ярославль.</w:t>
      </w:r>
      <w:r>
        <w:rPr>
          <w:position w:val="10"/>
        </w:rPr>
        <w:t>[1]</w:t>
      </w:r>
    </w:p>
    <w:p w:rsidR="003C23E0" w:rsidRDefault="007B513E">
      <w:pPr>
        <w:pStyle w:val="21"/>
        <w:pageBreakBefore/>
        <w:numPr>
          <w:ilvl w:val="0"/>
          <w:numId w:val="0"/>
        </w:numPr>
      </w:pPr>
      <w:r>
        <w:t xml:space="preserve">2. Список 2002 года </w:t>
      </w:r>
    </w:p>
    <w:p w:rsidR="003C23E0" w:rsidRDefault="007B513E">
      <w:pPr>
        <w:pStyle w:val="a3"/>
      </w:pPr>
      <w:r>
        <w:t>С 2002 года, согласно приложению к «Федеральной целевой программе „Сохранение и развитие архитектуры исторических городов (2002—2010 годы)“», в Российской Федерации насчитывалось 478 населённых пунктов, имеющих данный статус. Лидером среди субъектов была Московская область, в которой насчитывалось 22 исторических города.</w:t>
      </w:r>
    </w:p>
    <w:p w:rsidR="003C23E0" w:rsidRDefault="007B513E">
      <w:pPr>
        <w:pStyle w:val="a3"/>
      </w:pPr>
      <w:r>
        <w:t>Города разделяются на</w:t>
      </w:r>
    </w:p>
    <w:p w:rsidR="003C23E0" w:rsidRDefault="007B513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крупнейшие — население свыше 1 миллиона жителей — 2,5 % перечня</w:t>
      </w:r>
    </w:p>
    <w:p w:rsidR="003C23E0" w:rsidRDefault="007B513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большие и крупные — население от 150 тысяч до 1 миллиона жителей — 17,3 % перечня</w:t>
      </w:r>
    </w:p>
    <w:p w:rsidR="003C23E0" w:rsidRDefault="007B513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средние — население от 50 до 150 тысяч жителей — 17,7 % перечня</w:t>
      </w:r>
    </w:p>
    <w:p w:rsidR="003C23E0" w:rsidRDefault="007B513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малые — население до 50 тысяч жителей — 51,7 % перечня</w:t>
      </w:r>
    </w:p>
    <w:p w:rsidR="003C23E0" w:rsidRDefault="007B513E">
      <w:pPr>
        <w:pStyle w:val="a3"/>
        <w:numPr>
          <w:ilvl w:val="0"/>
          <w:numId w:val="2"/>
        </w:numPr>
        <w:tabs>
          <w:tab w:val="left" w:pos="707"/>
        </w:tabs>
      </w:pPr>
      <w:r>
        <w:t>посёлки городского типа и сёла — без определения количества жителей — 10,8 % перечня</w:t>
      </w:r>
    </w:p>
    <w:p w:rsidR="003C23E0" w:rsidRDefault="007B513E">
      <w:pPr>
        <w:pStyle w:val="31"/>
        <w:numPr>
          <w:ilvl w:val="0"/>
          <w:numId w:val="0"/>
        </w:numPr>
      </w:pPr>
      <w:r>
        <w:t>Республика Адыгея Республика Алтай Республика Башкортостан Республика Бурятия Республика Дагестан Кабардино-Балкарская Республика</w:t>
      </w:r>
    </w:p>
    <w:p w:rsidR="003C23E0" w:rsidRDefault="007B513E">
      <w:pPr>
        <w:pStyle w:val="31"/>
        <w:numPr>
          <w:ilvl w:val="0"/>
          <w:numId w:val="0"/>
        </w:numPr>
      </w:pPr>
      <w:r>
        <w:t>Республика Калмыкия Республика Карелия Республика Коми Республика Марий Эл Республика Мордовия Республика Саха (Якутия)</w:t>
      </w:r>
    </w:p>
    <w:p w:rsidR="003C23E0" w:rsidRDefault="007B513E">
      <w:pPr>
        <w:pStyle w:val="31"/>
        <w:numPr>
          <w:ilvl w:val="0"/>
          <w:numId w:val="0"/>
        </w:numPr>
      </w:pPr>
      <w:r>
        <w:t>Республика Северная Осетия — Алания Республика Татарстан Республика Тыва Удмуртская республика Чеченская республика</w:t>
      </w:r>
    </w:p>
    <w:p w:rsidR="003C23E0" w:rsidRDefault="007B513E">
      <w:pPr>
        <w:pStyle w:val="31"/>
        <w:numPr>
          <w:ilvl w:val="0"/>
          <w:numId w:val="0"/>
        </w:numPr>
      </w:pPr>
      <w:r>
        <w:t>Чувашская Республика Алтайский край Забайкальский край Камчатский край Краснодарский край Красноярский край Приморский край</w:t>
      </w:r>
    </w:p>
    <w:p w:rsidR="003C23E0" w:rsidRDefault="007B513E">
      <w:pPr>
        <w:pStyle w:val="31"/>
        <w:numPr>
          <w:ilvl w:val="0"/>
          <w:numId w:val="0"/>
        </w:numPr>
      </w:pPr>
      <w:r>
        <w:t>Ставропольский край Хабаровский край Амурская область Архангельская область Астраханская область Белгородская область</w:t>
      </w:r>
    </w:p>
    <w:p w:rsidR="003C23E0" w:rsidRDefault="007B513E">
      <w:pPr>
        <w:pStyle w:val="31"/>
        <w:numPr>
          <w:ilvl w:val="0"/>
          <w:numId w:val="0"/>
        </w:numPr>
      </w:pPr>
      <w:r>
        <w:t>Брянская область Владимирская область Волгоградская область Вологодская область Воронежская область Ивановская область</w:t>
      </w:r>
    </w:p>
    <w:p w:rsidR="003C23E0" w:rsidRDefault="007B513E">
      <w:pPr>
        <w:pStyle w:val="31"/>
        <w:numPr>
          <w:ilvl w:val="0"/>
          <w:numId w:val="0"/>
        </w:numPr>
      </w:pPr>
      <w:r>
        <w:t>Иркутская область Калининградская область Калужская область Кемеровская область Кировская область Костромская область</w:t>
      </w:r>
    </w:p>
    <w:p w:rsidR="003C23E0" w:rsidRDefault="007B513E">
      <w:pPr>
        <w:pStyle w:val="31"/>
        <w:numPr>
          <w:ilvl w:val="0"/>
          <w:numId w:val="0"/>
        </w:numPr>
      </w:pPr>
      <w:r>
        <w:t>Курганская область Курская область Ленинградская область Липецкая область Магаданская область Московская область</w:t>
      </w:r>
    </w:p>
    <w:p w:rsidR="003C23E0" w:rsidRDefault="007B513E">
      <w:pPr>
        <w:pStyle w:val="31"/>
        <w:numPr>
          <w:ilvl w:val="0"/>
          <w:numId w:val="0"/>
        </w:numPr>
      </w:pPr>
      <w:r>
        <w:t>Мурманская область Нижегородская область Новгородская область Новосибирская область Омская область Оренбургская область</w:t>
      </w:r>
    </w:p>
    <w:p w:rsidR="003C23E0" w:rsidRDefault="007B513E">
      <w:pPr>
        <w:pStyle w:val="31"/>
        <w:numPr>
          <w:ilvl w:val="0"/>
          <w:numId w:val="0"/>
        </w:numPr>
      </w:pPr>
      <w:r>
        <w:t>Орловская область Пензенская область Пермский край Псковская область Ростовская область Рязанская область Самарская область</w:t>
      </w:r>
    </w:p>
    <w:p w:rsidR="003C23E0" w:rsidRDefault="007B513E">
      <w:pPr>
        <w:pStyle w:val="31"/>
        <w:numPr>
          <w:ilvl w:val="0"/>
          <w:numId w:val="0"/>
        </w:numPr>
      </w:pPr>
      <w:r>
        <w:t>Саратовская область Свердловская область Смоленская область Тамбовская область Тверская область Томская область Тульская область</w:t>
      </w:r>
    </w:p>
    <w:p w:rsidR="003C23E0" w:rsidRDefault="007B513E">
      <w:pPr>
        <w:pStyle w:val="31"/>
        <w:numPr>
          <w:ilvl w:val="0"/>
          <w:numId w:val="0"/>
        </w:numPr>
      </w:pPr>
      <w:r>
        <w:t>Тюменская область Ульяновская область Челябинская область Ярославская область Москва Санкт-Петербург</w:t>
      </w:r>
    </w:p>
    <w:p w:rsidR="003C23E0" w:rsidRDefault="007B513E">
      <w:pPr>
        <w:pStyle w:val="31"/>
        <w:numPr>
          <w:ilvl w:val="0"/>
          <w:numId w:val="0"/>
        </w:numPr>
      </w:pPr>
      <w:r>
        <w:t>Ханты-Мансийский автономный округ Ямало-Ненецкий автономный округ</w:t>
      </w:r>
    </w:p>
    <w:p w:rsidR="003C23E0" w:rsidRDefault="007B513E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3C23E0" w:rsidRDefault="007B513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Приказ Министерства культуры Российской Федерации, Министерства регионального развития Российской Федерации от 29 июля 2010 г. N 418/339 г. Москва «Об утверждении перечня исторических поселений»</w:t>
      </w:r>
    </w:p>
    <w:p w:rsidR="003C23E0" w:rsidRDefault="007B513E">
      <w:pPr>
        <w:pStyle w:val="a3"/>
        <w:numPr>
          <w:ilvl w:val="0"/>
          <w:numId w:val="1"/>
        </w:numPr>
        <w:tabs>
          <w:tab w:val="left" w:pos="707"/>
        </w:tabs>
      </w:pPr>
      <w:r>
        <w:t>Официальные власти переименование города оккупационными войсками не признают.</w:t>
      </w:r>
    </w:p>
    <w:p w:rsidR="003C23E0" w:rsidRDefault="007B513E">
      <w:pPr>
        <w:pStyle w:val="a3"/>
        <w:spacing w:after="0"/>
      </w:pPr>
      <w:r>
        <w:t>Источник: http://ru.wikipedia.org/wiki/Перечень_исторических_городов_России</w:t>
      </w:r>
      <w:bookmarkStart w:id="0" w:name="_GoBack"/>
      <w:bookmarkEnd w:id="0"/>
    </w:p>
    <w:sectPr w:rsidR="003C23E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513E"/>
    <w:rsid w:val="00275B69"/>
    <w:rsid w:val="003C23E0"/>
    <w:rsid w:val="007B5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521D77-DDE5-4DE7-ACC3-892DFCD06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3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799</Words>
  <Characters>4558</Characters>
  <Application>Microsoft Office Word</Application>
  <DocSecurity>0</DocSecurity>
  <Lines>37</Lines>
  <Paragraphs>10</Paragraphs>
  <ScaleCrop>false</ScaleCrop>
  <Company>diakov.net</Company>
  <LinksUpToDate>false</LinksUpToDate>
  <CharactersWithSpaces>5347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2014-08-18T06:47:00Z</dcterms:created>
  <dcterms:modified xsi:type="dcterms:W3CDTF">2014-08-18T06:47:00Z</dcterms:modified>
</cp:coreProperties>
</file>