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A8" w:rsidRDefault="00E55A6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 и творчество</w:t>
      </w:r>
      <w:r>
        <w:br/>
      </w:r>
      <w:r>
        <w:rPr>
          <w:b/>
          <w:bCs/>
        </w:rPr>
        <w:t>2 Галерея изображений</w:t>
      </w:r>
      <w:r>
        <w:br/>
      </w:r>
      <w:r>
        <w:rPr>
          <w:b/>
          <w:bCs/>
        </w:rPr>
        <w:t>Список литературы</w:t>
      </w:r>
    </w:p>
    <w:p w:rsidR="00755DA8" w:rsidRDefault="00E55A6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55DA8" w:rsidRDefault="00E55A69">
      <w:pPr>
        <w:pStyle w:val="a3"/>
      </w:pPr>
      <w:r>
        <w:t>Тимоти Г. О’Салливан, англ. </w:t>
      </w:r>
      <w:r>
        <w:rPr>
          <w:i/>
          <w:iCs/>
        </w:rPr>
        <w:t>Timothy H. O’Sullivan</w:t>
      </w:r>
      <w:r>
        <w:t xml:space="preserve"> (около 1840, Нью-Йорк — 14 января 1882, Статен-Айленд) — американский фотограф. Известность получили его фотографии Гражданской войны в США и Дикого Запада.</w:t>
      </w:r>
    </w:p>
    <w:p w:rsidR="00755DA8" w:rsidRDefault="00E55A69">
      <w:pPr>
        <w:pStyle w:val="21"/>
        <w:pageBreakBefore/>
        <w:numPr>
          <w:ilvl w:val="0"/>
          <w:numId w:val="0"/>
        </w:numPr>
      </w:pPr>
      <w:r>
        <w:t>1. Биография и творчество</w:t>
      </w:r>
    </w:p>
    <w:p w:rsidR="00755DA8" w:rsidRDefault="00E55A69">
      <w:pPr>
        <w:pStyle w:val="a3"/>
      </w:pPr>
      <w:r>
        <w:t>Ещё подростком поступил на работу к Мэтью Брейди (en:Mathew Brady) — известному американскому фотографу, автору портретов многих знаменитостей того времени. Когда началась Гражданская война, он поступил в федеральную армию в чине 1-го лейтенанта и в следующем году участвовал в сражениях при Бофорте, Порт-Рояле, Форт-Уокере и Форт-Пуласки.</w:t>
      </w:r>
    </w:p>
    <w:p w:rsidR="00755DA8" w:rsidRDefault="00E55A69">
      <w:pPr>
        <w:pStyle w:val="a3"/>
      </w:pPr>
      <w:r>
        <w:t>Уйдя в отставку с отличием, он поступил в группу военных корреспондентов под руководством Брейди. В июле 1862 г. О’Салливан в составе войск генерала Джона Поупа был наблюдателем кампании в Северной Вирджинии. Затем он присоединился к группе фотографа Александра Гарднера и опубликовал свои первые 44 военных фотографии (Gardner’s Photographic Sketch Book of the War). В июле 1863 г. ему удалось снять свою самую известную фотографию, «Урожай смерти», изображавшую покрытое трупами поле после битвы под Геттисбергом. В той же битве он снял и ряд других известных фотографий, в частности:</w:t>
      </w:r>
    </w:p>
    <w:p w:rsidR="00755DA8" w:rsidRDefault="00E55A6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«Мёртвый снайпер-конфедерат на вершине Литл-Раунд-Топ»,</w:t>
      </w:r>
    </w:p>
    <w:p w:rsidR="00755DA8" w:rsidRDefault="00E55A6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«Поле, где был разгромлен генерал Рейнольдс»,</w:t>
      </w:r>
    </w:p>
    <w:p w:rsidR="00755DA8" w:rsidRDefault="00E55A6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«View in wheatfield opposite our extreme left»,</w:t>
      </w:r>
    </w:p>
    <w:p w:rsidR="00755DA8" w:rsidRDefault="00E55A6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«Тела конфедератов, собранные для захоронения, на юго-западной оконечности Розового леса»,</w:t>
      </w:r>
    </w:p>
    <w:p w:rsidR="00755DA8" w:rsidRDefault="00E55A6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«Тела федеральных солдат близ Макферсонского леса»,</w:t>
      </w:r>
    </w:p>
    <w:p w:rsidR="00755DA8" w:rsidRDefault="00E55A69">
      <w:pPr>
        <w:pStyle w:val="a3"/>
        <w:numPr>
          <w:ilvl w:val="0"/>
          <w:numId w:val="2"/>
        </w:numPr>
        <w:tabs>
          <w:tab w:val="left" w:pos="707"/>
        </w:tabs>
      </w:pPr>
      <w:r>
        <w:t>«Slaughter pen»,</w:t>
      </w:r>
    </w:p>
    <w:p w:rsidR="00755DA8" w:rsidRDefault="00E55A69">
      <w:pPr>
        <w:pStyle w:val="a3"/>
      </w:pPr>
      <w:r>
        <w:t>и другие.</w:t>
      </w:r>
    </w:p>
    <w:p w:rsidR="00755DA8" w:rsidRDefault="00E55A69">
      <w:pPr>
        <w:pStyle w:val="a3"/>
      </w:pPr>
      <w:r>
        <w:t>В 1864 г., следуя в составе войск генерала У. Гранта, он фотографировал осаду Питерсберга. Затем на короткое время он был направлен в Северную Каролину, чтобы задокументировать осаду Форт-Фишера. Затем у Аппоматокса он присутствовал при капитуляции генерала Р. Ли в апреле 1865 года.</w:t>
      </w:r>
    </w:p>
    <w:p w:rsidR="00755DA8" w:rsidRDefault="00E55A69">
      <w:pPr>
        <w:pStyle w:val="a3"/>
      </w:pPr>
      <w:r>
        <w:t>В период 1867—1869 гг. О’Салливан был официальным фотографом Геологической экспедиции вдоль 40-й параллели под руководством Кларенса Кинга. Задание О’Салливана состояло в том, чтобы фотографировать западные земли с тем, чтобы привлечь туда поселенцев. О’Салливан одним из первых сфотографировал доисторические руины древних пуэбло, ткачей навахо, а также современные поселения пуэбло на юго-западе США.</w:t>
      </w:r>
    </w:p>
    <w:p w:rsidR="00755DA8" w:rsidRDefault="00E55A69">
      <w:pPr>
        <w:pStyle w:val="a3"/>
      </w:pPr>
      <w:r>
        <w:t>В 1870 г. он присоединился к группе исследователей, направлявшихся в Панаму для обследования Панамского канала. В 1871—1874 гг. он находился на юго-западе США, где под руководством лейтенанта Джорджа Уилера проводил обследование 100-го меридиана западной долготы. На реке Колорадо он оказался под угрозой голодной смерти, когда утонули некоторые лодки их экспедиции, при этом погибли многие негативы.</w:t>
      </w:r>
    </w:p>
    <w:p w:rsidR="00755DA8" w:rsidRDefault="00E55A69">
      <w:pPr>
        <w:pStyle w:val="a3"/>
      </w:pPr>
      <w:r>
        <w:t>Последние годы он провёл в Вашингтоне в должности официального фотографа Службы геологической разведки США (en:United States Geological Survey) и Министерства финансов США, и умер от туберкулёза в возрасте 42 лет.</w:t>
      </w:r>
    </w:p>
    <w:p w:rsidR="00755DA8" w:rsidRDefault="00E55A69">
      <w:pPr>
        <w:pStyle w:val="21"/>
        <w:pageBreakBefore/>
        <w:numPr>
          <w:ilvl w:val="0"/>
          <w:numId w:val="0"/>
        </w:numPr>
      </w:pPr>
      <w:r>
        <w:t>2. Галерея изображений</w:t>
      </w:r>
    </w:p>
    <w:p w:rsidR="00755DA8" w:rsidRDefault="00E55A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Руины «Белого дома», Каньон-де-Шейи, 1873</w:t>
      </w:r>
    </w:p>
    <w:p w:rsidR="00755DA8" w:rsidRDefault="00E55A6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Скала с петроглифами, Эль-Морро, 1873</w:t>
      </w:r>
    </w:p>
    <w:p w:rsidR="00755DA8" w:rsidRDefault="00E55A69">
      <w:pPr>
        <w:pStyle w:val="a3"/>
        <w:numPr>
          <w:ilvl w:val="0"/>
          <w:numId w:val="1"/>
        </w:numPr>
        <w:tabs>
          <w:tab w:val="left" w:pos="707"/>
        </w:tabs>
      </w:pPr>
      <w:r>
        <w:t>Джон Бёрнс, герой битвы при Геттисберге, 1863</w:t>
      </w:r>
    </w:p>
    <w:p w:rsidR="00755DA8" w:rsidRDefault="00E55A69">
      <w:pPr>
        <w:pStyle w:val="21"/>
        <w:numPr>
          <w:ilvl w:val="0"/>
          <w:numId w:val="0"/>
        </w:numPr>
      </w:pPr>
      <w:r>
        <w:t>Примечания</w:t>
      </w:r>
    </w:p>
    <w:p w:rsidR="00755DA8" w:rsidRDefault="00755DA8">
      <w:pPr>
        <w:pStyle w:val="a3"/>
      </w:pPr>
    </w:p>
    <w:p w:rsidR="00755DA8" w:rsidRDefault="00E55A69">
      <w:pPr>
        <w:pStyle w:val="a3"/>
        <w:spacing w:after="0"/>
      </w:pPr>
      <w:r>
        <w:t>Источник: http://ru.wikipedia.org/wiki/О’Салливан,_Тимоти</w:t>
      </w:r>
      <w:bookmarkStart w:id="0" w:name="_GoBack"/>
      <w:bookmarkEnd w:id="0"/>
    </w:p>
    <w:sectPr w:rsidR="00755DA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5A69"/>
    <w:rsid w:val="00755DA8"/>
    <w:rsid w:val="00D8280F"/>
    <w:rsid w:val="00E5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5B6F8-CC1D-4BFC-9571-85B63355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2632</Characters>
  <Application>Microsoft Office Word</Application>
  <DocSecurity>0</DocSecurity>
  <Lines>21</Lines>
  <Paragraphs>6</Paragraphs>
  <ScaleCrop>false</ScaleCrop>
  <Company>diakov.net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2014-08-18T05:55:00Z</dcterms:created>
  <dcterms:modified xsi:type="dcterms:W3CDTF">2014-08-18T05:55:00Z</dcterms:modified>
</cp:coreProperties>
</file>