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F9" w:rsidRDefault="005A358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Правитель Государства Само</w:t>
      </w:r>
      <w:r>
        <w:br/>
      </w:r>
      <w:r>
        <w:rPr>
          <w:b/>
          <w:bCs/>
        </w:rPr>
        <w:t xml:space="preserve">2 Правители Великоморавского княжества </w:t>
      </w:r>
      <w:r>
        <w:rPr>
          <w:b/>
          <w:bCs/>
        </w:rPr>
        <w:br/>
        <w:t>2.1 Моймировичи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Чешское княжество </w:t>
      </w:r>
      <w:r>
        <w:rPr>
          <w:b/>
          <w:bCs/>
        </w:rPr>
        <w:br/>
        <w:t>3.1 Пржемысловичи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Короли Чехии (Богемии) </w:t>
      </w:r>
      <w:r>
        <w:rPr>
          <w:b/>
          <w:bCs/>
        </w:rPr>
        <w:br/>
        <w:t>4.1 Пржемысловичи</w:t>
      </w:r>
      <w:r>
        <w:rPr>
          <w:b/>
          <w:bCs/>
        </w:rPr>
        <w:br/>
        <w:t>4.2 Не принадлежали ни к одной династии</w:t>
      </w:r>
      <w:r>
        <w:rPr>
          <w:b/>
          <w:bCs/>
        </w:rPr>
        <w:br/>
        <w:t>4.3 Люксембурги</w:t>
      </w:r>
      <w:r>
        <w:rPr>
          <w:b/>
          <w:bCs/>
        </w:rPr>
        <w:br/>
        <w:t>4.4 Габсбурги</w:t>
      </w:r>
      <w:r>
        <w:rPr>
          <w:b/>
          <w:bCs/>
        </w:rPr>
        <w:br/>
        <w:t>4.5 Не принадлежали ни к одной династии</w:t>
      </w:r>
      <w:r>
        <w:rPr>
          <w:b/>
          <w:bCs/>
        </w:rPr>
        <w:br/>
        <w:t>4.6 Ягеллоны</w:t>
      </w:r>
      <w:r>
        <w:rPr>
          <w:b/>
          <w:bCs/>
        </w:rPr>
        <w:br/>
        <w:t>4.7 Габсбурги (в составе Священной Римской империи)</w:t>
      </w:r>
      <w:r>
        <w:rPr>
          <w:b/>
          <w:bCs/>
        </w:rPr>
        <w:br/>
        <w:t>4.8 Виттельсбахи (Тридцатилетняя война)</w:t>
      </w:r>
      <w:r>
        <w:rPr>
          <w:b/>
          <w:bCs/>
        </w:rPr>
        <w:br/>
        <w:t>4.9 Габсбурги</w:t>
      </w:r>
      <w:r>
        <w:rPr>
          <w:b/>
          <w:bCs/>
        </w:rPr>
        <w:br/>
        <w:t>4.10 Виттельсбахи</w:t>
      </w:r>
      <w:r>
        <w:rPr>
          <w:b/>
          <w:bCs/>
        </w:rPr>
        <w:br/>
        <w:t>4.11 Габсбурги-Лотарингские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5 Президенты Чехословакии </w:t>
      </w:r>
      <w:r>
        <w:rPr>
          <w:b/>
          <w:bCs/>
        </w:rPr>
        <w:br/>
        <w:t>5.1 Председатели Правительства Чехословакии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6 Государственный Президент Протектората Богемии и Моравии </w:t>
      </w:r>
      <w:r>
        <w:rPr>
          <w:b/>
          <w:bCs/>
        </w:rPr>
        <w:br/>
        <w:t>6.1 Председатели Правительства Протектората Богемии и Моравии</w:t>
      </w:r>
      <w:r>
        <w:rPr>
          <w:b/>
          <w:bCs/>
        </w:rPr>
        <w:br/>
      </w:r>
      <w:r>
        <w:br/>
      </w:r>
      <w:r>
        <w:rPr>
          <w:b/>
          <w:bCs/>
        </w:rPr>
        <w:t>7 Рейхспротектор Протектората Богемии и Моравии</w:t>
      </w:r>
      <w:r>
        <w:br/>
      </w:r>
      <w:r>
        <w:rPr>
          <w:b/>
          <w:bCs/>
        </w:rPr>
        <w:t xml:space="preserve">8 Чехословацкое правительство в изгнании </w:t>
      </w:r>
      <w:r>
        <w:rPr>
          <w:b/>
          <w:bCs/>
        </w:rPr>
        <w:br/>
        <w:t>8.1 Президент Чехословакии</w:t>
      </w:r>
      <w:r>
        <w:rPr>
          <w:b/>
          <w:bCs/>
        </w:rPr>
        <w:br/>
        <w:t>8.2 Премьер-министр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9 Президенты Чехословакии </w:t>
      </w:r>
      <w:r>
        <w:rPr>
          <w:b/>
          <w:bCs/>
        </w:rPr>
        <w:br/>
        <w:t>9.1 Председатели Правительства</w:t>
      </w:r>
      <w:r>
        <w:rPr>
          <w:b/>
          <w:bCs/>
        </w:rPr>
        <w:br/>
        <w:t>9.2 Председатели Совета министров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10 Президенты Чехии </w:t>
      </w:r>
      <w:r>
        <w:rPr>
          <w:b/>
          <w:bCs/>
        </w:rPr>
        <w:br/>
        <w:t>10.1 Премьер-министры</w:t>
      </w:r>
      <w:r>
        <w:rPr>
          <w:b/>
          <w:bCs/>
        </w:rPr>
        <w:br/>
      </w:r>
      <w:r>
        <w:br/>
      </w:r>
    </w:p>
    <w:p w:rsidR="00B539F9" w:rsidRDefault="005A358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539F9" w:rsidRDefault="005A3581">
      <w:pPr>
        <w:pStyle w:val="a3"/>
      </w:pPr>
      <w:r>
        <w:t>В список включены правители протогосударств (Само и Великая Моравия) и государств, которые находились на территории современной Чехии.</w:t>
      </w:r>
    </w:p>
    <w:p w:rsidR="00B539F9" w:rsidRDefault="005A3581">
      <w:pPr>
        <w:pStyle w:val="21"/>
        <w:pageBreakBefore/>
        <w:numPr>
          <w:ilvl w:val="0"/>
          <w:numId w:val="0"/>
        </w:numPr>
      </w:pPr>
      <w:r>
        <w:t>1. Правитель Государства Само</w:t>
      </w:r>
    </w:p>
    <w:p w:rsidR="00B539F9" w:rsidRDefault="005A3581">
      <w:pPr>
        <w:pStyle w:val="a3"/>
        <w:numPr>
          <w:ilvl w:val="0"/>
          <w:numId w:val="18"/>
        </w:numPr>
        <w:tabs>
          <w:tab w:val="left" w:pos="707"/>
        </w:tabs>
      </w:pPr>
      <w:r>
        <w:t>Само (623? — 659?)</w:t>
      </w:r>
    </w:p>
    <w:p w:rsidR="00B539F9" w:rsidRDefault="005A3581">
      <w:pPr>
        <w:pStyle w:val="21"/>
        <w:pageBreakBefore/>
        <w:numPr>
          <w:ilvl w:val="0"/>
          <w:numId w:val="0"/>
        </w:numPr>
      </w:pPr>
      <w:r>
        <w:t xml:space="preserve">2. Правители Великоморавского княжества </w:t>
      </w:r>
    </w:p>
    <w:p w:rsidR="00B539F9" w:rsidRDefault="005A3581">
      <w:pPr>
        <w:pStyle w:val="31"/>
        <w:numPr>
          <w:ilvl w:val="0"/>
          <w:numId w:val="0"/>
        </w:numPr>
      </w:pPr>
      <w:r>
        <w:t>МоймировичиМоймир I (830? — 846)Ростислав (846—870)Святополк I (870—894)Моймир II (894—907?)Чешское княжество Пржемысловичи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Боривой (867? — 889?)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Спытигнев I (894—915)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Вратислав (915—921)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Вацлав Святой (921—935)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Болеслав I Грозный (935—967/972)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Болеслав II (967/972 — 999)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Болеслав III (999—1002)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Владивой (1002—1003)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Яромир (1003)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Болеслав III (1003)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Болеслав Храбрый (1003—1004)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Яромир (1004—1012, во второй раз)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Ольдржих (1012—1034)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Бржетислав I (1034—1055)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Спытигнев II (1055—1061)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Вратислав II (1062—1092)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Конрад I (1092)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Бржетислав II Младший (1092—1100)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Боривой II (1100—1107)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Святополк Оломоуцкий (1107—1109)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Владислав I (1109—1117)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Боривой II (1117—1120, во второй раз)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Владислав I (1120—1125, во второй раз)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Собеслав I (1125—1140)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Владислав II (1140—1172)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Фридрих (Берджих) (1172—1173)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Собеслав II (1173—1178)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Фридрих (Берджих) (1178—1189, во второй раз))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Конрад II (1189—1191)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Вацлав II (1191—1192)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Пржемысл I Отакар (1192—1193)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Генрих Бретислав (1193—1197)</w:t>
      </w:r>
    </w:p>
    <w:p w:rsidR="00B539F9" w:rsidRDefault="005A3581">
      <w:pPr>
        <w:pStyle w:val="a3"/>
        <w:numPr>
          <w:ilvl w:val="0"/>
          <w:numId w:val="17"/>
        </w:numPr>
        <w:tabs>
          <w:tab w:val="left" w:pos="707"/>
        </w:tabs>
      </w:pPr>
      <w:r>
        <w:t>Владислав Генрих (1197)</w:t>
      </w:r>
    </w:p>
    <w:p w:rsidR="00B539F9" w:rsidRDefault="005A3581">
      <w:pPr>
        <w:pStyle w:val="21"/>
        <w:numPr>
          <w:ilvl w:val="0"/>
          <w:numId w:val="0"/>
        </w:numPr>
      </w:pPr>
      <w:r>
        <w:t>Короли Чехии (Богемии)</w:t>
      </w:r>
    </w:p>
    <w:p w:rsidR="00B539F9" w:rsidRDefault="005A3581">
      <w:pPr>
        <w:pStyle w:val="31"/>
        <w:numPr>
          <w:ilvl w:val="0"/>
          <w:numId w:val="0"/>
        </w:numPr>
      </w:pPr>
      <w:r>
        <w:t>4.1. Пржемысловичи</w:t>
      </w:r>
    </w:p>
    <w:p w:rsidR="00B539F9" w:rsidRDefault="005A3581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Пржемысл I Отакар (1198—1230, во второй раз)</w:t>
      </w:r>
    </w:p>
    <w:p w:rsidR="00B539F9" w:rsidRDefault="005A3581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Вацлав I (1230—1253)</w:t>
      </w:r>
    </w:p>
    <w:p w:rsidR="00B539F9" w:rsidRDefault="005A3581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Пржемысл II Отакар (1253—1278)</w:t>
      </w:r>
    </w:p>
    <w:p w:rsidR="00B539F9" w:rsidRDefault="005A3581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Вацлав II (1278—1305)</w:t>
      </w:r>
    </w:p>
    <w:p w:rsidR="00B539F9" w:rsidRDefault="005A3581">
      <w:pPr>
        <w:pStyle w:val="a3"/>
        <w:numPr>
          <w:ilvl w:val="0"/>
          <w:numId w:val="16"/>
        </w:numPr>
        <w:tabs>
          <w:tab w:val="left" w:pos="707"/>
        </w:tabs>
      </w:pPr>
      <w:r>
        <w:t>Вацлав III (1305—1306)</w:t>
      </w:r>
    </w:p>
    <w:p w:rsidR="00B539F9" w:rsidRDefault="005A3581">
      <w:pPr>
        <w:pStyle w:val="31"/>
        <w:numPr>
          <w:ilvl w:val="0"/>
          <w:numId w:val="0"/>
        </w:numPr>
      </w:pPr>
      <w:r>
        <w:t>Не принадлежали ни к одной династииГенрих Хорутанский (1306)Рудольф I Габсбург (1306—1307)Генрих Хорутанский (1307—1310, во второй раз) Люксембурги</w:t>
      </w:r>
    </w:p>
    <w:p w:rsidR="00B539F9" w:rsidRDefault="005A3581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Ян Люксембургский (1310—1346)</w:t>
      </w:r>
    </w:p>
    <w:p w:rsidR="00B539F9" w:rsidRDefault="005A3581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Карл IV (1346—1378)</w:t>
      </w:r>
    </w:p>
    <w:p w:rsidR="00B539F9" w:rsidRDefault="005A3581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Вацлав IV (1378—1419)</w:t>
      </w:r>
    </w:p>
    <w:p w:rsidR="00B539F9" w:rsidRDefault="005A3581">
      <w:pPr>
        <w:pStyle w:val="a3"/>
        <w:numPr>
          <w:ilvl w:val="0"/>
          <w:numId w:val="15"/>
        </w:numPr>
        <w:tabs>
          <w:tab w:val="left" w:pos="707"/>
        </w:tabs>
      </w:pPr>
      <w:r>
        <w:t>Зигмунд Люксембургский (1419—1437)</w:t>
      </w:r>
    </w:p>
    <w:p w:rsidR="00B539F9" w:rsidRDefault="005A3581">
      <w:pPr>
        <w:pStyle w:val="31"/>
        <w:numPr>
          <w:ilvl w:val="0"/>
          <w:numId w:val="0"/>
        </w:numPr>
      </w:pPr>
      <w:r>
        <w:t>ГабсбургиАльбрехт II (1437—1439)Междуцарствие (1440—1453)Ладислав Постум (1453—1457) Не принадлежали ни к одной династии</w:t>
      </w:r>
    </w:p>
    <w:p w:rsidR="00B539F9" w:rsidRDefault="005A3581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Йиржи из Подебрад (1458—1471)</w:t>
      </w:r>
    </w:p>
    <w:p w:rsidR="00B539F9" w:rsidRDefault="005A3581">
      <w:pPr>
        <w:pStyle w:val="a3"/>
        <w:numPr>
          <w:ilvl w:val="0"/>
          <w:numId w:val="14"/>
        </w:numPr>
        <w:tabs>
          <w:tab w:val="left" w:pos="707"/>
        </w:tabs>
      </w:pPr>
      <w:r>
        <w:t>Матьяш Хуньяди (1469—1490)</w:t>
      </w:r>
    </w:p>
    <w:p w:rsidR="00B539F9" w:rsidRDefault="005A3581">
      <w:pPr>
        <w:pStyle w:val="31"/>
        <w:numPr>
          <w:ilvl w:val="0"/>
          <w:numId w:val="0"/>
        </w:numPr>
      </w:pPr>
      <w:r>
        <w:t>ЯгеллоныВладислав II Ягеллон (1471—1516)Людовик II Ягеллон (1516—1526) Габсбурги (в составе Священной Римской империи)</w:t>
      </w:r>
    </w:p>
    <w:p w:rsidR="00B539F9" w:rsidRDefault="005A358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Фердинанд I (1526—1564)</w:t>
      </w:r>
    </w:p>
    <w:p w:rsidR="00B539F9" w:rsidRDefault="005A358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Максимилиан II (1564—1576)</w:t>
      </w:r>
    </w:p>
    <w:p w:rsidR="00B539F9" w:rsidRDefault="005A3581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Рудольф II (1576—1611)</w:t>
      </w:r>
    </w:p>
    <w:p w:rsidR="00B539F9" w:rsidRDefault="005A3581">
      <w:pPr>
        <w:pStyle w:val="a3"/>
        <w:numPr>
          <w:ilvl w:val="0"/>
          <w:numId w:val="13"/>
        </w:numPr>
        <w:tabs>
          <w:tab w:val="left" w:pos="707"/>
        </w:tabs>
      </w:pPr>
      <w:r>
        <w:t>Матиас (1611—1619)</w:t>
      </w:r>
    </w:p>
    <w:p w:rsidR="00B539F9" w:rsidRDefault="005A3581">
      <w:pPr>
        <w:pStyle w:val="31"/>
        <w:numPr>
          <w:ilvl w:val="0"/>
          <w:numId w:val="0"/>
        </w:numPr>
      </w:pPr>
      <w:r>
        <w:t>Виттельсбахи (Тридцатилетняя война)Фридрих Пфальцский (1619—1621, фактически не был у власти) Габсбурги</w:t>
      </w:r>
    </w:p>
    <w:p w:rsidR="00B539F9" w:rsidRDefault="005A3581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Фердинанд II (1619—1637, фактически с 1621)</w:t>
      </w:r>
    </w:p>
    <w:p w:rsidR="00B539F9" w:rsidRDefault="005A3581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Фердинанд III (1637—1657)</w:t>
      </w:r>
    </w:p>
    <w:p w:rsidR="00B539F9" w:rsidRDefault="005A3581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Фердинанд IV (1646—1654, номинально)</w:t>
      </w:r>
    </w:p>
    <w:p w:rsidR="00B539F9" w:rsidRDefault="005A3581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Леопольд I (1657—1705)</w:t>
      </w:r>
    </w:p>
    <w:p w:rsidR="00B539F9" w:rsidRDefault="005A3581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Иосиф I (1705—1711)</w:t>
      </w:r>
    </w:p>
    <w:p w:rsidR="00B539F9" w:rsidRDefault="005A3581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Карл VI (1711—1740, в Чехии под именем Карла II)</w:t>
      </w:r>
    </w:p>
    <w:p w:rsidR="00B539F9" w:rsidRDefault="005A3581">
      <w:pPr>
        <w:pStyle w:val="a3"/>
        <w:numPr>
          <w:ilvl w:val="0"/>
          <w:numId w:val="12"/>
        </w:numPr>
        <w:tabs>
          <w:tab w:val="left" w:pos="707"/>
        </w:tabs>
      </w:pPr>
      <w:r>
        <w:t>Мария Терезия (1740—1780)</w:t>
      </w:r>
    </w:p>
    <w:p w:rsidR="00B539F9" w:rsidRDefault="005A3581">
      <w:pPr>
        <w:pStyle w:val="31"/>
        <w:numPr>
          <w:ilvl w:val="0"/>
          <w:numId w:val="0"/>
        </w:numPr>
      </w:pPr>
      <w:r>
        <w:t>ВиттельсбахиКарл Баварский (1741—1743, во время войны за австрийское наследство; в нумерацию чешских королей не включается) Габсбурги-Лотарингские</w:t>
      </w:r>
    </w:p>
    <w:p w:rsidR="00B539F9" w:rsidRDefault="005A3581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Иосиф II (1780—1790)</w:t>
      </w:r>
    </w:p>
    <w:p w:rsidR="00B539F9" w:rsidRDefault="005A3581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Леопольд II (1790—1792)</w:t>
      </w:r>
    </w:p>
    <w:p w:rsidR="00B539F9" w:rsidRDefault="005A3581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Франц II (1792—1835, в Чехии и Венгрии под именем Франца I, с 1804 Австрийская империя, с 1806 ликвидация Священной Римской империи)</w:t>
      </w:r>
    </w:p>
    <w:p w:rsidR="00B539F9" w:rsidRDefault="005A3581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Фердинанд I (1835—1848, в Чехии и Венгрии под именем Фердинанда V)</w:t>
      </w:r>
    </w:p>
    <w:p w:rsidR="00B539F9" w:rsidRDefault="005A3581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Франц Иосиф I (1848—1916), с 1867 Австро-Венгрия</w:t>
      </w:r>
    </w:p>
    <w:p w:rsidR="00B539F9" w:rsidRDefault="005A3581">
      <w:pPr>
        <w:pStyle w:val="a3"/>
        <w:numPr>
          <w:ilvl w:val="0"/>
          <w:numId w:val="11"/>
        </w:numPr>
        <w:tabs>
          <w:tab w:val="left" w:pos="707"/>
        </w:tabs>
      </w:pPr>
      <w:r>
        <w:t>Карл I (1916—1918, в Чехии под именем Карла III)</w:t>
      </w:r>
    </w:p>
    <w:p w:rsidR="00B539F9" w:rsidRDefault="005A3581">
      <w:pPr>
        <w:pStyle w:val="21"/>
        <w:pageBreakBefore/>
        <w:numPr>
          <w:ilvl w:val="0"/>
          <w:numId w:val="0"/>
        </w:numPr>
      </w:pPr>
      <w:r>
        <w:t xml:space="preserve">9. Президенты Чехословакии </w:t>
      </w:r>
    </w:p>
    <w:p w:rsidR="00B539F9" w:rsidRDefault="005A3581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Томаш Масарик (1918—1935)</w:t>
      </w:r>
    </w:p>
    <w:p w:rsidR="00B539F9" w:rsidRDefault="005A3581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Эдуард Бенеш (1935—1938)</w:t>
      </w:r>
    </w:p>
    <w:p w:rsidR="00B539F9" w:rsidRDefault="005A3581">
      <w:pPr>
        <w:pStyle w:val="a3"/>
        <w:numPr>
          <w:ilvl w:val="0"/>
          <w:numId w:val="10"/>
        </w:numPr>
        <w:tabs>
          <w:tab w:val="left" w:pos="707"/>
        </w:tabs>
      </w:pPr>
      <w:r>
        <w:t>Эмиль Гаха (1938—1939)</w:t>
      </w:r>
    </w:p>
    <w:p w:rsidR="00B539F9" w:rsidRDefault="005A3581">
      <w:pPr>
        <w:pStyle w:val="31"/>
        <w:numPr>
          <w:ilvl w:val="0"/>
          <w:numId w:val="0"/>
        </w:numPr>
      </w:pPr>
      <w:r>
        <w:t>9.1. Председатели Правительства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Карел Крамарж (1918—1919)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Властимил Тусар (1919—1920)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Ян Черны (1920—1921)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Эдвард Бенеш (1921—1922)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Антонин Швегла (1922—1926)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Ян Черны (1926, во второй раз)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Антонин Швегла (1926—1929, во второй раз)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Франтишек Удржал (1929—1932)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Ян Малипетр (1932—1935)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Милан Годжа (1935—1938), и. о. президента (1935)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Ян Сыровы (1938), и. о. президента (1938)</w:t>
      </w:r>
    </w:p>
    <w:p w:rsidR="00B539F9" w:rsidRDefault="005A3581">
      <w:pPr>
        <w:pStyle w:val="a3"/>
        <w:numPr>
          <w:ilvl w:val="0"/>
          <w:numId w:val="9"/>
        </w:numPr>
        <w:tabs>
          <w:tab w:val="left" w:pos="707"/>
        </w:tabs>
      </w:pPr>
      <w:r>
        <w:t>Рудольф Беран (1938—1939)</w:t>
      </w:r>
    </w:p>
    <w:p w:rsidR="00B539F9" w:rsidRDefault="005A3581">
      <w:pPr>
        <w:pStyle w:val="21"/>
        <w:pageBreakBefore/>
        <w:numPr>
          <w:ilvl w:val="0"/>
          <w:numId w:val="0"/>
        </w:numPr>
      </w:pPr>
      <w:r>
        <w:t xml:space="preserve">6. Государственный Президент Протектората Богемии и Моравии </w:t>
      </w:r>
    </w:p>
    <w:p w:rsidR="00B539F9" w:rsidRDefault="005A3581">
      <w:pPr>
        <w:pStyle w:val="a3"/>
        <w:numPr>
          <w:ilvl w:val="0"/>
          <w:numId w:val="8"/>
        </w:numPr>
        <w:tabs>
          <w:tab w:val="left" w:pos="707"/>
        </w:tabs>
      </w:pPr>
      <w:r>
        <w:t>Эмиль Гаха (1939—1945)</w:t>
      </w:r>
    </w:p>
    <w:p w:rsidR="00B539F9" w:rsidRDefault="005A3581">
      <w:pPr>
        <w:pStyle w:val="31"/>
        <w:numPr>
          <w:ilvl w:val="0"/>
          <w:numId w:val="0"/>
        </w:numPr>
      </w:pPr>
      <w:r>
        <w:t>6.1. Председатели Правительства Протектората Богемии и Моравии</w:t>
      </w:r>
    </w:p>
    <w:p w:rsidR="00B539F9" w:rsidRDefault="005A358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Рудольф Беран (1939)</w:t>
      </w:r>
    </w:p>
    <w:p w:rsidR="00B539F9" w:rsidRDefault="005A358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Алоис Элиаш (1939—1941)</w:t>
      </w:r>
    </w:p>
    <w:p w:rsidR="00B539F9" w:rsidRDefault="005A358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Ярослав Крейчи (1942—1945)</w:t>
      </w:r>
    </w:p>
    <w:p w:rsidR="00B539F9" w:rsidRDefault="005A3581">
      <w:pPr>
        <w:pStyle w:val="a3"/>
        <w:numPr>
          <w:ilvl w:val="0"/>
          <w:numId w:val="7"/>
        </w:numPr>
        <w:tabs>
          <w:tab w:val="left" w:pos="707"/>
        </w:tabs>
      </w:pPr>
      <w:r>
        <w:t>Рихард Биенерт (1945)</w:t>
      </w:r>
    </w:p>
    <w:p w:rsidR="00B539F9" w:rsidRDefault="005A3581">
      <w:pPr>
        <w:pStyle w:val="21"/>
        <w:pageBreakBefore/>
        <w:numPr>
          <w:ilvl w:val="0"/>
          <w:numId w:val="0"/>
        </w:numPr>
      </w:pPr>
      <w:r>
        <w:t>7. Рейхспротектор Протектората Богемии и Моравии</w:t>
      </w:r>
    </w:p>
    <w:p w:rsidR="00B539F9" w:rsidRDefault="005A3581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Константин фон Нейрат (1939—1943) — в бессрочном отпуске с 1941 г.</w:t>
      </w:r>
    </w:p>
    <w:p w:rsidR="00B539F9" w:rsidRDefault="005A3581">
      <w:pPr>
        <w:pStyle w:val="a3"/>
        <w:numPr>
          <w:ilvl w:val="1"/>
          <w:numId w:val="6"/>
        </w:numPr>
        <w:tabs>
          <w:tab w:val="left" w:pos="1414"/>
        </w:tabs>
        <w:spacing w:after="0"/>
      </w:pPr>
      <w:r>
        <w:t>Рейнхард Гейдрих (1941—1942) — заместитель рейхспротектора, исполняющий обязанности рейхспротектора</w:t>
      </w:r>
    </w:p>
    <w:p w:rsidR="00B539F9" w:rsidRDefault="005A3581">
      <w:pPr>
        <w:pStyle w:val="a3"/>
        <w:numPr>
          <w:ilvl w:val="1"/>
          <w:numId w:val="6"/>
        </w:numPr>
        <w:tabs>
          <w:tab w:val="left" w:pos="1414"/>
        </w:tabs>
        <w:spacing w:after="0"/>
      </w:pPr>
      <w:r>
        <w:t>Курт Далюге (1942—1943) — заместитель рейхспротектора, исполняющий обязанности рейхспротектора</w:t>
      </w:r>
    </w:p>
    <w:p w:rsidR="00B539F9" w:rsidRDefault="005A3581">
      <w:pPr>
        <w:pStyle w:val="a3"/>
        <w:numPr>
          <w:ilvl w:val="0"/>
          <w:numId w:val="6"/>
        </w:numPr>
        <w:tabs>
          <w:tab w:val="left" w:pos="707"/>
        </w:tabs>
      </w:pPr>
      <w:r>
        <w:t>Вильгельм Фрик (1943—1945)</w:t>
      </w:r>
    </w:p>
    <w:p w:rsidR="00B539F9" w:rsidRDefault="005A3581">
      <w:pPr>
        <w:pStyle w:val="21"/>
        <w:pageBreakBefore/>
        <w:numPr>
          <w:ilvl w:val="0"/>
          <w:numId w:val="0"/>
        </w:numPr>
      </w:pPr>
      <w:r>
        <w:t xml:space="preserve">8. Чехословацкое правительство в изгнании </w:t>
      </w:r>
    </w:p>
    <w:p w:rsidR="00B539F9" w:rsidRDefault="005A3581">
      <w:pPr>
        <w:pStyle w:val="31"/>
        <w:numPr>
          <w:ilvl w:val="0"/>
          <w:numId w:val="0"/>
        </w:numPr>
      </w:pPr>
      <w:r>
        <w:t>Президент ЧехословакииЭдвард Бенеш (1939—1945) Премьер-министр</w:t>
      </w:r>
    </w:p>
    <w:p w:rsidR="00B539F9" w:rsidRDefault="005A3581">
      <w:pPr>
        <w:pStyle w:val="a3"/>
        <w:numPr>
          <w:ilvl w:val="0"/>
          <w:numId w:val="5"/>
        </w:numPr>
        <w:tabs>
          <w:tab w:val="left" w:pos="707"/>
        </w:tabs>
      </w:pPr>
      <w:r>
        <w:t>Ян Шрамек (1940—1945)</w:t>
      </w:r>
    </w:p>
    <w:p w:rsidR="00B539F9" w:rsidRDefault="005A3581">
      <w:pPr>
        <w:pStyle w:val="21"/>
        <w:pageBreakBefore/>
        <w:numPr>
          <w:ilvl w:val="0"/>
          <w:numId w:val="0"/>
        </w:numPr>
      </w:pPr>
      <w:r>
        <w:t xml:space="preserve">9. Президенты Чехословакии </w:t>
      </w:r>
    </w:p>
    <w:p w:rsidR="00B539F9" w:rsidRDefault="005A358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Эдуард Бенеш (1945—1948)</w:t>
      </w:r>
    </w:p>
    <w:p w:rsidR="00B539F9" w:rsidRDefault="005A358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Клемент Готвальд (1948—1953)</w:t>
      </w:r>
    </w:p>
    <w:p w:rsidR="00B539F9" w:rsidRDefault="005A358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Антонин Запотоцкий (1953—1957)</w:t>
      </w:r>
    </w:p>
    <w:p w:rsidR="00B539F9" w:rsidRDefault="005A358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Антонин Новотный (1957—1968)</w:t>
      </w:r>
    </w:p>
    <w:p w:rsidR="00B539F9" w:rsidRDefault="005A358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Людвик Свобода (1968—1975)</w:t>
      </w:r>
    </w:p>
    <w:p w:rsidR="00B539F9" w:rsidRDefault="005A358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Густав Гусак (1975—1989)</w:t>
      </w:r>
    </w:p>
    <w:p w:rsidR="00B539F9" w:rsidRDefault="005A3581">
      <w:pPr>
        <w:pStyle w:val="a3"/>
        <w:numPr>
          <w:ilvl w:val="0"/>
          <w:numId w:val="4"/>
        </w:numPr>
        <w:tabs>
          <w:tab w:val="left" w:pos="707"/>
        </w:tabs>
      </w:pPr>
      <w:r>
        <w:t>Вацлав Гавел (1989—1992)</w:t>
      </w:r>
    </w:p>
    <w:p w:rsidR="00B539F9" w:rsidRDefault="005A3581">
      <w:pPr>
        <w:pStyle w:val="31"/>
        <w:numPr>
          <w:ilvl w:val="0"/>
          <w:numId w:val="0"/>
        </w:numPr>
      </w:pPr>
      <w:r>
        <w:t>Председатели ПравительстваЗденек Фирлингер (1945—1946)Клемент Готвальд (1946—1948) Председатели Совета министров</w:t>
      </w:r>
    </w:p>
    <w:p w:rsidR="00B539F9" w:rsidRDefault="005A358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Антонин Запотоцкий (1948—1953)</w:t>
      </w:r>
    </w:p>
    <w:p w:rsidR="00B539F9" w:rsidRDefault="005A358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Вильям Широкий (1953—1963), и. о. президента (1957)</w:t>
      </w:r>
    </w:p>
    <w:p w:rsidR="00B539F9" w:rsidRDefault="005A358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Йозеф Ленарт (1963—1968), и. о. президента (1968)</w:t>
      </w:r>
    </w:p>
    <w:p w:rsidR="00B539F9" w:rsidRDefault="005A358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Олдржих Черник (1968—1970)</w:t>
      </w:r>
    </w:p>
    <w:p w:rsidR="00B539F9" w:rsidRDefault="005A358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Любомир Штроугал (1970—1988)</w:t>
      </w:r>
    </w:p>
    <w:p w:rsidR="00B539F9" w:rsidRDefault="005A358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Ладислав Адамец (1988—1989)</w:t>
      </w:r>
    </w:p>
    <w:p w:rsidR="00B539F9" w:rsidRDefault="005A358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Мариан Чалфа (1989—1992), и. о. президента (1989)</w:t>
      </w:r>
    </w:p>
    <w:p w:rsidR="00B539F9" w:rsidRDefault="005A3581">
      <w:pPr>
        <w:pStyle w:val="a3"/>
        <w:numPr>
          <w:ilvl w:val="0"/>
          <w:numId w:val="3"/>
        </w:numPr>
        <w:tabs>
          <w:tab w:val="left" w:pos="707"/>
        </w:tabs>
      </w:pPr>
      <w:r>
        <w:t>Ян Страский (1992), и. о. президента (1992)</w:t>
      </w:r>
    </w:p>
    <w:p w:rsidR="00B539F9" w:rsidRDefault="005A3581">
      <w:pPr>
        <w:pStyle w:val="21"/>
        <w:pageBreakBefore/>
        <w:numPr>
          <w:ilvl w:val="0"/>
          <w:numId w:val="0"/>
        </w:numPr>
      </w:pPr>
      <w:r>
        <w:t xml:space="preserve">10. Президенты Чехии </w:t>
      </w:r>
    </w:p>
    <w:p w:rsidR="00B539F9" w:rsidRDefault="005A358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Вацлав Гавел (1993—2003)</w:t>
      </w:r>
    </w:p>
    <w:p w:rsidR="00B539F9" w:rsidRDefault="005A3581">
      <w:pPr>
        <w:pStyle w:val="a3"/>
        <w:numPr>
          <w:ilvl w:val="0"/>
          <w:numId w:val="2"/>
        </w:numPr>
        <w:tabs>
          <w:tab w:val="left" w:pos="707"/>
        </w:tabs>
      </w:pPr>
      <w:r>
        <w:t>Вацлав Клаус (С 2003)</w:t>
      </w:r>
    </w:p>
    <w:p w:rsidR="00B539F9" w:rsidRDefault="005A3581">
      <w:pPr>
        <w:pStyle w:val="31"/>
        <w:numPr>
          <w:ilvl w:val="0"/>
          <w:numId w:val="0"/>
        </w:numPr>
      </w:pPr>
      <w:r>
        <w:t>8.2. Премьер-министр</w:t>
      </w:r>
    </w:p>
    <w:p w:rsidR="00B539F9" w:rsidRDefault="005A35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Вацлав Клаус (1993—1997)</w:t>
      </w:r>
    </w:p>
    <w:p w:rsidR="00B539F9" w:rsidRDefault="005A35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Йозеф Тошовский (1997—1998)</w:t>
      </w:r>
    </w:p>
    <w:p w:rsidR="00B539F9" w:rsidRDefault="005A35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Милош Земан (1998—2002)</w:t>
      </w:r>
    </w:p>
    <w:p w:rsidR="00B539F9" w:rsidRDefault="005A35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Владимир Шпидла (2002—2004)</w:t>
      </w:r>
    </w:p>
    <w:p w:rsidR="00B539F9" w:rsidRDefault="005A35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Станислав Гросс (2004—2005)</w:t>
      </w:r>
    </w:p>
    <w:p w:rsidR="00B539F9" w:rsidRDefault="005A35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Иржи Пароубек (2005—2006)</w:t>
      </w:r>
    </w:p>
    <w:p w:rsidR="00B539F9" w:rsidRDefault="005A35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Мирек Тополанек ( 2006—2009)</w:t>
      </w:r>
    </w:p>
    <w:p w:rsidR="00B539F9" w:rsidRDefault="005A3581">
      <w:pPr>
        <w:pStyle w:val="a3"/>
        <w:numPr>
          <w:ilvl w:val="0"/>
          <w:numId w:val="1"/>
        </w:numPr>
        <w:tabs>
          <w:tab w:val="left" w:pos="707"/>
        </w:tabs>
      </w:pPr>
      <w:r>
        <w:t>Ян Фишер (с 2009)</w:t>
      </w:r>
    </w:p>
    <w:p w:rsidR="00B539F9" w:rsidRDefault="00B539F9">
      <w:pPr>
        <w:pStyle w:val="a3"/>
      </w:pPr>
    </w:p>
    <w:p w:rsidR="00B539F9" w:rsidRDefault="005A3581">
      <w:pPr>
        <w:pStyle w:val="a3"/>
        <w:spacing w:after="0"/>
      </w:pPr>
      <w:r>
        <w:t>Источник: http://ru.wikipedia.org/wiki/Список_правителей_Чехии</w:t>
      </w:r>
      <w:bookmarkStart w:id="0" w:name="_GoBack"/>
      <w:bookmarkEnd w:id="0"/>
    </w:p>
    <w:sectPr w:rsidR="00B539F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581"/>
    <w:rsid w:val="002002BC"/>
    <w:rsid w:val="005A3581"/>
    <w:rsid w:val="00B5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1C12F-2399-4EEE-B072-BDA1B0A8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9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898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2014-04-19T01:47:00Z</dcterms:created>
  <dcterms:modified xsi:type="dcterms:W3CDTF">2014-04-19T01:47:00Z</dcterms:modified>
</cp:coreProperties>
</file>