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436" w:rsidRDefault="00C8379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>2.1 Пьесы</w:t>
      </w:r>
      <w:r>
        <w:rPr>
          <w:b/>
          <w:bCs/>
        </w:rPr>
        <w:br/>
        <w:t>2.2 Роли в театре</w:t>
      </w:r>
      <w:r>
        <w:rPr>
          <w:b/>
          <w:bCs/>
        </w:rPr>
        <w:br/>
        <w:t>2.3 Роли в кино</w:t>
      </w:r>
      <w:r>
        <w:rPr>
          <w:b/>
          <w:bCs/>
        </w:rPr>
        <w:br/>
      </w:r>
      <w:r>
        <w:br/>
      </w:r>
      <w:r>
        <w:br/>
      </w:r>
    </w:p>
    <w:p w:rsidR="00286436" w:rsidRDefault="00C8379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86436" w:rsidRDefault="00C83797">
      <w:pPr>
        <w:pStyle w:val="a3"/>
      </w:pPr>
      <w:r>
        <w:t>Сергей Иванович Антимонов — российский и советский актёр театра и кино, драматург.</w:t>
      </w:r>
    </w:p>
    <w:p w:rsidR="00286436" w:rsidRDefault="00C8379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86436" w:rsidRDefault="00C83797">
      <w:pPr>
        <w:pStyle w:val="a3"/>
      </w:pPr>
      <w:r>
        <w:t>Сергей Антимонов родился 15 июня 1880 в Курске, в семье мещан. Родители Сергея были купцами, культурой не интересовались.</w:t>
      </w:r>
    </w:p>
    <w:p w:rsidR="00286436" w:rsidRDefault="00C83797">
      <w:pPr>
        <w:pStyle w:val="a3"/>
      </w:pPr>
      <w:r>
        <w:t>Сергей же стал самоучкой. Тянулся к актёрскому ремеслу. Пробовал писать.</w:t>
      </w:r>
    </w:p>
    <w:p w:rsidR="00286436" w:rsidRDefault="00C83797">
      <w:pPr>
        <w:pStyle w:val="a3"/>
      </w:pPr>
      <w:r>
        <w:t>Однажды Сергей отправил письмо в Москву, в МХТ Немировичу-Данченко. Он сообщил, что хочет выйти на сцену театра в качестве актёра. Антимонову повезло. Спустя год театр открыл школу-студию и Владимир Иванович вспомнил дерзкое письмо юноши из Курска. Сергей выдержал труднейший конкурс и был зачислен в студенты.</w:t>
      </w:r>
    </w:p>
    <w:p w:rsidR="00286436" w:rsidRDefault="00C83797">
      <w:pPr>
        <w:pStyle w:val="a3"/>
      </w:pPr>
      <w:r>
        <w:t>Будучи студентом, Антимонов участвовал почти во всех постановках МХТ (с 1901 по 1903 гг.), исполняя небольшие роли. По окончании школы Сергей Антимонов начал гастролировать по провинциальным труппам: Тверь, Самара, Екатеринбург, Моршанск, Херсон, Нежин, Красноярск, Белгород.</w:t>
      </w:r>
    </w:p>
    <w:p w:rsidR="00286436" w:rsidRDefault="00C83797">
      <w:pPr>
        <w:pStyle w:val="a3"/>
      </w:pPr>
      <w:r>
        <w:t>В 1904 году Сергей Антимонов поставил свою первую пьесу «Белое, серое, черное». А позже, в 1908 году, после знакомства с Марией Яроцкой, которая сыграла в его пьесе «Притча о любви», Мария Каспаровна стала его супругой.</w:t>
      </w:r>
    </w:p>
    <w:p w:rsidR="00286436" w:rsidRDefault="00C83797">
      <w:pPr>
        <w:pStyle w:val="a3"/>
      </w:pPr>
      <w:r>
        <w:t>С 1908 по 1919 год Сергей Антимонов работал в пародийном театре «Кривое зеркало» в Петербурге, став одним из его создателей. Там он много играл, как главных персонажей, так и в эпизодах.</w:t>
      </w:r>
    </w:p>
    <w:p w:rsidR="00286436" w:rsidRDefault="00C83797">
      <w:pPr>
        <w:pStyle w:val="a3"/>
      </w:pPr>
      <w:r>
        <w:t>Сезон 1919—1920 года Сергей Антимонов играл в театре им. Луначарского Покровской Слободы (ныне город Энгельс), затем три сезона работал в Саратовском театре драмы им. К. Маркса. Сезон 1923—1924 года - в театре «Кривой Джимми» в Москве. С 1924 года годы Антимонов работал в Театре сатиры. С середины тридцатых много снимался в кино. В 1933—1937 — актёр Камерного театра. С 1937 года актёр на киностудии «Союздетфильм». Последние годы Сергей Антимонов работал в Театре-студии киноактёра, но выходил на сцену мало из-за тяжёлой болезни.</w:t>
      </w:r>
    </w:p>
    <w:p w:rsidR="00286436" w:rsidRDefault="00C83797">
      <w:pPr>
        <w:pStyle w:val="a3"/>
      </w:pPr>
      <w:r>
        <w:t>Похоронен в Москве на Введенском кладбище (22 уч.), рядом с женой актрисой Марией Яроцкой.</w:t>
      </w:r>
    </w:p>
    <w:p w:rsidR="00286436" w:rsidRDefault="00C83797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286436" w:rsidRDefault="00C83797">
      <w:pPr>
        <w:pStyle w:val="31"/>
        <w:numPr>
          <w:ilvl w:val="0"/>
          <w:numId w:val="0"/>
        </w:numPr>
      </w:pPr>
      <w:r>
        <w:t>2.1. Пьесы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«Притча о любви» (1908)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«Водотолчея» (1909)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«Женщина и смерть» (1911)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«Мужья и жены» (1914)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«Любовь и доктор» (1915)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«Молодое вино» (1916)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«Бова-королевич» (1918)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«Колумб» (1920)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«Нужная бумажка» (1924)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«Петровы потехи» (1924)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«Чужая голова» (1925)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«Женихи» (1927, с Н.Адуевым)</w:t>
      </w:r>
    </w:p>
    <w:p w:rsidR="00286436" w:rsidRDefault="00C83797">
      <w:pPr>
        <w:pStyle w:val="a3"/>
        <w:numPr>
          <w:ilvl w:val="0"/>
          <w:numId w:val="2"/>
        </w:numPr>
        <w:tabs>
          <w:tab w:val="left" w:pos="707"/>
        </w:tabs>
      </w:pPr>
      <w:r>
        <w:t>«Спящий красавец» (1932, с А.Арго)</w:t>
      </w:r>
    </w:p>
    <w:p w:rsidR="00286436" w:rsidRDefault="00C83797">
      <w:pPr>
        <w:pStyle w:val="31"/>
        <w:numPr>
          <w:ilvl w:val="0"/>
          <w:numId w:val="0"/>
        </w:numPr>
      </w:pPr>
      <w:r>
        <w:t>2.2. Роли в театре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1936 — Цирк — </w:t>
      </w:r>
      <w:r>
        <w:rPr>
          <w:i/>
          <w:iCs/>
        </w:rPr>
        <w:t>Шпрехшталмейстер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1936 — Партийный билет — </w:t>
      </w:r>
      <w:r>
        <w:rPr>
          <w:i/>
          <w:iCs/>
        </w:rPr>
        <w:t>Куликов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1937 — На Дальнем Востоке — </w:t>
      </w:r>
      <w:r>
        <w:rPr>
          <w:i/>
          <w:iCs/>
        </w:rPr>
        <w:t>Янков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1938 — Волга-Волга — </w:t>
      </w:r>
      <w:r>
        <w:rPr>
          <w:i/>
          <w:iCs/>
        </w:rPr>
        <w:t>дворник Охапкин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1939 — Ленин в 1918 году — </w:t>
      </w:r>
      <w:r>
        <w:rPr>
          <w:i/>
          <w:iCs/>
        </w:rPr>
        <w:t>Поляков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1939 — Степан Разин — </w:t>
      </w:r>
      <w:r>
        <w:rPr>
          <w:i/>
          <w:iCs/>
        </w:rPr>
        <w:t>астраханский воевода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1940 — Любимая девушка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1947 — Русский вопрос — </w:t>
      </w:r>
      <w:r>
        <w:rPr>
          <w:i/>
          <w:iCs/>
        </w:rPr>
        <w:t>Кеслер</w:t>
      </w:r>
    </w:p>
    <w:p w:rsidR="00286436" w:rsidRDefault="00C83797">
      <w:pPr>
        <w:pStyle w:val="a3"/>
        <w:numPr>
          <w:ilvl w:val="0"/>
          <w:numId w:val="1"/>
        </w:numPr>
        <w:tabs>
          <w:tab w:val="left" w:pos="707"/>
        </w:tabs>
      </w:pPr>
      <w:r>
        <w:t>1947 — Весна</w:t>
      </w:r>
    </w:p>
    <w:p w:rsidR="00286436" w:rsidRDefault="00C83797">
      <w:pPr>
        <w:pStyle w:val="a3"/>
        <w:spacing w:after="0"/>
      </w:pPr>
      <w:r>
        <w:t>Источник: http://ru.wikipedia.org/wiki/Антимонов,_Сергей_Иванович</w:t>
      </w:r>
      <w:bookmarkStart w:id="0" w:name="_GoBack"/>
      <w:bookmarkEnd w:id="0"/>
    </w:p>
    <w:sectPr w:rsidR="0028643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797"/>
    <w:rsid w:val="00286436"/>
    <w:rsid w:val="00980BF3"/>
    <w:rsid w:val="00C8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5A1DE-B78B-4AAC-8C69-FE78C22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2014-04-18T17:33:00Z</dcterms:created>
  <dcterms:modified xsi:type="dcterms:W3CDTF">2014-04-18T17:33:00Z</dcterms:modified>
</cp:coreProperties>
</file>