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0156" w:rsidRDefault="0073410E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 xml:space="preserve">1 Примеры </w:t>
      </w:r>
      <w:r>
        <w:rPr>
          <w:b/>
          <w:bCs/>
        </w:rPr>
        <w:br/>
        <w:t>1.1 Европа</w:t>
      </w:r>
      <w:r>
        <w:rPr>
          <w:b/>
          <w:bCs/>
        </w:rPr>
        <w:br/>
        <w:t>1.2 Азия</w:t>
      </w:r>
      <w:r>
        <w:rPr>
          <w:b/>
          <w:bCs/>
        </w:rPr>
        <w:br/>
        <w:t>1.3 Африка</w:t>
      </w:r>
      <w:r>
        <w:rPr>
          <w:b/>
          <w:bCs/>
        </w:rPr>
        <w:br/>
      </w:r>
      <w:r>
        <w:br/>
      </w:r>
      <w:r>
        <w:br/>
      </w:r>
      <w:r>
        <w:rPr>
          <w:b/>
          <w:bCs/>
        </w:rPr>
        <w:t>Список литературы</w:t>
      </w:r>
    </w:p>
    <w:p w:rsidR="00F20156" w:rsidRDefault="0073410E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F20156" w:rsidRDefault="0073410E">
      <w:pPr>
        <w:pStyle w:val="a3"/>
      </w:pPr>
      <w:r>
        <w:t>Разделённый народ — народ, территория компактного проживания которого разделена границами двух и более суверенных государств, и как минимум в одном из которых он находится в положении национального меньшинства[].</w:t>
      </w:r>
    </w:p>
    <w:p w:rsidR="00F20156" w:rsidRDefault="0073410E">
      <w:pPr>
        <w:pStyle w:val="a3"/>
      </w:pPr>
      <w:r>
        <w:t>По мнению ряда исследователей, «нередко используется для определения явлений формально схожих, но фактически не имеющих ничего общего ни в причинах появления, ни в позиции представителей (граждан) разделенного целого, что оставляет обширное пространство для спекуляций, главным образом — для политической софистики»</w:t>
      </w:r>
      <w:r>
        <w:rPr>
          <w:position w:val="10"/>
        </w:rPr>
        <w:t>[1]</w:t>
      </w:r>
      <w:r>
        <w:t>.</w:t>
      </w:r>
    </w:p>
    <w:p w:rsidR="00F20156" w:rsidRDefault="0073410E">
      <w:pPr>
        <w:pStyle w:val="a3"/>
      </w:pPr>
      <w:r>
        <w:t>Наиболее сложна ситуация с разделёнными народами и племенами в Африке, где сложившиеся на сегодняшний день границы государстве отражают не географически обусловленные ареалы проживания народов, а колониальные амбиции европейских держав (Драка за Африку).</w:t>
      </w:r>
    </w:p>
    <w:p w:rsidR="00F20156" w:rsidRDefault="0073410E">
      <w:pPr>
        <w:pStyle w:val="21"/>
        <w:pageBreakBefore/>
        <w:numPr>
          <w:ilvl w:val="0"/>
          <w:numId w:val="0"/>
        </w:numPr>
      </w:pPr>
      <w:r>
        <w:t xml:space="preserve">1. Примеры </w:t>
      </w:r>
    </w:p>
    <w:p w:rsidR="00F20156" w:rsidRDefault="0073410E">
      <w:pPr>
        <w:pStyle w:val="a3"/>
      </w:pPr>
      <w:r>
        <w:t>Примеры разделённых народов имеются практически повсеместно.</w:t>
      </w:r>
    </w:p>
    <w:p w:rsidR="00F20156" w:rsidRDefault="0073410E">
      <w:pPr>
        <w:pStyle w:val="31"/>
        <w:numPr>
          <w:ilvl w:val="0"/>
          <w:numId w:val="0"/>
        </w:numPr>
      </w:pPr>
      <w:r>
        <w:t>1.1. Европа</w:t>
      </w:r>
    </w:p>
    <w:p w:rsidR="00F20156" w:rsidRDefault="0073410E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Албанцы (Македония, Греция). Вместе с тем албанцы Косово уже не являются разделёнными после перехода власти в руки албанского большинства.</w:t>
      </w:r>
    </w:p>
    <w:p w:rsidR="00F20156" w:rsidRDefault="0073410E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Баски (Испания и Франция)</w:t>
      </w:r>
    </w:p>
    <w:p w:rsidR="00F20156" w:rsidRDefault="0073410E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Казахи в России (ирредента)</w:t>
      </w:r>
    </w:p>
    <w:p w:rsidR="00F20156" w:rsidRDefault="0073410E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Русские в Прибалтике</w:t>
      </w:r>
    </w:p>
    <w:p w:rsidR="00F20156" w:rsidRDefault="0073410E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Русские на Украине (особенно Крым, Донецкая и Луганская область)</w:t>
      </w:r>
    </w:p>
    <w:p w:rsidR="00F20156" w:rsidRDefault="0073410E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Русские в Казахстане</w:t>
      </w:r>
    </w:p>
    <w:p w:rsidR="00F20156" w:rsidRDefault="0073410E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Белорусы Польши (Белосток)</w:t>
      </w:r>
    </w:p>
    <w:p w:rsidR="00F20156" w:rsidRDefault="0073410E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Венгры в Румынии</w:t>
      </w:r>
    </w:p>
    <w:p w:rsidR="00F20156" w:rsidRDefault="0073410E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Помаки (Болгария, Греция, отчасти Турция)</w:t>
      </w:r>
    </w:p>
    <w:p w:rsidR="00F20156" w:rsidRDefault="0073410E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Сербы в Боснии и Герцеговине</w:t>
      </w:r>
    </w:p>
    <w:p w:rsidR="00F20156" w:rsidRDefault="0073410E">
      <w:pPr>
        <w:pStyle w:val="a3"/>
        <w:numPr>
          <w:ilvl w:val="0"/>
          <w:numId w:val="4"/>
        </w:numPr>
        <w:tabs>
          <w:tab w:val="left" w:pos="707"/>
        </w:tabs>
      </w:pPr>
      <w:r>
        <w:t>Русины (Украина, Сербия, Словакия, Польша)</w:t>
      </w:r>
    </w:p>
    <w:p w:rsidR="00F20156" w:rsidRDefault="0073410E">
      <w:pPr>
        <w:pStyle w:val="31"/>
        <w:numPr>
          <w:ilvl w:val="0"/>
          <w:numId w:val="0"/>
        </w:numPr>
      </w:pPr>
      <w:r>
        <w:t>1.2. Азия</w:t>
      </w:r>
    </w:p>
    <w:p w:rsidR="00F20156" w:rsidRDefault="0073410E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Азербайджанцы в Иране — один из ярких примеров разделённых народов. В самом Азербайджане проживает лишь 7 миллионов азербайджанцев (92 % населения страны), в соседнем Иране — свыше 17 миллионов (24 % населения страны). Имеется существенный конфликтный потенциал в языковом плане, особенно в г. Тебриз, несмотря на то, что обе общины исповедуют ислам.</w:t>
      </w:r>
    </w:p>
    <w:p w:rsidR="00F20156" w:rsidRDefault="0073410E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Арабы — разделён на 20 арабских стран, помимо которых проживают также в Иране.</w:t>
      </w:r>
    </w:p>
    <w:p w:rsidR="00F20156" w:rsidRDefault="0073410E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Армяне (Армяне в Грузии, ранее также армяне Турции (после массового геноцида армян в Турции остались лишь исламизированные хемшилы).</w:t>
      </w:r>
    </w:p>
    <w:p w:rsidR="00F20156" w:rsidRDefault="0073410E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Белуджи (Афганистан и Иран)</w:t>
      </w:r>
    </w:p>
    <w:p w:rsidR="00F20156" w:rsidRDefault="0073410E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Бенгальцы — в Бангладеш живут 152 млн, в Индии — около 100 млн.</w:t>
      </w:r>
    </w:p>
    <w:p w:rsidR="00F20156" w:rsidRDefault="0073410E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Казахи — в Монголии, Китае, Киргизстане, Узбекистане совокупно насчитывается ирредента около 3 млн.</w:t>
      </w:r>
    </w:p>
    <w:p w:rsidR="00F20156" w:rsidRDefault="0073410E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Монголы — В Монголии проживает примерно 3 миллиона монголов, в то время как в Китае совокупно насчитывается от 3 до 6 миллионов монголов, не имеющих процентного большинства ни в одной провинции, автономном районе или городском центре.</w:t>
      </w:r>
    </w:p>
    <w:p w:rsidR="00F20156" w:rsidRDefault="0073410E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Китайцы — помимо КНР, в Индонезии, Малайзии, Монголии, Сингапуре, Таиланде, на Тайване.</w:t>
      </w:r>
    </w:p>
    <w:p w:rsidR="00F20156" w:rsidRDefault="0073410E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Курды (Ирак, Иран, Сирия и Турция)</w:t>
      </w:r>
    </w:p>
    <w:p w:rsidR="00F20156" w:rsidRDefault="0073410E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Лезгины — компактно проживают в России (Дагестан) и Азербайджане. В последнем не имеют статуса, гарантирующего сохранение самобытности и родного языка.</w:t>
      </w:r>
    </w:p>
    <w:p w:rsidR="00F20156" w:rsidRDefault="0073410E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Осетины — помимо частично признанной Республики Южная Осетия, проживают также в России.</w:t>
      </w:r>
    </w:p>
    <w:p w:rsidR="00F20156" w:rsidRDefault="0073410E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Пуштуны (Афганистан и Пакистан)</w:t>
      </w:r>
    </w:p>
    <w:p w:rsidR="00F20156" w:rsidRDefault="0073410E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Таджики — помимо Таджикистана, проживают также в Афганистане.</w:t>
      </w:r>
    </w:p>
    <w:p w:rsidR="00F20156" w:rsidRDefault="0073410E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Тамилы (Индия и Шри-Ланка)</w:t>
      </w:r>
    </w:p>
    <w:p w:rsidR="00F20156" w:rsidRDefault="0073410E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Туркмены (Иран и Афганистан)</w:t>
      </w:r>
    </w:p>
    <w:p w:rsidR="00F20156" w:rsidRDefault="0073410E">
      <w:pPr>
        <w:pStyle w:val="a3"/>
        <w:numPr>
          <w:ilvl w:val="0"/>
          <w:numId w:val="3"/>
        </w:numPr>
        <w:tabs>
          <w:tab w:val="left" w:pos="707"/>
        </w:tabs>
      </w:pPr>
      <w:r>
        <w:t>Узбеки — помимо Узбекистана, проживают также в Киргизии и Афганистане.</w:t>
      </w:r>
    </w:p>
    <w:p w:rsidR="00F20156" w:rsidRDefault="0073410E">
      <w:pPr>
        <w:pStyle w:val="31"/>
        <w:numPr>
          <w:ilvl w:val="0"/>
          <w:numId w:val="0"/>
        </w:numPr>
      </w:pPr>
      <w:r>
        <w:t>1.3. Африка</w:t>
      </w:r>
    </w:p>
    <w:p w:rsidR="00F20156" w:rsidRDefault="0073410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Сомалийцы — помимо Сомали, проживают также в Эфиопии.</w:t>
      </w:r>
    </w:p>
    <w:p w:rsidR="00F20156" w:rsidRDefault="0073410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Тутси (Руанда, Бурунди и Демократическая Республика Конго)</w:t>
      </w:r>
    </w:p>
    <w:p w:rsidR="00F20156" w:rsidRDefault="0073410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Хуту (Руанда, Бурунди и Демократическая Республика Конго)</w:t>
      </w:r>
    </w:p>
    <w:p w:rsidR="00F20156" w:rsidRDefault="0073410E">
      <w:pPr>
        <w:pStyle w:val="a3"/>
        <w:numPr>
          <w:ilvl w:val="0"/>
          <w:numId w:val="2"/>
        </w:numPr>
        <w:tabs>
          <w:tab w:val="left" w:pos="707"/>
        </w:tabs>
      </w:pPr>
      <w:r>
        <w:t>Туареги — Мали, Нигер, Буркина Фасо, Марокко, Алжир и Ливия</w:t>
      </w:r>
    </w:p>
    <w:p w:rsidR="00F20156" w:rsidRDefault="00F20156">
      <w:pPr>
        <w:pStyle w:val="a3"/>
      </w:pPr>
    </w:p>
    <w:p w:rsidR="00F20156" w:rsidRDefault="0073410E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F20156" w:rsidRDefault="0073410E">
      <w:pPr>
        <w:pStyle w:val="a3"/>
        <w:numPr>
          <w:ilvl w:val="0"/>
          <w:numId w:val="1"/>
        </w:numPr>
        <w:tabs>
          <w:tab w:val="left" w:pos="707"/>
        </w:tabs>
      </w:pPr>
      <w:r>
        <w:t>Р. Э. Бараш. К вопросу о содержании категории «Разделённый народ» // Власть, 2010, с. 56-59</w:t>
      </w:r>
    </w:p>
    <w:p w:rsidR="00F20156" w:rsidRDefault="0073410E">
      <w:pPr>
        <w:pStyle w:val="a3"/>
        <w:spacing w:after="0"/>
      </w:pPr>
      <w:r>
        <w:t>Источник: http://ru.wikipedia.org/wiki/Разделённый_народ</w:t>
      </w:r>
      <w:bookmarkStart w:id="0" w:name="_GoBack"/>
      <w:bookmarkEnd w:id="0"/>
    </w:p>
    <w:sectPr w:rsidR="00F20156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RTF_Num 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410E"/>
    <w:rsid w:val="00001024"/>
    <w:rsid w:val="0073410E"/>
    <w:rsid w:val="00F20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040333-7C41-400F-BA45-545E1D310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RTFNum51">
    <w:name w:val="RTF_Num 5 1"/>
    <w:rPr>
      <w:rFonts w:ascii="StarSymbol" w:eastAsia="StarSymbol" w:hAnsi="StarSymbol" w:cs="StarSymbol"/>
      <w:sz w:val="18"/>
      <w:szCs w:val="18"/>
    </w:rPr>
  </w:style>
  <w:style w:type="character" w:customStyle="1" w:styleId="RTFNum52">
    <w:name w:val="RTF_Num 5 2"/>
    <w:rPr>
      <w:rFonts w:ascii="StarSymbol" w:eastAsia="StarSymbol" w:hAnsi="StarSymbol" w:cs="StarSymbol"/>
      <w:sz w:val="18"/>
      <w:szCs w:val="18"/>
    </w:rPr>
  </w:style>
  <w:style w:type="character" w:customStyle="1" w:styleId="RTFNum53">
    <w:name w:val="RTF_Num 5 3"/>
    <w:rPr>
      <w:rFonts w:ascii="StarSymbol" w:eastAsia="StarSymbol" w:hAnsi="StarSymbol" w:cs="StarSymbol"/>
      <w:sz w:val="18"/>
      <w:szCs w:val="18"/>
    </w:rPr>
  </w:style>
  <w:style w:type="character" w:customStyle="1" w:styleId="RTFNum54">
    <w:name w:val="RTF_Num 5 4"/>
    <w:rPr>
      <w:rFonts w:ascii="StarSymbol" w:eastAsia="StarSymbol" w:hAnsi="StarSymbol" w:cs="StarSymbol"/>
      <w:sz w:val="18"/>
      <w:szCs w:val="18"/>
    </w:rPr>
  </w:style>
  <w:style w:type="character" w:customStyle="1" w:styleId="RTFNum55">
    <w:name w:val="RTF_Num 5 5"/>
    <w:rPr>
      <w:rFonts w:ascii="StarSymbol" w:eastAsia="StarSymbol" w:hAnsi="StarSymbol" w:cs="StarSymbol"/>
      <w:sz w:val="18"/>
      <w:szCs w:val="18"/>
    </w:rPr>
  </w:style>
  <w:style w:type="character" w:customStyle="1" w:styleId="RTFNum56">
    <w:name w:val="RTF_Num 5 6"/>
    <w:rPr>
      <w:rFonts w:ascii="StarSymbol" w:eastAsia="StarSymbol" w:hAnsi="StarSymbol" w:cs="StarSymbol"/>
      <w:sz w:val="18"/>
      <w:szCs w:val="18"/>
    </w:rPr>
  </w:style>
  <w:style w:type="character" w:customStyle="1" w:styleId="RTFNum57">
    <w:name w:val="RTF_Num 5 7"/>
    <w:rPr>
      <w:rFonts w:ascii="StarSymbol" w:eastAsia="StarSymbol" w:hAnsi="StarSymbol" w:cs="StarSymbol"/>
      <w:sz w:val="18"/>
      <w:szCs w:val="18"/>
    </w:rPr>
  </w:style>
  <w:style w:type="character" w:customStyle="1" w:styleId="RTFNum58">
    <w:name w:val="RTF_Num 5 8"/>
    <w:rPr>
      <w:rFonts w:ascii="StarSymbol" w:eastAsia="StarSymbol" w:hAnsi="StarSymbol" w:cs="StarSymbol"/>
      <w:sz w:val="18"/>
      <w:szCs w:val="18"/>
    </w:rPr>
  </w:style>
  <w:style w:type="character" w:customStyle="1" w:styleId="RTFNum59">
    <w:name w:val="RTF_Num 5 9"/>
    <w:rPr>
      <w:rFonts w:ascii="StarSymbol" w:eastAsia="StarSymbol" w:hAnsi="StarSymbol" w:cs="StarSymbol"/>
      <w:sz w:val="18"/>
      <w:szCs w:val="18"/>
    </w:rPr>
  </w:style>
  <w:style w:type="character" w:customStyle="1" w:styleId="RTFNum510">
    <w:name w:val="RTF_Num 5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5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5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5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509</Words>
  <Characters>2906</Characters>
  <Application>Microsoft Office Word</Application>
  <DocSecurity>0</DocSecurity>
  <Lines>24</Lines>
  <Paragraphs>6</Paragraphs>
  <ScaleCrop>false</ScaleCrop>
  <Company/>
  <LinksUpToDate>false</LinksUpToDate>
  <CharactersWithSpaces>3409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2014-04-18T08:24:00Z</dcterms:created>
  <dcterms:modified xsi:type="dcterms:W3CDTF">2014-04-18T08:24:00Z</dcterms:modified>
</cp:coreProperties>
</file>