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E99" w:rsidRDefault="00CB024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Список капитан-майоров и губернаторов Макао </w:t>
      </w:r>
      <w:r>
        <w:rPr>
          <w:b/>
          <w:bCs/>
        </w:rPr>
        <w:br/>
        <w:t>1.1 XVI век</w:t>
      </w:r>
      <w:r>
        <w:rPr>
          <w:b/>
          <w:bCs/>
        </w:rPr>
        <w:br/>
        <w:t>1.2 XVII век</w:t>
      </w:r>
      <w:r>
        <w:rPr>
          <w:b/>
          <w:bCs/>
        </w:rPr>
        <w:br/>
        <w:t>1.3 XVIII век</w:t>
      </w:r>
      <w:r>
        <w:rPr>
          <w:b/>
          <w:bCs/>
        </w:rPr>
        <w:br/>
        <w:t>1.4 XIX век</w:t>
      </w:r>
      <w:r>
        <w:rPr>
          <w:b/>
          <w:bCs/>
        </w:rPr>
        <w:br/>
        <w:t>1.5 XX век</w:t>
      </w:r>
      <w:r>
        <w:rPr>
          <w:b/>
          <w:bCs/>
        </w:rPr>
        <w:br/>
      </w:r>
      <w:r>
        <w:br/>
      </w:r>
    </w:p>
    <w:p w:rsidR="00B57E99" w:rsidRDefault="00CB024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57E99" w:rsidRDefault="00CB0247">
      <w:pPr>
        <w:pStyle w:val="a3"/>
      </w:pPr>
      <w:r>
        <w:t>Связать?</w:t>
      </w:r>
    </w:p>
    <w:p w:rsidR="00B57E99" w:rsidRDefault="00CB0247">
      <w:pPr>
        <w:pStyle w:val="a3"/>
      </w:pPr>
      <w:r>
        <w:t xml:space="preserve">Список капитан-майоров (порт. </w:t>
      </w:r>
      <w:r>
        <w:rPr>
          <w:i/>
          <w:iCs/>
        </w:rPr>
        <w:t>Capitão-mor</w:t>
      </w:r>
      <w:r>
        <w:t xml:space="preserve">) (1557—1623) и губернаторов (порт. </w:t>
      </w:r>
      <w:r>
        <w:rPr>
          <w:i/>
          <w:iCs/>
        </w:rPr>
        <w:t>Governador de Macau</w:t>
      </w:r>
      <w:r>
        <w:t>) (1623—1999) Макао:</w:t>
      </w:r>
    </w:p>
    <w:p w:rsidR="00B57E99" w:rsidRDefault="00CB0247">
      <w:pPr>
        <w:pStyle w:val="21"/>
        <w:pageBreakBefore/>
        <w:numPr>
          <w:ilvl w:val="0"/>
          <w:numId w:val="0"/>
        </w:numPr>
      </w:pPr>
      <w:r>
        <w:t xml:space="preserve">1. Список капитан-майоров и губернаторов Макао </w:t>
      </w:r>
    </w:p>
    <w:p w:rsidR="00B57E99" w:rsidRDefault="00CB0247">
      <w:pPr>
        <w:pStyle w:val="a3"/>
      </w:pPr>
      <w:r>
        <w:t>Указана дата назначения.</w:t>
      </w:r>
    </w:p>
    <w:p w:rsidR="00B57E99" w:rsidRDefault="00CB0247">
      <w:pPr>
        <w:pStyle w:val="31"/>
        <w:numPr>
          <w:ilvl w:val="0"/>
          <w:numId w:val="0"/>
        </w:numPr>
      </w:pPr>
      <w:r>
        <w:t>1.1. XVI век</w:t>
      </w:r>
    </w:p>
    <w:p w:rsidR="00B57E99" w:rsidRDefault="00CB0247">
      <w:pPr>
        <w:pStyle w:val="a3"/>
      </w:pPr>
      <w:r>
        <w:t>Капитан-майоры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1557 — Francisco Martins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1558 — Leonel de Sousa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1559 — Rui Barreto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1560 — Manuel de Mendonça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1561 — Fernão de Sousa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1562 — Pero Barreto Rolim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1563 — Diogo Pereira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1565 — João Pedro Pereira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1566 — Simão de Mendonça (1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1567 — Tristão Vaz da Veiga (1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1568 — António de Sousa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1569 — Manuel Travassos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1571 — Tristão Vaz da Veiga (2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1572 — João de Almeida (1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1573 — António de Vilhena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1574 — Simão de Mendonça (2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1575 — Vasco Pereira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1576 — Domingos Monteiro (1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1579 — Leonel de Brito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1580 — Miguel da Gama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1581 — Inácio de Lima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1582 — João de Almeida (2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1583 — Aires Gonçalves de Miranda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1585 — Francisco Pais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1586 — Domingos Monteiro (2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1587 — Jerónimo Pereira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1589 — …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1590 — Henrique da Costa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1591 — Roque de Melo Pereira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1592 — Domingos Monteiro (3 раз)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1593 — Gaspar Pinto da Rocha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1594 — …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1595 — Manuel de Miranda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1596 — Rui Mendes de Figueiredo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1597 — …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1598 — Nuno de Mendonça</w:t>
      </w:r>
    </w:p>
    <w:p w:rsidR="00B57E99" w:rsidRDefault="00CB0247">
      <w:pPr>
        <w:pStyle w:val="a3"/>
        <w:numPr>
          <w:ilvl w:val="0"/>
          <w:numId w:val="6"/>
        </w:numPr>
        <w:tabs>
          <w:tab w:val="left" w:pos="707"/>
        </w:tabs>
      </w:pPr>
      <w:r>
        <w:t>1599 — Paulo de Portugal</w:t>
      </w:r>
    </w:p>
    <w:p w:rsidR="00B57E99" w:rsidRDefault="00CB0247">
      <w:pPr>
        <w:pStyle w:val="31"/>
        <w:numPr>
          <w:ilvl w:val="0"/>
          <w:numId w:val="0"/>
        </w:numPr>
      </w:pPr>
      <w:r>
        <w:t>1.2. XVII век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1603 — Gonçalo Rodrigues de Sousa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1604 — João Caiado de Gamboa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1605 — Diogo de Vasconcelos de Meneses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1607 — André Pessoa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1609 — …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1611 — Pedro Martim Gaio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1612 — Miguel de Sousa Pimentel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1614 — João Serrão da Cunha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1615 — Martim da Cunha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1616 — Francisco Lopes Carrasco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1617 — Lopo Sarmento de Carvalho (1 раз)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1618 — António de Oliveira de Morais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1619 — Jerónimo de Macedo de Carvalho</w:t>
      </w:r>
    </w:p>
    <w:p w:rsidR="00B57E99" w:rsidRDefault="00CB0247">
      <w:pPr>
        <w:pStyle w:val="a3"/>
        <w:numPr>
          <w:ilvl w:val="0"/>
          <w:numId w:val="5"/>
        </w:numPr>
        <w:tabs>
          <w:tab w:val="left" w:pos="707"/>
        </w:tabs>
      </w:pPr>
      <w:r>
        <w:t>1621 — Lopo Sarmento de Carvalho (2 раз)</w:t>
      </w:r>
    </w:p>
    <w:p w:rsidR="00B57E99" w:rsidRDefault="00CB0247">
      <w:pPr>
        <w:pStyle w:val="a3"/>
      </w:pPr>
      <w:r>
        <w:t>Губернаторы: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7 июля 1623 — D. Francisco Mascarenhas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 июля 1626 — D. Filipe Lobo, D. Jerónimo da Silveira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 декабря 1631 — Manuel da Câmara da Noronha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август 1636 — Domingos da Câmara da Noronha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август 1638 — D. Sebastião Lobo da Silveira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август 1645 — Luís de Carvalho e Sousa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август 1647 — D. João Pereira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август 1650 — João de Sousa Pereira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август 1654 — Manuel Tavares Bocarro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22 июля 1664 — Manuel Borges da Silva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31 августа 1667 — D. Álvaro da Silva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20 июля 1670 — Manuel Borges da Silva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20 июля 1672 — António Barbosa Lobo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10 декабря 1678 — António de Castro Sande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10 декабря 1679 — Luis de Melo Sampaio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10 декабря 1682 — Belchior do Amaral de Meneses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5 июля 1685 — António de Mesquita Pimentel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31 июля 1688 — André Coelho Vieira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21 июля 1691 — D. Francisco da Costa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23 ноября 1693 — António da Silva e Melo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21 июля 1694 — Gil Vaz Lobo Freire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17 августа 1697 — Cosme Rodrigues de Carvalho e Sousa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28 сентября 1697 — Leal Senado da Câmara</w:t>
      </w:r>
    </w:p>
    <w:p w:rsidR="00B57E99" w:rsidRDefault="00CB0247">
      <w:pPr>
        <w:pStyle w:val="a3"/>
        <w:numPr>
          <w:ilvl w:val="0"/>
          <w:numId w:val="4"/>
        </w:numPr>
        <w:tabs>
          <w:tab w:val="left" w:pos="707"/>
        </w:tabs>
      </w:pPr>
      <w:r>
        <w:t>9 августа 1698 — Pedro Vaz de Siqueira</w:t>
      </w:r>
    </w:p>
    <w:p w:rsidR="00B57E99" w:rsidRDefault="00CB0247">
      <w:pPr>
        <w:pStyle w:val="31"/>
        <w:numPr>
          <w:ilvl w:val="0"/>
          <w:numId w:val="0"/>
        </w:numPr>
      </w:pPr>
      <w:r>
        <w:t>1.3. XVIII век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5 августа 1700 — Diogo de Melo Sampaio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22 июля 1702 — Pedro Vaz de Sequeira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15 августа 1703 — José da Gama Machado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5 августа 1706 — Diogo do Pinho Teixeira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28 июля 1710 — Francisco de Melo e Castro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 июня 1711 — António de Sequeira de Noronha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 июля 1714 — D. Francisco de Alarcão Sotto-Maior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30 мая 1718 — António de Albuquerque Coelho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9 сентября 1719 — António da Silva Telo e Meneses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 августа 1722 — D. Cristóvão de Severim Manuel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6 сентября 1724 — António Carneiro de Alcacova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 августа 1727 — António Moniz Barreto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 августа 1732 — António de Amaral Meneses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15 января 1735 — D. João do Casal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4 августа 1735 — Cosme Damião Pinto Pereira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25 августа 1738 — D. Diogo Pereira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25 августа 1743 — António de Mendonca Corte-Real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30 августа 1747 — José Plácido de Matos Saraiva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 августа 1749 — Diogo Fernandes Salema e Saldanha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29 июля 1752 — D. Rodrigo de Castro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14 июля 1755 — Francisco António Pereira Coutinho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 июля 1758 — D. Diogo Pereira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4 июля 1761 — António de Mendonça Corte-Real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14 июля 1764 — José Plácido de Matos Saraiva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 августа 1767 — Diogo Fernandes Salema e Saldanha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29 июля 1770 — D. Rodrigo de Castro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26 июля 1771 — Diogo Fernandes Salema e Saldanha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27 января 1777 — Alexandre da Silva Pedrosa Guimarães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 августа 1778 — José Vicente da Silveira Meneses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5 января 1780 — António José da Costa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28 августа 1781 — D. Francisco de Castro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 августа 1783 — Bernardo Aleixo de Lemos e Faria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21 июля 1788 — Francisco Xavier de Mendonça Corte-Real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 июля 1789 — Lázaro da Silva Ferreira e Manuel António Costa Ferreira, военный командир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29 июля 1790 — D. Vasco Luís Carneiro de Sousa e Faro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27 июля 1793 — José Manuel Pinto</w:t>
      </w:r>
    </w:p>
    <w:p w:rsidR="00B57E99" w:rsidRDefault="00CB0247">
      <w:pPr>
        <w:pStyle w:val="a3"/>
        <w:numPr>
          <w:ilvl w:val="0"/>
          <w:numId w:val="3"/>
        </w:numPr>
        <w:tabs>
          <w:tab w:val="left" w:pos="707"/>
        </w:tabs>
      </w:pPr>
      <w:r>
        <w:t>8 августа 1797 — D. Cristóvão Pereira de Castro</w:t>
      </w:r>
    </w:p>
    <w:p w:rsidR="00B57E99" w:rsidRDefault="00CB0247">
      <w:pPr>
        <w:pStyle w:val="31"/>
        <w:numPr>
          <w:ilvl w:val="0"/>
          <w:numId w:val="0"/>
        </w:numPr>
      </w:pPr>
      <w:r>
        <w:t>1.4. XIX век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8 августа 1800 — José Manuel Pinto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8 августа 1803 — Caetano de Sousa Pereira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8 августа 1806 — Bernardo Aleixo de Lemos e Faria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26 декабря 1808 — Lucas José de Alvarenga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 июля 1810 — Bernardo Aleixo de Lemos e Faria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 июля 1814 — Lucas José de Alvarenga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 июля 1817 — José Osório de Castro de Albuquerque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 августа 1822 — Major Paulino da Silva Barbosa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23 сентября 1823 — </w:t>
      </w:r>
      <w:r>
        <w:rPr>
          <w:i/>
          <w:iCs/>
        </w:rPr>
        <w:t>Совет управляющих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28 июля 1825 — Joaquim Mourão Garcez Palha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15 ноября 1827 — </w:t>
      </w:r>
      <w:r>
        <w:rPr>
          <w:i/>
          <w:iCs/>
        </w:rPr>
        <w:t>Совет управляющих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7 июля 1830 — João Cabral de Estefique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 июля 1833 — Bernardo José de Sousa Soares Andrea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22 февраля 1837 — Adriano Acácio da Silveira Pinto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 октября 1843 — José Gregório Pegado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21 апреля 1846 — João Maria Ferreira do Amaral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22 августа 1849 — </w:t>
      </w:r>
      <w:r>
        <w:rPr>
          <w:i/>
          <w:iCs/>
        </w:rPr>
        <w:t>Совет управляющих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30 мая 1850 — Pedro Alexandrino da Cunha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7 июля 1850 — </w:t>
      </w:r>
      <w:r>
        <w:rPr>
          <w:i/>
          <w:iCs/>
        </w:rPr>
        <w:t>Совет управляющих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 февраля 1851 — Francisco António Gonçalves Cardoso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 ноября 1851 — Isidoro Francisco Guimarães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22 июня 1863 — José Rodrigues Coelho do Amaral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26 октября 1866 — José Maria da Ponte e Horta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 августа 1868 — António Sérgio de Sousa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23 марта 1872 — Januário Correia de Almeida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7 декабря 1874 — José Maria Lobo de Ávila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31 декабря 1876 — Carlos Eugénio Correia da Silva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28 ноября 1879 — Joaquim José da Graça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23 апреля 1883 — Tomás de Sousa Rosa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7 августа 1886 — Firmino José da Costa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5 февраля 1889 — Francisco Teixeira da Silva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16 октября 1890 — Custódio Miguel de Borja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24 марта 1894 — José Maria de Sousa Horta e Costa</w:t>
      </w:r>
    </w:p>
    <w:p w:rsidR="00B57E99" w:rsidRDefault="00CB0247">
      <w:pPr>
        <w:pStyle w:val="a3"/>
        <w:numPr>
          <w:ilvl w:val="0"/>
          <w:numId w:val="2"/>
        </w:numPr>
        <w:tabs>
          <w:tab w:val="left" w:pos="707"/>
        </w:tabs>
      </w:pPr>
      <w:r>
        <w:t>12 мая 1897 — Eduardo Augusto Rodrigues Galhardo</w:t>
      </w:r>
    </w:p>
    <w:p w:rsidR="00B57E99" w:rsidRDefault="00CB0247">
      <w:pPr>
        <w:pStyle w:val="31"/>
        <w:numPr>
          <w:ilvl w:val="0"/>
          <w:numId w:val="0"/>
        </w:numPr>
      </w:pPr>
      <w:r>
        <w:t>1.5. XX век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12 августа 1900 — José Maria de Sousa Horta e Costa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 декабря 1902 — Arnaldo de Novais Guedes Rebelo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10 декабря 1903 — </w:t>
      </w:r>
      <w:r>
        <w:rPr>
          <w:i/>
          <w:iCs/>
        </w:rPr>
        <w:t>Совет управляющих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5 апреля 1904 — Martinho Pinto de Queirós Montenegro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6 апреля 1907 — Pedro de Azevedo Coutinho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 августа 1908 — José Augusto Alves Roçadas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22 сентября 1909 — Eduardo Augusto Marques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 декабря 1910 — Álvaro de Melo Machado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14 июля 1912 — Aníbal Augusto Sanches de Miranda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10 июня 1914 — José Carlos da Maia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5 сентября 1916 — Manuel Ferreira da Rocha e Agostinho Vieira de Matos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12 октября 1918 — Artur Tamagnini de Sousa Barbosa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23 августа 1919 — Henrique Monteiro Correia da Silva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5 января 1923 — Rodrigo José Rodrigues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 октября 1925 — Manuel Firmino de Almeida Maia Magalhães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8 декабря 1926 — Artur Tamagnini de Sousa Barbosa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30 марта 1931 — Joaquim Anselmo de Mata Oliveira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21 июня 1932 — António José Bernardes de Miranda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11 апреля 1937 — Artur Tamagnini de Sousa Barbosa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29 октября 1940 — Gabriel Maurício Teixeira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 сентября 1947 — Albano Rodrigues de Oliveira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23 ноября 1951 — Joaquim Marques Esparteiro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8 марта 1957 — Pedro Correia de Barros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18 сентября 1959 — Jaime Silvério Marques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 апреля 1962 — António Adriano Faria Lopes dos Santos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25 ноября 1966 — José Manuel de Sousa e Faro Nobre de Carvalho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 ноября 1974 — José Eduardo Martinho Garcia Leandro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28 ноября 1979 -Nuno Viriato Tavares de Melo Egídio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16 июня 1981 — Vasco Almeida e Costa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15 мая 1986 — Joaquim Pinto Machado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9 июля 1987 — Carlos Melancia</w:t>
      </w:r>
    </w:p>
    <w:p w:rsidR="00B57E99" w:rsidRDefault="00CB0247">
      <w:pPr>
        <w:pStyle w:val="a3"/>
        <w:numPr>
          <w:ilvl w:val="0"/>
          <w:numId w:val="1"/>
        </w:numPr>
        <w:tabs>
          <w:tab w:val="left" w:pos="707"/>
        </w:tabs>
      </w:pPr>
      <w:r>
        <w:t>23 апреля 1991 — Vasco Joaquim Rocha Vieira</w:t>
      </w:r>
    </w:p>
    <w:p w:rsidR="00B57E99" w:rsidRDefault="00CB0247">
      <w:pPr>
        <w:pStyle w:val="a3"/>
        <w:spacing w:after="0"/>
      </w:pPr>
      <w:r>
        <w:t>Источник: http://ru.wikipedia.org/wiki/Список_губернаторов_Макао</w:t>
      </w:r>
      <w:bookmarkStart w:id="0" w:name="_GoBack"/>
      <w:bookmarkEnd w:id="0"/>
    </w:p>
    <w:sectPr w:rsidR="00B57E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247"/>
    <w:rsid w:val="00B57E99"/>
    <w:rsid w:val="00CB0247"/>
    <w:rsid w:val="00D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0FBF1-BDF9-482C-9F01-20E5FDAB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610">
    <w:name w:val="RTF_Num 6 10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710">
    <w:name w:val="RTF_Num 7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6391</Characters>
  <Application>Microsoft Office Word</Application>
  <DocSecurity>0</DocSecurity>
  <Lines>53</Lines>
  <Paragraphs>14</Paragraphs>
  <ScaleCrop>false</ScaleCrop>
  <Company/>
  <LinksUpToDate>false</LinksUpToDate>
  <CharactersWithSpaces>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2014-04-18T06:30:00Z</dcterms:created>
  <dcterms:modified xsi:type="dcterms:W3CDTF">2014-04-18T06:30:00Z</dcterms:modified>
</cp:coreProperties>
</file>