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C31" w:rsidRDefault="00480363">
      <w:pPr>
        <w:pStyle w:val="a3"/>
        <w:rPr>
          <w:b/>
          <w:bCs/>
        </w:rPr>
      </w:pPr>
      <w:r>
        <w:br/>
      </w:r>
      <w:r>
        <w:br/>
        <w:t>План</w:t>
      </w:r>
      <w:r>
        <w:br/>
        <w:t xml:space="preserve">Введение </w:t>
      </w:r>
      <w:r>
        <w:br/>
      </w:r>
      <w:r>
        <w:rPr>
          <w:b/>
          <w:bCs/>
        </w:rPr>
        <w:t xml:space="preserve">1 История </w:t>
      </w:r>
      <w:r>
        <w:rPr>
          <w:b/>
          <w:bCs/>
        </w:rPr>
        <w:br/>
        <w:t>1.1 Первые упоминания</w:t>
      </w:r>
      <w:r>
        <w:rPr>
          <w:b/>
          <w:bCs/>
        </w:rPr>
        <w:br/>
        <w:t>1.2 Обычаи</w:t>
      </w:r>
      <w:r>
        <w:rPr>
          <w:b/>
          <w:bCs/>
        </w:rPr>
        <w:br/>
        <w:t>1.3 Война с Тюрками</w:t>
      </w:r>
      <w:r>
        <w:rPr>
          <w:b/>
          <w:bCs/>
        </w:rPr>
        <w:br/>
        <w:t>1.4 Под властью Тан</w:t>
      </w:r>
      <w:r>
        <w:rPr>
          <w:b/>
          <w:bCs/>
        </w:rPr>
        <w:br/>
      </w:r>
      <w:r>
        <w:br/>
      </w:r>
      <w:r>
        <w:rPr>
          <w:b/>
          <w:bCs/>
        </w:rPr>
        <w:t>2 Каганы 3-го Уйгурского каганата</w:t>
      </w:r>
      <w:r>
        <w:br/>
      </w:r>
      <w:r>
        <w:rPr>
          <w:b/>
          <w:bCs/>
        </w:rPr>
        <w:t>3 Распавшийся каганат 847 — ок. 856 год</w:t>
      </w:r>
      <w:r>
        <w:br/>
      </w:r>
      <w:r>
        <w:rPr>
          <w:b/>
          <w:bCs/>
        </w:rPr>
        <w:t>Список литературы</w:t>
      </w:r>
    </w:p>
    <w:p w:rsidR="00307C31" w:rsidRDefault="00480363">
      <w:pPr>
        <w:pStyle w:val="21"/>
        <w:pageBreakBefore/>
        <w:numPr>
          <w:ilvl w:val="0"/>
          <w:numId w:val="0"/>
        </w:numPr>
      </w:pPr>
      <w:r>
        <w:t>Введение</w:t>
      </w:r>
    </w:p>
    <w:p w:rsidR="00307C31" w:rsidRDefault="00480363">
      <w:pPr>
        <w:pStyle w:val="a3"/>
      </w:pPr>
      <w:r>
        <w:t>Уйгурский каганат — государственное образование первой половины первого тысячелетия новой эры, пришедшее на смену Восточно-тюркскому каганату.</w:t>
      </w:r>
    </w:p>
    <w:p w:rsidR="00307C31" w:rsidRDefault="00480363">
      <w:pPr>
        <w:pStyle w:val="a3"/>
      </w:pPr>
      <w:r>
        <w:t>Имело три независимых объединения.</w:t>
      </w:r>
    </w:p>
    <w:p w:rsidR="00307C31" w:rsidRDefault="00480363">
      <w:pPr>
        <w:pStyle w:val="a3"/>
        <w:numPr>
          <w:ilvl w:val="0"/>
          <w:numId w:val="2"/>
        </w:numPr>
        <w:tabs>
          <w:tab w:val="left" w:pos="707"/>
        </w:tabs>
        <w:spacing w:after="0"/>
      </w:pPr>
      <w:r>
        <w:t xml:space="preserve">Первый, самый ранний каганат, был создан в Хангае в 323 году и просуществовал около 200 лет. </w:t>
      </w:r>
    </w:p>
    <w:p w:rsidR="00307C31" w:rsidRDefault="00480363">
      <w:pPr>
        <w:pStyle w:val="a3"/>
        <w:numPr>
          <w:ilvl w:val="0"/>
          <w:numId w:val="2"/>
        </w:numPr>
        <w:tabs>
          <w:tab w:val="left" w:pos="707"/>
        </w:tabs>
        <w:spacing w:after="0"/>
      </w:pPr>
      <w:r>
        <w:t xml:space="preserve">Второй каганат появился в 523 году и просуществовал чуть более 80 лет. Был уничтожен Тюркским каганатом в 603 году. </w:t>
      </w:r>
    </w:p>
    <w:p w:rsidR="00307C31" w:rsidRDefault="00480363">
      <w:pPr>
        <w:pStyle w:val="a3"/>
        <w:numPr>
          <w:ilvl w:val="0"/>
          <w:numId w:val="2"/>
        </w:numPr>
        <w:tabs>
          <w:tab w:val="left" w:pos="707"/>
        </w:tabs>
      </w:pPr>
      <w:r>
        <w:t xml:space="preserve">Через 140 лет появился третий Уйгурский каганат на территориях бывшего Восточно-тюркского каганата. </w:t>
      </w:r>
    </w:p>
    <w:p w:rsidR="00307C31" w:rsidRDefault="00480363">
      <w:pPr>
        <w:pStyle w:val="a3"/>
      </w:pPr>
      <w:r>
        <w:t>В 840 году это государство было уничтожено после двадцатилетней войны енисейскими кыргызами. Под натиском кыргызов уйгуры откочевали на юг в Восточный Туркестан. Очаги их государственности продолжали существовать на западе Ганьсу и в Турфанском оазисе.</w:t>
      </w:r>
    </w:p>
    <w:p w:rsidR="00307C31" w:rsidRDefault="00480363">
      <w:pPr>
        <w:pStyle w:val="a3"/>
      </w:pPr>
      <w:r>
        <w:t>Было принято общее для всех название — уйгуры. Третий уйгурский каганат был феодальным государством с первыми признаками оседлости у уйгуров. Там были развиты скотоводство, земледелие, а также ремесла и промыслы, развивалось строительство городов и крепостей. Как и в случае с предыдущими тюркскими каганатами, столичные функции выполняла долина Орхона (города Хара-Балгас и Бешбалык). Несмотря на то, что материальная культура уйгуров имеет глубокие центрально-азиатские корни, именно уйгуры начали всерьёз насаждать в центрально-азиатских степях оседлую цивилизацию</w:t>
      </w:r>
      <w:r>
        <w:rPr>
          <w:position w:val="10"/>
        </w:rPr>
        <w:t>[1]</w:t>
      </w:r>
      <w:r>
        <w:t>.</w:t>
      </w:r>
    </w:p>
    <w:p w:rsidR="00307C31" w:rsidRDefault="00480363">
      <w:pPr>
        <w:pStyle w:val="21"/>
        <w:pageBreakBefore/>
        <w:numPr>
          <w:ilvl w:val="0"/>
          <w:numId w:val="0"/>
        </w:numPr>
      </w:pPr>
      <w:r>
        <w:t xml:space="preserve">1. История </w:t>
      </w:r>
    </w:p>
    <w:p w:rsidR="00307C31" w:rsidRDefault="00480363">
      <w:pPr>
        <w:pStyle w:val="31"/>
        <w:numPr>
          <w:ilvl w:val="0"/>
          <w:numId w:val="0"/>
        </w:numPr>
      </w:pPr>
      <w:r>
        <w:t>1.1. Первые упоминания</w:t>
      </w:r>
    </w:p>
    <w:p w:rsidR="00307C31" w:rsidRDefault="00480363">
      <w:pPr>
        <w:pStyle w:val="a3"/>
      </w:pPr>
      <w:r>
        <w:t xml:space="preserve">Уйгуры (кит. 回鹘, пиньинь </w:t>
      </w:r>
      <w:r>
        <w:rPr>
          <w:i/>
          <w:iCs/>
        </w:rPr>
        <w:t>huihu</w:t>
      </w:r>
      <w:r>
        <w:t xml:space="preserve">, палл. </w:t>
      </w:r>
      <w:r>
        <w:rPr>
          <w:i/>
          <w:iCs/>
        </w:rPr>
        <w:t>Хуэйху, чаще Хойху</w:t>
      </w:r>
      <w:r>
        <w:t xml:space="preserve">) впервые упомянуты в летописях эпохи Северной Вэй (354—386). Считалось, что они роизошли от Хуннов. Также их называли кит. 高車, пиньинь </w:t>
      </w:r>
      <w:r>
        <w:rPr>
          <w:i/>
          <w:iCs/>
        </w:rPr>
        <w:t>gaoju</w:t>
      </w:r>
      <w:r>
        <w:t xml:space="preserve">, палл. </w:t>
      </w:r>
      <w:r>
        <w:rPr>
          <w:i/>
          <w:iCs/>
        </w:rPr>
        <w:t>Гаоцзюй</w:t>
      </w:r>
      <w:r>
        <w:t xml:space="preserve"> — дословно «высокие телеги», за их обычай ездить на телегах с высокими колёсами. Они входили в племенной союз называвшийся кит. 敕勒, пиньинь </w:t>
      </w:r>
      <w:r>
        <w:rPr>
          <w:i/>
          <w:iCs/>
        </w:rPr>
        <w:t>chilei</w:t>
      </w:r>
      <w:r>
        <w:t xml:space="preserve">, палл. </w:t>
      </w:r>
      <w:r>
        <w:rPr>
          <w:i/>
          <w:iCs/>
        </w:rPr>
        <w:t>Чилэй</w:t>
      </w:r>
      <w:r>
        <w:t xml:space="preserve">. Данное название китайские историки считали правильным, в отличие от кит. 鐵勒, пиньинь </w:t>
      </w:r>
      <w:r>
        <w:rPr>
          <w:i/>
          <w:iCs/>
        </w:rPr>
        <w:t>tiele</w:t>
      </w:r>
      <w:r>
        <w:t xml:space="preserve">, палл. </w:t>
      </w:r>
      <w:r>
        <w:rPr>
          <w:i/>
          <w:iCs/>
        </w:rPr>
        <w:t>Телэ</w:t>
      </w:r>
      <w:r>
        <w:t> — Теле (см. Телеуты, Теленгиты). Во времена Суй их стали называть Уху(烏護), также Ухэ (烏紇), Вейхэ (韋紇). Они жили в Джунгарии и Халхе и делились на 15 племён собственно уйгуг, а также сою зные племена басмалов и карлуков:</w:t>
      </w:r>
    </w:p>
    <w:p w:rsidR="00307C31" w:rsidRDefault="00480363">
      <w:pPr>
        <w:pStyle w:val="a3"/>
      </w:pPr>
      <w:r>
        <w:t xml:space="preserve">1. </w:t>
      </w:r>
      <w:r>
        <w:rPr>
          <w:b/>
          <w:bCs/>
        </w:rPr>
        <w:t>Юаньхэ</w:t>
      </w:r>
      <w:r>
        <w:t xml:space="preserve"> (袁紇)</w:t>
      </w:r>
    </w:p>
    <w:p w:rsidR="00307C31" w:rsidRDefault="00480363">
      <w:pPr>
        <w:pStyle w:val="a3"/>
      </w:pPr>
      <w:r>
        <w:t xml:space="preserve">2. Сюеяньто (иногда Сеяньто, </w:t>
      </w:r>
      <w:r>
        <w:rPr>
          <w:b/>
          <w:bCs/>
        </w:rPr>
        <w:t>сиры</w:t>
      </w:r>
      <w:r>
        <w:t>)(薛延陀)</w:t>
      </w:r>
    </w:p>
    <w:p w:rsidR="00307C31" w:rsidRDefault="00480363">
      <w:pPr>
        <w:pStyle w:val="a3"/>
      </w:pPr>
      <w:r>
        <w:t xml:space="preserve">3. </w:t>
      </w:r>
      <w:r>
        <w:rPr>
          <w:b/>
          <w:bCs/>
        </w:rPr>
        <w:t>Циюй</w:t>
      </w:r>
      <w:r>
        <w:t xml:space="preserve">(契羽 или 契亦, </w:t>
      </w:r>
      <w:r>
        <w:rPr>
          <w:b/>
          <w:bCs/>
        </w:rPr>
        <w:t>киби</w:t>
      </w:r>
      <w:r>
        <w:t xml:space="preserve">) Кочуют северо-западнее Харашара по реке Инсочуань (鷹娑川, Хурь-хара-усу(?)), но южнее Доланьгэ. Их старейшина Гелен (哥楞) объявил себя </w:t>
      </w:r>
      <w:r>
        <w:rPr>
          <w:i/>
          <w:iCs/>
        </w:rPr>
        <w:t>Иучженьмохэкеханем</w:t>
      </w:r>
      <w:r>
        <w:t xml:space="preserve"> (易勿真莫賀可汗). Он и его млажший брат Мохэдотэлэй (莫賀咄特勒), оба были очень храбрыми. После смерти Гелена, его сын Хэлишанню (何力尚紐) вместе с племинем вступил в 632 году в китайское подданство. Севернее Лянчжоу, и Ганьчжоу, им была выделена земля, названная Юсичжоу (榆溪州). В 653 переименована в хэлань дудуфу (賀蘭都督府) и передана в управление Янжань духу (燕然都護, en:Protectorate General to Pacify the North). Хэли верно служил Китаю в мире и в войне. В 827 их земли присоединили к Чжэньу (振武)</w:t>
      </w:r>
    </w:p>
    <w:p w:rsidR="00307C31" w:rsidRDefault="00480363">
      <w:pPr>
        <w:pStyle w:val="a3"/>
      </w:pPr>
      <w:r>
        <w:br/>
        <w:t xml:space="preserve">4. </w:t>
      </w:r>
      <w:r>
        <w:rPr>
          <w:b/>
          <w:bCs/>
        </w:rPr>
        <w:t>Дубо-Тувинцы</w:t>
      </w:r>
      <w:r>
        <w:t>(都播, 都波) жили у озера Сяохай (小海, вероятно Хубсугул), на западе граничили с хакасами, на юге с другими уйгурами. Делились на три аймака, каждый со своим старейшиной. Кормились восновном охотой и собирательством, жили в шалашах, не знали календаря. Собирали корни растений, ловили рыбу, охотились на зверей и птиц. Богатые носили одежду из шкур соболей и оленей, бедные из птичих перьев. В качестве дара на свадьбах богатые дарили лошдей, а бедные шкуры оленей и коренья. Покойников клали гробы и отвозили их в гору или привязывали на деревьях. Законов не знали, пойманный вор возмещал стоимость украденного вдвойне. В 647 впервые отправили послов Китай и позднее израдка наведовались.</w:t>
      </w:r>
    </w:p>
    <w:p w:rsidR="00307C31" w:rsidRDefault="00480363">
      <w:pPr>
        <w:pStyle w:val="a3"/>
      </w:pPr>
      <w:r>
        <w:t xml:space="preserve">5. </w:t>
      </w:r>
      <w:r>
        <w:rPr>
          <w:b/>
          <w:bCs/>
        </w:rPr>
        <w:t>Гулигань-Курыканы</w:t>
      </w:r>
      <w:r>
        <w:t xml:space="preserve"> (骨利幹). Кочевали к северу от Байкала (瀚海). Около 5000 воинов. В их стране много растёт </w:t>
      </w:r>
      <w:r>
        <w:rPr>
          <w:i/>
          <w:iCs/>
        </w:rPr>
        <w:t>байхэ</w:t>
      </w:r>
      <w:r>
        <w:t xml:space="preserve"> (百合, сарана), разводят высоких, сильных и выносливых лошадей. Китайцы считали, что их земли простираются до океана и писали о коротких ночах и длинных днях в землях гулиганьцев. Когда они прислали послов к императору Тан, китайцы отправили в их земли </w:t>
      </w:r>
      <w:r>
        <w:rPr>
          <w:i/>
          <w:iCs/>
        </w:rPr>
        <w:t>юнь хой цзянзюня</w:t>
      </w:r>
      <w:r>
        <w:t xml:space="preserve"> (雲麾將軍, сопровождающий третий высший ранг, почётное военное звание) Кан Суми (康蘇蜜). Их земли были преобразованы в округ Сюаньцюе (玄闕州). Старейшина Сыцзинь (俟斤) подарил китайцам много лохадей, 10 из них император отбрал для себя и дал им имена. В 662 году их земли переименовали в округ Юйу (余吾州) и подчинили байкальскому наместничеству (瀚海都督府).</w:t>
      </w:r>
    </w:p>
    <w:p w:rsidR="00307C31" w:rsidRDefault="00480363">
      <w:pPr>
        <w:pStyle w:val="a3"/>
      </w:pPr>
      <w:r>
        <w:t xml:space="preserve">6. </w:t>
      </w:r>
      <w:r>
        <w:rPr>
          <w:b/>
          <w:bCs/>
        </w:rPr>
        <w:t>Доланьгэ-Теленгиты</w:t>
      </w:r>
      <w:r>
        <w:t xml:space="preserve"> (多覽葛) или Долань (多濫) кочут восточнее Сюеяньто по реке Тунло (同羅水). Около 10 000 войска. В 646, после разгрома Сюеяньто, доланьгэ во главе со старейшиной Сыцзинь Доланьгэ (俟斤多濫葛). Земли их были переформированы в </w:t>
      </w:r>
      <w:r>
        <w:rPr>
          <w:i/>
          <w:iCs/>
        </w:rPr>
        <w:t>янжань дудуфу</w:t>
      </w:r>
      <w:r>
        <w:t xml:space="preserve"> (為燕然都督府, генерал-губурнаторство янжань), старейшина возглавил дудуфат и получил чин </w:t>
      </w:r>
      <w:r>
        <w:rPr>
          <w:i/>
          <w:iCs/>
        </w:rPr>
        <w:t>ю вэй да цзанцзюнь</w:t>
      </w:r>
      <w:r>
        <w:t xml:space="preserve"> (右衛大將軍, главнокомандующий правой гвардией, основной 3-й ранг). Ему наследовал Доланьгэ Сайфу(多濫葛塞匐).</w:t>
      </w:r>
    </w:p>
    <w:p w:rsidR="00307C31" w:rsidRDefault="00480363">
      <w:pPr>
        <w:pStyle w:val="a3"/>
      </w:pPr>
      <w:r>
        <w:br/>
        <w:t xml:space="preserve">7. </w:t>
      </w:r>
      <w:r>
        <w:rPr>
          <w:b/>
          <w:bCs/>
        </w:rPr>
        <w:t>Пугу</w:t>
      </w:r>
      <w:r>
        <w:t xml:space="preserve"> или Бугу (仆骨, 仆固) Кочевали восточнее Доланьгэ, это самое северное уйгурское племя. Упорны, отважны, неукротимы. Насчитывали 30 000 юрт и примерно 10 000 воинов. Вначале, присоединились к Тюркскому каганату, потом к Сюеяньто. Когда в 645/646 сюеяньтосцы были покорены империей Тан, пугуский старейшина Цюсофу Сылифа Гэлань Баянь (酋娑匐俟利發歌濫拔延) вступил в китайское подданство. Земли пугу были преобразованы в округ Цзиньвэйчжоу (金微州), а старейшина назначен </w:t>
      </w:r>
      <w:r>
        <w:rPr>
          <w:i/>
          <w:iCs/>
        </w:rPr>
        <w:t>ювуйвэй да цзанцзюнь</w:t>
      </w:r>
      <w:r>
        <w:t>ем (右武衛 大將軍 , главнокомандующий правой воинственной гвардией, 3-й основной ранг) и занял пост «дуду» (都督, примерно: генерал-губернатор) своей области. В 713 году в землях пугу случился какой-то мятяж и погиб старейшина, а его убийца сдался китайским властям и был казнён. Сын убитого старейшины, Хуай Энь (懷恩) был в 756—758 назначен Шофанским Цзедуши (朔方節度使), сохранилась его биография.</w:t>
      </w:r>
    </w:p>
    <w:p w:rsidR="00307C31" w:rsidRDefault="00480363">
      <w:pPr>
        <w:pStyle w:val="a3"/>
      </w:pPr>
      <w:r>
        <w:t xml:space="preserve">8. </w:t>
      </w:r>
      <w:r>
        <w:rPr>
          <w:b/>
          <w:bCs/>
        </w:rPr>
        <w:t>Баегу-Байырку</w:t>
      </w:r>
      <w:r>
        <w:t xml:space="preserve"> (拔野古, 拔野固 , 拔曳固) Жили севернее Гоби, восточнее пугу, но западнее мохэ. 60 000 юрт при 10 000 войска. В их стране прекрасные травы, отличные лошади и есть производство железа. В их землях протекает река Кангань (康幹河) в которую кидали на 3 года сосны и доставали их древесину, которая называлась канганьский камень (康幹石) (ср. морёный дуб). Баегу любят охоту и умеют охотятится на оленей на льду озёр, гоняясь за ними на лыжах. Обычаи как у теле, но наречия несколько различаются. В 629 присылали, вместе с другими родами, послов в Китай. В 647 старейшина Сылифа Цюйлиши(俟利發屈利失) подчинился данастии Тан. Земли были присоединины к дудуфату (都督府, примерно: </w:t>
      </w:r>
      <w:r>
        <w:rPr>
          <w:i/>
          <w:iCs/>
        </w:rPr>
        <w:t>генерал-губернаторство</w:t>
      </w:r>
      <w:r>
        <w:t xml:space="preserve">) Юлин (幽陵), старейшина получил чин </w:t>
      </w:r>
      <w:r>
        <w:rPr>
          <w:i/>
          <w:iCs/>
        </w:rPr>
        <w:t>ювуйвэй да цзанцзюнь</w:t>
      </w:r>
      <w:r>
        <w:t xml:space="preserve"> (右武衛 大將軍 , главнокомандующий правой воинственной гвардией, 3-й основной ранг). В 656—660 они бунтовали вместе с другими племенами. Их подавил Чжен Жэнтай (鄭仁泰) главнокомандующий левой воинственной гвардии (左武衛大將軍), старейшина был убит. В 742 пожелали восстановить подданство Тан.</w:t>
      </w:r>
    </w:p>
    <w:p w:rsidR="00307C31" w:rsidRDefault="00480363">
      <w:pPr>
        <w:pStyle w:val="a3"/>
      </w:pPr>
      <w:r>
        <w:t xml:space="preserve">9. </w:t>
      </w:r>
      <w:r>
        <w:rPr>
          <w:b/>
          <w:bCs/>
        </w:rPr>
        <w:t>Тунло-Тонгра</w:t>
      </w:r>
      <w:r>
        <w:t xml:space="preserve"> (同羅) Кочуют севернее Сюеяньто и восточнее Доланьгэ. Способны выставить 30 000 воинов. В 728 отправили посла в Китай. Спусты много лет попросились в китайское подданство. Их земли были преобразованы в «Гуйлиньское дудуфу» (龜林都督府, похоже на генерал-губернаторсво), старейшина Сылифа Шицзяньчо (俟利發時健啜) был назначен </w:t>
      </w:r>
      <w:r>
        <w:rPr>
          <w:i/>
          <w:iCs/>
        </w:rPr>
        <w:t>цзолинцзюнь дацзянцзюнем</w:t>
      </w:r>
      <w:r>
        <w:t xml:space="preserve"> (左領軍大將軍, главнокомандующий левой водительствующей армии, 3-й основной ранг). Во время мятяжа Ань Лушаня, тунлосцы были зачислены в его войско, под именьм войска </w:t>
      </w:r>
      <w:r>
        <w:rPr>
          <w:i/>
          <w:iCs/>
        </w:rPr>
        <w:t>елохэского</w:t>
      </w:r>
      <w:r>
        <w:t xml:space="preserve"> (曳落河).</w:t>
      </w:r>
    </w:p>
    <w:p w:rsidR="00307C31" w:rsidRDefault="00480363">
      <w:pPr>
        <w:pStyle w:val="a3"/>
      </w:pPr>
      <w:r>
        <w:t xml:space="preserve">10. </w:t>
      </w:r>
      <w:r>
        <w:rPr>
          <w:b/>
          <w:bCs/>
        </w:rPr>
        <w:t>Хунь</w:t>
      </w:r>
      <w:r>
        <w:t xml:space="preserve"> (渾) Самое южное племя. В 630, после свержения тюрок, перекочевали к границы Танской империи, их старейшиной был Сылифа Атаньчжи (俟利發阿貪支). После разгрома Сюеяньто в 646, хуньский старейшина Сылифа Хуньван (俟利發渾汪) переселился в Китай, вместе с племенем. Их земли были разделены на один, затем два Гаоланьских дудуфу (臯蘭都督府). У хунь была два старейшины Атаньчжи и Хуньван. Император склонился к поддержке более родовитого Атаньчжи, Хуньван влагоразумно отказался от поста. Атаньчжи назначен юлинцзюньвэй дацзанцзюнем (右領軍衛大將軍, главнокомандующий правой водительствующей армии, 3-й основной ранг) и начальником округа (刺史) Гаоланьчжоу (臯蘭州). Хуньван получил чин юнхуэй цзяньцзюнь (雲麾將軍, командующий облочного знамени, почётная должность без полномочий, 3-й сопровождающий высший ранг). Атаньчжи наследовал его сын Дашоу (大壽), после него Шичжи (釋之). Шичжи был выдающимся воином, служа у Гэшу Ханя (哥舒翰, en:Geshu Han) он отличился при взятии тибетской крепости Шипучен (石堡城). За храбрость он получил пост </w:t>
      </w:r>
      <w:r>
        <w:rPr>
          <w:i/>
          <w:iCs/>
        </w:rPr>
        <w:t>ювуйвэй да цзанцзюнь</w:t>
      </w:r>
      <w:r>
        <w:t xml:space="preserve"> (右武衛 大將軍 , главнокомандующий правой воинственной гвардией, 3-й основной ранг) и княжеское достоинство Жунаньцзюнь гун(汝南郡公, гун области Жунань, 2-й сопровождающий ранг, кормление 2000 дворов, 35 цинов земли в вечное пользование). Служа у Ли Гуанби (李光弼, en:Li Guangbi) при обороне Хэяна (河陽), получил титул ниншоуцзюнь вана (寧朔郡王, Ван области Ниншоу, сопровождающий 1-й ранг, 5000 домов кормления, 50 цинов земли в собственность) и занял пост Шофанского цзедуши (朔方節度). Пугу Хуайэнь (仆固懷恩, en:Pugu Huai'en, генерал-мятежник Ань Лушаня) бежал в Шофан. Шичжи не думал впускать его, но сын его сестры Чжан Шао (張韶) убедил дядю впустить Пугу. Потом Пугу приказал Чжан Шао убить дядю и захватил Шофан. Вскоре Пугу сказал Чжан Шао: «дядю предал, как мне сможешь служить»?. Пугу приказал сломать Чжану ноги и заточить его в тимницу. Сянь (瑊), сын Шичжи, служил Тан и ему создали биографию.</w:t>
      </w:r>
    </w:p>
    <w:p w:rsidR="00307C31" w:rsidRDefault="00480363">
      <w:pPr>
        <w:pStyle w:val="a3"/>
      </w:pPr>
      <w:r>
        <w:br/>
        <w:t xml:space="preserve">11. </w:t>
      </w:r>
      <w:r>
        <w:rPr>
          <w:b/>
          <w:bCs/>
        </w:rPr>
        <w:t>Аде-Эдизы</w:t>
      </w:r>
      <w:r>
        <w:t xml:space="preserve"> (阿跌) или Хэде (訶咥). В 629, вместе с другими племенами присылали послов в Китай. Земли их были названы округ Цзитянь (雞田州). Где-то между 713 и 741 вышли из подчинения тюркам и перешли в танское подданство. Из этого племени происходят заслуженные военные Гуанцзинь (光進) и Гуанянь (光顏).</w:t>
      </w:r>
    </w:p>
    <w:p w:rsidR="00307C31" w:rsidRDefault="00480363">
      <w:pPr>
        <w:pStyle w:val="a3"/>
      </w:pPr>
      <w:r>
        <w:t xml:space="preserve">12. </w:t>
      </w:r>
      <w:r>
        <w:rPr>
          <w:b/>
          <w:bCs/>
        </w:rPr>
        <w:t>Байси</w:t>
      </w:r>
      <w:r>
        <w:t xml:space="preserve"> (白霫). Занимали бывшие сяньбийскиеземли между Тунло и Пугу. Желая избежать подчинение сюеяньто, они осели по реке Аочжи (奧支水) и у гор Ленсин (冷陘山), так что их земли оказались удобно защищены горами со всех сторон. На юге их соседями стали кидани. Могли собать до 10 000 воинов. Кормились охотой, одежду обшивали красной кожей, женщины носили медные браслеты, полы одежды увешивали бубенчиками. Разделились на три аймака: Цзюянь (居延), Ужомэй (無若沒), Хуаншуй (潢水). Их старейшины звались «сыцзинь» (俟斤) и были верными вассалами Кат Иль-хан Багадур-шада. Два раза присылали послов Тан Тай-цзуну. Позже два их аймака стали китайским округом Нинянь (寘顏州), а другой Цзюянь (居延州), старейшины стали начальниками округов — чиши (刺史). В 660 старейшина Ли Ханьчжу (李含珠) возглавил Цзюянь. Ему наследовал брат Цзюеду (厥都).</w:t>
      </w:r>
    </w:p>
    <w:p w:rsidR="00307C31" w:rsidRDefault="00480363">
      <w:pPr>
        <w:pStyle w:val="a3"/>
      </w:pPr>
      <w:r>
        <w:t xml:space="preserve">13. </w:t>
      </w:r>
      <w:r>
        <w:rPr>
          <w:b/>
          <w:bCs/>
        </w:rPr>
        <w:t>Гэлолу</w:t>
      </w:r>
      <w:r>
        <w:t xml:space="preserve"> (葛邏祿 ,Карлуки). Произошли от тюрок. Кочевали западнее Алтайских гор, по реке Пугучжень (仆固振水, вероятно имеется в виду Тарбагатай в верховьях Иртыша), в из землях горы тянутся с хребтами с севера на юг. По соседству живут Чеби (車鼻). Племя состоит из трёх родов: Моулуо (謀落) или Моуцы (謀刺), Чисы (熾俟) или Пофу (婆匐), Ташили (踏實力). В 650, когда Гао Кань воевал, с Чеби-ханом, вступили в китайское подданство. В 657 их земли были разделены на 3 округа, соответствуя родам: Иншань дудуфу (陰山都督府), Дамо дудуфу (大漠都督府), Сюаньчи дудуфу (玄池都督府). Старейшины стали дуду своих округов. Позже из Дами был выделен округ Цзиньфу (金附州). Похоже положение гэлолу было нестабильным, так как они несколько раз до поддавались тюркам, то свергали их правление. Познее они стали устраивать походы на юг, называя свою орду: «Еху трёх родов (三姓葉護)». Они собрали весьма сильное войско и нанесли поражение тюркам. После 713 дважды присылали послов в Китай. В 742 они объединились с басыми и хойху для войны с Озмыш-тегин-ханом. После гэлолу выступили с хойху против своих бывших союзников басыми и принудили их хана бежать в Китай. В 744 поддержали избрание первого кагана уйгур Кутлуга. Впрочем, междё гэлолу не было единства и другие роды избрали себе назависимых князей. Много лет спустя гэлолуский старейшина Еху-дун-пига (葉護頓毗伽) схватил тюркского старейшину Абусы (阿布思) и отвёз его в Китай, за что получил титул Цзиньшань-цзюньван (金山郡王). В 742—755 пять раз отправляли послов в Тан. В 756 у гэлолу началась война с другими уйгурами и овладели парой городов. Все контакты с Тан прервались.</w:t>
      </w:r>
    </w:p>
    <w:p w:rsidR="00307C31" w:rsidRDefault="00480363">
      <w:pPr>
        <w:pStyle w:val="a3"/>
      </w:pPr>
      <w:r>
        <w:t xml:space="preserve">14. </w:t>
      </w:r>
      <w:r>
        <w:rPr>
          <w:b/>
          <w:bCs/>
        </w:rPr>
        <w:t>Басими</w:t>
      </w:r>
      <w:r>
        <w:t xml:space="preserve"> (拔悉蜜, Басмалы). В 649 отправили послов к Танскому двору. В 742 басими и союз уйгур уничтожили тюркского Озмыш-тегин-хана. Басими сочли себя независимыми от тюрок и избрав старейшину </w:t>
      </w:r>
      <w:r>
        <w:rPr>
          <w:i/>
          <w:iCs/>
        </w:rPr>
        <w:t>Хэла-пига-кэханем</w:t>
      </w:r>
      <w:r>
        <w:t xml:space="preserve"> (賀臘毗伽可汗, тюр. Бильге-хан), отправили послов с подарками к Танскому двору. Тан Сюань-цзун одарил их пурпурными расшитыми халатами, золотыми шпильками, поясами, шагриновыми сайдаками (魚袋, или поясными сумками для верительных бирок). Через три года каганат басмалов был разгромлен союзом уйгур и карлуков-гэлолу, в результате чего басмальский Бильге-хан бежал в китайское наместничество Бэйтин и поступил на службу Тан и получил звание </w:t>
      </w:r>
      <w:r>
        <w:rPr>
          <w:i/>
          <w:iCs/>
        </w:rPr>
        <w:t>цзо ву вэй цзянцзюнь</w:t>
      </w:r>
      <w:r>
        <w:t xml:space="preserve"> (左武衛將軍, левой воинственной гвардии командующий, ранг 3-й сопровождающий).</w:t>
      </w:r>
    </w:p>
    <w:p w:rsidR="00307C31" w:rsidRDefault="00480363">
      <w:pPr>
        <w:pStyle w:val="a3"/>
      </w:pPr>
      <w:r>
        <w:t xml:space="preserve">15. </w:t>
      </w:r>
      <w:r>
        <w:rPr>
          <w:b/>
          <w:bCs/>
        </w:rPr>
        <w:t>Хусюэ</w:t>
      </w:r>
      <w:r>
        <w:t xml:space="preserve"> (斛薛). Кочуют к северу от Доланьгэ. Около 10 000 воинов.</w:t>
      </w:r>
    </w:p>
    <w:p w:rsidR="00307C31" w:rsidRDefault="00480363">
      <w:pPr>
        <w:pStyle w:val="a3"/>
      </w:pPr>
      <w:r>
        <w:t xml:space="preserve">16. </w:t>
      </w:r>
      <w:r>
        <w:rPr>
          <w:b/>
          <w:bCs/>
        </w:rPr>
        <w:t>Сыцзе</w:t>
      </w:r>
      <w:r>
        <w:t xml:space="preserve"> (思結). Кочуют на землях прежде занимаемых сюеяньто.</w:t>
      </w:r>
    </w:p>
    <w:p w:rsidR="00307C31" w:rsidRDefault="00480363">
      <w:pPr>
        <w:pStyle w:val="a3"/>
      </w:pPr>
      <w:r>
        <w:t xml:space="preserve">17. </w:t>
      </w:r>
      <w:r>
        <w:rPr>
          <w:b/>
          <w:bCs/>
        </w:rPr>
        <w:t>Сицзе</w:t>
      </w:r>
      <w:r>
        <w:t xml:space="preserve"> (奚結). Кочуют севернее Тунло. Вместе с сыцзе 20 000 воинов.</w:t>
      </w:r>
    </w:p>
    <w:p w:rsidR="00307C31" w:rsidRDefault="00480363">
      <w:pPr>
        <w:pStyle w:val="a3"/>
      </w:pPr>
      <w:r>
        <w:t>Также были малые роды/племена не обладавшие политической значимостью. Улохунь (烏羅渾, 烏洛侯, 烏羅護) на правом берегу Аргуни по обычаям сходны с мохэ. Увань (烏丸) или Гувань(古丸) и Цзюй(鞠) или Цзе (祴) жили на северо-восток от Баегу. Разводили оленей (鹿), шили из их шкур одежду жили в общих низких бревеньчатых домах. Ююйчже (有俞折) похожи на Баегу. Мало лошадей и овец, но много соболей. Бома (駁馬) или била (弊剌) и элочжи (遏羅支) жили на север от тюрок. Пашут землю, около 30 000 воинов. Воевали с енисейскими киргызами-хагасами. Брили головы налысо и носили берястеные шляпы. Делали дома из стволов деревьев связывая их между собой берестой. Управлялись отдельными старейшинами. Дахань (大漢) — сильные и рослые люди разводили овец и лошадей на озере Цзяньхай (劍海). В 627—655 китайцы имели кратковременное сообщение с этими племенами, когда они привозили лошадей и соболей.</w:t>
      </w:r>
    </w:p>
    <w:p w:rsidR="00307C31" w:rsidRDefault="00480363">
      <w:pPr>
        <w:pStyle w:val="31"/>
        <w:numPr>
          <w:ilvl w:val="0"/>
          <w:numId w:val="0"/>
        </w:numPr>
      </w:pPr>
      <w:r>
        <w:t>1.2. Обычаи</w:t>
      </w:r>
    </w:p>
    <w:p w:rsidR="00307C31" w:rsidRDefault="00480363">
      <w:pPr>
        <w:pStyle w:val="a3"/>
      </w:pPr>
      <w:r>
        <w:t>Первоначально политическая организация у Уйгур была не развита. Каждая семья кочевала отдельно, власть старейшин была слабой. Уйгуры славились как отличные лучники, но склонные к грабежам. Многие уйгуры служили Тюркскому каганату в качестве воинов и «тюрки их силами геройствовали в пустынях севера» (突厥資其財力雄北荒).</w:t>
      </w:r>
    </w:p>
    <w:p w:rsidR="00307C31" w:rsidRDefault="00480363">
      <w:pPr>
        <w:pStyle w:val="31"/>
        <w:numPr>
          <w:ilvl w:val="0"/>
          <w:numId w:val="0"/>
        </w:numPr>
      </w:pPr>
      <w:r>
        <w:t>1.3. Война с Тюрками</w:t>
      </w:r>
    </w:p>
    <w:p w:rsidR="00307C31" w:rsidRDefault="00480363">
      <w:pPr>
        <w:pStyle w:val="a3"/>
      </w:pPr>
      <w:r>
        <w:t xml:space="preserve">В 606 году несколько сотен уйгурских старейшин были казнены тюрками. Уйгуры вышли из состава каганата и сплотились вокруг ханского рода </w:t>
      </w:r>
      <w:r>
        <w:rPr>
          <w:b/>
          <w:bCs/>
        </w:rPr>
        <w:t xml:space="preserve">Яологэ — </w:t>
      </w:r>
      <w:r>
        <w:rPr>
          <w:b/>
        </w:rPr>
        <w:t>藥羅葛</w:t>
      </w:r>
      <w:r>
        <w:t>. Ставка орды была помещена у реки Селенга. У Уйгур было 50 000 строевых воинов, 100 000 семейств всего. Они разводили овец.</w:t>
      </w:r>
    </w:p>
    <w:p w:rsidR="00307C31" w:rsidRDefault="00480363">
      <w:pPr>
        <w:pStyle w:val="a3"/>
      </w:pPr>
      <w:r>
        <w:t>Ханская власть была не очень крепкой. Первым ханом стал Шыгянь Сыгиня (не из рода Яологэ). Когда он умер, ему наследовал сын Яошы Пуса, который стал править совместно с вдовствующей ханшей Улохунь. В 628 Кат Иль-хан Багадур-шад послал 100 000 тюрок во главе с Толис-хан Шибоби против уйгуров. У горы Мацзуншань произошла битва между 100 000 тюрок и 5 000 уйгуров Пусы. Тюрки были разбиты с бежали с поля боя. К Пусе присоединился род Сеяньто и Пуса перенёс ставку на реку Дуло. В 629 уйгуры отправили посольство с подарками к китайскому двору.</w:t>
      </w:r>
    </w:p>
    <w:p w:rsidR="00307C31" w:rsidRDefault="00480363">
      <w:pPr>
        <w:pStyle w:val="a3"/>
      </w:pPr>
      <w:r>
        <w:t>После смерти Пусы в 629 уйгурами стал править Хулу Сылифа Тумиду. Он разгромил сеяньто и пересеча Хуанхэ в Ордосе, отправил посла в Тан к Ли Шиминю с просьбой принять его в подданство. Император согласился. Ко двору Тан стали прибывать телеские старейшины и говоря, что с падением тюрок в степи воцарилось безвластие и будет лучше признать власть Тан.</w:t>
      </w:r>
    </w:p>
    <w:p w:rsidR="00307C31" w:rsidRDefault="00480363">
      <w:pPr>
        <w:pStyle w:val="31"/>
        <w:numPr>
          <w:ilvl w:val="0"/>
          <w:numId w:val="0"/>
        </w:numPr>
      </w:pPr>
      <w:r>
        <w:t>1.4. Под властью Тан</w:t>
      </w:r>
    </w:p>
    <w:p w:rsidR="00307C31" w:rsidRDefault="00480363">
      <w:pPr>
        <w:pStyle w:val="a3"/>
      </w:pPr>
      <w:r>
        <w:t xml:space="preserve">Решением Тай-цзуна Ли Шиминя Уйгуров приписали к губернаторству Ханьхай (瀚海). Другие племена также были поделены между губернаторствами. Чиновниками этих губернаторств были назначены старейшины. Они получили титулы </w:t>
      </w:r>
      <w:r>
        <w:rPr>
          <w:i/>
          <w:iCs/>
        </w:rPr>
        <w:t>дуду</w:t>
      </w:r>
      <w:r>
        <w:rPr>
          <w:position w:val="10"/>
        </w:rPr>
        <w:t>[2]</w:t>
      </w:r>
      <w:r>
        <w:t xml:space="preserve"> (都督), </w:t>
      </w:r>
      <w:r>
        <w:rPr>
          <w:i/>
          <w:iCs/>
        </w:rPr>
        <w:t>цыши</w:t>
      </w:r>
      <w:r>
        <w:rPr>
          <w:position w:val="10"/>
        </w:rPr>
        <w:t>[3]</w:t>
      </w:r>
      <w:r>
        <w:t xml:space="preserve"> (刺史), </w:t>
      </w:r>
      <w:r>
        <w:rPr>
          <w:i/>
          <w:iCs/>
        </w:rPr>
        <w:t>чжанши</w:t>
      </w:r>
      <w:r>
        <w:rPr>
          <w:position w:val="10"/>
        </w:rPr>
        <w:t>[4]</w:t>
      </w:r>
      <w:r>
        <w:t xml:space="preserve"> (長史)、 </w:t>
      </w:r>
      <w:r>
        <w:rPr>
          <w:i/>
          <w:iCs/>
        </w:rPr>
        <w:t>сыма</w:t>
      </w:r>
      <w:r>
        <w:rPr>
          <w:position w:val="10"/>
        </w:rPr>
        <w:t>[5]</w:t>
      </w:r>
      <w:r>
        <w:t xml:space="preserve"> (司馬). Управление северными землями было передано Яньжань Духуфу</w:t>
      </w:r>
      <w:r>
        <w:rPr>
          <w:position w:val="10"/>
        </w:rPr>
        <w:t>[6]</w:t>
      </w:r>
      <w:r>
        <w:t xml:space="preserve"> (燕然都護府). Ли Су (李素) был назначен управляющим присоединёнными землями — Яньжань Духу</w:t>
      </w:r>
      <w:r>
        <w:rPr>
          <w:position w:val="10"/>
        </w:rPr>
        <w:t>[7]</w:t>
      </w:r>
      <w:r>
        <w:t xml:space="preserve"> По приказу императора в присоединённых землях были построены 68 постоялых дворов со сменными лошадьми, едой и питьём. Хан Хулу Сылифа Тумиду продолжал править уйгурами. Угэ, племянник Тумиду, решил совместно с ханшей и некоторыми другими родичами, свергнуть Тумиду и присоединиться к Ильчур Кюбэ-хану. Собрав воинов, Угэ ночью напал на Тумиду и убил его. Юань Личэнь, помощник Ли Су, объявил Угэ, что император сделает его своим наместником на севере. Обрадованный Угэ приехал к Юань Личэню, который отрубил хану голову. Цуй Дунли, глава военной палаты, был отправлен в северные земли для усмирения кочевников. Тумиду был с почестями похоронен, а на его место назначен сын Пожунь.</w:t>
      </w:r>
    </w:p>
    <w:p w:rsidR="00307C31" w:rsidRDefault="00480363">
      <w:pPr>
        <w:pStyle w:val="a3"/>
      </w:pPr>
      <w:r>
        <w:t>Когда Халлыг Ышбара-Джагбу хан захватил Бэйтин (северное наместничество, точное местоположение неизвестно), 50 000 уйгуров во главе с Пожунем отбили его. В долине Или (река) уйгуры совместно с китайцами разгромили армию Ашина Хэлу. Вскоре Пожунь был повышен в чинах и отправлен на войну с Кореей. Пожуню наследовал его сын Били (比栗). Его правление было спокойным, зафиксированы некоторые территориальные изменения в уйгурских землях.</w:t>
      </w:r>
    </w:p>
    <w:p w:rsidR="00307C31" w:rsidRDefault="00480363">
      <w:pPr>
        <w:pStyle w:val="a3"/>
      </w:pPr>
      <w:r>
        <w:t>После его смерти стал править его сын Дуцзечжи (獨解支). Когда Капаган каган стал возвращать себе утраченные тюрками земли, часть уйгур переселилась в Ордос, там их зачислили в имперскую армию.</w:t>
      </w:r>
    </w:p>
    <w:p w:rsidR="00307C31" w:rsidRDefault="00480363">
      <w:pPr>
        <w:pStyle w:val="a3"/>
      </w:pPr>
      <w:r>
        <w:t>После Дуцзечжи, стал править его сын Фудифу (伏帝匐) стал ханом. Уйгуры вели войну с тюрками и продолжали переселяться в Ордос. Чэньцзун (承宗), сын Фумиду, стал править после смерти отца. По доносу Ван Гюньчо, губернатора Ляньчжоу, Чэньцзун был лишён чинов и умер в ссылке.</w:t>
      </w:r>
    </w:p>
    <w:p w:rsidR="00307C31" w:rsidRDefault="00480363">
      <w:pPr>
        <w:pStyle w:val="a3"/>
      </w:pPr>
      <w:r>
        <w:t xml:space="preserve">Уйгурский князь Хушу (護輸), в чине </w:t>
      </w:r>
      <w:r>
        <w:rPr>
          <w:i/>
          <w:iCs/>
        </w:rPr>
        <w:t>сыма</w:t>
      </w:r>
      <w:r>
        <w:t>, поднял восстание. Ван Гюньчо отправился на запад, на войну с тибетцами, Хушу с уйгурами подстерёг и убил его в 727. Хушу не смог удержать власть и бежал к тюркам.</w:t>
      </w:r>
    </w:p>
    <w:p w:rsidR="00307C31" w:rsidRDefault="00480363">
      <w:pPr>
        <w:pStyle w:val="a3"/>
      </w:pPr>
      <w:r>
        <w:t xml:space="preserve">Сын Хушу, Гули Пэйло (骨力裴羅) стал править Уйгурами. Он объявил себя независимым правителем и объединившись с карлуками и басмалами разгромил Усу-хана. В 744 Пэйло напал на басмальского Цзедеиши кагана (頡跌伊施可汗) и обезглавил его. В 745 он объявил себя </w:t>
      </w:r>
      <w:r>
        <w:rPr>
          <w:b/>
          <w:bCs/>
        </w:rPr>
        <w:t>Гудулупигацюэкэханем</w:t>
      </w:r>
      <w:r>
        <w:t xml:space="preserve"> (骨咄祿毗伽闕可汗). Император признал его и наградил титулом И-ван (義王).</w:t>
      </w:r>
    </w:p>
    <w:p w:rsidR="00307C31" w:rsidRDefault="00480363">
      <w:pPr>
        <w:pStyle w:val="21"/>
        <w:pageBreakBefore/>
        <w:numPr>
          <w:ilvl w:val="0"/>
          <w:numId w:val="0"/>
        </w:numPr>
      </w:pPr>
      <w:r>
        <w:t>2. Каганы 3-го Уйгурского каганата</w:t>
      </w:r>
    </w:p>
    <w:p w:rsidR="00307C31" w:rsidRDefault="00480363">
      <w:pPr>
        <w:pStyle w:val="21"/>
        <w:pageBreakBefore/>
        <w:numPr>
          <w:ilvl w:val="0"/>
          <w:numId w:val="0"/>
        </w:numPr>
      </w:pPr>
      <w:r>
        <w:t>3. Распавшийся каганат 847 — ок. 856 год</w:t>
      </w:r>
    </w:p>
    <w:p w:rsidR="00307C31" w:rsidRDefault="00480363">
      <w:pPr>
        <w:pStyle w:val="a3"/>
      </w:pPr>
      <w:r>
        <w:t>В 847 году последний каган Энянь дэлэ-хан взял с собой жену, сына и 9 воинов, и уехал на запад. Больше его не видели. Знатные уйгуры, укрывавшиеся с ним у татар, стали татарскими пленниками, но вскоре 70 000 кыргызов хана Або заставили их отдать всех пленных кыргызам.</w:t>
      </w:r>
    </w:p>
    <w:p w:rsidR="00307C31" w:rsidRDefault="00480363">
      <w:pPr>
        <w:pStyle w:val="a3"/>
      </w:pPr>
      <w:r>
        <w:t xml:space="preserve">Потеряв лидера, уйгуры «скрывались по горам и лесам» от кыргызов. Уйгурский старейшина </w:t>
      </w:r>
      <w:r>
        <w:rPr>
          <w:b/>
          <w:bCs/>
        </w:rPr>
        <w:t>Пан Торэ</w:t>
      </w:r>
      <w:r>
        <w:t xml:space="preserve"> (кит. Пантэлэй — 厖特勒, zh:怀建可汗), укрывавшийся у карлуков, объявил себя каганом и княжил в городе Ганьчжоу (甘州, сейчас район Ганьчжоу (甘州区) в Чжанъе, Ганьсу). Тан Сюань-цзун отправил к нему послов. В ответ уйгуры прислали своих послов и получили от императора грамоты на имя Валу-дэнлило-мэймишихэ-цзюлу-пига-Хуай Цзюань-кэханя (嗢祿登裏邏汨沒蜜施合俱錄毗伽懷建可汗), то есть внешнеполитическое признание. Последующие десять лет он присылал подарки императору.</w:t>
      </w:r>
    </w:p>
    <w:p w:rsidR="00307C31" w:rsidRDefault="00480363">
      <w:pPr>
        <w:pStyle w:val="a3"/>
      </w:pPr>
      <w:r>
        <w:t xml:space="preserve">В период с 860 по 873 год старейшина </w:t>
      </w:r>
      <w:r>
        <w:rPr>
          <w:b/>
          <w:bCs/>
        </w:rPr>
        <w:t>Пугу Цзунь</w:t>
      </w:r>
      <w:r>
        <w:t xml:space="preserve"> (仆固俊) из Бэйтина — Бешбалыка (Недалеко от Урумчи), вёл войну с Тибетской империей — кит . Тубо Туфань, тиб. bod chen po . Он разгромил тибетского генерала, захватил Харашар и Бюгур. Его посол Дагань Михуайю (達幹米懷玉) просил у императора каганского титула для Пугу. Император согласился в 874 году, но внезапная война Пугу с Тогоном, привела к разгрому уйгур. Танская династия ослабла и перестала поддерживать своих заграничных союзников.</w:t>
      </w:r>
    </w:p>
    <w:p w:rsidR="00307C31" w:rsidRDefault="00480363">
      <w:pPr>
        <w:pStyle w:val="a3"/>
      </w:pPr>
      <w:r>
        <w:t>Тан Чжао-цзун (888—904) посещая Фэнсянь (鳳翔 в Баоцзи) узнал от цзедуши Хань Сюня (韓遜), что уйгуры готовы помочь императору войсками. Но академик (翰林學士) Хань Во (韓偓) напомнил императору о тех ужасах, что творили вторгнувшиеся в Китай уйгуры и император не стал нанимать их.</w:t>
      </w:r>
    </w:p>
    <w:p w:rsidR="00307C31" w:rsidRDefault="00480363">
      <w:pPr>
        <w:pStyle w:val="a3"/>
      </w:pPr>
      <w:r>
        <w:t>Связи Тан с уйгурами сократились; иногда они приезжали к границы Китая и продавали лошадей и нефрит.</w:t>
      </w:r>
    </w:p>
    <w:p w:rsidR="00307C31" w:rsidRDefault="00480363">
      <w:pPr>
        <w:pStyle w:val="21"/>
        <w:pageBreakBefore/>
        <w:numPr>
          <w:ilvl w:val="0"/>
          <w:numId w:val="0"/>
        </w:numPr>
      </w:pPr>
      <w:r>
        <w:t>Список литературы:</w:t>
      </w:r>
    </w:p>
    <w:p w:rsidR="00307C31" w:rsidRDefault="00480363">
      <w:pPr>
        <w:pStyle w:val="a3"/>
        <w:numPr>
          <w:ilvl w:val="0"/>
          <w:numId w:val="1"/>
        </w:numPr>
        <w:tabs>
          <w:tab w:val="left" w:pos="707"/>
        </w:tabs>
        <w:spacing w:after="0"/>
      </w:pPr>
      <w:r>
        <w:rPr>
          <w:i/>
          <w:iCs/>
        </w:rPr>
        <w:t>Д.И. Тихонов</w:t>
      </w:r>
      <w:r>
        <w:t xml:space="preserve"> Хозяйство и общественный строй Уйгурского государства 10-14 вв.. — М.-Л.: 1966. с. 29.</w:t>
      </w:r>
    </w:p>
    <w:p w:rsidR="00307C31" w:rsidRDefault="00480363">
      <w:pPr>
        <w:pStyle w:val="a3"/>
        <w:numPr>
          <w:ilvl w:val="0"/>
          <w:numId w:val="1"/>
        </w:numPr>
        <w:tabs>
          <w:tab w:val="left" w:pos="707"/>
        </w:tabs>
        <w:spacing w:after="0"/>
      </w:pPr>
      <w:r>
        <w:t>Военное звание. Примерно означает «военный наместник»</w:t>
      </w:r>
    </w:p>
    <w:p w:rsidR="00307C31" w:rsidRDefault="00480363">
      <w:pPr>
        <w:pStyle w:val="a3"/>
        <w:numPr>
          <w:ilvl w:val="0"/>
          <w:numId w:val="1"/>
        </w:numPr>
        <w:tabs>
          <w:tab w:val="left" w:pos="707"/>
        </w:tabs>
        <w:spacing w:after="0"/>
      </w:pPr>
      <w:r>
        <w:t>Окружной начальник</w:t>
      </w:r>
    </w:p>
    <w:p w:rsidR="00307C31" w:rsidRDefault="00480363">
      <w:pPr>
        <w:pStyle w:val="a3"/>
        <w:numPr>
          <w:ilvl w:val="0"/>
          <w:numId w:val="1"/>
        </w:numPr>
        <w:tabs>
          <w:tab w:val="left" w:pos="707"/>
        </w:tabs>
        <w:spacing w:after="0"/>
      </w:pPr>
      <w:r>
        <w:t>Глава администрации</w:t>
      </w:r>
    </w:p>
    <w:p w:rsidR="00307C31" w:rsidRDefault="00480363">
      <w:pPr>
        <w:pStyle w:val="a3"/>
        <w:numPr>
          <w:ilvl w:val="0"/>
          <w:numId w:val="1"/>
        </w:numPr>
        <w:tabs>
          <w:tab w:val="left" w:pos="707"/>
        </w:tabs>
        <w:spacing w:after="0"/>
      </w:pPr>
      <w:r>
        <w:t>Дословно «начальник коней». Фактически заведующий особыми армейскими делами</w:t>
      </w:r>
    </w:p>
    <w:p w:rsidR="00307C31" w:rsidRDefault="00480363">
      <w:pPr>
        <w:pStyle w:val="a3"/>
        <w:numPr>
          <w:ilvl w:val="0"/>
          <w:numId w:val="1"/>
        </w:numPr>
        <w:tabs>
          <w:tab w:val="left" w:pos="707"/>
        </w:tabs>
        <w:spacing w:after="0"/>
      </w:pPr>
      <w:r>
        <w:t>Дословно Губернаторство общего покровителя. Название административного района, населённого варварами и находящегося под управлением военных.</w:t>
      </w:r>
    </w:p>
    <w:p w:rsidR="00307C31" w:rsidRDefault="00480363">
      <w:pPr>
        <w:pStyle w:val="a3"/>
        <w:numPr>
          <w:ilvl w:val="0"/>
          <w:numId w:val="1"/>
        </w:numPr>
        <w:tabs>
          <w:tab w:val="left" w:pos="707"/>
        </w:tabs>
        <w:spacing w:after="0"/>
      </w:pPr>
      <w:r>
        <w:t>Дословно Общий покровитель. Трактуют как Генерал-Губернатор.</w:t>
      </w:r>
    </w:p>
    <w:p w:rsidR="00307C31" w:rsidRDefault="00480363">
      <w:pPr>
        <w:pStyle w:val="a3"/>
        <w:numPr>
          <w:ilvl w:val="0"/>
          <w:numId w:val="1"/>
        </w:numPr>
        <w:tabs>
          <w:tab w:val="left" w:pos="707"/>
        </w:tabs>
        <w:spacing w:after="0"/>
      </w:pPr>
      <w:r>
        <w:t>Турецкая орфография</w:t>
      </w:r>
    </w:p>
    <w:p w:rsidR="00307C31" w:rsidRDefault="00480363">
      <w:pPr>
        <w:pStyle w:val="a3"/>
        <w:numPr>
          <w:ilvl w:val="0"/>
          <w:numId w:val="1"/>
        </w:numPr>
        <w:tabs>
          <w:tab w:val="left" w:pos="707"/>
        </w:tabs>
      </w:pPr>
      <w:r>
        <w:t>Малолетен, не утверждён князьями и императором Китая. Иногда не считается каганом</w:t>
      </w:r>
    </w:p>
    <w:p w:rsidR="00307C31" w:rsidRDefault="00480363">
      <w:pPr>
        <w:pStyle w:val="a3"/>
        <w:spacing w:after="0"/>
      </w:pPr>
      <w:r>
        <w:t>Источник: http://ru.wikipedia.org/wiki/Уйгурский_каганат</w:t>
      </w:r>
      <w:bookmarkStart w:id="0" w:name="_GoBack"/>
      <w:bookmarkEnd w:id="0"/>
    </w:p>
    <w:sectPr w:rsidR="00307C3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363"/>
    <w:rsid w:val="00307C31"/>
    <w:rsid w:val="00480363"/>
    <w:rsid w:val="00677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065A32-44AE-4246-AE01-A454DBDEE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3004</Words>
  <Characters>17126</Characters>
  <Application>Microsoft Office Word</Application>
  <DocSecurity>0</DocSecurity>
  <Lines>142</Lines>
  <Paragraphs>40</Paragraphs>
  <ScaleCrop>false</ScaleCrop>
  <Company/>
  <LinksUpToDate>false</LinksUpToDate>
  <CharactersWithSpaces>20090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2014-04-17T13:29:00Z</dcterms:created>
  <dcterms:modified xsi:type="dcterms:W3CDTF">2014-04-17T13:29:00Z</dcterms:modified>
</cp:coreProperties>
</file>