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6B" w:rsidRDefault="00865AC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Возникновение</w:t>
      </w:r>
      <w:r>
        <w:br/>
      </w:r>
      <w:r>
        <w:rPr>
          <w:b/>
          <w:bCs/>
        </w:rPr>
        <w:t>2 Политическая история</w:t>
      </w:r>
      <w:r>
        <w:br/>
      </w:r>
      <w:r>
        <w:rPr>
          <w:b/>
          <w:bCs/>
        </w:rPr>
        <w:t>3 Потеря независимости</w:t>
      </w:r>
      <w:r>
        <w:br/>
      </w:r>
      <w:r>
        <w:rPr>
          <w:b/>
          <w:bCs/>
        </w:rPr>
        <w:t xml:space="preserve">4 Список королей Верхней Бургундии </w:t>
      </w:r>
      <w:r>
        <w:rPr>
          <w:b/>
          <w:bCs/>
        </w:rPr>
        <w:br/>
        <w:t>4.1 Короли «Срединного королевства»</w:t>
      </w:r>
      <w:r>
        <w:rPr>
          <w:b/>
          <w:bCs/>
        </w:rPr>
        <w:br/>
        <w:t>4.2 Короли Лотарингии</w:t>
      </w:r>
      <w:r>
        <w:rPr>
          <w:b/>
          <w:bCs/>
        </w:rPr>
        <w:br/>
        <w:t>4.3 Короли Прованса</w:t>
      </w:r>
      <w:r>
        <w:rPr>
          <w:b/>
          <w:bCs/>
        </w:rPr>
        <w:br/>
        <w:t>4.4 Маркграфы Верхней (Трансюранской) Бургундии</w:t>
      </w:r>
      <w:r>
        <w:rPr>
          <w:b/>
          <w:bCs/>
        </w:rPr>
        <w:br/>
        <w:t>4.5 Короли Верхней (Трансюранской) Бургундии</w:t>
      </w:r>
      <w:r>
        <w:rPr>
          <w:b/>
          <w:bCs/>
        </w:rPr>
        <w:br/>
      </w:r>
      <w:r>
        <w:br/>
      </w:r>
      <w:r>
        <w:br/>
      </w:r>
    </w:p>
    <w:p w:rsidR="001A1C6B" w:rsidRDefault="00865AC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A1C6B" w:rsidRDefault="00865ACE">
      <w:pPr>
        <w:pStyle w:val="a3"/>
      </w:pPr>
      <w:r>
        <w:t>Королевство Верхняя Бургундия (фр. </w:t>
      </w:r>
      <w:r>
        <w:rPr>
          <w:i/>
          <w:iCs/>
        </w:rPr>
        <w:t>Haute Bourgogne</w:t>
      </w:r>
      <w:r>
        <w:t>) — одно из государств, образованных после распада империи Карла Великого. Королевство включало территорию западной части современной Швейцарии, Франш-Конте и Шабле. Учреждённое в 888 году, государство просуществовало до 933 года, когда оно было объединено с королевством Нижняя Бургундия.</w:t>
      </w:r>
    </w:p>
    <w:p w:rsidR="001A1C6B" w:rsidRDefault="00865ACE">
      <w:pPr>
        <w:pStyle w:val="21"/>
        <w:pageBreakBefore/>
        <w:numPr>
          <w:ilvl w:val="0"/>
          <w:numId w:val="0"/>
        </w:numPr>
      </w:pPr>
      <w:r>
        <w:t>1. Возникновение</w:t>
      </w:r>
    </w:p>
    <w:p w:rsidR="001A1C6B" w:rsidRDefault="00865ACE">
      <w:pPr>
        <w:pStyle w:val="a3"/>
      </w:pPr>
      <w:r>
        <w:t>В 843 году Франкская империя, основанная Карлом Великим, была разделена в соответствии с условиями Верденского договора между наследниками Карла. На её территории были образованы три крупных государства: Западнофранкское королевство (будущая Франция), Восточнофранкское королевство (будущая Германия) и «Срединное королевство», куда вошла Италия и полоса земель от Нидерландов до Прованса. К этому «Срединному королевству», во главе которого встал император Лотарь I, отошла бо́льшая часть бывшего франкского королевства Бургундия, за исключением небольшой северо-западной части к западу от Соны, которая была закреплена за Западнофранкским королевством и на территории которой в дальнейшем образовалось герцогство Бургундия. После смерти Лотаря I в 855 году его «Срединное королевство» вновь подверглось разделу: Италия и титул императора отошли старшему сыну Людовику II, Лотарингия — среднему Лотарю II, а Бургундское королевство — младшему Карлу.</w:t>
      </w:r>
    </w:p>
    <w:p w:rsidR="001A1C6B" w:rsidRDefault="00865ACE">
      <w:pPr>
        <w:pStyle w:val="a3"/>
      </w:pPr>
      <w:r>
        <w:t>В состав королевства Карла вошли земли в бассейне Роны и Соны, то есть будущие исторические области Прованс, Дофине, Лионнэ, Савойя, Франш-Конте, Форе и западная половина современной Швейцарии. Центр государства Карла находился в Провансе и оно получило название Regnum Provinciae (лат. </w:t>
      </w:r>
      <w:r>
        <w:rPr>
          <w:i/>
          <w:iCs/>
        </w:rPr>
        <w:t>королевство Прованс</w:t>
      </w:r>
      <w:r>
        <w:t>). Однако это государственное образование оказалось недолговечным: после смерти короля Карла в 863 году контроль над северной частью его владений установил Лотарь II, а Прованс и Дофине отошли к Людовику II. В 869 году скончался Лотарь II. В соответствии с Мерсенским договором его земли были разделены между Западнофранкским и Восточнофранкским королевствами, причём Бургундия к востоку от Соны досталась последнему. В 884 году практически все территории Франкской империи (кроме Прованса) были объединены под властью Карла III Толстого, но с его смертью в 888 году независимость отдельных франкских королевств была восстановлена.</w:t>
      </w:r>
    </w:p>
    <w:p w:rsidR="001A1C6B" w:rsidRDefault="00865ACE">
      <w:pPr>
        <w:pStyle w:val="a3"/>
      </w:pPr>
      <w:r>
        <w:t xml:space="preserve">Смерть Карла Толстого послужила толчком к формированию нового государственного образования в верховьях Роны и Соны. Бароны и духовенство этой части бывшего Бургундского королевства собрались в 888 году в городе Сент-Морис в Вале и провозгласили своим королём крупнейшего магната западной Швейцарии Рудольфа I Осерского. В результате было образовано независимое </w:t>
      </w:r>
      <w:r>
        <w:rPr>
          <w:b/>
          <w:bCs/>
        </w:rPr>
        <w:t>королевство Верхняя Бургундия</w:t>
      </w:r>
      <w:r>
        <w:t>, которое включило в себя северную часть бывшего Regnum Provinciae: Франш-Конте, Савойю и территорию современной западной Швейцарии.</w:t>
      </w:r>
    </w:p>
    <w:p w:rsidR="001A1C6B" w:rsidRDefault="00865ACE">
      <w:pPr>
        <w:pStyle w:val="21"/>
        <w:pageBreakBefore/>
        <w:numPr>
          <w:ilvl w:val="0"/>
          <w:numId w:val="0"/>
        </w:numPr>
      </w:pPr>
      <w:r>
        <w:t>2. Политическая история</w:t>
      </w:r>
    </w:p>
    <w:p w:rsidR="001A1C6B" w:rsidRDefault="00865ACE">
      <w:pPr>
        <w:pStyle w:val="a3"/>
      </w:pPr>
      <w:r>
        <w:t xml:space="preserve">Первый король Верхней Бургундии Рудольф I (859—912) пытался возродить единство «Срединного королевства» императора Лотаря I. Однако его попытка завоевать Лотарингию натолкнулась на решительное противодействие Арнульфа Каринтийского, короля Восточнофранкского королевства. В ответ на отказ Рудольфа I от претензий на Лотарингию Арнульф признал независимость Верхней Бургундии. При сыне и преемнике Рудольфа I короле Рудольфе II государство оказалось втянутым в борьбу за императорский престол. В 922 году Рудольф II короновался королём лангобардов в Павии, а в следующем году разбил императора Беренгара I и подчинил себе всю Италию. Однако против Рудольфа II выступил граф Гуго Вьеннский, который в 926 году вытеснил Рудольфа с Апеннинского полуострова и сам короновался итальянской короной. Борьба между этими двумя монархами завершилась компромиссом: в 933 году Рудольф II отказался в пользу Гуго от претензий на Италию, взамен чего получил Нижнюю Бургундию. В результате два бургундских государства были объединены в единое </w:t>
      </w:r>
      <w:r>
        <w:rPr>
          <w:b/>
          <w:bCs/>
        </w:rPr>
        <w:t>королевство Бургундия</w:t>
      </w:r>
      <w:r>
        <w:t xml:space="preserve">. Столицей нового государственного образования стал город Арль, который дал второе название новому королевству — </w:t>
      </w:r>
      <w:r>
        <w:rPr>
          <w:b/>
          <w:bCs/>
        </w:rPr>
        <w:t>Арелат</w:t>
      </w:r>
      <w:r>
        <w:t>.</w:t>
      </w:r>
    </w:p>
    <w:p w:rsidR="001A1C6B" w:rsidRDefault="00865ACE">
      <w:pPr>
        <w:pStyle w:val="21"/>
        <w:pageBreakBefore/>
        <w:numPr>
          <w:ilvl w:val="0"/>
          <w:numId w:val="0"/>
        </w:numPr>
      </w:pPr>
      <w:r>
        <w:t>3. Потеря независимости</w:t>
      </w:r>
    </w:p>
    <w:p w:rsidR="001A1C6B" w:rsidRDefault="00865ACE">
      <w:pPr>
        <w:pStyle w:val="a3"/>
      </w:pPr>
      <w:r>
        <w:t>После вхождения Верхней Бургундии в состав Арелатского государства в 933 году она сохранила некоторую автономию. Перемещение центра бургундской государственности в Арль подняло значение Прованса и ослабило центральную власть в Верхей Бургундии. Это способствовало росту влияния в регионе местных феодалов, прежде всего графов Безансона, под контролем которых находилась территория между Соной и горами Юра (будущее Франш-Конте). Усилению баронов в Верхней Бургундии короли пытались противопоставить духовенство, предоставляя епископам Безансона, Лозанны и Сьона обширные земельные владения и светскую власть над населением окружающих территорий. В 1032 году со смертью последнего короля Бургундии Рудольфа III государство потеряло независимость и вошло в состав Священной Римской империи. В 1034 году аристократия Верхней Бургундии в Цюрихе признала своим королём императора Конрада II, который в том же году короновался в Женеве. С этого времени титул короля Бургундии принадлежал императорам Священной Римской империи. Постепенно территория Верхней Бургундии распалась на несколько более мелких государственных образований, находящихся под сюзеренитетом немецких императоров: пфальцграфство Бургундия (Франш-Конте), графство Савойя, епископства Безансон, Базель и Сьон, владения Царингенов в северо-западной Швейцарии и ряд других феодальных владений.</w:t>
      </w:r>
    </w:p>
    <w:p w:rsidR="001A1C6B" w:rsidRDefault="00865ACE">
      <w:pPr>
        <w:pStyle w:val="21"/>
        <w:pageBreakBefore/>
        <w:numPr>
          <w:ilvl w:val="0"/>
          <w:numId w:val="0"/>
        </w:numPr>
      </w:pPr>
      <w:r>
        <w:t xml:space="preserve">4. Список королей Верхней Бургундии </w:t>
      </w:r>
    </w:p>
    <w:p w:rsidR="001A1C6B" w:rsidRDefault="00865ACE">
      <w:pPr>
        <w:pStyle w:val="31"/>
        <w:numPr>
          <w:ilvl w:val="0"/>
          <w:numId w:val="0"/>
        </w:numPr>
      </w:pPr>
      <w:r>
        <w:t>4.1. Короли «Срединного королевства»</w:t>
      </w:r>
    </w:p>
    <w:p w:rsidR="001A1C6B" w:rsidRDefault="00865ACE">
      <w:pPr>
        <w:pStyle w:val="a3"/>
        <w:numPr>
          <w:ilvl w:val="0"/>
          <w:numId w:val="5"/>
        </w:numPr>
        <w:tabs>
          <w:tab w:val="left" w:pos="707"/>
        </w:tabs>
      </w:pPr>
      <w:r>
        <w:t xml:space="preserve">843—855 : </w:t>
      </w:r>
      <w:r>
        <w:rPr>
          <w:b/>
          <w:bCs/>
        </w:rPr>
        <w:t>Лотарь I</w:t>
      </w:r>
      <w:r>
        <w:t xml:space="preserve"> (795—855), император с 817, король Италии с 818, король «Срединного королевства» с 843</w:t>
      </w:r>
    </w:p>
    <w:p w:rsidR="001A1C6B" w:rsidRDefault="00865ACE">
      <w:pPr>
        <w:pStyle w:val="31"/>
        <w:numPr>
          <w:ilvl w:val="0"/>
          <w:numId w:val="0"/>
        </w:numPr>
      </w:pPr>
      <w:r>
        <w:t>Короли Лотарингии855—869 : Лотарь II, король Лотарингии; Короли Прованса</w:t>
      </w:r>
    </w:p>
    <w:p w:rsidR="001A1C6B" w:rsidRDefault="00865ACE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855—863 : </w:t>
      </w:r>
      <w:r>
        <w:rPr>
          <w:b/>
          <w:bCs/>
        </w:rPr>
        <w:t>Карл</w:t>
      </w:r>
      <w:r>
        <w:t>, король Прованса;</w:t>
      </w:r>
    </w:p>
    <w:p w:rsidR="001A1C6B" w:rsidRDefault="00865ACE">
      <w:pPr>
        <w:pStyle w:val="31"/>
        <w:numPr>
          <w:ilvl w:val="0"/>
          <w:numId w:val="0"/>
        </w:numPr>
      </w:pPr>
      <w:r>
        <w:t>Маркграфы Верхней (Трансюранской) Бургундии</w:t>
      </w:r>
    </w:p>
    <w:p w:rsidR="001A1C6B" w:rsidRDefault="00865A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864—876 : </w:t>
      </w:r>
      <w:r>
        <w:rPr>
          <w:b/>
          <w:bCs/>
        </w:rPr>
        <w:t>Конрад II</w:t>
      </w:r>
      <w:r>
        <w:t>, граф Осера 859—864, маркграф Верхней (Трансюранской) Бургундии с 864;</w:t>
      </w:r>
    </w:p>
    <w:p w:rsidR="001A1C6B" w:rsidRDefault="00865ACE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876—888 : </w:t>
      </w:r>
      <w:r>
        <w:rPr>
          <w:b/>
          <w:bCs/>
        </w:rPr>
        <w:t>Рудольф I</w:t>
      </w:r>
      <w:r>
        <w:t>, король Верхней Бургундии с 888;</w:t>
      </w:r>
    </w:p>
    <w:p w:rsidR="001A1C6B" w:rsidRDefault="00865ACE">
      <w:pPr>
        <w:pStyle w:val="31"/>
        <w:numPr>
          <w:ilvl w:val="0"/>
          <w:numId w:val="0"/>
        </w:numPr>
      </w:pPr>
      <w:r>
        <w:t>Короли Верхней (Трансюранской) Бургундии</w:t>
      </w:r>
    </w:p>
    <w:p w:rsidR="001A1C6B" w:rsidRDefault="00865A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888—912 : </w:t>
      </w:r>
      <w:r>
        <w:rPr>
          <w:b/>
          <w:bCs/>
        </w:rPr>
        <w:t>Рудольф I</w:t>
      </w:r>
      <w:r>
        <w:t>, король Верхней Бургундии;</w:t>
      </w:r>
    </w:p>
    <w:p w:rsidR="001A1C6B" w:rsidRDefault="00865ACE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912—937 : </w:t>
      </w:r>
      <w:r>
        <w:rPr>
          <w:b/>
          <w:bCs/>
        </w:rPr>
        <w:t>Рудольф II</w:t>
      </w:r>
      <w:r>
        <w:t>, король Верхней Бургундии, с 933 году — король Нижней Бургундии;</w:t>
      </w:r>
    </w:p>
    <w:p w:rsidR="001A1C6B" w:rsidRDefault="00865A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937—993 : </w:t>
      </w:r>
      <w:r>
        <w:rPr>
          <w:b/>
          <w:bCs/>
        </w:rPr>
        <w:t>Конрад I</w:t>
      </w:r>
      <w:r>
        <w:t>, король Бургундии;</w:t>
      </w:r>
    </w:p>
    <w:p w:rsidR="001A1C6B" w:rsidRDefault="00865A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993—1032 : </w:t>
      </w:r>
      <w:r>
        <w:rPr>
          <w:b/>
          <w:bCs/>
        </w:rPr>
        <w:t>Рудольф III</w:t>
      </w:r>
      <w:r>
        <w:t>, король Бургундии.</w:t>
      </w:r>
    </w:p>
    <w:p w:rsidR="001A1C6B" w:rsidRDefault="00865ACE">
      <w:pPr>
        <w:pStyle w:val="a3"/>
        <w:numPr>
          <w:ilvl w:val="0"/>
          <w:numId w:val="1"/>
        </w:numPr>
        <w:tabs>
          <w:tab w:val="left" w:pos="707"/>
        </w:tabs>
      </w:pPr>
      <w:r>
        <w:t>1034 : вхождение Бургундии в состав Священной Римской империи.</w:t>
      </w:r>
    </w:p>
    <w:p w:rsidR="001A1C6B" w:rsidRDefault="00865ACE">
      <w:pPr>
        <w:pStyle w:val="a3"/>
        <w:spacing w:after="0"/>
      </w:pPr>
      <w:r>
        <w:t>Источник: http://ru.wikipedia.org/wiki/Верхняя_Бургундия</w:t>
      </w:r>
      <w:bookmarkStart w:id="0" w:name="_GoBack"/>
      <w:bookmarkEnd w:id="0"/>
    </w:p>
    <w:sectPr w:rsidR="001A1C6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ACE"/>
    <w:rsid w:val="001A1C6B"/>
    <w:rsid w:val="00865ACE"/>
    <w:rsid w:val="00E3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A3689-E56A-4A78-885D-72B8BC85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2014-04-17T10:29:00Z</dcterms:created>
  <dcterms:modified xsi:type="dcterms:W3CDTF">2014-04-17T10:29:00Z</dcterms:modified>
</cp:coreProperties>
</file>