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BCD" w:rsidRDefault="00CB778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Название</w:t>
      </w:r>
      <w:r>
        <w:br/>
      </w:r>
      <w:r>
        <w:rPr>
          <w:b/>
          <w:bCs/>
        </w:rPr>
        <w:t xml:space="preserve">2 Средние века </w:t>
      </w:r>
      <w:r>
        <w:rPr>
          <w:b/>
          <w:bCs/>
        </w:rPr>
        <w:br/>
        <w:t>2.1 XII век: основание и становление города</w:t>
      </w:r>
      <w:r>
        <w:rPr>
          <w:b/>
          <w:bCs/>
        </w:rPr>
        <w:br/>
        <w:t>2.2 XIII век: расцвет Твери</w:t>
      </w:r>
      <w:r>
        <w:rPr>
          <w:b/>
          <w:bCs/>
        </w:rPr>
        <w:br/>
        <w:t>2.3 XIV век: противостояние с Москвой и борьба с Ордой</w:t>
      </w:r>
      <w:r>
        <w:rPr>
          <w:b/>
          <w:bCs/>
        </w:rPr>
        <w:br/>
        <w:t>2.4 XV век</w:t>
      </w:r>
      <w:r>
        <w:rPr>
          <w:b/>
          <w:bCs/>
        </w:rPr>
        <w:br/>
        <w:t>2.5 XVI век</w:t>
      </w:r>
      <w:r>
        <w:rPr>
          <w:b/>
          <w:bCs/>
        </w:rPr>
        <w:br/>
        <w:t>2.6 XVII век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Новое время </w:t>
      </w:r>
      <w:r>
        <w:rPr>
          <w:b/>
          <w:bCs/>
        </w:rPr>
        <w:br/>
        <w:t>3.1 XVIII век</w:t>
      </w:r>
      <w:r>
        <w:rPr>
          <w:b/>
          <w:bCs/>
        </w:rPr>
        <w:br/>
        <w:t>3.2 XIX век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4 Новейшая история </w:t>
      </w:r>
      <w:r>
        <w:rPr>
          <w:b/>
          <w:bCs/>
        </w:rPr>
        <w:br/>
        <w:t>4.1 XX век</w:t>
      </w:r>
      <w:r>
        <w:rPr>
          <w:b/>
          <w:bCs/>
        </w:rPr>
        <w:br/>
        <w:t>4.2 XXI век</w:t>
      </w:r>
      <w:r>
        <w:rPr>
          <w:b/>
          <w:bCs/>
        </w:rPr>
        <w:br/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721BCD" w:rsidRDefault="00CB778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21BCD" w:rsidRDefault="00CB7789">
      <w:pPr>
        <w:pStyle w:val="a3"/>
      </w:pPr>
      <w:r>
        <w:t>Город Тверь имеет древнюю и богатую историю, восходящую ко временам раннего Средневековья.</w:t>
      </w:r>
    </w:p>
    <w:p w:rsidR="00721BCD" w:rsidRDefault="00CB7789">
      <w:pPr>
        <w:pStyle w:val="21"/>
        <w:pageBreakBefore/>
        <w:numPr>
          <w:ilvl w:val="0"/>
          <w:numId w:val="0"/>
        </w:numPr>
      </w:pPr>
      <w:r>
        <w:t>1. Название</w:t>
      </w:r>
    </w:p>
    <w:p w:rsidR="00721BCD" w:rsidRDefault="00CB7789">
      <w:pPr>
        <w:pStyle w:val="a3"/>
      </w:pPr>
      <w:r>
        <w:t>Об этимологии названия города существует несколько версий, основные из них — финно-угорская и славянская. Согласно одной из них его нарекли в честь реки Тверцы, а Тверца в свою очередь является производным от финского слова "tiort" - "быстрый". По другой версии, имя города произошло от славянского "твердь", что означает "крепость". Первоначально название города выглядело как Тьхвѣрь</w:t>
      </w:r>
      <w:r>
        <w:rPr>
          <w:position w:val="10"/>
        </w:rPr>
        <w:t>[1]</w:t>
      </w:r>
      <w:r>
        <w:t>. Наличие на территории бывших Тверского и Олонецкого уездов местного названия реки и озера Тихвера дает специалистам-этимологам основание сблизить слово Тверь с прибалтийско-финским, дославянским топонимом Tihvera. Помимо этого, название города Твери связывают с польским словом twierdza «крепость» и литовским tvora «ограда».</w:t>
      </w:r>
    </w:p>
    <w:p w:rsidR="00721BCD" w:rsidRDefault="00CB7789">
      <w:pPr>
        <w:pStyle w:val="21"/>
        <w:pageBreakBefore/>
        <w:numPr>
          <w:ilvl w:val="0"/>
          <w:numId w:val="0"/>
        </w:numPr>
      </w:pPr>
      <w:r>
        <w:t xml:space="preserve">2. Средние века </w:t>
      </w:r>
    </w:p>
    <w:p w:rsidR="00721BCD" w:rsidRDefault="00CB7789">
      <w:pPr>
        <w:pStyle w:val="31"/>
        <w:numPr>
          <w:ilvl w:val="0"/>
          <w:numId w:val="0"/>
        </w:numPr>
      </w:pPr>
      <w:r>
        <w:t>2.1. XII век: основание и становление города</w:t>
      </w:r>
    </w:p>
    <w:p w:rsidR="00721BCD" w:rsidRDefault="00CB7789">
      <w:pPr>
        <w:pStyle w:val="a3"/>
      </w:pPr>
      <w:r>
        <w:t>По археологическим данным, поселение на мысу при впадении Тьмаки в Волгу существовало уже в IX−X веках. По мнению историка В. А. Кучкина</w:t>
      </w:r>
      <w:r>
        <w:rPr>
          <w:position w:val="10"/>
        </w:rPr>
        <w:t>[2]</w:t>
      </w:r>
      <w:r>
        <w:t>, крепость в Твери сооружена в 1130−1140-х годах в ходе борьбы ростовско-суздальских князей с Новгородом; однако, подобному назначению города должны были соответствовать мощные укрепления. Однако археологические изыскания не подтверждают наличие укреплений на поселении на мысу в месте впадения Тьмаки в Волгу, датируемых концом XII или первой третью XIII в. В противоположность этому В. С. Борзаковский и В. И. Колосов считали, что Тверь была основана новгородцами в устье Тверцы и левом берегу Волги изначально как торговое поселение, которое, вследствие своего выгодного в торговом отношении положения стало богатеть. В конце XII в. это поселение было укреплено суздальскими князьями, и уже в начале XIII в. этот город являлся суздальской крепостью на новгородско-суздальской границе, и перенесен на правый берег.</w:t>
      </w:r>
    </w:p>
    <w:p w:rsidR="00721BCD" w:rsidRDefault="00CB7789">
      <w:pPr>
        <w:pStyle w:val="a3"/>
      </w:pPr>
      <w:r>
        <w:t>Первое косвенное упоминание о Твери содержится в уставной грамоте новгородского князя Всеволода Мстиславича, относящейся к 1135 или 1139 гг. и содержащей в себе постановления относительно взимания пошлин с "тверских гостей"</w:t>
      </w:r>
      <w:r>
        <w:rPr>
          <w:position w:val="10"/>
        </w:rPr>
        <w:t>[3]</w:t>
      </w:r>
      <w:r>
        <w:t>.</w:t>
      </w:r>
    </w:p>
    <w:p w:rsidR="00721BCD" w:rsidRDefault="00CB7789">
      <w:pPr>
        <w:pStyle w:val="a3"/>
      </w:pPr>
      <w:r>
        <w:t>Официально годом основания города считается 1153 год. Историк XVIII века В. Н. Татищев утверждал</w:t>
      </w:r>
      <w:r>
        <w:rPr>
          <w:position w:val="10"/>
        </w:rPr>
        <w:t>[4]</w:t>
      </w:r>
      <w:r>
        <w:t>, что Тверь основана в 1181 году. В нелетописных письменных источниках Тверь впервые упоминается в 1127−1135 и в 1160 годах. Во второй половине XII века Тверь была небольшой крепостью на западной границе Суздальского княжества.</w:t>
      </w:r>
    </w:p>
    <w:p w:rsidR="00721BCD" w:rsidRDefault="00CB7789">
      <w:pPr>
        <w:pStyle w:val="31"/>
        <w:numPr>
          <w:ilvl w:val="0"/>
          <w:numId w:val="0"/>
        </w:numPr>
      </w:pPr>
      <w:r>
        <w:t>2.2. XIII век: расцвет Твери</w:t>
      </w:r>
    </w:p>
    <w:p w:rsidR="00721BCD" w:rsidRDefault="00CB7789">
      <w:pPr>
        <w:pStyle w:val="a3"/>
      </w:pPr>
      <w:r>
        <w:t>В летописях Тверь впервые упомянута под 1208−1209. Берестяные грамоты, найденные 26 марта 1983 и 23 августа 1985 на территории Тверского кремля, датируются концом XII — началом XIII веков. В первой трети XIII века входила в состав Переяславского княжества. В 1238 году город был разорён монголо-татарами, однако быстро оправился от разгрома.</w:t>
      </w:r>
    </w:p>
    <w:p w:rsidR="00721BCD" w:rsidRDefault="00CB7789">
      <w:pPr>
        <w:pStyle w:val="a3"/>
      </w:pPr>
      <w:r>
        <w:t>Воскресенская летопись утверждает, что восстановлением Твери после Батыева разорения руководил князь Ярослав Всеволодович. В исторической литературе существует гипотеза, что Тверь первоначально располагалась на левом берегу Волги при устье Тверцы и после разорения 1238 года была перенесена на правый берег в устье реки Тьмаки.</w:t>
      </w:r>
    </w:p>
    <w:p w:rsidR="00721BCD" w:rsidRDefault="00CB7789">
      <w:pPr>
        <w:pStyle w:val="a3"/>
      </w:pPr>
      <w:r>
        <w:t>Около 1247 Тверь была выделена в удел князю Александру Ярославичу Невскому, между 1252 и 1255 перешла к его брату Ярославу Ярославичу — родоначальнику тверской княжеской династии. В 1247 году Тверь стала столицей Тверского княжества. Историческим ядром древней Твери был Тверской Кремль.</w:t>
      </w:r>
    </w:p>
    <w:p w:rsidR="00721BCD" w:rsidRDefault="00CB7789">
      <w:pPr>
        <w:pStyle w:val="a3"/>
      </w:pPr>
      <w:r>
        <w:t>Географическое положение Твери на важном торговом пути, связывавшем Новгород с северо-восточной Русью, и сравнительная удалённость от Орды способствовали притоку в край населения из других русских земель. Город быстро рос. В 1265 г. Тверь стала центром епархии. Росту города не смогли помешать даже опустошительные пожары 1276 и 1282 годов, типичные для деревянных древнерусских городов.</w:t>
      </w:r>
    </w:p>
    <w:p w:rsidR="00721BCD" w:rsidRDefault="00CB7789">
      <w:pPr>
        <w:pStyle w:val="a3"/>
      </w:pPr>
      <w:r>
        <w:t>Рост города объясняется прежде всего тем, что изменилась политическая роль Твери. В 1264 тверской князь Ярослав стал великим князем владимирским, однако остался жить в Твери. При преемнике Ярослава его сыне князе Михаиле Ярославиче в Твери впервые на Руси после 50-летнего перерыва возобновились летописание и каменное строительство. Построены каменная Трёхглавая Успенская церковь в Отроче монастыре и Спасо-Преображенский собор. Наряду с кремлём росли посады тверские, заселённые главным образом ремесленниками.</w:t>
      </w:r>
    </w:p>
    <w:p w:rsidR="00721BCD" w:rsidRDefault="00CB7789">
      <w:pPr>
        <w:pStyle w:val="a3"/>
      </w:pPr>
      <w:r>
        <w:t>Свидетельством возросшей мощи Твери стал тот факт, что в 1293 году монголо-татарский полководец Дюдень не решился штурмовать город.</w:t>
      </w:r>
    </w:p>
    <w:p w:rsidR="00721BCD" w:rsidRDefault="00CB7789">
      <w:pPr>
        <w:pStyle w:val="31"/>
        <w:numPr>
          <w:ilvl w:val="0"/>
          <w:numId w:val="0"/>
        </w:numPr>
      </w:pPr>
      <w:r>
        <w:t>2.3. XIV век: противостояние с Москвой и борьба с Ордой</w:t>
      </w:r>
    </w:p>
    <w:p w:rsidR="00721BCD" w:rsidRDefault="00CB7789">
      <w:pPr>
        <w:pStyle w:val="a3"/>
      </w:pPr>
      <w:r>
        <w:t>Переход владимирского великокняжеского стола в 1305 году к Михаилу Ярославичу Тверскому свидетельствовал о том, что к тому времени Тверь стала столицей самого могущественного княжества в Северо-Восточной Руси. Тверские князья, ведя борьбу с Ордой и за великое княжение Владимирское, неустанно укрепляли город. В конце XIII — первой трети XIV века Тверь была крупнейшим центром национально-освободительной борьбы русского народа против ордынского ига.</w:t>
      </w:r>
    </w:p>
    <w:p w:rsidR="00721BCD" w:rsidRDefault="00CB7789">
      <w:pPr>
        <w:pStyle w:val="a3"/>
      </w:pPr>
      <w:r>
        <w:t>Антиордынская политика тверских князей способствовала росту политического авторитета Твери. Жители Твери одними из первых поднялись на вооружённую борьбу против Орды: в 1317 году они разбили войско татарского военачальника Кавгадыя и московского князя Юрия в битве у деревни Бартенево (Бортеневская битва). В 1323-25 годах сооружена каменная церковь Фёдора в устье Тьмаки. В 1320 княжна Анна женила своего старшего сына Дмитрия на Марии, дочери великого князя литовского Гедимина. С этого времени установились связи Твери с Литвой, которые не прекращались вплоть до 1485 года.</w:t>
      </w:r>
    </w:p>
    <w:p w:rsidR="00721BCD" w:rsidRDefault="00CB7789">
      <w:pPr>
        <w:pStyle w:val="a3"/>
      </w:pPr>
      <w:r>
        <w:t>В Твери созданы выдающиеся произведения древнерусской литературы: «Повесть о Михаиле Ярославиче Тверском» игумена Александра, «Слово похвальное тверскому князю Борису Александровичу» инока Фомы, «Повесть о Михаиле Александровиче» и др. В Твери сложилась своя оригинальная художественная школа: развивались зодчество, иконописание, переписка книг, ювелирное и декоративно-прикладное искусство, в Твери чеканилась своя монета. Тверские купцы торговали в Смоленске, Киеве, Витебске, Дорогобуже, Вязьме, Полоцке, Вильне и др. На территории Затьмацкого посада находился татарский гостиный двор. Высокого уровня развития достигло тверское ремесло, особенно обработка металлов (в XIV веке замки тверской работы продавались в Чехии).</w:t>
      </w:r>
    </w:p>
    <w:p w:rsidR="00721BCD" w:rsidRDefault="00CB7789">
      <w:pPr>
        <w:pStyle w:val="a3"/>
      </w:pPr>
      <w:r>
        <w:t>В 1327 году в Твери вспыхнуло мощное антиордынское восстание, первое массовое на Руси. С помощью московского князя Ивана Калиты оно было жестоко подавлено, Тверь разорена. Этот разгром явился началом упадка политического влияния Твери.</w:t>
      </w:r>
    </w:p>
    <w:p w:rsidR="00721BCD" w:rsidRDefault="00CB7789">
      <w:pPr>
        <w:pStyle w:val="a3"/>
      </w:pPr>
      <w:r>
        <w:t>В XIV веке в обстановке непрекращающейся борьбы с Москвой тверские князья продолжали укреплять город, в 1372 году вырыт ров и насыпан вал от Волги до Тьмаки (в 1375 году московский князь Дмитрий Иванович (Донской) с большим войском не смог взять Тверь). Большие строительные работы велись в Твери в 1387, 1395, 1413 и 1446-47 (как правило они были связаны с обострением политической обстановки и угрозой со стороны Москвы). Выступая с конца XIII века активным противником Орды, Тверь вплоть до второй половины XV века подвергалась неоднократным ударам монголо-татар и Москвы.</w:t>
      </w:r>
    </w:p>
    <w:p w:rsidR="00721BCD" w:rsidRDefault="00CB7789">
      <w:pPr>
        <w:pStyle w:val="a3"/>
      </w:pPr>
      <w:r>
        <w:t>В этой борьбе Тверь постепенно утрачивала первенствующее положение среди древних княжеств в Северо-Восточной Руси. Роль объединителя русских земель закрепилась за Москвой. Напряжённая борьба подрывала силы Твери, однако и в XIV—XV веках она оставалась крупным торгово-ремесленным и культурным центром, одним из наиболее развитых русских городов.</w:t>
      </w:r>
    </w:p>
    <w:p w:rsidR="00721BCD" w:rsidRDefault="00CB7789">
      <w:pPr>
        <w:pStyle w:val="31"/>
        <w:numPr>
          <w:ilvl w:val="0"/>
          <w:numId w:val="0"/>
        </w:numPr>
      </w:pPr>
      <w:r>
        <w:t>2.4. XV век</w:t>
      </w:r>
    </w:p>
    <w:p w:rsidR="00721BCD" w:rsidRDefault="00CB7789">
      <w:pPr>
        <w:pStyle w:val="a3"/>
      </w:pPr>
      <w:r>
        <w:t>В первой половине XV века при Борисе Александровиче Тверь пережила последний взлёт своего могущества как центр самостоятельного княжества. Развернулось обширное строительство. В кремле сооружены каменный княжеский дворец, второй по времени после Боголюбского в Северо-Восточной Руси, каменная соборная колокольня (1407), каменные церкви Ивана Милостивого (1420), Бориса и Глеба (1438), Михаила-Архангела (1455); каменные храмы в Фёдоровском и Желтиковом монастырях.</w:t>
      </w:r>
    </w:p>
    <w:p w:rsidR="00721BCD" w:rsidRDefault="00CB7789">
      <w:pPr>
        <w:pStyle w:val="a3"/>
      </w:pPr>
      <w:r>
        <w:t>Экономический подъём города сопровождался обширными экономическими связями и дипломатической активностью (путешествие Афанасия Никитина, участие посла тверского князя Фомы во Флорентийском соборе).</w:t>
      </w:r>
    </w:p>
    <w:p w:rsidR="00721BCD" w:rsidRDefault="00CB7789">
      <w:pPr>
        <w:pStyle w:val="a3"/>
      </w:pPr>
      <w:r>
        <w:t>Неудачный военно-политический альянс тверских правителей с Великим княжеством Литовским и Новгородской республикой против Московского княжества привел к трагическим событиям. В 1485 году после трехдневной осады войска Ивана III заняли Тверь, князь Михаил Борисович бежал в дружественную Литву. Тверское княжество прекратило самостоятельное политическое существование и вошло в состав складывавшегося Русского централизованного государства.</w:t>
      </w:r>
    </w:p>
    <w:p w:rsidR="00721BCD" w:rsidRDefault="00CB7789">
      <w:pPr>
        <w:pStyle w:val="31"/>
        <w:numPr>
          <w:ilvl w:val="0"/>
          <w:numId w:val="0"/>
        </w:numPr>
      </w:pPr>
      <w:r>
        <w:t>2.5. XVI век</w:t>
      </w:r>
    </w:p>
    <w:p w:rsidR="00721BCD" w:rsidRDefault="00CB7789">
      <w:pPr>
        <w:pStyle w:val="a3"/>
      </w:pPr>
      <w:r>
        <w:t>В XVI веке в Твери, в Отроч-монастыре в заключении пребывали два известных религиозных и общественных деятеля. В 1531—1551 году здесь содержался Максим Грек, а в 1568 году в тверской монастырь был сослан московский митрополит Филипп, попавший по навету в опалу у Ивана Грозного. Годом позже царь проезжал через Тверь по дороге в Великий Новгород, и, остановившись в городе, просил у узника благословления и возвращения на престол, в чём Филипп Ивану Грозному отказал. После этого, согласно житию святителя Филиппа</w:t>
      </w:r>
      <w:r>
        <w:rPr>
          <w:position w:val="10"/>
        </w:rPr>
        <w:t>[5]</w:t>
      </w:r>
      <w:r>
        <w:t>, Малюта Скуратов задушил узника подушкой. Несмотря на неоспариваемый факт гибели митрополита Филиппа в Отроч-монастыре в этот период, прямые исторические свидетельства об этом событии отсутствуют. В 1569 году Тверь была разорена войском Ивана Грозного. В XVI веке была построена старейшая из сохранившихся до нашего времени церквей города — Троицкая церковь за Тьмакой, известная как «Белая Троица».</w:t>
      </w:r>
    </w:p>
    <w:p w:rsidR="00721BCD" w:rsidRDefault="00CB7789">
      <w:pPr>
        <w:pStyle w:val="31"/>
        <w:numPr>
          <w:ilvl w:val="0"/>
          <w:numId w:val="0"/>
        </w:numPr>
      </w:pPr>
      <w:r>
        <w:t>2.6. XVII век</w:t>
      </w:r>
    </w:p>
    <w:p w:rsidR="00721BCD" w:rsidRDefault="00CB7789">
      <w:pPr>
        <w:pStyle w:val="a3"/>
      </w:pPr>
      <w:r>
        <w:t>В 1612 году Тверь была полностью разорена польско-литовскими войсками. В 1629 году в городе было 11 заброшенных церквей и монастырей и 1450 пустых домов. Если в начале века в городе было около 10 000 человек, то в 1626 году город почти полностью опустел, а к 1685 году в нем было около 4 500 жителей</w:t>
      </w:r>
      <w:r>
        <w:rPr>
          <w:position w:val="10"/>
        </w:rPr>
        <w:t>[6]</w:t>
      </w:r>
      <w:r>
        <w:t>. Восстановление города шло медленно, только к концу века город восстановил свой ремесленный и торговый потенциал. Во второй половине XVII века в кремле был построен комплекс Архиерейского двора, каменная Владимирская башня кремля, Гостиный двор с торговыми рядами, перестроен Спасо-Преображенский собор.</w:t>
      </w:r>
    </w:p>
    <w:p w:rsidR="00721BCD" w:rsidRDefault="00CB7789">
      <w:pPr>
        <w:pStyle w:val="21"/>
        <w:pageBreakBefore/>
        <w:numPr>
          <w:ilvl w:val="0"/>
          <w:numId w:val="0"/>
        </w:numPr>
      </w:pPr>
      <w:r>
        <w:t xml:space="preserve">3. Новое время </w:t>
      </w:r>
    </w:p>
    <w:p w:rsidR="00721BCD" w:rsidRDefault="00CB7789">
      <w:pPr>
        <w:pStyle w:val="31"/>
        <w:numPr>
          <w:ilvl w:val="0"/>
          <w:numId w:val="0"/>
        </w:numPr>
      </w:pPr>
      <w:r>
        <w:t>3.1. XVIII век</w:t>
      </w:r>
    </w:p>
    <w:p w:rsidR="00721BCD" w:rsidRDefault="00CB7789">
      <w:pPr>
        <w:pStyle w:val="a3"/>
      </w:pPr>
      <w:r>
        <w:t>В XVIII столетии, после основания Петербурга, когда Тверь стала важным торговым центром на пути между двумя столицами. В 1701 году по приказу Петра I в Твери был построен наплавной мост на плотах, который просуществовал до 1900 года. При Петре I в Твери были построены новые деревоземляные бастионы на месте старых деревянных стен кремля. К 1709 году было завершено строительство Вышневолоцкой водной системы, соединившей Волгу с Балтийским морем.</w:t>
      </w:r>
    </w:p>
    <w:p w:rsidR="00721BCD" w:rsidRDefault="00CB7789">
      <w:pPr>
        <w:pStyle w:val="a3"/>
      </w:pPr>
      <w:r>
        <w:t>В XVIII веке Тверь бурно развивалась, в городе были сооружены Церковь Вознесения, Воскресенская церковь в Заволжье, современная Успенская церковь в Отроч-монастыре, Екатеринская церковь в Затверечье, а также множество гражданских построек, многие из которых сохранились до наших дней. Старейшей из них принято считать дом купца Арефьева в Заволжье, в котором сейчас расположен музей тверского быта.</w:t>
      </w:r>
    </w:p>
    <w:p w:rsidR="00721BCD" w:rsidRDefault="00CB7789">
      <w:pPr>
        <w:pStyle w:val="a3"/>
      </w:pPr>
      <w:r>
        <w:t>В 1763 году сильнейший пожар уничтожил центральную часть Твери, а десятью годами позже выгорела уже Заволжская сторона. По повелению Екатерины II была создана целая «архитекторская команда» под руководством П. Р. Никитина, в которую так же входили архитекторы М.Ф. Казаков, А. Квасов, В. Обухов, целью которой было перестроить центр Твери в камне согласно регулярной планировке. На территории кремля и соседнего Загородского посада возвели Путевой дворец, ансамбли Восьмиугольной площади, набережной реки Волги, Вознесенской и других центральных улиц. Главными особенностями этой планировки стали длинная осевая Миллионная улица (ныне Советская), названная так, поскольку на строительство каменных домов в центре города был отпущен миллион рублей из царской казны; а также «версальский трезубец», трёхлучевая композиция улиц, сходящихся в одной точке, созданная по образцу аналогичного градостроительного приёма в Петербурге.</w:t>
      </w:r>
    </w:p>
    <w:p w:rsidR="00721BCD" w:rsidRDefault="00CB7789">
      <w:pPr>
        <w:pStyle w:val="a3"/>
      </w:pPr>
      <w:r>
        <w:t>В 1764—1766 годах была возведена главная достопримечательность Твери — Путевой дворец императрицы Екатерины. Дворец был построен в стиле классицизм с элементами барокко по проекту М. Ф. Казакова, в это же время между Путевым дворцом и Волгой был разбит городской сад. Дворец предназначался для отдыха членов императорской семьи по пути из Петербурга в Москву, откуда и получил своё название. В 70-х годах XVIII века были перестроены районы Заволжья, Затверечья и Затьмачья.</w:t>
      </w:r>
    </w:p>
    <w:p w:rsidR="00721BCD" w:rsidRDefault="00CB7789">
      <w:pPr>
        <w:pStyle w:val="a3"/>
      </w:pPr>
      <w:r>
        <w:t>В конце века Тверь стала крупным производственным городом. Множество мелких предприятий поставляло в другие города пряжу, полотна, масло, свечи, воск, кожи и многие другие товары.</w:t>
      </w:r>
    </w:p>
    <w:p w:rsidR="00721BCD" w:rsidRDefault="00CB7789">
      <w:pPr>
        <w:pStyle w:val="31"/>
        <w:numPr>
          <w:ilvl w:val="0"/>
          <w:numId w:val="0"/>
        </w:numPr>
      </w:pPr>
      <w:r>
        <w:t>3.2. XIX век</w:t>
      </w:r>
    </w:p>
    <w:p w:rsidR="00721BCD" w:rsidRDefault="00CB7789">
      <w:pPr>
        <w:pStyle w:val="a3"/>
      </w:pPr>
      <w:r>
        <w:t>В 1809 году в Твери был создан Комитет по благоустройству города, в котором работал известный столичный архитектор К. И. Росси. По его проектам были построены Христорождественский собор, жилые дома на набережной и в центре города (в общей сложности 30 зданий). Им же был перестроен Путевой дворец. В это время здесь жила сестра Александра I, Екатерина Павловна, бывшая замужем за тверским губернатором, которая превратила дворец в один из центров светской жизни страны и модный литературный салон, где собиралось высшее общество Твери и куда приезжали многие выдающиеся люди из Москвы и Петербурга. Н. М. Карамзин читал здесь императору Александру отрывки из своей «Истории»</w:t>
      </w:r>
      <w:r>
        <w:rPr>
          <w:position w:val="10"/>
        </w:rPr>
        <w:t>[7]</w:t>
      </w:r>
      <w:r>
        <w:t xml:space="preserve">. Во дворце принимали персидского принца Хозрев-Мирзу, приехавшего извиняться за убийство А.С.Грибоедова, встречали прусского короля Фридриха-Вильгельма III. Дополнительные покои для себя и своей семьи обустроил в Тверском дворце Александр II </w:t>
      </w:r>
      <w:r>
        <w:rPr>
          <w:position w:val="10"/>
        </w:rPr>
        <w:t>[7]</w:t>
      </w:r>
      <w:r>
        <w:t>.</w:t>
      </w:r>
    </w:p>
    <w:p w:rsidR="00721BCD" w:rsidRDefault="00CB7789">
      <w:pPr>
        <w:pStyle w:val="a3"/>
      </w:pPr>
      <w:r>
        <w:t>Во второй четверти XIX века по проектам архитектора И. Ф. Львова были возведены Вознесенская церковь, дом Дворянского собрания (сейчас Дом офицеров), ансамбль административных зданий на Восьмиугольной (Ленина) площади и другие гражданские здания. В 1839 году в городе начали выходить «Тверские губернские ведомости». В 1860-х годах были открыты публичная библиотека и музей (сегодня Тверской объединенный историко-архитектурный и литературный музей).</w:t>
      </w:r>
    </w:p>
    <w:p w:rsidR="00721BCD" w:rsidRDefault="00CB7789">
      <w:pPr>
        <w:pStyle w:val="a3"/>
      </w:pPr>
      <w:r>
        <w:t>В 1851 году началось движение по Николаевской железной дороге, соединившей Тверь с Санкт-Петербургом и Москвой. Во второй половине XIX века в Твери открываются пароходное общество, ткацкая мануфактура, мануфактура бумажных изделий, механический завод по изготовлению деталей к текстильным машинам, лесопильные заводы и другие предприятия. Только за 1850—1860 годы в городе Твери возникли три текстильные фабрики. В это же время в Твери были открыты различные училища и школы: духовная семинария, Тверская женская учительская школа, епархиальное женское училище, женское коммерческое училище и другие. В 1860 году должность тверского вице-губернатора занял известный писатель Салтыков-Щедрин. Во второй половине XIX века в городе строятся гостиницы, культовые учреждения, казармы для рабочих и дома для служащих Морозовской и Рождественской мануфактур, а также Народный театр, почта, банк. В 1893 году в городе установили первые телефоны, а в 1898 году была сооружена междугородная телефонная станция. В 1895 году на улицах города появился первый автомобиль. В 1900 году в городе наконец был возведён постоянный мост через Волгу по проекту чешского инженера Л. Машека</w:t>
      </w:r>
      <w:r>
        <w:rPr>
          <w:position w:val="10"/>
        </w:rPr>
        <w:t>[8]</w:t>
      </w:r>
      <w:r>
        <w:t>.</w:t>
      </w:r>
    </w:p>
    <w:p w:rsidR="00721BCD" w:rsidRDefault="00CB7789">
      <w:pPr>
        <w:pStyle w:val="21"/>
        <w:pageBreakBefore/>
        <w:numPr>
          <w:ilvl w:val="0"/>
          <w:numId w:val="0"/>
        </w:numPr>
      </w:pPr>
      <w:r>
        <w:t xml:space="preserve">4. Новейшая история </w:t>
      </w:r>
    </w:p>
    <w:p w:rsidR="00721BCD" w:rsidRDefault="00CB7789">
      <w:pPr>
        <w:pStyle w:val="31"/>
        <w:numPr>
          <w:ilvl w:val="0"/>
          <w:numId w:val="0"/>
        </w:numPr>
      </w:pPr>
      <w:r>
        <w:t>4.1. XX век</w:t>
      </w:r>
    </w:p>
    <w:p w:rsidR="00721BCD" w:rsidRDefault="00CB7789">
      <w:pPr>
        <w:pStyle w:val="a3"/>
      </w:pPr>
      <w:r>
        <w:t>В 1901 году в Твери был пущен электрический трамвай и начато освещение улиц, в 1904 году открылся кинематограф</w:t>
      </w:r>
      <w:r>
        <w:rPr>
          <w:position w:val="10"/>
        </w:rPr>
        <w:t>[9]</w:t>
      </w:r>
      <w:r>
        <w:t>, в 1910 году в Тверь прилетел впервые самолет.</w:t>
      </w:r>
    </w:p>
    <w:p w:rsidR="00721BCD" w:rsidRDefault="00CB7789">
      <w:pPr>
        <w:pStyle w:val="a3"/>
      </w:pPr>
      <w:r>
        <w:t>С 1902 года началась революционная деятельность в Твери, создается Тверской комитет РСДРП.</w:t>
      </w:r>
    </w:p>
    <w:p w:rsidR="00721BCD" w:rsidRDefault="00CB7789">
      <w:pPr>
        <w:pStyle w:val="a3"/>
      </w:pPr>
      <w:r>
        <w:t>В 1916 году М. А. Бонч-Бруевич изготовил в Твери первую отечественную радиолампу. Во время первой мировой войны в Тверь были эвакуированы их Риги Русско-Балтийский вагоностроительный завод и авиапарк. После февральской революции 1917 года в Твери был организован Временный исполком общественных организаций, проработавший до октября 1917 года.</w:t>
      </w:r>
    </w:p>
    <w:p w:rsidR="00721BCD" w:rsidRDefault="00CB7789">
      <w:pPr>
        <w:pStyle w:val="a3"/>
      </w:pPr>
      <w:r>
        <w:t>Во время гражданской войны и до её окончания были остановлены многие предприятия, что отрицательно повлияло на экономическое развитие города. Тем не менее, сразу после окончания войны, она стала быстро восстанавливаться. Широкое распространение в Твери получило ударничество, коммунистические субботники</w:t>
      </w:r>
      <w:r>
        <w:rPr>
          <w:position w:val="10"/>
        </w:rPr>
        <w:t>[10]</w:t>
      </w:r>
      <w:r>
        <w:t>.</w:t>
      </w:r>
    </w:p>
    <w:p w:rsidR="00721BCD" w:rsidRDefault="00CB7789">
      <w:pPr>
        <w:pStyle w:val="a3"/>
      </w:pPr>
      <w:r>
        <w:t>С 1919 года в Твери были переименованы все центральные улицы и площади, началась борьба с церковью и изъятие церковных ценностей. В 20-30-х годах были закрыты и разрушены десятки церквей, которые являлись памятниками архитектуры 17-19 веков.</w:t>
      </w:r>
    </w:p>
    <w:p w:rsidR="00721BCD" w:rsidRDefault="00CB7789">
      <w:pPr>
        <w:pStyle w:val="a3"/>
      </w:pPr>
      <w:r>
        <w:t>20 ноября 1931 года Тверь была переименована в Калинин в честь уроженца Тверской губернии М. И. Калинина.</w:t>
      </w:r>
    </w:p>
    <w:p w:rsidR="00721BCD" w:rsidRDefault="00CB7789">
      <w:pPr>
        <w:pStyle w:val="a3"/>
      </w:pPr>
      <w:r>
        <w:t>В 30-х годах XX века в ходе борьбы с религией были снесены десятки церквей, памятников архитектуры XVII—XIX веков. В частности, в 1935 году был взорван кафедральный Спасо-Преображенский собор.</w:t>
      </w:r>
    </w:p>
    <w:p w:rsidR="00721BCD" w:rsidRDefault="00CB7789">
      <w:pPr>
        <w:pStyle w:val="a3"/>
      </w:pPr>
      <w:r>
        <w:t>14 октября 1941 года город был захвачен частями 27-го армейского и 41-го моторизованного корпусов 3-й танковой группы группы армий «Центр». В ходе Калининской оборонительной операции, дальнейшее продвижение противника было задержано, а на северо-западном направлении (в тыл Северо-Западному фронту) было остановлено совсем, особую роль при этом сыграла 8-я танковая бригада. Около двух месяцев город находился под немецкой оккупацией. 6 декабря, в ходе Калининской наступательной операции, Калининский фронт перешел в контрнаступление и уже 16 декабря, город Калинин был освобождён частями 29-й и 31-й армий Калининского фронта. Потери Красной Армии составили более 20000 человек убитыми. В ходе оккупации и тяжелых боёв город серьёзно пострадал, было разрушено более половины жилых домов, около семидесяти предприятий.</w:t>
      </w:r>
    </w:p>
    <w:p w:rsidR="00721BCD" w:rsidRDefault="00CB7789">
      <w:pPr>
        <w:pStyle w:val="a3"/>
      </w:pPr>
      <w:r>
        <w:t>После Великой Отечественной войны, в 50-х годах в городе были построены драматический театр, Дворец культуры, библиотека имени М. Горького, второй мост. В качестве пролётов этого моста были использованы разобранные элементы моста лейтенанта Шмидта из Ленинграда.</w:t>
      </w:r>
    </w:p>
    <w:p w:rsidR="00721BCD" w:rsidRDefault="00CB7789">
      <w:pPr>
        <w:pStyle w:val="a3"/>
      </w:pPr>
      <w:r>
        <w:t>Во второй половине XX века в Калинине были открыты завод электроаппаратуры, комбинат химического волокна («Химволокно»), завод силикатного кирпича («Тверской комбинат строительных материалов N 2»), полиграфический комбинат детской литературы, шелкоткацкая фабрика, мясокомбинат, фармацевтическая фабрика, завод стеклопластиков и стекловолокна и другие. Калинин стал не только крупным промышленным городом, но и важным транспортным узлом. В 1961 году здесь были открыты речной порт, окружная автострада, соединившая автодороги на Москву, Ленинград, Ржев, Волоколамск.</w:t>
      </w:r>
    </w:p>
    <w:p w:rsidR="00721BCD" w:rsidRDefault="00CB7789">
      <w:pPr>
        <w:pStyle w:val="a3"/>
      </w:pPr>
      <w:r>
        <w:t>4 февраля 1971 года город награждён орденом Трудового Красного Знамени за успехи в выполнении пятилетнего плана по развитию промышленного производства.</w:t>
      </w:r>
    </w:p>
    <w:p w:rsidR="00721BCD" w:rsidRDefault="00CB7789">
      <w:pPr>
        <w:pStyle w:val="a3"/>
      </w:pPr>
      <w:r>
        <w:t>17 июля 1990 года на основании указа Президиума Верховного Совета РСФСР городу возвращены его историческое имя и герб.</w:t>
      </w:r>
    </w:p>
    <w:p w:rsidR="00721BCD" w:rsidRDefault="00CB7789">
      <w:pPr>
        <w:pStyle w:val="a3"/>
      </w:pPr>
      <w:r>
        <w:t>В 1991 году утвержден седьмой по счёту, действующий до настоящего времени Генеральный план города</w:t>
      </w:r>
      <w:r>
        <w:rPr>
          <w:position w:val="10"/>
        </w:rPr>
        <w:t>[11]</w:t>
      </w:r>
      <w:r>
        <w:t>.</w:t>
      </w:r>
    </w:p>
    <w:p w:rsidR="00721BCD" w:rsidRDefault="00CB7789">
      <w:pPr>
        <w:pStyle w:val="31"/>
        <w:numPr>
          <w:ilvl w:val="0"/>
          <w:numId w:val="0"/>
        </w:numPr>
      </w:pPr>
      <w:r>
        <w:t>4.2. XXI век</w:t>
      </w:r>
    </w:p>
    <w:p w:rsidR="00721BCD" w:rsidRDefault="00721BCD">
      <w:pPr>
        <w:pStyle w:val="a3"/>
      </w:pPr>
    </w:p>
    <w:p w:rsidR="00721BCD" w:rsidRDefault="00CB7789">
      <w:pPr>
        <w:pStyle w:val="21"/>
        <w:numPr>
          <w:ilvl w:val="0"/>
          <w:numId w:val="0"/>
        </w:numPr>
      </w:pPr>
      <w:r>
        <w:t>Ссылки</w:t>
      </w:r>
    </w:p>
    <w:p w:rsidR="00721BCD" w:rsidRDefault="00CB778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 этимологии названия Твери</w:t>
      </w:r>
    </w:p>
    <w:p w:rsidR="00721BCD" w:rsidRDefault="00CB778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http://www.7travel.ru/regions/History_of_Tver/</w:t>
      </w:r>
    </w:p>
    <w:p w:rsidR="00721BCD" w:rsidRDefault="00CB7789">
      <w:pPr>
        <w:pStyle w:val="a3"/>
        <w:numPr>
          <w:ilvl w:val="0"/>
          <w:numId w:val="2"/>
        </w:numPr>
        <w:tabs>
          <w:tab w:val="left" w:pos="707"/>
        </w:tabs>
      </w:pPr>
      <w:r>
        <w:t>http://tver99.narod.ru/</w:t>
      </w:r>
    </w:p>
    <w:p w:rsidR="00721BCD" w:rsidRDefault="00CB778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21BCD" w:rsidRDefault="00CB778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Название ТВЕРЬ и ТВЕРЦА в письменных источниках</w:t>
      </w:r>
    </w:p>
    <w:p w:rsidR="00721BCD" w:rsidRDefault="00CB778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 А. Кучкин. «Города северо-восточной руси в XIII—XV веках»</w:t>
      </w:r>
    </w:p>
    <w:p w:rsidR="00721BCD" w:rsidRDefault="00CB778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Энциклопедический Словарь Ф.А.Брокгауза и И.А.Ефрона, статья "Тверь"</w:t>
      </w:r>
    </w:p>
    <w:p w:rsidR="00721BCD" w:rsidRDefault="00CB778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 Н. Татищев. «История Государства Российского»</w:t>
      </w:r>
    </w:p>
    <w:p w:rsidR="00721BCD" w:rsidRDefault="00CB778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Святитель Филипп, митрополит Московский + Православный Церковный календарь</w:t>
      </w:r>
    </w:p>
    <w:p w:rsidR="00721BCD" w:rsidRDefault="00CB778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Энциклопедический Словарь Ф.А.Брокгауза и И.А.Ефрона, статья Тверь</w:t>
      </w:r>
    </w:p>
    <w:p w:rsidR="00721BCD" w:rsidRDefault="00CB778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Новый город: Тверь — история</w:t>
      </w:r>
    </w:p>
    <w:p w:rsidR="00721BCD" w:rsidRDefault="00CB778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Тверь город. карта города</w:t>
      </w:r>
    </w:p>
    <w:p w:rsidR="00721BCD" w:rsidRDefault="00CB778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Тверь история</w:t>
      </w:r>
    </w:p>
    <w:p w:rsidR="00721BCD" w:rsidRDefault="00CB778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Разработка и изготовление гербов, флагов, знаков, медалей, наград, дипломов</w:t>
      </w:r>
    </w:p>
    <w:p w:rsidR="00721BCD" w:rsidRDefault="00CB7789">
      <w:pPr>
        <w:pStyle w:val="a3"/>
        <w:numPr>
          <w:ilvl w:val="0"/>
          <w:numId w:val="1"/>
        </w:numPr>
        <w:tabs>
          <w:tab w:val="left" w:pos="707"/>
        </w:tabs>
      </w:pPr>
      <w:r>
        <w:t>Областная ежедневная газета «Вече Твери»</w:t>
      </w:r>
    </w:p>
    <w:p w:rsidR="00721BCD" w:rsidRDefault="00CB7789">
      <w:pPr>
        <w:pStyle w:val="a3"/>
        <w:spacing w:after="0"/>
      </w:pPr>
      <w:r>
        <w:t>Источник: http://ru.wikipedia.org/wiki/История_Твери</w:t>
      </w:r>
      <w:bookmarkStart w:id="0" w:name="_GoBack"/>
      <w:bookmarkEnd w:id="0"/>
    </w:p>
    <w:sectPr w:rsidR="00721BC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7789"/>
    <w:rsid w:val="00197095"/>
    <w:rsid w:val="00721BCD"/>
    <w:rsid w:val="00CB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51160-A0C8-4AE0-BC24-22BFC4AF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2931</Words>
  <Characters>16708</Characters>
  <Application>Microsoft Office Word</Application>
  <DocSecurity>0</DocSecurity>
  <Lines>139</Lines>
  <Paragraphs>39</Paragraphs>
  <ScaleCrop>false</ScaleCrop>
  <Company>diakov.net</Company>
  <LinksUpToDate>false</LinksUpToDate>
  <CharactersWithSpaces>19600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2014-08-17T17:51:00Z</dcterms:created>
  <dcterms:modified xsi:type="dcterms:W3CDTF">2014-08-17T17:51:00Z</dcterms:modified>
</cp:coreProperties>
</file>