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3EA" w:rsidRDefault="0069430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Соревнования </w:t>
      </w:r>
      <w:r>
        <w:rPr>
          <w:b/>
          <w:bCs/>
        </w:rPr>
        <w:br/>
        <w:t>1.1 Мужчины. Одиночный турнир</w:t>
      </w:r>
      <w:r>
        <w:rPr>
          <w:b/>
          <w:bCs/>
        </w:rPr>
        <w:br/>
        <w:t>1.2 Женщины. Одиночный турнир</w:t>
      </w:r>
      <w:r>
        <w:rPr>
          <w:b/>
          <w:bCs/>
        </w:rPr>
        <w:br/>
        <w:t>1.3 Мужчины. Парный турнир</w:t>
      </w:r>
      <w:r>
        <w:rPr>
          <w:b/>
          <w:bCs/>
        </w:rPr>
        <w:br/>
        <w:t>1.4 Женщины. Парный турнир</w:t>
      </w:r>
      <w:r>
        <w:rPr>
          <w:b/>
          <w:bCs/>
        </w:rPr>
        <w:br/>
      </w:r>
      <w:r>
        <w:br/>
      </w:r>
      <w:r>
        <w:br/>
      </w:r>
      <w:r>
        <w:br/>
      </w:r>
      <w:r>
        <w:br/>
        <w:t xml:space="preserve">Sony Ericsson Open 2010 </w:t>
      </w:r>
    </w:p>
    <w:p w:rsidR="003143EA" w:rsidRDefault="0069430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143EA" w:rsidRDefault="0069430A">
      <w:pPr>
        <w:pStyle w:val="a3"/>
      </w:pPr>
      <w:r>
        <w:t>Sony Ericsson Open 2010 — профессиональный теннисный турнир, в 26-й раз проводившийся в Ки-Бискейне, Майами на открытых хардовых кортах. Мужской турнир имеет категорию ATP 1000, а женский — WTA Premier Mandatory.</w:t>
      </w:r>
    </w:p>
    <w:p w:rsidR="003143EA" w:rsidRDefault="0069430A">
      <w:pPr>
        <w:pStyle w:val="a3"/>
      </w:pPr>
      <w:r>
        <w:t>Майамский турнир закрывает сезон турниров на харде.</w:t>
      </w:r>
    </w:p>
    <w:p w:rsidR="003143EA" w:rsidRDefault="0069430A">
      <w:pPr>
        <w:pStyle w:val="a3"/>
      </w:pPr>
      <w:r>
        <w:t xml:space="preserve">Соревнования были проведены на кортах </w:t>
      </w:r>
      <w:r>
        <w:rPr>
          <w:i/>
          <w:iCs/>
        </w:rPr>
        <w:t>Tennis Center at Crandon Park</w:t>
      </w:r>
      <w:r>
        <w:t>, с 22 марта по 4 апреля 2010 года.</w:t>
      </w:r>
    </w:p>
    <w:p w:rsidR="003143EA" w:rsidRDefault="0069430A">
      <w:pPr>
        <w:pStyle w:val="a3"/>
      </w:pPr>
      <w:r>
        <w:t>Прошлогодними чемпионами являются:</w:t>
      </w:r>
    </w:p>
    <w:p w:rsidR="003143EA" w:rsidRDefault="0069430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мужчины одиночки — Энди Маррей </w:t>
      </w:r>
    </w:p>
    <w:p w:rsidR="003143EA" w:rsidRDefault="0069430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женщины одиночки — Виктория Азаренко </w:t>
      </w:r>
    </w:p>
    <w:p w:rsidR="003143EA" w:rsidRDefault="0069430A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 xml:space="preserve">мужчины пары — Максим Мирный / Энди Рам </w:t>
      </w:r>
    </w:p>
    <w:p w:rsidR="003143EA" w:rsidRDefault="0069430A">
      <w:pPr>
        <w:pStyle w:val="a3"/>
        <w:numPr>
          <w:ilvl w:val="0"/>
          <w:numId w:val="9"/>
        </w:numPr>
        <w:tabs>
          <w:tab w:val="left" w:pos="707"/>
        </w:tabs>
      </w:pPr>
      <w:r>
        <w:t xml:space="preserve">женщины пары — Светлана Кузнецова / Амели Моресмо </w:t>
      </w:r>
    </w:p>
    <w:p w:rsidR="003143EA" w:rsidRDefault="0069430A">
      <w:pPr>
        <w:pStyle w:val="21"/>
        <w:pageBreakBefore/>
        <w:numPr>
          <w:ilvl w:val="0"/>
          <w:numId w:val="0"/>
        </w:numPr>
      </w:pPr>
      <w:r>
        <w:t xml:space="preserve">1. Соревнования </w:t>
      </w:r>
    </w:p>
    <w:p w:rsidR="003143EA" w:rsidRDefault="0069430A">
      <w:pPr>
        <w:pStyle w:val="31"/>
        <w:numPr>
          <w:ilvl w:val="0"/>
          <w:numId w:val="0"/>
        </w:numPr>
      </w:pPr>
      <w:r>
        <w:t>1.1. Мужчины. Одиночный турнир</w:t>
      </w:r>
    </w:p>
    <w:p w:rsidR="003143EA" w:rsidRDefault="0069430A">
      <w:pPr>
        <w:pStyle w:val="a3"/>
      </w:pPr>
      <w:r>
        <w:rPr>
          <w:b/>
          <w:bCs/>
        </w:rPr>
        <w:t>Энди Роддик</w:t>
      </w:r>
      <w:r>
        <w:t xml:space="preserve"> обыграл Томаша Бердыха со счётом 7-5, 6-4.</w:t>
      </w:r>
    </w:p>
    <w:p w:rsidR="003143EA" w:rsidRDefault="0069430A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Роддик выигрывает второй одиночный турнир в году.</w:t>
      </w:r>
    </w:p>
    <w:p w:rsidR="003143EA" w:rsidRDefault="0069430A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 xml:space="preserve">Роддик во второй раз в одиночной карьере побеждает в Майами и впервые с 2006 года — на турнире категории </w:t>
      </w:r>
      <w:r>
        <w:rPr>
          <w:i/>
          <w:iCs/>
        </w:rPr>
        <w:t>Masters</w:t>
      </w:r>
      <w:r>
        <w:t>.</w:t>
      </w:r>
    </w:p>
    <w:p w:rsidR="003143EA" w:rsidRDefault="0069430A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Роддик выигрывает третий титул подряд в финале у представителя Чехии (дважды до этого — у Штепанека).</w:t>
      </w:r>
    </w:p>
    <w:p w:rsidR="003143EA" w:rsidRDefault="0069430A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Бердых проигрывает первый в году одиночный финал.</w:t>
      </w:r>
    </w:p>
    <w:p w:rsidR="003143EA" w:rsidRDefault="0069430A">
      <w:pPr>
        <w:pStyle w:val="a3"/>
        <w:numPr>
          <w:ilvl w:val="0"/>
          <w:numId w:val="8"/>
        </w:numPr>
        <w:tabs>
          <w:tab w:val="left" w:pos="707"/>
        </w:tabs>
      </w:pPr>
      <w:r>
        <w:t>Бердых впервые проигрывает финал турнира категории Masters (Ранее он выигрывал турнир этой категории в Париже).</w:t>
      </w:r>
    </w:p>
    <w:p w:rsidR="003143EA" w:rsidRDefault="0069430A">
      <w:pPr>
        <w:pStyle w:val="31"/>
        <w:numPr>
          <w:ilvl w:val="0"/>
          <w:numId w:val="0"/>
        </w:numPr>
      </w:pPr>
      <w:r>
        <w:t>1.2. Женщины. Одиночный турнир</w:t>
      </w:r>
    </w:p>
    <w:p w:rsidR="003143EA" w:rsidRDefault="0069430A">
      <w:pPr>
        <w:pStyle w:val="a3"/>
      </w:pPr>
      <w:r>
        <w:t>Ким Клейстерс обыграла Винус Уильямс со счётом 6-2, 6-1.</w:t>
      </w:r>
    </w:p>
    <w:p w:rsidR="003143EA" w:rsidRDefault="0069430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Клейстерс выигрывает свой второй титул в году во втором финале.</w:t>
      </w:r>
    </w:p>
    <w:p w:rsidR="003143EA" w:rsidRDefault="0069430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Клейстерс благодаря этой победе возвращается в Top10 одиночного рейтинга.</w:t>
      </w:r>
    </w:p>
    <w:p w:rsidR="003143EA" w:rsidRDefault="0069430A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Уильямс прервала поражением в финале свою пятнадцатиматчевую победную серию.</w:t>
      </w:r>
    </w:p>
    <w:p w:rsidR="003143EA" w:rsidRDefault="0069430A">
      <w:pPr>
        <w:pStyle w:val="a3"/>
        <w:numPr>
          <w:ilvl w:val="0"/>
          <w:numId w:val="7"/>
        </w:numPr>
        <w:tabs>
          <w:tab w:val="left" w:pos="707"/>
        </w:tabs>
      </w:pPr>
      <w:r>
        <w:t>Каждый новый турнир категории Premier Mandotary выигрывает новая теннисистка. Ким уже шестая в этом списке.</w:t>
      </w:r>
    </w:p>
    <w:p w:rsidR="003143EA" w:rsidRDefault="0069430A">
      <w:pPr>
        <w:pStyle w:val="31"/>
        <w:numPr>
          <w:ilvl w:val="0"/>
          <w:numId w:val="0"/>
        </w:numPr>
      </w:pPr>
      <w:r>
        <w:t>1.3. Мужчины. Парный турнир</w:t>
      </w:r>
    </w:p>
    <w:p w:rsidR="003143EA" w:rsidRDefault="0069430A">
      <w:pPr>
        <w:pStyle w:val="a3"/>
      </w:pPr>
      <w:r>
        <w:rPr>
          <w:b/>
          <w:bCs/>
        </w:rPr>
        <w:t>Лукаш Длоуги</w:t>
      </w:r>
      <w:r>
        <w:t xml:space="preserve"> / </w:t>
      </w:r>
      <w:r>
        <w:rPr>
          <w:b/>
          <w:bCs/>
        </w:rPr>
        <w:t>Леандер Паес</w:t>
      </w:r>
      <w:r>
        <w:t xml:space="preserve"> обыграли Махеша Бхупати / Максима Мирного со счётом 6–2, 7–5.</w:t>
      </w:r>
    </w:p>
    <w:p w:rsidR="003143EA" w:rsidRDefault="0069430A">
      <w:pPr>
        <w:pStyle w:val="a3"/>
        <w:numPr>
          <w:ilvl w:val="0"/>
          <w:numId w:val="6"/>
        </w:numPr>
        <w:tabs>
          <w:tab w:val="left" w:pos="707"/>
        </w:tabs>
      </w:pPr>
      <w:r>
        <w:t>Чешско-индийский дуэт выигрывает свой первый соместный титул ATP в сезоне.</w:t>
      </w:r>
    </w:p>
    <w:p w:rsidR="003143EA" w:rsidRDefault="0069430A">
      <w:pPr>
        <w:pStyle w:val="31"/>
        <w:numPr>
          <w:ilvl w:val="0"/>
          <w:numId w:val="0"/>
        </w:numPr>
      </w:pPr>
      <w:r>
        <w:t>1.4. Женщины. Парный турнир</w:t>
      </w:r>
    </w:p>
    <w:p w:rsidR="003143EA" w:rsidRDefault="0069430A">
      <w:pPr>
        <w:pStyle w:val="a3"/>
      </w:pPr>
      <w:r>
        <w:rPr>
          <w:b/>
          <w:bCs/>
        </w:rPr>
        <w:t>Жисела Дулко</w:t>
      </w:r>
      <w:r>
        <w:t xml:space="preserve"> / </w:t>
      </w:r>
      <w:r>
        <w:rPr>
          <w:b/>
          <w:bCs/>
        </w:rPr>
        <w:t>Флавия Пеннетта</w:t>
      </w:r>
      <w:r>
        <w:t xml:space="preserve"> обыграли Надежду Петрову / Самантту Стосур со счётом 6-3, 4-6 [10-7]</w:t>
      </w:r>
    </w:p>
    <w:p w:rsidR="003143EA" w:rsidRDefault="0069430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Аргентино-итальянский дуэт завоёвывает четвёртый ( и первый в году ) совместный титул.</w:t>
      </w:r>
    </w:p>
    <w:p w:rsidR="003143EA" w:rsidRDefault="0069430A">
      <w:pPr>
        <w:pStyle w:val="a3"/>
        <w:numPr>
          <w:ilvl w:val="0"/>
          <w:numId w:val="5"/>
        </w:numPr>
        <w:tabs>
          <w:tab w:val="left" w:pos="707"/>
        </w:tabs>
      </w:pPr>
      <w:r>
        <w:t>Австрало-российский дуэт уступает свой второй подряд совместный финал.</w:t>
      </w:r>
    </w:p>
    <w:p w:rsidR="003143EA" w:rsidRDefault="003143EA">
      <w:pPr>
        <w:pStyle w:val="a3"/>
      </w:pPr>
    </w:p>
    <w:p w:rsidR="003143EA" w:rsidRDefault="0069430A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Мировой Тур ATP 2010 года</w:t>
      </w:r>
    </w:p>
    <w:p w:rsidR="003143EA" w:rsidRDefault="0069430A">
      <w:pPr>
        <w:pStyle w:val="a3"/>
        <w:numPr>
          <w:ilvl w:val="0"/>
          <w:numId w:val="4"/>
        </w:numPr>
        <w:tabs>
          <w:tab w:val="left" w:pos="707"/>
        </w:tabs>
      </w:pPr>
      <w:r>
        <w:t>WTA Тур 2010 года</w:t>
      </w:r>
    </w:p>
    <w:p w:rsidR="003143EA" w:rsidRDefault="0069430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серия ATP 1000</w:t>
      </w:r>
    </w:p>
    <w:p w:rsidR="003143EA" w:rsidRDefault="0069430A">
      <w:pPr>
        <w:pStyle w:val="a3"/>
        <w:numPr>
          <w:ilvl w:val="0"/>
          <w:numId w:val="3"/>
        </w:numPr>
        <w:tabs>
          <w:tab w:val="left" w:pos="707"/>
        </w:tabs>
      </w:pPr>
      <w:r>
        <w:t>серия WTA премьер турнир</w:t>
      </w:r>
    </w:p>
    <w:p w:rsidR="003143EA" w:rsidRDefault="0069430A">
      <w:pPr>
        <w:pStyle w:val="a3"/>
        <w:numPr>
          <w:ilvl w:val="0"/>
          <w:numId w:val="2"/>
        </w:numPr>
        <w:tabs>
          <w:tab w:val="left" w:pos="707"/>
        </w:tabs>
      </w:pPr>
      <w:r>
        <w:t>Портал: Теннис</w:t>
      </w:r>
    </w:p>
    <w:p w:rsidR="003143EA" w:rsidRDefault="0069430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Профиль турнира на сайте ATP</w:t>
      </w:r>
    </w:p>
    <w:p w:rsidR="003143EA" w:rsidRDefault="0069430A">
      <w:pPr>
        <w:pStyle w:val="a3"/>
        <w:numPr>
          <w:ilvl w:val="0"/>
          <w:numId w:val="1"/>
        </w:numPr>
        <w:tabs>
          <w:tab w:val="left" w:pos="707"/>
        </w:tabs>
      </w:pPr>
      <w:r>
        <w:t>Профиль турнира на сайте WTA</w:t>
      </w:r>
    </w:p>
    <w:p w:rsidR="003143EA" w:rsidRDefault="0069430A">
      <w:pPr>
        <w:pStyle w:val="a3"/>
        <w:spacing w:after="0"/>
      </w:pPr>
      <w:r>
        <w:t>Источник: http://ru.wikipedia.org/wiki/Sony_Ericsson_Open_2010</w:t>
      </w:r>
      <w:bookmarkStart w:id="0" w:name="_GoBack"/>
      <w:bookmarkEnd w:id="0"/>
    </w:p>
    <w:sectPr w:rsidR="003143E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30A"/>
    <w:rsid w:val="003143EA"/>
    <w:rsid w:val="004A4159"/>
    <w:rsid w:val="0069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CCB28-57B1-4FC1-BC4D-FB84C879D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0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2014-04-15T16:59:00Z</dcterms:created>
  <dcterms:modified xsi:type="dcterms:W3CDTF">2014-04-15T16:59:00Z</dcterms:modified>
</cp:coreProperties>
</file>