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E66" w:rsidRDefault="005B6E0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Клеть</w:t>
      </w:r>
      <w:r>
        <w:br/>
      </w:r>
      <w:r>
        <w:rPr>
          <w:b/>
          <w:bCs/>
        </w:rPr>
        <w:t>2 Изба</w:t>
      </w:r>
      <w:r>
        <w:br/>
      </w:r>
      <w:r>
        <w:rPr>
          <w:b/>
          <w:bCs/>
        </w:rPr>
        <w:t xml:space="preserve">3 Хоромы </w:t>
      </w:r>
      <w:r>
        <w:rPr>
          <w:b/>
          <w:bCs/>
        </w:rPr>
        <w:br/>
        <w:t>3.1 Покоевые хоромы</w:t>
      </w:r>
      <w:r>
        <w:rPr>
          <w:b/>
          <w:bCs/>
        </w:rPr>
        <w:br/>
        <w:t>3.2 Непокоевые хоромы</w:t>
      </w:r>
      <w:r>
        <w:rPr>
          <w:b/>
          <w:bCs/>
        </w:rPr>
        <w:br/>
        <w:t>3.3 Хозяйственные постройки</w:t>
      </w:r>
      <w:r>
        <w:rPr>
          <w:b/>
          <w:bCs/>
        </w:rPr>
        <w:br/>
      </w:r>
      <w:r>
        <w:br/>
      </w:r>
      <w:r>
        <w:rPr>
          <w:b/>
          <w:bCs/>
        </w:rPr>
        <w:t>4 Подклет</w:t>
      </w:r>
      <w:r>
        <w:br/>
      </w:r>
      <w:r>
        <w:rPr>
          <w:b/>
          <w:bCs/>
        </w:rPr>
        <w:t>5 Горница</w:t>
      </w:r>
      <w:r>
        <w:br/>
      </w:r>
      <w:r>
        <w:rPr>
          <w:b/>
          <w:bCs/>
        </w:rPr>
        <w:t>6 Светлица</w:t>
      </w:r>
      <w:r>
        <w:br/>
      </w:r>
      <w:r>
        <w:rPr>
          <w:b/>
          <w:bCs/>
        </w:rPr>
        <w:t>7 Сени</w:t>
      </w:r>
      <w:r>
        <w:br/>
      </w:r>
      <w:r>
        <w:rPr>
          <w:b/>
          <w:bCs/>
        </w:rPr>
        <w:t>8 Терем</w:t>
      </w:r>
      <w:r>
        <w:br/>
      </w:r>
      <w:r>
        <w:rPr>
          <w:b/>
          <w:bCs/>
        </w:rPr>
        <w:t>9 Кровля</w:t>
      </w:r>
      <w:r>
        <w:br/>
      </w:r>
      <w:r>
        <w:rPr>
          <w:b/>
          <w:bCs/>
        </w:rPr>
        <w:t>10 Лестницы</w:t>
      </w:r>
      <w:r>
        <w:br/>
      </w:r>
      <w:r>
        <w:rPr>
          <w:b/>
          <w:bCs/>
        </w:rPr>
        <w:t>11 Ворота</w:t>
      </w:r>
      <w:r>
        <w:br/>
      </w:r>
      <w:r>
        <w:rPr>
          <w:b/>
          <w:bCs/>
        </w:rPr>
        <w:t>12 Окна</w:t>
      </w:r>
      <w:r>
        <w:br/>
      </w:r>
      <w:r>
        <w:rPr>
          <w:b/>
          <w:bCs/>
        </w:rPr>
        <w:t>13 Строительные профессии</w:t>
      </w:r>
      <w:r>
        <w:br/>
      </w:r>
      <w:r>
        <w:rPr>
          <w:b/>
          <w:bCs/>
        </w:rPr>
        <w:t>14 Галерея</w:t>
      </w:r>
      <w:r>
        <w:br/>
      </w:r>
      <w:r>
        <w:rPr>
          <w:b/>
          <w:bCs/>
        </w:rPr>
        <w:t>15 Музеи</w:t>
      </w:r>
      <w: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384E66" w:rsidRDefault="005B6E0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84E66" w:rsidRDefault="005B6E04">
      <w:pPr>
        <w:pStyle w:val="a3"/>
      </w:pPr>
      <w:r>
        <w:t>Русское национальное жилище — в русской традиционной культуре, широко бытовавшей ещё в конце XIX — начале XX веков, представляло собой здание из дерева (избу), построенную по срубной или каркасной технологии. Реже, в основном на юге, бытовали каменные, глинобитные жилища</w:t>
      </w:r>
      <w:r>
        <w:rPr>
          <w:position w:val="10"/>
        </w:rPr>
        <w:t>[1]</w:t>
      </w:r>
      <w:r>
        <w:t>. В традиционном виде к настоящему времени почти не встречается, но его традиции сохраняются в архитектуре сельского жилища, а также в дачном строительстве</w:t>
      </w:r>
      <w:r>
        <w:rPr>
          <w:position w:val="10"/>
        </w:rPr>
        <w:t>[2]</w:t>
      </w:r>
      <w:r>
        <w:t>.</w:t>
      </w:r>
    </w:p>
    <w:p w:rsidR="00384E66" w:rsidRDefault="005B6E04">
      <w:pPr>
        <w:pStyle w:val="21"/>
        <w:pageBreakBefore/>
        <w:numPr>
          <w:ilvl w:val="0"/>
          <w:numId w:val="0"/>
        </w:numPr>
      </w:pPr>
      <w:r>
        <w:t>1. Клеть</w:t>
      </w:r>
    </w:p>
    <w:p w:rsidR="00384E66" w:rsidRDefault="005B6E04">
      <w:pPr>
        <w:pStyle w:val="a3"/>
      </w:pPr>
      <w:r>
        <w:t>Основа русского национального жилища – клеть.</w:t>
      </w:r>
    </w:p>
    <w:p w:rsidR="00384E66" w:rsidRDefault="005B6E04">
      <w:pPr>
        <w:pStyle w:val="a3"/>
      </w:pPr>
      <w:r>
        <w:t>Клеть – четырёхугольное строение из дерева или камня. Использовалась для проживания летом. Отапливаемая клеть называлась изба.</w:t>
      </w:r>
    </w:p>
    <w:p w:rsidR="00384E66" w:rsidRDefault="005B6E04">
      <w:pPr>
        <w:pStyle w:val="a3"/>
      </w:pPr>
      <w:r>
        <w:t>У богатых домовладельцев большая клеть называлась гридница. В гриднице давались пиры боярам, гридям, сотникам и т.д. Гридница – приёмная. В позднее время вместо слова гридница начали использовать название повалуша, столовая изба. Внутренние стены повалуши в богатых домах расписывались. Повалуша ставилась на удалении от жилых помещений, обычно в передней части хором.</w:t>
      </w:r>
    </w:p>
    <w:p w:rsidR="00384E66" w:rsidRDefault="005B6E04">
      <w:pPr>
        <w:pStyle w:val="a3"/>
      </w:pPr>
      <w:r>
        <w:t>Спальня называлась ложница, или одрина. Божница – домовая церковь.</w:t>
      </w:r>
    </w:p>
    <w:p w:rsidR="00384E66" w:rsidRDefault="005B6E04">
      <w:pPr>
        <w:pStyle w:val="a3"/>
      </w:pPr>
      <w:r>
        <w:t xml:space="preserve">Брёвна связывались </w:t>
      </w:r>
      <w:r>
        <w:rPr>
          <w:i/>
          <w:iCs/>
        </w:rPr>
        <w:t>в обло</w:t>
      </w:r>
      <w:r>
        <w:t xml:space="preserve">, </w:t>
      </w:r>
      <w:r>
        <w:rPr>
          <w:i/>
          <w:iCs/>
        </w:rPr>
        <w:t>в присек</w:t>
      </w:r>
      <w:r>
        <w:t xml:space="preserve">, </w:t>
      </w:r>
      <w:r>
        <w:rPr>
          <w:i/>
          <w:iCs/>
        </w:rPr>
        <w:t>в лапу</w:t>
      </w:r>
      <w:r>
        <w:t xml:space="preserve">, </w:t>
      </w:r>
      <w:r>
        <w:rPr>
          <w:i/>
          <w:iCs/>
        </w:rPr>
        <w:t>в замок</w:t>
      </w:r>
      <w:r>
        <w:t xml:space="preserve">, </w:t>
      </w:r>
      <w:r>
        <w:rPr>
          <w:i/>
          <w:iCs/>
        </w:rPr>
        <w:t>в ус</w:t>
      </w:r>
      <w:r>
        <w:t xml:space="preserve">. Брус связывался </w:t>
      </w:r>
      <w:r>
        <w:rPr>
          <w:i/>
          <w:iCs/>
        </w:rPr>
        <w:t>в ус</w:t>
      </w:r>
      <w:r>
        <w:t xml:space="preserve">, </w:t>
      </w:r>
      <w:r>
        <w:rPr>
          <w:i/>
          <w:iCs/>
        </w:rPr>
        <w:t>в брус</w:t>
      </w:r>
      <w:r>
        <w:t xml:space="preserve">, </w:t>
      </w:r>
      <w:r>
        <w:rPr>
          <w:i/>
          <w:iCs/>
        </w:rPr>
        <w:t>в косяк</w:t>
      </w:r>
      <w:r>
        <w:t xml:space="preserve">, </w:t>
      </w:r>
      <w:r>
        <w:rPr>
          <w:i/>
          <w:iCs/>
        </w:rPr>
        <w:t>в угол</w:t>
      </w:r>
      <w:r>
        <w:t>. Один ряд из брёвен или брусьев – венец. Высота клети измерялась в венцах, например, «вышиною на пятом венце».</w:t>
      </w:r>
    </w:p>
    <w:p w:rsidR="00384E66" w:rsidRDefault="005B6E04">
      <w:pPr>
        <w:pStyle w:val="a3"/>
      </w:pPr>
      <w:r>
        <w:t>Клеть устанавливалась на подошве, т.е. прямо на грунте, на столбах, режах и обрубах. Реж и обрубы – прообраз фундамента.</w:t>
      </w:r>
    </w:p>
    <w:p w:rsidR="00384E66" w:rsidRDefault="005B6E04">
      <w:pPr>
        <w:pStyle w:val="a3"/>
      </w:pPr>
      <w:r>
        <w:t>Брёвна прокладывались мхом, такое строение называлось «во мху». Богатые люди утепляли хоромы низкокачественным льном, пенькой, паклей. Стены и потолки обивали полотном или войлоком.</w:t>
      </w:r>
    </w:p>
    <w:p w:rsidR="00384E66" w:rsidRDefault="005B6E04">
      <w:pPr>
        <w:pStyle w:val="a3"/>
      </w:pPr>
      <w:r>
        <w:t>Полы укладывали на клади, или лежни. В подклетах пол мог быть бревенчатым. Потолок (подволока) укладывался на матицы. Потолок из колотых пополам брёвен или брусьев.</w:t>
      </w:r>
    </w:p>
    <w:p w:rsidR="00384E66" w:rsidRDefault="005B6E04">
      <w:pPr>
        <w:pStyle w:val="a3"/>
      </w:pPr>
      <w:r>
        <w:t>Внутренняя отделка клети называлась «нарядить нутро». Внутренние стены обшивались тёсом, или липовыми досками. Потолок обмазывали глиной. Поверх потолка для утепления насыпали просеянную землю.</w:t>
      </w:r>
    </w:p>
    <w:p w:rsidR="00384E66" w:rsidRDefault="005B6E04">
      <w:pPr>
        <w:pStyle w:val="21"/>
        <w:pageBreakBefore/>
        <w:numPr>
          <w:ilvl w:val="0"/>
          <w:numId w:val="0"/>
        </w:numPr>
      </w:pPr>
      <w:r>
        <w:t>2. Изба</w:t>
      </w:r>
    </w:p>
    <w:p w:rsidR="00384E66" w:rsidRDefault="005B6E04">
      <w:pPr>
        <w:pStyle w:val="a3"/>
      </w:pPr>
      <w:r>
        <w:t>Изба (истъба, истопка, грыдня) – отапливаемая клеть. Изба топилась по-чёрному. Дым выходил через деревянный дымоход (дымница), или через открытые окна и двери.</w:t>
      </w:r>
    </w:p>
    <w:p w:rsidR="00384E66" w:rsidRDefault="005B6E04">
      <w:pPr>
        <w:pStyle w:val="a3"/>
      </w:pPr>
      <w:r>
        <w:t>У бедных людей избы были чёрными и позёмными, т.е. установленные прямо на земле.</w:t>
      </w:r>
    </w:p>
    <w:p w:rsidR="00384E66" w:rsidRDefault="005B6E04">
      <w:pPr>
        <w:pStyle w:val="a3"/>
      </w:pPr>
      <w:r>
        <w:t>Окна у чёрной избы от 6 до 8 вершков длины, 4 вершка ширины – предназначены для выпуска дыма. Располагались почти под потолком, рам не имели. Такие окна назывались волоковыми – их заволакивали доской или специальной крышкой. У зажиточных людей напротив избы устанавливалась клеть с волоковыми окнами – летнее жилище. Крытый переход между избой и клетью – сени. Под клетью располагался глухой подклет (мшаник), в котором содержался скот, или устраивалась кладовая.</w:t>
      </w:r>
    </w:p>
    <w:p w:rsidR="00384E66" w:rsidRDefault="005B6E04">
      <w:pPr>
        <w:pStyle w:val="a3"/>
      </w:pPr>
      <w:r>
        <w:t>У богатых людей избы белые – с дымоходом.</w:t>
      </w:r>
    </w:p>
    <w:p w:rsidR="00384E66" w:rsidRDefault="005B6E04">
      <w:pPr>
        <w:pStyle w:val="21"/>
        <w:pageBreakBefore/>
        <w:numPr>
          <w:ilvl w:val="0"/>
          <w:numId w:val="0"/>
        </w:numPr>
      </w:pPr>
      <w:r>
        <w:t xml:space="preserve">3. Хоромы </w:t>
      </w:r>
    </w:p>
    <w:p w:rsidR="00384E66" w:rsidRDefault="005B6E04">
      <w:pPr>
        <w:pStyle w:val="a3"/>
      </w:pPr>
      <w:r>
        <w:t>Хоромы – совокупность строений в одном дворе. Все строения ставили отдельными группами, которые соединялись сенями или переходами. Таким образом, хоромы состояли из нескольких особняков.</w:t>
      </w:r>
    </w:p>
    <w:p w:rsidR="00384E66" w:rsidRDefault="005B6E04">
      <w:pPr>
        <w:pStyle w:val="a3"/>
      </w:pPr>
      <w:r>
        <w:t>Цари (князи) жили на верхних этажах. Нижние этажи вначале назывались порубы, а потом подклет.</w:t>
      </w:r>
    </w:p>
    <w:p w:rsidR="00384E66" w:rsidRDefault="005B6E04">
      <w:pPr>
        <w:pStyle w:val="a3"/>
      </w:pPr>
      <w:r>
        <w:t>Хоромы строились без определённого плана. Избы, горницы, сени, крыльца пристраивались к существующим зданиям по мере необходимости и там, где это было удобно хозяину. На симметрию здания внимания не обращали.</w:t>
      </w:r>
    </w:p>
    <w:p w:rsidR="00384E66" w:rsidRDefault="005B6E04">
      <w:pPr>
        <w:pStyle w:val="a3"/>
      </w:pPr>
      <w:r>
        <w:t>Большие хоромы укрепляли железом: скобами, наугольниками, подставами и т.д.</w:t>
      </w:r>
    </w:p>
    <w:p w:rsidR="00384E66" w:rsidRDefault="005B6E04">
      <w:pPr>
        <w:pStyle w:val="a3"/>
      </w:pPr>
      <w:r>
        <w:t>Хоромы делились на:</w:t>
      </w:r>
    </w:p>
    <w:p w:rsidR="00384E66" w:rsidRDefault="005B6E04">
      <w:pPr>
        <w:pStyle w:val="31"/>
        <w:numPr>
          <w:ilvl w:val="0"/>
          <w:numId w:val="0"/>
        </w:numPr>
      </w:pPr>
      <w:r>
        <w:t>3.1. Покоевые хоромы</w:t>
      </w:r>
    </w:p>
    <w:p w:rsidR="00384E66" w:rsidRDefault="005B6E04">
      <w:pPr>
        <w:pStyle w:val="a3"/>
      </w:pPr>
      <w:r>
        <w:t>Покоевые (постельные) хоромы – жилые помещения. Обычно три, или четыре горницы: передние сени, крестовая или моленная и постельная. Кроме этих помещений могли ещё быть: передняя комната, задние сени и другие. Нередко комнаты не имели специальных названий, а назывались третья (после передних сеней и передней), четвёртая и т.д. Мыльня (баня) зачастую располагалась в подклете покоевых хором.</w:t>
      </w:r>
    </w:p>
    <w:p w:rsidR="00384E66" w:rsidRDefault="005B6E04">
      <w:pPr>
        <w:pStyle w:val="a3"/>
      </w:pPr>
      <w:r>
        <w:t>Княгинина половина, хоромы детей и родственников ставились отдельно от хором хозяина, и соединялись переходами и сенями.</w:t>
      </w:r>
    </w:p>
    <w:p w:rsidR="00384E66" w:rsidRDefault="005B6E04">
      <w:pPr>
        <w:pStyle w:val="a3"/>
      </w:pPr>
      <w:r>
        <w:t>Покоевые хоромы устраивались в глубине двора.</w:t>
      </w:r>
    </w:p>
    <w:p w:rsidR="00384E66" w:rsidRDefault="005B6E04">
      <w:pPr>
        <w:pStyle w:val="31"/>
        <w:numPr>
          <w:ilvl w:val="0"/>
          <w:numId w:val="0"/>
        </w:numPr>
      </w:pPr>
      <w:r>
        <w:t>3.1. Покоевые хоромы</w:t>
      </w:r>
    </w:p>
    <w:p w:rsidR="00384E66" w:rsidRDefault="005B6E04">
      <w:pPr>
        <w:pStyle w:val="a3"/>
      </w:pPr>
      <w:r>
        <w:t>Непокоевые хоромы – нежилые помещения для торжественных собраний, приёмов, пиров и т.д. Непокоевые хоромы состояли из больших помещений. Их устраивали в лицевой части хором, перед жилыми хоромами. Помещения непокоевых хором назывались гриднями, столовой избой, повалушей, горницей.</w:t>
      </w:r>
    </w:p>
    <w:p w:rsidR="00384E66" w:rsidRDefault="005B6E04">
      <w:pPr>
        <w:pStyle w:val="a3"/>
      </w:pPr>
      <w:r>
        <w:t>Около 200 лет зал Грановитой палаты площадью 495 м² оставалася самым большим залом в русской архитектуре.</w:t>
      </w:r>
    </w:p>
    <w:p w:rsidR="00384E66" w:rsidRDefault="005B6E04">
      <w:pPr>
        <w:pStyle w:val="31"/>
        <w:numPr>
          <w:ilvl w:val="0"/>
          <w:numId w:val="0"/>
        </w:numPr>
      </w:pPr>
      <w:r>
        <w:t>3.3. Хозяйственные постройки</w:t>
      </w:r>
    </w:p>
    <w:p w:rsidR="00384E66" w:rsidRDefault="005B6E04">
      <w:pPr>
        <w:pStyle w:val="a3"/>
      </w:pPr>
      <w:r>
        <w:t>Третья часть хором – хозяйственные постройки: конюшни, амбары, портомойни, оружейные, стряпные избы и т.д. Для сушки белья над портомойнями строили открытые обрешеченные терема.</w:t>
      </w:r>
    </w:p>
    <w:p w:rsidR="00384E66" w:rsidRDefault="005B6E04">
      <w:pPr>
        <w:pStyle w:val="21"/>
        <w:pageBreakBefore/>
        <w:numPr>
          <w:ilvl w:val="0"/>
          <w:numId w:val="0"/>
        </w:numPr>
      </w:pPr>
      <w:r>
        <w:t>4. Подклет</w:t>
      </w:r>
    </w:p>
    <w:p w:rsidR="00384E66" w:rsidRDefault="005B6E04">
      <w:pPr>
        <w:pStyle w:val="a3"/>
      </w:pPr>
      <w:r>
        <w:t>Подклет – нижний этаж дома, хором. В подклете жили слуги, дети, дворовые служители. В подклетах размещались погреба. Скотница – кладовая с казной, т.е. имуществом. Князи и цари устраивали казну в подклетах каменных церквей.</w:t>
      </w:r>
    </w:p>
    <w:p w:rsidR="00384E66" w:rsidRDefault="005B6E04">
      <w:pPr>
        <w:pStyle w:val="a3"/>
      </w:pPr>
      <w:r>
        <w:t>Жилые подклеты с волоковыми окнами и печами, не жилые – с глухими стенами, зачастую без дверей. В таком случае вход в подклет устраивался со второго этажа.</w:t>
      </w:r>
    </w:p>
    <w:p w:rsidR="00384E66" w:rsidRDefault="005B6E04">
      <w:pPr>
        <w:pStyle w:val="21"/>
        <w:pageBreakBefore/>
        <w:numPr>
          <w:ilvl w:val="0"/>
          <w:numId w:val="0"/>
        </w:numPr>
      </w:pPr>
      <w:r>
        <w:t>5. Горница</w:t>
      </w:r>
    </w:p>
    <w:p w:rsidR="00384E66" w:rsidRDefault="005B6E04">
      <w:pPr>
        <w:pStyle w:val="a3"/>
      </w:pPr>
      <w:r>
        <w:t>Горница устраивалась на втором этаже – над подклетом. Горенка в письменных источниках упоминается с 1162 года. Горенка происходит от слова горний, т.е. высокий.</w:t>
      </w:r>
    </w:p>
    <w:p w:rsidR="00384E66" w:rsidRDefault="005B6E04">
      <w:pPr>
        <w:pStyle w:val="a3"/>
      </w:pPr>
      <w:r>
        <w:t>Горница от избы отличалась красными окнами. Красное окно — большое окно с рамой, или колодой. Красные окна могли сочетаться с волоковыми окнами. Горница от избы также отличалась печью. Печь в горнице круглая, четырёхугольная, с изразцами, наподобие голландской, в избе печь русская.</w:t>
      </w:r>
    </w:p>
    <w:p w:rsidR="00384E66" w:rsidRDefault="005B6E04">
      <w:pPr>
        <w:pStyle w:val="a3"/>
      </w:pPr>
      <w:r>
        <w:t xml:space="preserve">Горницы делились стенами на комнаты — чуланы (от слова </w:t>
      </w:r>
      <w:r>
        <w:rPr>
          <w:i/>
          <w:iCs/>
        </w:rPr>
        <w:t>опочивальня</w:t>
      </w:r>
      <w:r>
        <w:t>) и каморки.</w:t>
      </w:r>
    </w:p>
    <w:p w:rsidR="00384E66" w:rsidRDefault="005B6E04">
      <w:pPr>
        <w:pStyle w:val="21"/>
        <w:pageBreakBefore/>
        <w:numPr>
          <w:ilvl w:val="0"/>
          <w:numId w:val="0"/>
        </w:numPr>
      </w:pPr>
      <w:r>
        <w:t>6. Светлица</w:t>
      </w:r>
    </w:p>
    <w:p w:rsidR="00384E66" w:rsidRDefault="005B6E04">
      <w:pPr>
        <w:pStyle w:val="a3"/>
      </w:pPr>
      <w:r>
        <w:t>Светлица – горница с красными окнами. Окон в светлице было больше, чем в горнице. Светлица – самая светлая, освещённая комната жилища. Окна в светлице прорубались во всех четырёх стенах, или в трёх. В горнице окна устраивались в одной, или двух стенах. И в светлице, в отличие горницы, нет печи, точнее, топочной часть печи. Только тёплый печной бок или дымоход, заштукатуренный и побелёный, или раскрашеный.</w:t>
      </w:r>
    </w:p>
    <w:p w:rsidR="00384E66" w:rsidRDefault="005B6E04">
      <w:pPr>
        <w:pStyle w:val="a3"/>
      </w:pPr>
      <w:r>
        <w:t>Светлицы чаще всего устраивались на женской половине дома. Они использовались для рукоделий, или других работ.</w:t>
      </w:r>
    </w:p>
    <w:p w:rsidR="00384E66" w:rsidRDefault="005B6E04">
      <w:pPr>
        <w:pStyle w:val="21"/>
        <w:pageBreakBefore/>
        <w:numPr>
          <w:ilvl w:val="0"/>
          <w:numId w:val="0"/>
        </w:numPr>
      </w:pPr>
      <w:r>
        <w:t>7. Сени</w:t>
      </w:r>
    </w:p>
    <w:p w:rsidR="00384E66" w:rsidRDefault="005B6E04">
      <w:pPr>
        <w:pStyle w:val="a3"/>
      </w:pPr>
      <w:r>
        <w:t>Сени — крытое пространство (переходы) между клетями, избами, горницами. Сени были неотъемлемой частью княжеских хором, поэтому зачастую княжеский дворец в древности назывался сенями, сенницей. В XVI и XVII веках было распространено выражение «у государя на сенях».</w:t>
      </w:r>
    </w:p>
    <w:p w:rsidR="00384E66" w:rsidRDefault="005B6E04">
      <w:pPr>
        <w:pStyle w:val="a3"/>
      </w:pPr>
      <w:r>
        <w:t>Сенник – неотапливаемые сени, с небольшим количеством волоковых окон. В летнее время использовался как спальня. На крышу сенника не насыпалась земля, как это делалось в отапливаемых помещениях. Сенники использовали для устройства брачной постели. Земля над головой не должна была напоминать о предстоящей смерти.</w:t>
      </w:r>
    </w:p>
    <w:p w:rsidR="00384E66" w:rsidRDefault="005B6E04">
      <w:pPr>
        <w:pStyle w:val="a3"/>
      </w:pPr>
      <w:r>
        <w:t>На женской половине дома сени устраивали большего размера. Они использовались для девичьих игр и развлечений.</w:t>
      </w:r>
    </w:p>
    <w:p w:rsidR="00384E66" w:rsidRDefault="005B6E04">
      <w:pPr>
        <w:pStyle w:val="a3"/>
      </w:pPr>
      <w:r>
        <w:t>В сенях устраивали кладовые, над сенями настраивали вышки, а снизу подсенье.</w:t>
      </w:r>
    </w:p>
    <w:p w:rsidR="00384E66" w:rsidRDefault="005B6E04">
      <w:pPr>
        <w:pStyle w:val="a3"/>
      </w:pPr>
      <w:r>
        <w:t>Сени, расположенные вне общей крыши, не покрытые, или крытые навесом назывались переходом или крыльцом.</w:t>
      </w:r>
    </w:p>
    <w:p w:rsidR="00384E66" w:rsidRDefault="005B6E04">
      <w:pPr>
        <w:pStyle w:val="21"/>
        <w:pageBreakBefore/>
        <w:numPr>
          <w:ilvl w:val="0"/>
          <w:numId w:val="0"/>
        </w:numPr>
      </w:pPr>
      <w:r>
        <w:t>8. Терем</w:t>
      </w:r>
    </w:p>
    <w:p w:rsidR="00384E66" w:rsidRDefault="005B6E04">
      <w:pPr>
        <w:pStyle w:val="a3"/>
      </w:pPr>
      <w:r>
        <w:t>Терем (чердак, вышка) – третий (или более высокий) этаж хором, расположенный над горницей и подклетом. В теремах красные окна устраивались во всех стенах. К теремам пристраивались башенки — смотрильни. К терему всегда применялся эпитет «высокий». Вокруг теремов устраивали гульбища — парапеты и балконы, огороженные перилами или решётками.</w:t>
      </w:r>
    </w:p>
    <w:p w:rsidR="00384E66" w:rsidRDefault="005B6E04">
      <w:pPr>
        <w:pStyle w:val="21"/>
        <w:pageBreakBefore/>
        <w:numPr>
          <w:ilvl w:val="0"/>
          <w:numId w:val="0"/>
        </w:numPr>
      </w:pPr>
      <w:r>
        <w:t>9. Кровля</w:t>
      </w:r>
    </w:p>
    <w:p w:rsidR="00384E66" w:rsidRDefault="005B6E04">
      <w:pPr>
        <w:pStyle w:val="a3"/>
      </w:pPr>
      <w:r>
        <w:t>Кровлю связывал продольный брус — князь (князёк) или конь (конёк). К этому брусу крепились стволы деревьев с закрючинами – курицы. На крючья курицы укладывали свесы, водостоки. Кровля обрешёчивалась, и накрывалась тёсом и берестой.</w:t>
      </w:r>
    </w:p>
    <w:p w:rsidR="00384E66" w:rsidRDefault="005B6E04">
      <w:pPr>
        <w:pStyle w:val="a3"/>
      </w:pPr>
      <w:r>
        <w:t>В хоромах кровля устраивалась шатром — со скатами на четыре стороны. Под князем устанавливался бык. Также кровли сводились в виде бочек и кубов. Зачастую в одном хороме сочетались все виды кровли. Крыши часто делались с изломом внизу - с полицами. Полицы также могли располагаться между этажами, они делались из досок с фигурным окончанием. Кровля перекрывалась мелкой решёткой, и сверху накрывалась «в чешую». Кровля в чешую обычно окрашивалась в зелёный цвет. На вершине кровли устраивалась прапорица — флюгер, на князе устанавливались резные гребни.</w:t>
      </w:r>
    </w:p>
    <w:p w:rsidR="00384E66" w:rsidRDefault="005B6E04">
      <w:pPr>
        <w:pStyle w:val="a3"/>
      </w:pPr>
      <w:r>
        <w:t>Верхние чердаки строились не только на четыре, но и на шесть и восемь стен.</w:t>
      </w:r>
    </w:p>
    <w:p w:rsidR="00384E66" w:rsidRDefault="005B6E04">
      <w:pPr>
        <w:pStyle w:val="21"/>
        <w:pageBreakBefore/>
        <w:numPr>
          <w:ilvl w:val="0"/>
          <w:numId w:val="0"/>
        </w:numPr>
      </w:pPr>
      <w:r>
        <w:t>10. Лестницы</w:t>
      </w:r>
    </w:p>
    <w:p w:rsidR="00384E66" w:rsidRDefault="005B6E04">
      <w:pPr>
        <w:pStyle w:val="a3"/>
      </w:pPr>
      <w:r>
        <w:t>Крыльцо для клетей устанавливались на брёвнах, или на подрубах. Лестницы клали на тетиву, на которую устанавливали ступени. Лестницу переламывали – т.е. устраивали отдыхи (площадки). Лестницы почти всегда огораживали перилами с балясинами или решётками. В больших хоромах под лестницей устраивали рундук.</w:t>
      </w:r>
    </w:p>
    <w:p w:rsidR="00384E66" w:rsidRDefault="005B6E04">
      <w:pPr>
        <w:pStyle w:val="21"/>
        <w:pageBreakBefore/>
        <w:numPr>
          <w:ilvl w:val="0"/>
          <w:numId w:val="0"/>
        </w:numPr>
      </w:pPr>
      <w:r>
        <w:t>11. Ворота</w:t>
      </w:r>
    </w:p>
    <w:p w:rsidR="00384E66" w:rsidRDefault="005B6E04">
      <w:pPr>
        <w:pStyle w:val="a3"/>
      </w:pPr>
      <w:r>
        <w:t>Двор обносили забором – заплотом. Заплот устраивали из тёсанных брёвен. Ворота устанавливали на столбы, или столбицы. Ворота в один щит, в богатых домах – в два щита с калиткой. Иногда устраивались тройные ворота – с двумя калитками. Ворота покрывались небольшой кровлей с полицами (водостоками). Князёк крыши украшался башенками, шатриками, бочками, резными гребнями. По богато украшенным воротам судили о богатстве хозяина дома.</w:t>
      </w:r>
    </w:p>
    <w:p w:rsidR="00384E66" w:rsidRDefault="005B6E04">
      <w:pPr>
        <w:pStyle w:val="a3"/>
      </w:pPr>
      <w:r>
        <w:t>Над воротами с наружной и внутренней стороны устанавливали иконы или крест. Например, над Спасскими воротами Спасской башни имеется ниша, с иконой Спаса Нерукотворного.</w:t>
      </w:r>
    </w:p>
    <w:p w:rsidR="00384E66" w:rsidRDefault="005B6E04">
      <w:pPr>
        <w:pStyle w:val="21"/>
        <w:pageBreakBefore/>
        <w:numPr>
          <w:ilvl w:val="0"/>
          <w:numId w:val="0"/>
        </w:numPr>
      </w:pPr>
      <w:r>
        <w:t>12. Окна</w:t>
      </w:r>
    </w:p>
    <w:p w:rsidR="00384E66" w:rsidRDefault="005B6E04">
      <w:pPr>
        <w:pStyle w:val="a3"/>
      </w:pPr>
      <w:r>
        <w:t>Рамы красных окон окрашивали краской. На рамы натягивали паюсный мешок рыб (откуда паюсная икра) – такое окно называлось паисным. Также использовался бычий пузырь, слюда (такие окна назывались слюдяные окончины), промасленная ткань. До XVIII века стеклянные окна (стекольчатые оконницы) употреблялись редко. Красные окна подъёмные и отворные, волоковые окна отворные и задвижные.</w:t>
      </w:r>
    </w:p>
    <w:p w:rsidR="00384E66" w:rsidRDefault="005B6E04">
      <w:pPr>
        <w:pStyle w:val="a3"/>
      </w:pPr>
      <w:r>
        <w:t>Рама слюдяных окончин состояла из четырёх металлических прутов. В центре окна в свинцовый переплёт размещали самый большой кусок слюды в виде круга, вокруг располагались мелкие куски слюды разной формы и мелкие обрезки. В XVII веке слюдяные окна начали расписывать. Стекольчатые оконницы изготовлялись так же, как и слюдяные: в металлической раме и свинцовом переплёте. Применялось и цветное стекло с росписью красками.</w:t>
      </w:r>
    </w:p>
    <w:p w:rsidR="00384E66" w:rsidRDefault="005B6E04">
      <w:pPr>
        <w:pStyle w:val="a3"/>
      </w:pPr>
      <w:r>
        <w:t xml:space="preserve">Для защиты от холода и ветра применялись вставни, или ставни. Вставни обивались сукном, они могли быть глухими, или со слюдяными оконцами. Ночью и в морозы окна изнутри закрывались </w:t>
      </w:r>
      <w:r>
        <w:rPr>
          <w:i/>
          <w:iCs/>
        </w:rPr>
        <w:t>втулками</w:t>
      </w:r>
      <w:r>
        <w:t xml:space="preserve">. Втулка — щит размером, совпадающим с окном. Обивался войлоком и сукном. Щиты просто </w:t>
      </w:r>
      <w:r>
        <w:rPr>
          <w:i/>
          <w:iCs/>
        </w:rPr>
        <w:t>втулялись</w:t>
      </w:r>
      <w:r>
        <w:t>, или навешивались на петли и закрывались.</w:t>
      </w:r>
    </w:p>
    <w:p w:rsidR="00384E66" w:rsidRDefault="005B6E04">
      <w:pPr>
        <w:pStyle w:val="a3"/>
      </w:pPr>
      <w:r>
        <w:t xml:space="preserve">Окон обычно три на одной стене. Окна завешивались </w:t>
      </w:r>
      <w:r>
        <w:rPr>
          <w:i/>
          <w:iCs/>
        </w:rPr>
        <w:t>завесами</w:t>
      </w:r>
      <w:r>
        <w:t xml:space="preserve"> из тафты, сукна и других тканей. Завесы подвешивались к проволоке на кольца. Зачастую все три окна на одной стене задёргивались одной завесой.</w:t>
      </w:r>
    </w:p>
    <w:p w:rsidR="00384E66" w:rsidRDefault="005B6E04">
      <w:pPr>
        <w:pStyle w:val="21"/>
        <w:pageBreakBefore/>
        <w:numPr>
          <w:ilvl w:val="0"/>
          <w:numId w:val="0"/>
        </w:numPr>
      </w:pPr>
      <w:r>
        <w:t>13. Строительные профессии</w:t>
      </w:r>
    </w:p>
    <w:p w:rsidR="00384E66" w:rsidRDefault="005B6E04">
      <w:pPr>
        <w:pStyle w:val="a3"/>
      </w:pPr>
      <w:r>
        <w:t>Плотники зачастую назывались рубленниками. Глава плотничьей артели — плотничий староста. Каменных дел подмастерье, муроль</w:t>
      </w:r>
      <w:r>
        <w:rPr>
          <w:position w:val="10"/>
        </w:rPr>
        <w:t>[3]</w:t>
      </w:r>
      <w:r>
        <w:t xml:space="preserve"> — архитектор. Вымышленник — инженер.</w:t>
      </w:r>
    </w:p>
    <w:p w:rsidR="00384E66" w:rsidRDefault="005B6E04">
      <w:pPr>
        <w:pStyle w:val="21"/>
        <w:pageBreakBefore/>
        <w:numPr>
          <w:ilvl w:val="0"/>
          <w:numId w:val="0"/>
        </w:numPr>
      </w:pPr>
      <w:r>
        <w:t>14. Галерея</w:t>
      </w:r>
    </w:p>
    <w:p w:rsidR="00384E66" w:rsidRDefault="005B6E04">
      <w:pPr>
        <w:pStyle w:val="a3"/>
        <w:numPr>
          <w:ilvl w:val="0"/>
          <w:numId w:val="4"/>
        </w:numPr>
        <w:tabs>
          <w:tab w:val="left" w:pos="707"/>
        </w:tabs>
      </w:pPr>
      <w:r>
        <w:t>М.П. Клодт. «Терем царевен». 1878 год.</w:t>
      </w:r>
    </w:p>
    <w:p w:rsidR="00384E66" w:rsidRDefault="005B6E04">
      <w:pPr>
        <w:pStyle w:val="a3"/>
        <w:numPr>
          <w:ilvl w:val="0"/>
          <w:numId w:val="4"/>
        </w:numPr>
        <w:tabs>
          <w:tab w:val="left" w:pos="707"/>
        </w:tabs>
      </w:pPr>
      <w:r>
        <w:t>А. Рябушкин «Выход боярышни с няньками в сад». 1893.</w:t>
      </w:r>
      <w:r>
        <w:br/>
        <w:t>Над князьями крыши устанавливали резные гребни.</w:t>
      </w:r>
    </w:p>
    <w:p w:rsidR="00384E66" w:rsidRDefault="005B6E04">
      <w:pPr>
        <w:pStyle w:val="a3"/>
        <w:numPr>
          <w:ilvl w:val="0"/>
          <w:numId w:val="4"/>
        </w:numPr>
        <w:tabs>
          <w:tab w:val="left" w:pos="707"/>
        </w:tabs>
      </w:pPr>
      <w:r>
        <w:t>А. Васнецов. «Гонцы. Ранним утром в Кремле. Начало XVII века.» 1913.</w:t>
      </w:r>
    </w:p>
    <w:p w:rsidR="00384E66" w:rsidRDefault="005B6E04">
      <w:pPr>
        <w:pStyle w:val="a3"/>
        <w:numPr>
          <w:ilvl w:val="0"/>
          <w:numId w:val="4"/>
        </w:numPr>
        <w:tabs>
          <w:tab w:val="left" w:pos="707"/>
        </w:tabs>
      </w:pPr>
      <w:r>
        <w:t>А. Васнецов. «Княжеский двор.» Справа терем.</w:t>
      </w:r>
    </w:p>
    <w:p w:rsidR="00384E66" w:rsidRDefault="005B6E04">
      <w:pPr>
        <w:pStyle w:val="a3"/>
        <w:numPr>
          <w:ilvl w:val="0"/>
          <w:numId w:val="4"/>
        </w:numPr>
        <w:tabs>
          <w:tab w:val="left" w:pos="707"/>
        </w:tabs>
      </w:pPr>
      <w:r>
        <w:t>А. Васнецов. «Московский Кремль при Дмитрии Донском». На переднем плане портомойня. Печной дым выходит из волоковых окон.</w:t>
      </w:r>
    </w:p>
    <w:p w:rsidR="00384E66" w:rsidRDefault="005B6E04">
      <w:pPr>
        <w:pStyle w:val="a3"/>
        <w:numPr>
          <w:ilvl w:val="0"/>
          <w:numId w:val="4"/>
        </w:numPr>
        <w:tabs>
          <w:tab w:val="left" w:pos="707"/>
        </w:tabs>
      </w:pPr>
      <w:r>
        <w:t>А. Васнецов. «Старая Москва. Улица в Китай-городе начала XVII века».</w:t>
      </w:r>
    </w:p>
    <w:p w:rsidR="00384E66" w:rsidRDefault="005B6E04">
      <w:pPr>
        <w:pStyle w:val="a3"/>
        <w:numPr>
          <w:ilvl w:val="0"/>
          <w:numId w:val="4"/>
        </w:numPr>
        <w:tabs>
          <w:tab w:val="left" w:pos="707"/>
        </w:tabs>
      </w:pPr>
      <w:r>
        <w:t>В. Васнецов. «В Московском Кремле.» До пожара 1696 года Красное крыльцо было накрыто шатровой кровлей.</w:t>
      </w:r>
    </w:p>
    <w:p w:rsidR="00384E66" w:rsidRDefault="005B6E04">
      <w:pPr>
        <w:pStyle w:val="a3"/>
        <w:numPr>
          <w:ilvl w:val="0"/>
          <w:numId w:val="4"/>
        </w:numPr>
        <w:tabs>
          <w:tab w:val="left" w:pos="707"/>
        </w:tabs>
      </w:pPr>
      <w:r>
        <w:t>В. Васнецов. «Скоморохи на Москве».</w:t>
      </w:r>
    </w:p>
    <w:p w:rsidR="00384E66" w:rsidRDefault="005B6E04">
      <w:pPr>
        <w:pStyle w:val="a3"/>
        <w:numPr>
          <w:ilvl w:val="0"/>
          <w:numId w:val="4"/>
        </w:numPr>
        <w:tabs>
          <w:tab w:val="left" w:pos="707"/>
        </w:tabs>
      </w:pPr>
      <w:r>
        <w:t>В. Васнецов. «Царевна у окна (Царевна Несмеяна)». 1920. Слюдяная окончина.</w:t>
      </w:r>
    </w:p>
    <w:p w:rsidR="00384E66" w:rsidRDefault="005B6E04">
      <w:pPr>
        <w:pStyle w:val="a3"/>
        <w:numPr>
          <w:ilvl w:val="0"/>
          <w:numId w:val="4"/>
        </w:numPr>
        <w:tabs>
          <w:tab w:val="left" w:pos="707"/>
        </w:tabs>
      </w:pPr>
      <w:r>
        <w:t>А. Максимов. "В усадьбе князя". 1907 год.</w:t>
      </w:r>
    </w:p>
    <w:p w:rsidR="00384E66" w:rsidRDefault="005B6E04">
      <w:pPr>
        <w:pStyle w:val="21"/>
        <w:pageBreakBefore/>
        <w:numPr>
          <w:ilvl w:val="0"/>
          <w:numId w:val="0"/>
        </w:numPr>
      </w:pPr>
      <w:r>
        <w:t>15. Музеи</w:t>
      </w:r>
    </w:p>
    <w:p w:rsidR="00384E66" w:rsidRDefault="005B6E04">
      <w:pPr>
        <w:pStyle w:val="a3"/>
      </w:pPr>
      <w:r>
        <w:t>Образцы русской национальной архитектуры предаставлены в музеях:</w:t>
      </w:r>
    </w:p>
    <w:p w:rsidR="00384E66" w:rsidRDefault="005B6E0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Витославлицы — Великий Новгород;</w:t>
      </w:r>
    </w:p>
    <w:p w:rsidR="00384E66" w:rsidRDefault="005B6E0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Иркутский архитектурно-этнографический музей «Тальцы»;</w:t>
      </w:r>
    </w:p>
    <w:p w:rsidR="00384E66" w:rsidRDefault="005B6E0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Музей-заповедник «Кижи» (Официальный сайт) — Карелия;</w:t>
      </w:r>
    </w:p>
    <w:p w:rsidR="00384E66" w:rsidRDefault="005B6E0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Архитектурно-этнографический музей «Хохловка» — Пермь;</w:t>
      </w:r>
    </w:p>
    <w:p w:rsidR="00384E66" w:rsidRDefault="005B6E0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Малые Корелы — Архангельск;</w:t>
      </w:r>
    </w:p>
    <w:p w:rsidR="00384E66" w:rsidRDefault="005B6E04">
      <w:pPr>
        <w:pStyle w:val="a3"/>
        <w:numPr>
          <w:ilvl w:val="0"/>
          <w:numId w:val="3"/>
        </w:numPr>
        <w:tabs>
          <w:tab w:val="left" w:pos="707"/>
        </w:tabs>
      </w:pPr>
      <w:r>
        <w:t>Этнографический музей народов Забайкалья — Улан-Удэ.</w:t>
      </w:r>
    </w:p>
    <w:p w:rsidR="00384E66" w:rsidRDefault="00384E66">
      <w:pPr>
        <w:pStyle w:val="a3"/>
      </w:pPr>
    </w:p>
    <w:p w:rsidR="00384E66" w:rsidRDefault="005B6E04">
      <w:pPr>
        <w:pStyle w:val="21"/>
        <w:numPr>
          <w:ilvl w:val="0"/>
          <w:numId w:val="0"/>
        </w:numPr>
      </w:pPr>
      <w:r>
        <w:t>Литература</w:t>
      </w:r>
    </w:p>
    <w:p w:rsidR="00384E66" w:rsidRDefault="005B6E04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i/>
          <w:iCs/>
        </w:rPr>
        <w:t>Иван Забелин</w:t>
      </w:r>
      <w:r>
        <w:t xml:space="preserve"> Домашний быт русских царей в XVI и XVII столетиях. — М.: Транзиткнига, 2005. — ISBN 5-9578-2773-8</w:t>
      </w:r>
    </w:p>
    <w:p w:rsidR="00384E66" w:rsidRDefault="005B6E0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84E66" w:rsidRDefault="005B6E0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Бузин, В.С.</w:t>
      </w:r>
      <w:r>
        <w:t xml:space="preserve"> Этнография восточных славян. — СПб: Издательство Петербургского университета, 1997.</w:t>
      </w:r>
    </w:p>
    <w:p w:rsidR="00384E66" w:rsidRDefault="005B6E0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Подольская, О.С.</w:t>
      </w:r>
      <w:r>
        <w:t xml:space="preserve"> Свет нашего дома - документальный фильм, Министерство культуры РФ.</w:t>
      </w:r>
    </w:p>
    <w:p w:rsidR="00384E66" w:rsidRDefault="005B6E04">
      <w:pPr>
        <w:pStyle w:val="a3"/>
        <w:numPr>
          <w:ilvl w:val="0"/>
          <w:numId w:val="1"/>
        </w:numPr>
        <w:tabs>
          <w:tab w:val="left" w:pos="707"/>
        </w:tabs>
      </w:pPr>
      <w:r>
        <w:t>Словарь</w:t>
      </w:r>
    </w:p>
    <w:p w:rsidR="00384E66" w:rsidRDefault="005B6E04">
      <w:pPr>
        <w:pStyle w:val="a3"/>
        <w:spacing w:after="0"/>
      </w:pPr>
      <w:r>
        <w:t>Источник: http://ru.wikipedia.org/wiki/Русское_национальное_жилище</w:t>
      </w:r>
      <w:bookmarkStart w:id="0" w:name="_GoBack"/>
      <w:bookmarkEnd w:id="0"/>
    </w:p>
    <w:sectPr w:rsidR="00384E6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E04"/>
    <w:rsid w:val="00384E66"/>
    <w:rsid w:val="005B6E04"/>
    <w:rsid w:val="00D7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3EE3F5-1183-4574-9D99-54214D21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5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1824</Words>
  <Characters>10401</Characters>
  <Application>Microsoft Office Word</Application>
  <DocSecurity>0</DocSecurity>
  <Lines>86</Lines>
  <Paragraphs>24</Paragraphs>
  <ScaleCrop>false</ScaleCrop>
  <Company/>
  <LinksUpToDate>false</LinksUpToDate>
  <CharactersWithSpaces>12201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2014-04-15T05:20:00Z</dcterms:created>
  <dcterms:modified xsi:type="dcterms:W3CDTF">2014-04-15T05:20:00Z</dcterms:modified>
</cp:coreProperties>
</file>