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F06" w:rsidRDefault="003E067B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>2 Поиски и версии о местоположении</w:t>
      </w:r>
      <w:r>
        <w:br/>
      </w:r>
      <w:r>
        <w:rPr>
          <w:b/>
          <w:bCs/>
        </w:rPr>
        <w:t>3 Интересные факты</w:t>
      </w:r>
      <w:r>
        <w:br/>
      </w:r>
      <w:r>
        <w:rPr>
          <w:b/>
          <w:bCs/>
        </w:rPr>
        <w:t>Список литературы</w:t>
      </w:r>
    </w:p>
    <w:p w:rsidR="00F84F06" w:rsidRDefault="003E067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84F06" w:rsidRDefault="003E067B">
      <w:pPr>
        <w:pStyle w:val="a3"/>
      </w:pPr>
      <w:r>
        <w:t>Библиоте́ка Яросла́ва Му́дрого — легендарное собрание книг и документов, принадлежавшее Великому князю киевскому Ярославу Мудрому. Согласно наиболее распространённой версии, в XII веке и позднее она находилась в Софийском соборе Киева или в подземельях под ним.</w:t>
      </w:r>
    </w:p>
    <w:p w:rsidR="00F84F06" w:rsidRDefault="003E067B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F84F06" w:rsidRDefault="003E067B">
      <w:pPr>
        <w:pStyle w:val="a3"/>
      </w:pPr>
      <w:r>
        <w:t xml:space="preserve">Единственное историческое упоминание о библиотеке князя относится к 1037 году и содержится в «Повести временных лет»: </w:t>
      </w:r>
      <w:r>
        <w:rPr>
          <w:i/>
          <w:iCs/>
        </w:rPr>
        <w:t>«Ярослав же любим бо книгам, и многы списав положи в церкви святой Софьи, юже созда сам»</w:t>
      </w:r>
      <w:r>
        <w:rPr>
          <w:position w:val="10"/>
        </w:rPr>
        <w:t>[1]</w:t>
      </w:r>
      <w:r>
        <w:t>. Ни о количестве книг, ни о характере коллекции в летописи ничего не сказано.</w:t>
      </w:r>
    </w:p>
    <w:p w:rsidR="00F84F06" w:rsidRDefault="003E067B">
      <w:pPr>
        <w:pStyle w:val="a3"/>
      </w:pPr>
      <w:r>
        <w:t>Некоторые историки подвергали сомнению эту дату, так как относили к этому времени факт закладки самого Софийского собора, а следовательно никакой библиотеки в нём ещё не могло быть. Однако позже исследования показали, что в 1037 году строительство уже могло быть закончено</w:t>
      </w:r>
      <w:r>
        <w:rPr>
          <w:position w:val="10"/>
        </w:rPr>
        <w:t>[2]</w:t>
      </w:r>
      <w:r>
        <w:t>.</w:t>
      </w:r>
    </w:p>
    <w:p w:rsidR="00F84F06" w:rsidRDefault="003E067B">
      <w:pPr>
        <w:pStyle w:val="a3"/>
      </w:pPr>
      <w:r>
        <w:t>Указывается, что официальным владельцем собрания, скорее всего, был не сам князь, а собор, и эту коллекцию более корректно именовать «библиотекой Софийского собора», однако наименование «Библиотека Ярослава Мудрого» уже стало исторически традиционным</w:t>
      </w:r>
      <w:r>
        <w:rPr>
          <w:position w:val="10"/>
        </w:rPr>
        <w:t>[2]</w:t>
      </w:r>
      <w:r>
        <w:t>. Её формирование могло проходить под руководством Митрополита Киевского Илариона.</w:t>
      </w:r>
    </w:p>
    <w:p w:rsidR="00F84F06" w:rsidRDefault="003E067B">
      <w:pPr>
        <w:pStyle w:val="a3"/>
      </w:pPr>
      <w:r>
        <w:t>Предположительный объём библиотеки — около тысячи томов (в «Истории Киева» 1982 года издания он оценивается в 950 томов). Эти данные многие историки считают завышенными. В частности, историк Е. Е. Голубинский называл цифру в 500 книг</w:t>
      </w:r>
      <w:r>
        <w:rPr>
          <w:position w:val="10"/>
        </w:rPr>
        <w:t>[3]</w:t>
      </w:r>
      <w:r>
        <w:t>. Основными источниками пополнения собрания были перевод и переписка копий. Период её комплектования — около 25 лет.</w:t>
      </w:r>
    </w:p>
    <w:p w:rsidR="00F84F06" w:rsidRDefault="003E067B">
      <w:pPr>
        <w:pStyle w:val="21"/>
        <w:pageBreakBefore/>
        <w:numPr>
          <w:ilvl w:val="0"/>
          <w:numId w:val="0"/>
        </w:numPr>
      </w:pPr>
      <w:r>
        <w:t>2. Поиски и версии о местоположении</w:t>
      </w:r>
    </w:p>
    <w:p w:rsidR="00F84F06" w:rsidRDefault="003E067B">
      <w:pPr>
        <w:pStyle w:val="a3"/>
      </w:pPr>
      <w:r>
        <w:t>Раскопки под Софийским собором были предприняты в 1916 году, после того, как вблизи храма произошёл обвал грунта. В результате открылась часть подземных переходов, внутри которых нашли берестяную записку: «Аще кто найде сей ход тот найде велий клад Ярослав» («Кто найдёт этот ход, тот найдет великий клад Ярослава»). Однако тайник был пуст, а на стене имелась надпись о том, что он был разграблен. О подлинности обеих надписей нет единства мнений до сих пор. Согласно отчёту Археологической комиссии, раскопки были прекращены для того, чтобы предотвратить несанкционированное кладоискательство местных жителей</w:t>
      </w:r>
      <w:r>
        <w:rPr>
          <w:position w:val="10"/>
        </w:rPr>
        <w:t>[2]</w:t>
      </w:r>
      <w:r>
        <w:t>. Сомнения в сохранности коллекции высказывались неоднократно. Они связаны с многочисленными пожарами и разграблениями Киева. Самые ранние из них, в которых уже фигурируют книги, относятся к 1169 году (взятие Киева Мстиславом) и 1206 (нашествие половцев) годам</w:t>
      </w:r>
      <w:r>
        <w:rPr>
          <w:position w:val="10"/>
        </w:rPr>
        <w:t>[3]</w:t>
      </w:r>
      <w:r>
        <w:t>.</w:t>
      </w:r>
    </w:p>
    <w:p w:rsidR="00F84F06" w:rsidRDefault="003E067B">
      <w:pPr>
        <w:pStyle w:val="a3"/>
      </w:pPr>
      <w:r>
        <w:t>По другой версии, библиотека могла быть спрятана митрополитом Иларионом в катакомбах Киево-Печерской лавры после его ссоры с князем. В этом случае в составе библиотеки могли оказаться книги греческих иконописцев, расписывавших в XI веке монастырские храмы. Кроме того, есть сведения о том, что в 1106 году свою библиотеку передал в дар монастырю правнук Ярослава князь Святослав Давидович Черниговский, принявший постриг под именем Николы Святоши.</w:t>
      </w:r>
    </w:p>
    <w:p w:rsidR="00F84F06" w:rsidRDefault="003E067B">
      <w:pPr>
        <w:pStyle w:val="a3"/>
      </w:pPr>
      <w:r>
        <w:t>Ещё в 1653 году сообщалось о том, что в лавре имеется обширное собрание древних книг, однако в 1718 году в монастыре произошёл опустошительный пожар, и оно полностью сгорело. Существует версия о том, что часть книг была спрятана в катакомбах в 1665 году</w:t>
      </w:r>
      <w:r>
        <w:rPr>
          <w:position w:val="10"/>
        </w:rPr>
        <w:t>[2]</w:t>
      </w:r>
      <w:r>
        <w:t>.</w:t>
      </w:r>
    </w:p>
    <w:p w:rsidR="00F84F06" w:rsidRDefault="003E067B">
      <w:pPr>
        <w:pStyle w:val="a3"/>
      </w:pPr>
      <w:r>
        <w:t>Ещё одна версия связана с Успенским собором Киево-Печерской лавры. В 1898 году в нём уже находили клад — «потаенную» монастырскую казну, спрятанную в 1718 году. В 1941 году, во время отступления советских войск, собор был взорван, однако под ним уцелели катакомбы. Известно, что в них хранились мощи одного из основателей лавры святого Феодосия.</w:t>
      </w:r>
    </w:p>
    <w:p w:rsidR="00F84F06" w:rsidRDefault="003E067B">
      <w:pPr>
        <w:pStyle w:val="a3"/>
      </w:pPr>
      <w:r>
        <w:t>Также среди мест, где может находиться легендарное собрание, называют «Зверинецкие пещеры» близ Выдубицкого монастыря, а также подземелья разрушенного Межигорского монастыря.</w:t>
      </w:r>
    </w:p>
    <w:p w:rsidR="00F84F06" w:rsidRDefault="003E067B">
      <w:pPr>
        <w:pStyle w:val="21"/>
        <w:pageBreakBefore/>
        <w:numPr>
          <w:ilvl w:val="0"/>
          <w:numId w:val="0"/>
        </w:numPr>
      </w:pPr>
      <w:r>
        <w:t>3. Интересные факты</w:t>
      </w:r>
    </w:p>
    <w:p w:rsidR="00F84F06" w:rsidRDefault="003E067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Высказывались предположения о том, что часть княжеского книгохранилища вошла в не менее легендарную Библиотеку Ивана Грозного</w:t>
      </w:r>
      <w:r>
        <w:rPr>
          <w:position w:val="10"/>
        </w:rPr>
        <w:t>[4]</w:t>
      </w:r>
      <w:r>
        <w:t>.</w:t>
      </w:r>
    </w:p>
    <w:p w:rsidR="00F84F06" w:rsidRDefault="003E067B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 наши дни библиотеку пытались отыскать методами биолокации</w:t>
      </w:r>
      <w:r>
        <w:rPr>
          <w:position w:val="10"/>
        </w:rPr>
        <w:t>[5]</w:t>
      </w:r>
      <w:r>
        <w:t>.</w:t>
      </w:r>
    </w:p>
    <w:p w:rsidR="00F84F06" w:rsidRDefault="003E067B">
      <w:pPr>
        <w:pStyle w:val="a3"/>
        <w:numPr>
          <w:ilvl w:val="0"/>
          <w:numId w:val="2"/>
        </w:numPr>
        <w:tabs>
          <w:tab w:val="left" w:pos="707"/>
        </w:tabs>
      </w:pPr>
      <w:r>
        <w:t>Именем Ярослава Мудрого названа одна из библиотек Ярославля</w:t>
      </w:r>
      <w:r>
        <w:rPr>
          <w:position w:val="10"/>
        </w:rPr>
        <w:t>[6]</w:t>
      </w:r>
      <w:r>
        <w:t>.</w:t>
      </w:r>
    </w:p>
    <w:p w:rsidR="00F84F06" w:rsidRDefault="003E067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F84F06" w:rsidRDefault="003E067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«Повесть временных лет» на сайте «Древнерусская литература»</w:t>
      </w:r>
    </w:p>
    <w:p w:rsidR="00F84F06" w:rsidRDefault="003E067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«Клад Ярослава Мудрого» (журнал «Вокруг света», № 6 (2657), Июнь 1995)</w:t>
      </w:r>
    </w:p>
    <w:p w:rsidR="00F84F06" w:rsidRDefault="003E067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«Первые библиотеки на Руси и причины их возникновения»</w:t>
      </w:r>
    </w:p>
    <w:p w:rsidR="00F84F06" w:rsidRDefault="003E067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Л. Б. Колпакова «История исчезнувшей библиотеки Ивана»</w:t>
      </w:r>
    </w:p>
    <w:p w:rsidR="00F84F06" w:rsidRDefault="003E067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Сергей Пауков. «Тайны библиотеки Ярослава Мудрого»</w:t>
      </w:r>
    </w:p>
    <w:p w:rsidR="00F84F06" w:rsidRDefault="003E067B">
      <w:pPr>
        <w:pStyle w:val="a3"/>
        <w:numPr>
          <w:ilvl w:val="0"/>
          <w:numId w:val="1"/>
        </w:numPr>
        <w:tabs>
          <w:tab w:val="left" w:pos="707"/>
        </w:tabs>
      </w:pPr>
      <w:r>
        <w:t>Библиотека имени Ярослава Мудрого</w:t>
      </w:r>
    </w:p>
    <w:p w:rsidR="00F84F06" w:rsidRDefault="003E067B">
      <w:pPr>
        <w:pStyle w:val="a3"/>
        <w:spacing w:after="0"/>
      </w:pPr>
      <w:r>
        <w:t>Источник: http://ru.wikipedia.org/wiki/Библиотека_Ярослава_Мудрого</w:t>
      </w:r>
      <w:bookmarkStart w:id="0" w:name="_GoBack"/>
      <w:bookmarkEnd w:id="0"/>
    </w:p>
    <w:sectPr w:rsidR="00F84F0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067B"/>
    <w:rsid w:val="003E067B"/>
    <w:rsid w:val="009D387E"/>
    <w:rsid w:val="00F8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D96AE6-0D96-4400-997D-4ABB6D242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666</Words>
  <Characters>3799</Characters>
  <Application>Microsoft Office Word</Application>
  <DocSecurity>0</DocSecurity>
  <Lines>31</Lines>
  <Paragraphs>8</Paragraphs>
  <ScaleCrop>false</ScaleCrop>
  <Company/>
  <LinksUpToDate>false</LinksUpToDate>
  <CharactersWithSpaces>4457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2014-04-14T17:56:00Z</dcterms:created>
  <dcterms:modified xsi:type="dcterms:W3CDTF">2014-04-14T17:56:00Z</dcterms:modified>
</cp:coreProperties>
</file>