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3DD9" w:rsidRDefault="00C819A9">
      <w:pPr>
        <w:pStyle w:val="a3"/>
        <w:rPr>
          <w:b/>
          <w:bCs/>
        </w:rPr>
      </w:pPr>
      <w:r>
        <w:br/>
      </w:r>
      <w:r>
        <w:br/>
        <w:t>План</w:t>
      </w:r>
      <w:r>
        <w:br/>
        <w:t xml:space="preserve">Введение </w:t>
      </w:r>
      <w:r>
        <w:br/>
      </w:r>
      <w:r>
        <w:rPr>
          <w:b/>
          <w:bCs/>
        </w:rPr>
        <w:t xml:space="preserve">1 Жизнь Жан-Жака Руссо </w:t>
      </w:r>
      <w:r>
        <w:rPr>
          <w:b/>
          <w:bCs/>
        </w:rPr>
        <w:br/>
        <w:t>1.1 Детство</w:t>
      </w:r>
      <w:r>
        <w:rPr>
          <w:b/>
          <w:bCs/>
        </w:rPr>
        <w:br/>
        <w:t>1.2 Зрелость</w:t>
      </w:r>
      <w:r>
        <w:rPr>
          <w:b/>
          <w:bCs/>
        </w:rPr>
        <w:br/>
        <w:t>1.3 Работа лакеем</w:t>
      </w:r>
      <w:r>
        <w:rPr>
          <w:b/>
          <w:bCs/>
        </w:rPr>
        <w:br/>
        <w:t>1.4 Работа домашним наставником</w:t>
      </w:r>
      <w:r>
        <w:rPr>
          <w:b/>
          <w:bCs/>
        </w:rPr>
        <w:br/>
        <w:t>1.5 Работа домашним секретарём</w:t>
      </w:r>
      <w:r>
        <w:rPr>
          <w:b/>
          <w:bCs/>
        </w:rPr>
        <w:br/>
        <w:t>1.6 Жена и дети</w:t>
      </w:r>
      <w:r>
        <w:rPr>
          <w:b/>
          <w:bCs/>
        </w:rPr>
        <w:br/>
        <w:t>1.7 Знакомство с энциклопедистами</w:t>
      </w:r>
      <w:r>
        <w:rPr>
          <w:b/>
          <w:bCs/>
        </w:rPr>
        <w:br/>
        <w:t>1.8 «Дикарь» стал «модным человеком»</w:t>
      </w:r>
      <w:r>
        <w:rPr>
          <w:b/>
          <w:bCs/>
        </w:rPr>
        <w:br/>
        <w:t>1.9 Дача Эрмитаж</w:t>
      </w:r>
      <w:r>
        <w:rPr>
          <w:b/>
          <w:bCs/>
        </w:rPr>
        <w:br/>
        <w:t>1.10 Разрыв с энциклопедистами</w:t>
      </w:r>
      <w:r>
        <w:rPr>
          <w:b/>
          <w:bCs/>
        </w:rPr>
        <w:br/>
        <w:t>1.11 Издание романов</w:t>
      </w:r>
      <w:r>
        <w:rPr>
          <w:b/>
          <w:bCs/>
        </w:rPr>
        <w:br/>
        <w:t>1.12 Вынужденная ссылка</w:t>
      </w:r>
      <w:r>
        <w:rPr>
          <w:b/>
          <w:bCs/>
        </w:rPr>
        <w:br/>
        <w:t>1.13 Отношения с Вольтером</w:t>
      </w:r>
      <w:r>
        <w:rPr>
          <w:b/>
          <w:bCs/>
        </w:rPr>
        <w:br/>
        <w:t>1.14 В Англии по приглашению Юма</w:t>
      </w:r>
      <w:r>
        <w:rPr>
          <w:b/>
          <w:bCs/>
        </w:rPr>
        <w:br/>
        <w:t>1.15 Возвращение в Париж</w:t>
      </w:r>
      <w:r>
        <w:rPr>
          <w:b/>
          <w:bCs/>
        </w:rPr>
        <w:br/>
        <w:t>1.16 Смерть</w:t>
      </w:r>
      <w:r>
        <w:rPr>
          <w:b/>
          <w:bCs/>
        </w:rPr>
        <w:br/>
      </w:r>
      <w:r>
        <w:br/>
      </w:r>
      <w:r>
        <w:rPr>
          <w:b/>
          <w:bCs/>
        </w:rPr>
        <w:t xml:space="preserve">2 Философия Жан-Жака Руссо </w:t>
      </w:r>
      <w:r>
        <w:rPr>
          <w:b/>
          <w:bCs/>
        </w:rPr>
        <w:br/>
        <w:t>2.1 «Новая Элоиза»</w:t>
      </w:r>
      <w:r>
        <w:rPr>
          <w:b/>
          <w:bCs/>
        </w:rPr>
        <w:br/>
      </w:r>
      <w:r>
        <w:br/>
      </w:r>
      <w:r>
        <w:rPr>
          <w:b/>
          <w:bCs/>
        </w:rPr>
        <w:t>3 Личность Руссо</w:t>
      </w:r>
      <w:r>
        <w:br/>
      </w:r>
      <w:r>
        <w:rPr>
          <w:b/>
          <w:bCs/>
        </w:rPr>
        <w:t xml:space="preserve">4 Сочинения Жан-Жака Руссо </w:t>
      </w:r>
      <w:r>
        <w:rPr>
          <w:b/>
          <w:bCs/>
        </w:rPr>
        <w:br/>
        <w:t>4.1 Обличение века</w:t>
      </w:r>
      <w:r>
        <w:rPr>
          <w:b/>
          <w:bCs/>
        </w:rPr>
        <w:br/>
        <w:t>4.2 Наставления</w:t>
      </w:r>
      <w:r>
        <w:rPr>
          <w:b/>
          <w:bCs/>
        </w:rPr>
        <w:br/>
        <w:t>4.3 Философия истории согласно Жан-Жаку Руссо</w:t>
      </w:r>
      <w:r>
        <w:rPr>
          <w:b/>
          <w:bCs/>
        </w:rPr>
        <w:br/>
        <w:t>4.4 О театральных зрелищах</w:t>
      </w:r>
      <w:r>
        <w:rPr>
          <w:b/>
          <w:bCs/>
        </w:rPr>
        <w:br/>
      </w:r>
      <w:r>
        <w:br/>
      </w:r>
      <w:r>
        <w:rPr>
          <w:b/>
          <w:bCs/>
        </w:rPr>
        <w:t>5 Педагогические идеи</w:t>
      </w:r>
      <w:r>
        <w:br/>
      </w:r>
      <w:r>
        <w:rPr>
          <w:b/>
          <w:bCs/>
        </w:rPr>
        <w:t>6 Жан-Жак Руссо как композитор</w:t>
      </w:r>
      <w:r>
        <w:br/>
      </w:r>
      <w:r>
        <w:rPr>
          <w:b/>
          <w:bCs/>
        </w:rPr>
        <w:t>7 Память</w:t>
      </w:r>
      <w:r>
        <w:br/>
      </w:r>
      <w:r>
        <w:br/>
      </w:r>
      <w:r>
        <w:br/>
      </w:r>
      <w:r>
        <w:rPr>
          <w:b/>
          <w:bCs/>
        </w:rPr>
        <w:t>Список литературы</w:t>
      </w:r>
    </w:p>
    <w:p w:rsidR="00983DD9" w:rsidRDefault="00C819A9">
      <w:pPr>
        <w:pStyle w:val="21"/>
        <w:pageBreakBefore/>
        <w:numPr>
          <w:ilvl w:val="0"/>
          <w:numId w:val="0"/>
        </w:numPr>
      </w:pPr>
      <w:r>
        <w:t>Введение</w:t>
      </w:r>
    </w:p>
    <w:p w:rsidR="00983DD9" w:rsidRDefault="00C819A9">
      <w:pPr>
        <w:pStyle w:val="a3"/>
      </w:pPr>
      <w:r>
        <w:t>Жан-Жак Руссо́ (фр. Jean-Jacques Rousseau; 28 июня 1712, Женева — 2 июля 1778, Эрменонвиль, близ Парижа) — французский писатель, мыслитель, композитор. Разработал прямую форму правления народа государством — (прямую демократию), которая используется и по сей день, например в Швейцарии.</w:t>
      </w:r>
    </w:p>
    <w:p w:rsidR="00983DD9" w:rsidRDefault="00C819A9">
      <w:pPr>
        <w:pStyle w:val="a3"/>
      </w:pPr>
      <w:r>
        <w:t>На смену барочному рационализму XVIII века пришёл сентиментализм, главной особенностью которого была новая культурная струя, источником которой было чувство. Оно преобразило культурного человека, его отношение к самому себе, к людям, к природе и к культуре. Самым оригинальным и влиятельным представителем и проводником этого направления был Руссо. Оно поставило его в антагонизм к представителям рационализма — философам XVIII в. Но, так как Руссо в политике усвоил себе рационализм и внёс в него чувство и страсть, то он стал главным предтечей того коренного переворота, которым закончился XVIII век.</w:t>
      </w:r>
    </w:p>
    <w:p w:rsidR="00983DD9" w:rsidRDefault="00C819A9">
      <w:pPr>
        <w:pStyle w:val="a3"/>
      </w:pPr>
      <w:r>
        <w:t>Руссо был также музыковедом, композитором и ботаником.</w:t>
      </w:r>
    </w:p>
    <w:p w:rsidR="00983DD9" w:rsidRDefault="00C819A9">
      <w:pPr>
        <w:pStyle w:val="21"/>
        <w:pageBreakBefore/>
        <w:numPr>
          <w:ilvl w:val="0"/>
          <w:numId w:val="0"/>
        </w:numPr>
      </w:pPr>
      <w:r>
        <w:t xml:space="preserve">1. Жизнь Жан-Жака Руссо </w:t>
      </w:r>
    </w:p>
    <w:p w:rsidR="00983DD9" w:rsidRDefault="00C819A9">
      <w:pPr>
        <w:pStyle w:val="31"/>
        <w:numPr>
          <w:ilvl w:val="0"/>
          <w:numId w:val="0"/>
        </w:numPr>
      </w:pPr>
      <w:r>
        <w:t>1.1. Детство</w:t>
      </w:r>
    </w:p>
    <w:p w:rsidR="00983DD9" w:rsidRDefault="00C819A9">
      <w:pPr>
        <w:pStyle w:val="a3"/>
      </w:pPr>
      <w:r>
        <w:t>Француз по происхождению, Руссо был уроженцем протестантской Женевы, сохранившей до XVIII в. свой строго кальвинистский и муниципальный дух. Мать умерла при родах. Отец — Исаак Руссо (1672—1747), часовщик и учитель танцев, остро переживал потерю жены. Жан-Жак был любимым ребёнком в семье, уже с семи лет зачитывался вместе с отцом до утренней зари « Астрей » и жизнеописаниями Плутарха; воображая себя античным героем Сцеволой, он обжёг себе руку над жаровней.</w:t>
      </w:r>
    </w:p>
    <w:p w:rsidR="00983DD9" w:rsidRDefault="00C819A9">
      <w:pPr>
        <w:pStyle w:val="a3"/>
      </w:pPr>
      <w:r>
        <w:t>Из-за вооружённого нападения на согражданина Исаак был вынужден бежать в соседний кантон и там вступил во второй брак. Жан-Жак, оставленный в Женеве, был отдан в учение к нотариусу, потом к гравёру. Он продолжал зачитываться книгами во время работы, подвергался суровому обращению; как он указывает в своей книге «Исповеди», привык лгать, притворяться, красть. Уходя по воскресеньям за город, он не раз возвращался, когда ворота уже были заперты, и ему приходилось ночевать под открытым небом. В 16 лет, 14 марта 1728 года, он решился покинуть город.</w:t>
      </w:r>
    </w:p>
    <w:p w:rsidR="00983DD9" w:rsidRDefault="00C819A9">
      <w:pPr>
        <w:pStyle w:val="31"/>
        <w:numPr>
          <w:ilvl w:val="0"/>
          <w:numId w:val="0"/>
        </w:numPr>
      </w:pPr>
      <w:r>
        <w:t>1.2. Зрелость</w:t>
      </w:r>
    </w:p>
    <w:p w:rsidR="00983DD9" w:rsidRDefault="00C819A9">
      <w:pPr>
        <w:pStyle w:val="a3"/>
      </w:pPr>
      <w:r>
        <w:t>За воротами Женевы начиналась католическая Савойя — священник соседней деревни предложил ему принять католицизм и дал ему письмо в Веве, к госпоже де Варан (</w:t>
      </w:r>
      <w:r>
        <w:rPr>
          <w:i/>
          <w:iCs/>
        </w:rPr>
        <w:t>Warens</w:t>
      </w:r>
      <w:r>
        <w:t>). Это была молодая женщина из богатой семьи кантона Во, расстроившая своё состояние промышленными предприятиями, бросившая мужа и переселившаяся в Савойю. За принятие католицизма она получала пособие от короля.</w:t>
      </w:r>
    </w:p>
    <w:p w:rsidR="00983DD9" w:rsidRDefault="00C819A9">
      <w:pPr>
        <w:pStyle w:val="a3"/>
      </w:pPr>
      <w:r>
        <w:t>Госпожа де Варан направила Руссо в Турин в монастырь, где обучали прозелитов. По истечении четырёх месяцев обращение совершилось и Руссо выпустили на улицу.</w:t>
      </w:r>
    </w:p>
    <w:p w:rsidR="00983DD9" w:rsidRDefault="00C819A9">
      <w:pPr>
        <w:pStyle w:val="31"/>
        <w:numPr>
          <w:ilvl w:val="0"/>
          <w:numId w:val="0"/>
        </w:numPr>
      </w:pPr>
      <w:r>
        <w:t>1.3. Работа лакеем</w:t>
      </w:r>
    </w:p>
    <w:p w:rsidR="00983DD9" w:rsidRDefault="00C819A9">
      <w:pPr>
        <w:pStyle w:val="a3"/>
      </w:pPr>
      <w:r>
        <w:t>Он поступил лакеем в аристократический дом, где к нему отнеслись с участием: сын графа, аббат, стал учить его итальянскому языку и читать с ним Вергилия. Встретившись с проходимцем из Женевы, Руссо вместе с ним ушёл из Турина, не поблагодарив своего благодетеля.</w:t>
      </w:r>
    </w:p>
    <w:p w:rsidR="00983DD9" w:rsidRDefault="00C819A9">
      <w:pPr>
        <w:pStyle w:val="a3"/>
      </w:pPr>
      <w:r>
        <w:t>Он снова появился в Аннеси у госпожи де Варан, оставившей его у себя и сделавшейся его «мамашей». Она научила его правильно писать, говорить языком образованных людей и, насколько он к этому был восприимчив, держаться по-светски. Но «мамаше» было только 30 лет; она была совершенно лишена нравственных принципов и в этом отношении имела самое вредное влияние на Руссо. Заботясь о его будущем, она поместила Руссо в семинарию, а потом отдала в учение к органисту, которого он скоро бросил и вернулся в Аннеси, откуда госпожа де Варан уехала, между тем, в Париж.</w:t>
      </w:r>
    </w:p>
    <w:p w:rsidR="00983DD9" w:rsidRDefault="00C819A9">
      <w:pPr>
        <w:pStyle w:val="a3"/>
      </w:pPr>
      <w:r>
        <w:t>Более двух лет Руссо скитался по Швейцарии, претерпевая всякую нужду. Однажды был даже в Париже, который ему не понравился. Он совершал свои переходы пешком, ночуя под открытым небом, но не тяготился этим, наслаждаясь природой. Весной 1732 года Руссо стал снова гостем госпожи де Варан; его место было занято молодым швейцарцем Ане, что не помешало Руссо оставаться членом дружеского трио.</w:t>
      </w:r>
    </w:p>
    <w:p w:rsidR="00983DD9" w:rsidRDefault="00C819A9">
      <w:pPr>
        <w:pStyle w:val="a3"/>
      </w:pPr>
      <w:r>
        <w:t>В своих «Признаниях» он описал самыми страстными красками свою тогдашнюю влюблённость. По смерти Ане он оставался вдвоём с госпожой де Варан до 1737 г., когда она отправила его лечиться в Монпелье. По возвращении он нашёл свою благодетельницу близ города Шамбери, где она взяла в аренду ферму в местечке «</w:t>
      </w:r>
      <w:r>
        <w:rPr>
          <w:i/>
          <w:iCs/>
        </w:rPr>
        <w:t>Les Charmettes</w:t>
      </w:r>
      <w:r>
        <w:t>»; её новым «фактотумом» был молодой швейцарец Винцинрид. Руссо называл его братом и снова приютился у «мамаши».</w:t>
      </w:r>
    </w:p>
    <w:p w:rsidR="00983DD9" w:rsidRDefault="00C819A9">
      <w:pPr>
        <w:pStyle w:val="31"/>
        <w:numPr>
          <w:ilvl w:val="0"/>
          <w:numId w:val="0"/>
        </w:numPr>
      </w:pPr>
      <w:r>
        <w:t>1.4. Работа домашним наставником</w:t>
      </w:r>
    </w:p>
    <w:p w:rsidR="00983DD9" w:rsidRDefault="00C819A9">
      <w:pPr>
        <w:pStyle w:val="a3"/>
      </w:pPr>
      <w:r>
        <w:t>Но его счастье уже не было так безмятежно: он тосковал, уединялся и в нём стали проявляться первые признаки мизантропии. Он искал утешение в природе: вставал с зарёй, работал в саду, собирал плоды, ходил за голубями и пчёлами. Так прошло два года: Руссо оказался в новом трио лишним и должен был позаботиться о заработке. Он поступил в 1740 г. домашним наставником в семью Мабли (брата писателя), жившую в Лионе. Но он был весьма мало пригоден для этой роли; он не умел вести себя ни с учениками, ни с взрослыми, тайком уносил к себе в комнату вино, строил «глазки» хозяйке дома. В итоге, Руссо пришлось уйти.</w:t>
      </w:r>
    </w:p>
    <w:p w:rsidR="00983DD9" w:rsidRDefault="00C819A9">
      <w:pPr>
        <w:pStyle w:val="a3"/>
      </w:pPr>
      <w:r>
        <w:t>После неудачной попытки вернуться в Шарметты, Руссо отправился в Париж, чтобы представить академии изобретённую им систему обозначать ноты цифрами; она не была принята, несмотря на «</w:t>
      </w:r>
      <w:r>
        <w:rPr>
          <w:i/>
          <w:iCs/>
        </w:rPr>
        <w:t>Рассуждение о современной музыке</w:t>
      </w:r>
      <w:r>
        <w:t>», написанное Руссо в её защиту.</w:t>
      </w:r>
    </w:p>
    <w:p w:rsidR="00983DD9" w:rsidRDefault="00C819A9">
      <w:pPr>
        <w:pStyle w:val="31"/>
        <w:numPr>
          <w:ilvl w:val="0"/>
          <w:numId w:val="0"/>
        </w:numPr>
      </w:pPr>
      <w:r>
        <w:t>1.5. Работа домашним секретарём</w:t>
      </w:r>
    </w:p>
    <w:p w:rsidR="00983DD9" w:rsidRDefault="00C819A9">
      <w:pPr>
        <w:pStyle w:val="a3"/>
      </w:pPr>
      <w:r>
        <w:t>Руссо получает место домашнего секретаря у графа Монтегю, французского посланника в Венеции. Посланник смотрел на него как на слугу, Руссо же воображал себя дипломатом и стал важничать. Впоследствии писал, что спас в это время Неаполитанское королевство. Однако, посланник выгнал его из дома, не уплатив жалованья.</w:t>
      </w:r>
    </w:p>
    <w:p w:rsidR="00983DD9" w:rsidRDefault="00C819A9">
      <w:pPr>
        <w:pStyle w:val="a3"/>
      </w:pPr>
      <w:r>
        <w:t>Руссо вернулся в Париж и подал жалобу на Монтегю, увенчавшуюся успехом.</w:t>
      </w:r>
    </w:p>
    <w:p w:rsidR="00983DD9" w:rsidRDefault="00C819A9">
      <w:pPr>
        <w:pStyle w:val="a3"/>
      </w:pPr>
      <w:r>
        <w:t>Ему удалось поставить написанную им оперу «</w:t>
      </w:r>
      <w:r>
        <w:rPr>
          <w:i/>
          <w:iCs/>
        </w:rPr>
        <w:t>Les Muses Galantes</w:t>
      </w:r>
      <w:r>
        <w:t>» в домашнем театре, но она не попала на королевскую сцену.</w:t>
      </w:r>
    </w:p>
    <w:p w:rsidR="00983DD9" w:rsidRDefault="00C819A9">
      <w:pPr>
        <w:pStyle w:val="31"/>
        <w:numPr>
          <w:ilvl w:val="0"/>
          <w:numId w:val="0"/>
        </w:numPr>
      </w:pPr>
      <w:r>
        <w:t>1.6. Жена и дети</w:t>
      </w:r>
    </w:p>
    <w:p w:rsidR="00983DD9" w:rsidRDefault="00C819A9">
      <w:pPr>
        <w:pStyle w:val="a3"/>
      </w:pPr>
      <w:r>
        <w:t>Не имея средств к существованию, Руссо вступил в связь со служанкой гостиницы, в которой жил, Терезой Левассер, молодой крестьянкой, некрасивой, неграмотной, ограниченной — она не могла научиться узнавать, который час — и весьма вульгарной. Он признавался, что никогда не питал к ней ни малейшей любви, но обвенчался с ней спустя двадцать лет.</w:t>
      </w:r>
    </w:p>
    <w:p w:rsidR="00983DD9" w:rsidRDefault="00C819A9">
      <w:pPr>
        <w:pStyle w:val="a3"/>
      </w:pPr>
      <w:r>
        <w:t>Вместе с ней он должен был держать у себя её родителей и их родню. У него было 5 детей, которые все были отданы в воспитательный дом. Руссо оправдывался тем, что не имел средств их вскормить, что они не давали бы ему спокойно заниматься и что он предпочитает сделать из них крестьян, чем искателей приключений, каким был он сам.</w:t>
      </w:r>
    </w:p>
    <w:p w:rsidR="00983DD9" w:rsidRDefault="00C819A9">
      <w:pPr>
        <w:pStyle w:val="31"/>
        <w:numPr>
          <w:ilvl w:val="0"/>
          <w:numId w:val="0"/>
        </w:numPr>
      </w:pPr>
      <w:r>
        <w:t>1.7. Знакомство с энциклопедистами</w:t>
      </w:r>
    </w:p>
    <w:p w:rsidR="00983DD9" w:rsidRDefault="00C819A9">
      <w:pPr>
        <w:pStyle w:val="a3"/>
      </w:pPr>
      <w:r>
        <w:t>Получив место секретаря у откупщика Франкёля и его тёщи, Руссо стал домашним человеком в кружке, к которому принадлежали известная мадам д'Эпине, её друг Гримм и Дидро. Руссо часто гостил у них, ставил комедии, очаровывал их своими наивными, хотя и разукрашенными фантазией рассказами из своей жизни. Ему прощали его бестактности (он, например, начал с того, что написал тёще Франкёля письмо с объяснением в любви). Летом 1749 г. Руссо шёл навестить Дидро, заключённого в Венсенском замке. По дороге, раскрыв газету, прочёл объявление от дижонской академии о премии на тему «Содействовало ли возрождение наук и художеств очищению нравов». Внезапная мысль осенила Руссо; впечатление было так сильно, что, по его описанию, он в каком-то опьянении пролежал полчаса под деревом; когда он пришёл в себя, его жилет был мокр от слёз. Мысль, осенившая Руссо, заключает в себе всю суть его мировоззрения: «просвещение вредно и сама культура — ложь и преступление».</w:t>
      </w:r>
    </w:p>
    <w:p w:rsidR="00983DD9" w:rsidRDefault="00C819A9">
      <w:pPr>
        <w:pStyle w:val="a3"/>
      </w:pPr>
      <w:r>
        <w:t>Ответ Руссо был удостоен премии; всё просвещённое и утончённое общество рукоплескало своему обличителю. Для него наступило десятилетие самой плодотворной деятельности и непрерывного торжества. Два года спустя его оперетта «</w:t>
      </w:r>
      <w:r>
        <w:rPr>
          <w:i/>
          <w:iCs/>
        </w:rPr>
        <w:t>Le Devin du village</w:t>
      </w:r>
      <w:r>
        <w:t>» была поставлена на придворной сцене. Людовик XV напевал его арии; его хотели представить королю, но Руссо уклонился от чести, которая могла создать ему обеспеченное положение.</w:t>
      </w:r>
    </w:p>
    <w:p w:rsidR="00983DD9" w:rsidRDefault="00C819A9">
      <w:pPr>
        <w:pStyle w:val="a3"/>
      </w:pPr>
      <w:r>
        <w:t>Он сам поверил в свой парадокс или, во всяком случае, увлёкся им и занял соответствующую позу. Он объявил, что хочет жить сообразно со своим принципом, отказался от выгодного места у Франкёля и стал переписчиком нот, чтобы жить трудом своих рук. Руссо оставил щегольской костюм тогдашних салонов, оделся в грубое сукно, благословляя вора, укравшего его тонкие сорочки; отказался от вежливой речи, отвечая оскорбительными выходками на любезности своих аристократических друзей. Во всём этом было много театрального.</w:t>
      </w:r>
    </w:p>
    <w:p w:rsidR="00983DD9" w:rsidRDefault="00C819A9">
      <w:pPr>
        <w:pStyle w:val="31"/>
        <w:numPr>
          <w:ilvl w:val="0"/>
          <w:numId w:val="0"/>
        </w:numPr>
      </w:pPr>
      <w:r>
        <w:t>1.8. «Дикарь» стал «модным человеком»</w:t>
      </w:r>
    </w:p>
    <w:p w:rsidR="00983DD9" w:rsidRDefault="00C819A9">
      <w:pPr>
        <w:pStyle w:val="a3"/>
      </w:pPr>
      <w:r>
        <w:t>Ему не давали покоя; со всех сторон ему приносили для переписки ноты, чтобы иметь повод поглядеть на него; светские дамы посещали его и осыпали приглашениями на обеды и ужины. Тереза и её жадная мать пользовались случаем, чтобы принимать от посетителей всевозможные подарки. Но эта комедия представляла и серьёзную сторону. Руссо нашёл своё призвание: он стал, как удачно было сказано, «Иеремией» современного ему культурного общества.</w:t>
      </w:r>
    </w:p>
    <w:p w:rsidR="00983DD9" w:rsidRDefault="00C819A9">
      <w:pPr>
        <w:pStyle w:val="a3"/>
      </w:pPr>
      <w:r>
        <w:t>Дижонская академия снова пришла к нему на помощь, объявив конкурс на тему «О происхождении неравенства между людьми и о том, согласно ли оно с естественным законом». В 1755 г. появилось в печати ответное «Рассуждение» Руссо, посвящённое женевской республике.</w:t>
      </w:r>
    </w:p>
    <w:p w:rsidR="00983DD9" w:rsidRDefault="00C819A9">
      <w:pPr>
        <w:pStyle w:val="a3"/>
      </w:pPr>
      <w:r>
        <w:t>Обдумывая свой ответ, Руссо блуждал по Сен-Жерменскому лесу и населял его созданиями своей фантазии. Если в первом рассуждении он обличал науки и художества за их развращающее влияние, то в новом фантастическом сказании о том, как люди утратили своё первобытное блаженство, Руссо предал анафеме всю культуру, всё что создано историей, все основы гражданского быта — разделение труда, собственность, государство, законы.</w:t>
      </w:r>
    </w:p>
    <w:p w:rsidR="00983DD9" w:rsidRDefault="00C819A9">
      <w:pPr>
        <w:pStyle w:val="a3"/>
      </w:pPr>
      <w:r>
        <w:t>Правители женевской республики с холодной вежливостью поблагодарили Руссо за оказанную им честь, а светское общество опять с ликованием приветствовало своё осуждение.</w:t>
      </w:r>
    </w:p>
    <w:p w:rsidR="00983DD9" w:rsidRDefault="00C819A9">
      <w:pPr>
        <w:pStyle w:val="31"/>
        <w:numPr>
          <w:ilvl w:val="0"/>
          <w:numId w:val="0"/>
        </w:numPr>
      </w:pPr>
      <w:r>
        <w:t>1.9. Дача Эрмитаж</w:t>
      </w:r>
    </w:p>
    <w:p w:rsidR="00983DD9" w:rsidRDefault="00C819A9">
      <w:pPr>
        <w:pStyle w:val="a3"/>
      </w:pPr>
      <w:r>
        <w:t>Г-жа д’Эпине, идя навстречу вкусам Руссо, построила для него в саду своего загородного имения близ Сен-Дени дачу — на опушке великолепного монморансийского леса. Весной 1756 г. Руссо переехал в свой «Эрмитаж»: соловьи распевали под его окнами, лес стал его «рабочим кабинетом», в то же время давая ему возможность целые дни блуждать в одиноком раздумье.</w:t>
      </w:r>
    </w:p>
    <w:p w:rsidR="00983DD9" w:rsidRDefault="00C819A9">
      <w:pPr>
        <w:pStyle w:val="a3"/>
      </w:pPr>
      <w:r>
        <w:t>Руссо был как в раю, но Тереза и её мать скучали на даче и пришли в ужас, узнав, что Руссо хочет остаться в Эрмитаже на зиму. Это дело было улажено друзьями, но Руссо страстно влюбился в графиню д’Удето, «подругу» Сен-Ламбера, дружески расположенного к Жан-Жаку. Сен-Ламбер был в походе; графиня жила одна в соседнем поместье. Руссо часто её навещал и, наконец, поселился у неё; он плакал у её ног, в то же время укоряя себя за измену «другу». Графиня жалела его, слушала его красноречивые признания: уверенная в своей любви к другому, она допускала интимность, доведшую страсть Руссо до безумия.</w:t>
      </w:r>
    </w:p>
    <w:p w:rsidR="00983DD9" w:rsidRDefault="00C819A9">
      <w:pPr>
        <w:pStyle w:val="a3"/>
      </w:pPr>
      <w:r>
        <w:t>Г-жа д’Эпине насмешливо относилась к любви уже немолодого Руссо к тридцатилетней графине д’Удето и не верила в чистоту их отношений. Сен-Ламбер был извещён анонимным письмом и вернулся из армии. Руссо заподозрил в разглашении г-жу д’Эпине и написал ей неблагородно-оскорбительное письмо. Она его простила, но её друзья были не так снисходительны, особенно Гримм, который видел в Руссо маньяка и находил опасным всякое потворство таким людям.</w:t>
      </w:r>
    </w:p>
    <w:p w:rsidR="00983DD9" w:rsidRDefault="00C819A9">
      <w:pPr>
        <w:pStyle w:val="31"/>
        <w:numPr>
          <w:ilvl w:val="0"/>
          <w:numId w:val="0"/>
        </w:numPr>
      </w:pPr>
      <w:r>
        <w:t>1.10. Разрыв с энциклопедистами</w:t>
      </w:r>
    </w:p>
    <w:p w:rsidR="00983DD9" w:rsidRDefault="00C819A9">
      <w:pPr>
        <w:pStyle w:val="a3"/>
      </w:pPr>
      <w:r>
        <w:t>За этим первым столкновением скоро последовал полный разрыв с «философами» и с кружком «Энциклопедии». Г-жа д’Эпине, отправляясь в Женеву на совещание со знаменитым врачом Троншеном, пригласила Руссо проводить её. Руссо ответил, что странно было бы больному сопровождать больную; когда Дидро стал настаивать на поездке, упрекая его в неблагодарности, Руссо заподозрил, что против него образовался «заговор», с целью осрамить его появлением в Женеве в роли лакея откупщицы и т. п.</w:t>
      </w:r>
    </w:p>
    <w:p w:rsidR="00983DD9" w:rsidRDefault="00C819A9">
      <w:pPr>
        <w:pStyle w:val="a3"/>
      </w:pPr>
      <w:r>
        <w:t>О разрыве с Дидро Руссо известил публику, заявив в предисловии к «Письму о театральных зрелищах» (1758), что он более знать не хочет своего Аристарха (Дидро).</w:t>
      </w:r>
    </w:p>
    <w:p w:rsidR="00983DD9" w:rsidRDefault="00C819A9">
      <w:pPr>
        <w:pStyle w:val="a3"/>
      </w:pPr>
      <w:r>
        <w:t>Оставив «Эрмитаж», он нашёл новый приют у герцога Люксембургского, владельца замка Монморанси, предоставившего ему павильон в своём парке. Здесь Руссо провёл 4 года и написал «Новую Элоизу» и «Эмиля», читая их своим любезным хозяевам, которых он в то же время оскорблял подозрениями, что они не искренно к нему расположены, и заявлениями, что он ненавидит их титул и высокое общественное положение.</w:t>
      </w:r>
    </w:p>
    <w:p w:rsidR="00983DD9" w:rsidRDefault="00C819A9">
      <w:pPr>
        <w:pStyle w:val="31"/>
        <w:numPr>
          <w:ilvl w:val="0"/>
          <w:numId w:val="0"/>
        </w:numPr>
      </w:pPr>
      <w:r>
        <w:t>1.11. Издание романов</w:t>
      </w:r>
    </w:p>
    <w:p w:rsidR="00983DD9" w:rsidRDefault="00C819A9">
      <w:pPr>
        <w:pStyle w:val="a3"/>
      </w:pPr>
      <w:r>
        <w:t>В 1761 г. появилась в печати «Новая Элоиза», весной следующего года — «Эмиль», а несколько недель спустя — «Общественный договор» («</w:t>
      </w:r>
      <w:r>
        <w:rPr>
          <w:i/>
          <w:iCs/>
        </w:rPr>
        <w:t>Contrat social</w:t>
      </w:r>
      <w:r>
        <w:t>»). Во время печатания «Эмиля» Руссо был в большом страхе: он имел сильных покровителей, но подозревал, что книгопродавец продаст рукопись иезуитам и что его враги исказят её текст. «Эмиль», однако, вышел в свет; гроза разразилась несколько позже.</w:t>
      </w:r>
    </w:p>
    <w:p w:rsidR="00983DD9" w:rsidRDefault="00C819A9">
      <w:pPr>
        <w:pStyle w:val="a3"/>
      </w:pPr>
      <w:r>
        <w:t>Парижский парламент, готовясь произнести приговор над иезуитами, счёл нужным осудить и философов, и приговорил «Эмиля», за религиозное вольнодумство и неприличия, к сожжению рукой палача, а автора его — к заключению. Принц Конти дал об этом знать в Монморанси; герцогиня Люксембургская велела разбудить Руссо и уговаривала его немедленно уехать. Руссо, однако, промешкал целый день и едва не стал жертвой своей медленности; на дороге он встретил посланных за ним судебных приставов, которые с ним вежливо раскланялись.</w:t>
      </w:r>
    </w:p>
    <w:p w:rsidR="00983DD9" w:rsidRDefault="00C819A9">
      <w:pPr>
        <w:pStyle w:val="31"/>
        <w:numPr>
          <w:ilvl w:val="0"/>
          <w:numId w:val="0"/>
        </w:numPr>
      </w:pPr>
      <w:r>
        <w:t>1.12. Вынужденная ссылка</w:t>
      </w:r>
    </w:p>
    <w:p w:rsidR="00983DD9" w:rsidRDefault="00C819A9">
      <w:pPr>
        <w:pStyle w:val="a3"/>
      </w:pPr>
      <w:r>
        <w:t>Его нигде не задержали: ни в Париже, ни по пути. Руссо, однако, чудились пытка и костёр; везде он чуял за собой погоню. Когда он переехал через швейцарскую границу, он бросился лобызать землю страны справедливости и свободы. Женевское правительство, однако, последовало примеру парижского парламента, сожгло не только «Эмиля», но и «Общественный договор», и издало приказ арестовать автора; бернское правительство, на территории которого (ему был тогда подвластен теперешний кантон Во) Руссо искал приюта, приказало ему выехать из своих владений.</w:t>
      </w:r>
    </w:p>
    <w:p w:rsidR="00983DD9" w:rsidRDefault="00C819A9">
      <w:pPr>
        <w:pStyle w:val="a3"/>
      </w:pPr>
      <w:r>
        <w:t>Портрет Руссо в Шотландской национальной галерее</w:t>
      </w:r>
    </w:p>
    <w:p w:rsidR="00983DD9" w:rsidRDefault="00C819A9">
      <w:pPr>
        <w:pStyle w:val="a3"/>
      </w:pPr>
      <w:r>
        <w:t>Руссо нашёл убежище в княжестве Невшательском, принадлежавшем прусскому королю, и поселился в местечке Мотье. Он нашёл здесь новых друзей, блуждал по горам, болтал с сельчанами, пел романсы деревенским девушкам. Он приспособил себе костюм, который называл кавказским — просторный, подпоясанный архалук, широкие шаровары и меховую шапку, оправдывая этот выбор гигиеническими соображениями. Но его душевное спокойствие не было прочно. Ему показалось, что местные мужики слишком важничают, что у них злые языки; он стал называть Мотье «самым подлым местопребыванием». Три с небольшим года прожил он так; затем настали для него новые бедствия и скитания.</w:t>
      </w:r>
    </w:p>
    <w:p w:rsidR="00983DD9" w:rsidRDefault="00C819A9">
      <w:pPr>
        <w:pStyle w:val="a3"/>
      </w:pPr>
      <w:r>
        <w:t>Ещё в 1754 г., прибыв в Женеву и принятый там с большим торжеством, он пожелал вновь приобрести право женевского гражданства, утраченное с переходом в католицизм, и снова присоединился к кальвинизму.</w:t>
      </w:r>
    </w:p>
    <w:p w:rsidR="00983DD9" w:rsidRDefault="00C819A9">
      <w:pPr>
        <w:pStyle w:val="a3"/>
      </w:pPr>
      <w:r>
        <w:t>В Мотье он просил местного пастора допустить его к причастию, но в полемике со своими противниками в «Письмах с горы» он глумился над авторитетом Кальвина и обвинял кальвинистское духовенство в отступлении от духа реформации.</w:t>
      </w:r>
    </w:p>
    <w:p w:rsidR="00983DD9" w:rsidRDefault="00C819A9">
      <w:pPr>
        <w:pStyle w:val="31"/>
        <w:numPr>
          <w:ilvl w:val="0"/>
          <w:numId w:val="0"/>
        </w:numPr>
      </w:pPr>
      <w:r>
        <w:t>1.13. Отношения с Вольтером</w:t>
      </w:r>
    </w:p>
    <w:p w:rsidR="00983DD9" w:rsidRDefault="00C819A9">
      <w:pPr>
        <w:pStyle w:val="a3"/>
      </w:pPr>
      <w:r>
        <w:t>К этому присоединилась ссора с Вольтером и с правительственной партией в Женеве. Когда-то Руссо называл Вольтера «трогательным», но на самом деле не могло быть бо́льшего контраста, как между этими двумя писателями. Антагонизм между ними проявился в 1755 г., когда Вольтер, по случаю страшного лиссабонского землетрясения, отрёкся от оптимизма, а Руссо вступился за Провидение. Пресыщенный славой и живя в роскоши, Вольтер, по словам Руссо, видит на земле только горе; он же, безвестный и бедный, находит, что всё хорошо.</w:t>
      </w:r>
    </w:p>
    <w:p w:rsidR="00983DD9" w:rsidRDefault="00C819A9">
      <w:pPr>
        <w:pStyle w:val="a3"/>
      </w:pPr>
      <w:r>
        <w:t>Отношения обострились, когда Руссо, в «Письме о зрелищах», сильно восстал против введения в Женеве театра. Вольтер, живший близ Женевы и развивавший посредством своего домашнего театра в Фернее вкус к драматическим представлениям среди женевцев, понял, что письмо направлено против него и против его влияния на Женеву. Не знавший меры в своём гневе, Вольтер возненавидел Руссо: то глумился над его идеями и сочинениями, то выставлял его сумасшедшим.</w:t>
      </w:r>
    </w:p>
    <w:p w:rsidR="00983DD9" w:rsidRDefault="00C819A9">
      <w:pPr>
        <w:pStyle w:val="a3"/>
      </w:pPr>
      <w:r>
        <w:t>Полемика между ними особенно разгорелась, когда Руссо был запрещён въезд в Женеву, что он приписывал влиянию Вольтера. Наконец, Вольтер издал анонимный памфлет, обвиняя Руссо в намерении ниспровергнуть женевскую конституцию и христианство и утверждая, будто он уморил мать Терезы.</w:t>
      </w:r>
    </w:p>
    <w:p w:rsidR="00983DD9" w:rsidRDefault="00C819A9">
      <w:pPr>
        <w:pStyle w:val="a3"/>
      </w:pPr>
      <w:r>
        <w:t>Мирные сельчане Мотье взволновались. Руссо стал подвергаться оскорблениям и угрозам, а местный пастор произнёс против него проповедь. В одну осеннюю ночь целый град камней обрушился на его домик.</w:t>
      </w:r>
    </w:p>
    <w:p w:rsidR="00983DD9" w:rsidRDefault="00C819A9">
      <w:pPr>
        <w:pStyle w:val="31"/>
        <w:numPr>
          <w:ilvl w:val="0"/>
          <w:numId w:val="0"/>
        </w:numPr>
      </w:pPr>
      <w:r>
        <w:t>1.14. В Англии по приглашению Юма</w:t>
      </w:r>
    </w:p>
    <w:p w:rsidR="00983DD9" w:rsidRDefault="00C819A9">
      <w:pPr>
        <w:pStyle w:val="a3"/>
      </w:pPr>
      <w:r>
        <w:t>Руссо бежал на островок на Бильском озере; бернское правительство приказало ему оттуда выехать. Тогда он принял приглашение Юма и поехал к нему в Англию. Делать наблюдения и чему-нибудь научиться Руссо не был в состоянии; единственный интерес представляли для него английские мхи и папоротники.</w:t>
      </w:r>
    </w:p>
    <w:p w:rsidR="00983DD9" w:rsidRDefault="00C819A9">
      <w:pPr>
        <w:pStyle w:val="a3"/>
      </w:pPr>
      <w:r>
        <w:t>Его нервная система была сильно потрясена, и на этом фоне его недоверчивость, щепетильное самолюбие, мнительность и пугливое воображение разрослись до пределов мании. Гостеприимный, но уравновешенный хозяин не сумел успокоить рыдавшего и бросавшегося к нему в объятия Руссо; несколько дней спустя Юм уже был в глазах Руссо обманщиком и изменником, коварно привлёкшим его в Англию, чтобы сделать его посмешищем газет.</w:t>
      </w:r>
    </w:p>
    <w:p w:rsidR="00983DD9" w:rsidRDefault="00C819A9">
      <w:pPr>
        <w:pStyle w:val="a3"/>
      </w:pPr>
      <w:r>
        <w:t>Юм счёл нужным обратиться к суду общественного мнения; оправдывая себя, он выставил напоказ перед Европой слабости Руссо. Вольтер потирал руки и заявлял, что англичанам следовало бы заключить Руссо в Бедлам (сумасшедший дом).</w:t>
      </w:r>
    </w:p>
    <w:p w:rsidR="00983DD9" w:rsidRDefault="00C819A9">
      <w:pPr>
        <w:pStyle w:val="a3"/>
      </w:pPr>
      <w:r>
        <w:t>Руссо отказался от пенсии, которую ему выхлопотал Юм у английского правительства. Для него наступило новое четырёхлетнее скитание, отмеченное только выходками психически больного человека. Руссо ещё с год пробыл в Англии, но его Тереза, не имея возможности с кем-либо говорить, скучала и раздражала Руссо, который вообразил, что англичане хотят насильно удержать его в своей стране.</w:t>
      </w:r>
    </w:p>
    <w:p w:rsidR="00983DD9" w:rsidRDefault="00C819A9">
      <w:pPr>
        <w:pStyle w:val="31"/>
        <w:numPr>
          <w:ilvl w:val="0"/>
          <w:numId w:val="0"/>
        </w:numPr>
      </w:pPr>
      <w:r>
        <w:t>1.15. Возвращение в Париж</w:t>
      </w:r>
    </w:p>
    <w:p w:rsidR="00983DD9" w:rsidRDefault="00C819A9">
      <w:pPr>
        <w:pStyle w:val="a3"/>
      </w:pPr>
      <w:r>
        <w:t>Он уехал в Париж, где, несмотря на тяготевший над ним приговор, его никто не трогал. Прожил около года в замке герцога Конти и в разных местностях южной Франции. Отовсюду он бежал, терзаемый своим больным воображением: в замке Три, например, он вообразил, что прислуга заподозрила в нём отравителя одного из умерших слуг герцога и потребовал вскрытия покойника.</w:t>
      </w:r>
    </w:p>
    <w:p w:rsidR="00983DD9" w:rsidRDefault="00C819A9">
      <w:pPr>
        <w:pStyle w:val="a3"/>
      </w:pPr>
      <w:r>
        <w:t>С 1770 г. он поселился в Париже, и для него наступила более мирная жизнь; но душевного покоя он всё-таки не знал, подозревая заговоры против него или против его сочинений. Главой заговора он считал герцога де Шуазеля, который приказал завоевать Корсику будто бы для того, чтобы Руссо не стал законодателем этого острова.</w:t>
      </w:r>
    </w:p>
    <w:p w:rsidR="00983DD9" w:rsidRDefault="00C819A9">
      <w:pPr>
        <w:pStyle w:val="a3"/>
      </w:pPr>
      <w:r>
        <w:t>В Париже он окончил свои «Признания» (</w:t>
      </w:r>
      <w:r>
        <w:rPr>
          <w:i/>
          <w:iCs/>
        </w:rPr>
        <w:t>Confessions</w:t>
      </w:r>
      <w:r>
        <w:t>). Встревоженный вышедшим в 1765 г. памфлетом («</w:t>
      </w:r>
      <w:r>
        <w:rPr>
          <w:i/>
          <w:iCs/>
        </w:rPr>
        <w:t>Le sentiment des citoyens</w:t>
      </w:r>
      <w:r>
        <w:t>»), безжалостно раскрывавшим его прошлое, Руссо пожелал оправдаться путём искреннего, всенародного покаяния и тяжёлого унижения самолюбия. Но себялюбие взяло верх: исповедь превратилась в страстную самозащиту.</w:t>
      </w:r>
    </w:p>
    <w:p w:rsidR="00983DD9" w:rsidRDefault="00C819A9">
      <w:pPr>
        <w:pStyle w:val="a3"/>
      </w:pPr>
      <w:r>
        <w:t xml:space="preserve">Раздражённый ссорой с Юмом, Руссо изменил тон и содержание своих записок, вычеркнул невыгодные для себя места и стал писать вместе с исповедью обвинительный акт против своих неприятелей. К тому же воображение взяло верх над памятью; исповедь превратилась в роман, в неразрывную ткань </w:t>
      </w:r>
      <w:r>
        <w:rPr>
          <w:i/>
          <w:iCs/>
        </w:rPr>
        <w:t>Wahrheit und Dichtung</w:t>
      </w:r>
      <w:r>
        <w:t>.</w:t>
      </w:r>
    </w:p>
    <w:p w:rsidR="00983DD9" w:rsidRDefault="00C819A9">
      <w:pPr>
        <w:pStyle w:val="a3"/>
      </w:pPr>
      <w:r>
        <w:t>Роман представляет две разнородные части: первая — поэтическая идиллия, излияния поэта, влюблённого в природу, идеализация его любви к г-же де Варан; вторая часть проникнута злобой и подозрительностью, не пощадившей лучших и искреннейших друзей Руссо. Другое написанное в Париже произведение Руссо также имело целью самозащиту, это диалог, озаглавленный «</w:t>
      </w:r>
      <w:r>
        <w:rPr>
          <w:i/>
          <w:iCs/>
        </w:rPr>
        <w:t>Руссо — судья над Жан-Жаком</w:t>
      </w:r>
      <w:r>
        <w:t>», где Руссо защищает себя против своего собеседника, «Француза».</w:t>
      </w:r>
    </w:p>
    <w:p w:rsidR="00983DD9" w:rsidRDefault="00C819A9">
      <w:pPr>
        <w:pStyle w:val="31"/>
        <w:numPr>
          <w:ilvl w:val="0"/>
          <w:numId w:val="0"/>
        </w:numPr>
      </w:pPr>
      <w:r>
        <w:t>1.16. Смерть</w:t>
      </w:r>
    </w:p>
    <w:p w:rsidR="00983DD9" w:rsidRDefault="00C819A9">
      <w:pPr>
        <w:pStyle w:val="a3"/>
      </w:pPr>
      <w:r>
        <w:t>Надгробие Руссо в парижском Пантеоне</w:t>
      </w:r>
    </w:p>
    <w:p w:rsidR="00983DD9" w:rsidRDefault="00C819A9">
      <w:pPr>
        <w:pStyle w:val="a3"/>
      </w:pPr>
      <w:r>
        <w:t>Летом 1777 г. состояние здоровья Руссо стало внушать его друзьям опасения. Весною 1778 г. один из них, маркиз де Жирарден, увёз его к себе на дачу в Шато де Эрменонвиль. В конце июня для него был устроен концерт на острове среди парка; Руссо просил похоронить его в этом месте. 2 июля Руссо внезапно скончался на руках Терезы.</w:t>
      </w:r>
    </w:p>
    <w:p w:rsidR="00983DD9" w:rsidRDefault="00C819A9">
      <w:pPr>
        <w:pStyle w:val="a3"/>
      </w:pPr>
      <w:r>
        <w:t>Его желание было исполнено; его могила на острове «Ив» стала привлекать сотни поклонников, видевших в нём жертву общественной тирании и мученика гуманности — представление, выраженное юношей Шиллером в известных стихах, сопоставляющих с Сократом, погибшем от софистов, Руссо, пострадавшего от христиан, которых он пытался сделать людьми. Во время Конвента тело Руссо, одновременно с останками Вольтера, было перенесено в Пантеон, но 20 лет спустя, во время реставрации, два фанатика тайно ночью похитили прах Руссо и бросили его в яму с известью.</w:t>
      </w:r>
    </w:p>
    <w:p w:rsidR="00983DD9" w:rsidRDefault="00C819A9">
      <w:pPr>
        <w:pStyle w:val="21"/>
        <w:pageBreakBefore/>
        <w:numPr>
          <w:ilvl w:val="0"/>
          <w:numId w:val="0"/>
        </w:numPr>
      </w:pPr>
      <w:r>
        <w:t xml:space="preserve">2. Философия Жан-Жака Руссо </w:t>
      </w:r>
    </w:p>
    <w:p w:rsidR="00983DD9" w:rsidRDefault="00C819A9">
      <w:pPr>
        <w:pStyle w:val="a3"/>
      </w:pPr>
      <w:r>
        <w:t>Главные философские произведения Руссо, где изложены его общественные и политические идеалы: «Новая Элоиза», «Эмиль» и «Общественный договор».</w:t>
      </w:r>
    </w:p>
    <w:p w:rsidR="00983DD9" w:rsidRDefault="00C819A9">
      <w:pPr>
        <w:pStyle w:val="a3"/>
      </w:pPr>
      <w:r>
        <w:t>Руссо впервые в политической философии попытался объяснить причины социального неравенства и его виды, иначе осмыслить договорный способ происхождения государства. Он полагал, что государство возникает в результате общественного договора. Согласно общественному договору верховная власть в государстве принадлежит всему народу.</w:t>
      </w:r>
    </w:p>
    <w:p w:rsidR="00983DD9" w:rsidRDefault="00C819A9">
      <w:pPr>
        <w:pStyle w:val="a3"/>
      </w:pPr>
      <w:r>
        <w:t>Суверенитет народа неотчуждаем, неделим, непогрешим и абсолютен.</w:t>
      </w:r>
    </w:p>
    <w:p w:rsidR="00983DD9" w:rsidRDefault="00C819A9">
      <w:pPr>
        <w:pStyle w:val="a3"/>
      </w:pPr>
      <w:r>
        <w:t>Закон как выражение общей воли выступает гарантией индивидов от произвола со стороны правительства, которое не может действовать, нарушая требования закона. Благодаря закону как выражению общей воли можно добиться и относительного имущественного равенства.</w:t>
      </w:r>
    </w:p>
    <w:p w:rsidR="00983DD9" w:rsidRDefault="00C819A9">
      <w:pPr>
        <w:pStyle w:val="a3"/>
      </w:pPr>
      <w:r>
        <w:t>Руссо решил проблему эффективности средств контроля за деятельностью правительства, обосновал разумность принятия законов самим народом, рассмотрел проблему социального неравенства и признал возможность её законодательного решения.</w:t>
      </w:r>
    </w:p>
    <w:p w:rsidR="00983DD9" w:rsidRDefault="00C819A9">
      <w:pPr>
        <w:pStyle w:val="a3"/>
      </w:pPr>
      <w:r>
        <w:t>Не без влияния идей Руссо возникли такие новые демократические институты, как референдум, народная законодательная инициатива и такие политические требования, как возможное сокращение срока депутатских полномочий, обязательный мандат, отзыв депутатов избирателями.</w:t>
      </w:r>
    </w:p>
    <w:p w:rsidR="00983DD9" w:rsidRDefault="00C819A9">
      <w:pPr>
        <w:pStyle w:val="31"/>
        <w:numPr>
          <w:ilvl w:val="0"/>
          <w:numId w:val="0"/>
        </w:numPr>
      </w:pPr>
      <w:r>
        <w:t>2.1. «Новая Элоиза»</w:t>
      </w:r>
    </w:p>
    <w:p w:rsidR="00983DD9" w:rsidRDefault="00C819A9">
      <w:pPr>
        <w:pStyle w:val="a3"/>
      </w:pPr>
      <w:r>
        <w:t>В «Письме к д'Аламберу» Руссо называет «Клариссу Гарло» лучшим из романов. Его «Новая Элоиза» написана под очевидным влиянием Ричардсона. Руссо не только взял аналогичный сюжет — трагическую судьбу героини, погибающей в борьбе целомудрия с любовью или соблазном, но и усвоил себе самый стиль чувствительного романа.</w:t>
      </w:r>
    </w:p>
    <w:p w:rsidR="00983DD9" w:rsidRDefault="00C819A9">
      <w:pPr>
        <w:pStyle w:val="a3"/>
      </w:pPr>
      <w:r>
        <w:t>«Новая Элоиза» имела невероятный успех; ею везде зачитывались, над нею проливали слезы, обоготворяли её автора.</w:t>
      </w:r>
    </w:p>
    <w:p w:rsidR="00983DD9" w:rsidRDefault="00C819A9">
      <w:pPr>
        <w:pStyle w:val="a3"/>
      </w:pPr>
      <w:r>
        <w:t>Форма романа — эпистолярная; он состоит из 163 писем и эпилога. В настоящее время эта форма в значительной степени умаляет интерес чтения, но читателям XVIII века она нравилась, так как письма представляли лучший повод к бесконечным рассуждениям и излияниям во вкусе того времени. То же самое можно было сказать и о произведениях Сэмюэла Ричардсона.</w:t>
      </w:r>
    </w:p>
    <w:p w:rsidR="00983DD9" w:rsidRDefault="00C819A9">
      <w:pPr>
        <w:pStyle w:val="21"/>
        <w:pageBreakBefore/>
        <w:numPr>
          <w:ilvl w:val="0"/>
          <w:numId w:val="0"/>
        </w:numPr>
      </w:pPr>
      <w:r>
        <w:t>3. Личность Руссо</w:t>
      </w:r>
    </w:p>
    <w:p w:rsidR="00983DD9" w:rsidRDefault="00C819A9">
      <w:pPr>
        <w:pStyle w:val="a3"/>
      </w:pPr>
      <w:r>
        <w:t>Судьба Руссо, во многом зависевшая от его личных свойств, в свою очередь бросает свет на его личность, темперамент и вкусы, отразившиеся в его сочинениях. Биографу приходится, прежде всего, отметить полное отсутствие правильного учения, поздно и кое-как восполненное чтением.</w:t>
      </w:r>
    </w:p>
    <w:p w:rsidR="00983DD9" w:rsidRDefault="00C819A9">
      <w:pPr>
        <w:pStyle w:val="a3"/>
      </w:pPr>
      <w:r>
        <w:t>Юм отказывал Руссо даже в этом, находя, что он мало читал, мало видел и лишён всякой охоты видеть и наблюдать. Руссо не избегнул упрёка в «дилетантизме» даже в тех предметах, которыми он специально занимался — в ботанике и в музыке.</w:t>
      </w:r>
    </w:p>
    <w:p w:rsidR="00983DD9" w:rsidRDefault="00C819A9">
      <w:pPr>
        <w:pStyle w:val="a3"/>
      </w:pPr>
      <w:r>
        <w:t>Во всем, чего касался Руссо, он несомненно является блестящим стилистом, но не исследователем истины. Нервная подвижность, под старость превратившаяся в болезненное скитальчество, была следствием любви Руссо к природе. Ему было тесно в городе; он жаждал одиночества, чтобы дать волю грёзам своей фантазии и залечивать раны легко оскорбляемого самолюбия. Это дитя природы не уживалось с людьми и особенно чуждалось «культурного» общества.</w:t>
      </w:r>
    </w:p>
    <w:p w:rsidR="00983DD9" w:rsidRDefault="00C819A9">
      <w:pPr>
        <w:pStyle w:val="a3"/>
      </w:pPr>
      <w:r>
        <w:t>Робкий по натуре и неуклюжий по отсутствию воспитания, с прошлым, из-за которого ему приходилось краснеть в «салоне» или объявлять «предрассудками» обычаи и понятия современников, Руссо в то же время знал себе цену, жаждал славы литератора и философа, и потому одновременно и страдал в обществе, и проклинал его за эти страдания.</w:t>
      </w:r>
    </w:p>
    <w:p w:rsidR="00983DD9" w:rsidRDefault="00C819A9">
      <w:pPr>
        <w:pStyle w:val="a3"/>
      </w:pPr>
      <w:r>
        <w:t>Разрыв с обществом был для него тем более неминуем, что он, под влиянием глубокой, врождённой подозрительности и вспыльчивого самолюбия, легко порывал с самыми близкими людьми. Разрыв оказывался непоправимым вследствие поразительной «неблагодарности» Руссо, весьма злопамятного, но склонного забывать оказанные ему благодеяния.</w:t>
      </w:r>
    </w:p>
    <w:p w:rsidR="00983DD9" w:rsidRDefault="00C819A9">
      <w:pPr>
        <w:pStyle w:val="a3"/>
      </w:pPr>
      <w:r>
        <w:t>Последние два недостатка Руссо в значительной степени находили себе пищу в выдающемся свойстве его как человека и писателя: в его воображении. Благодаря воображению он не тяготится одиночеством, ибо всегда окружён милыми созданиями своих грёз: проходя мимо незнакомого дома, он чует в числе его обитателей друга; гуляя по парку, он ожидает приятной встречи.</w:t>
      </w:r>
    </w:p>
    <w:p w:rsidR="00983DD9" w:rsidRDefault="00C819A9">
      <w:pPr>
        <w:pStyle w:val="a3"/>
      </w:pPr>
      <w:r>
        <w:t>Особенно разгорается воображение тогда, когда самая обстановка, в которой находится Руссо, неблагоприятна. «Если мне нужно нарисовать весну, — писал Руссо, — необходимо, чтобы вокруг меня была зима; если я желаю нарисовать хороший пейзаж, то надо, чтобы вокруг меня были стены. Если меня посадят в Бастилию, я нарисую отличную картину свободы». Фантазия мирит Руссо с действительностью, утешает его; она даёт ему более сильные наслаждения, чем реальный мир. С её помощью этот жаждавший любви человек, влюблявшийся во всякую знакомую женщину, мог прожить до конца с Терезой, несмотря на постоянные с нею ссоры.</w:t>
      </w:r>
    </w:p>
    <w:p w:rsidR="00983DD9" w:rsidRDefault="00C819A9">
      <w:pPr>
        <w:pStyle w:val="a3"/>
      </w:pPr>
      <w:r>
        <w:t>Но та же фея и мучит его, тревожит его опасениями будущих или возможных неприятностей, преувеличивает все мелкие столкновения и заставляет видеть в них злой умысел и коварное намерение. Она представляет ему действительность в том свете, какой соответствует его минутному настроению; сегодня он хвалит написанный с него в Англии портрет, а после ссоры с Юмом находит портрет ужасным, подозревая, что Юм побудил художника представить его в виде отвратительного циклопа. Вместо ненавистной действительности воображение рисует перед ним призрачный мир естественного состояния и образ блаженного человека на лоне природы.</w:t>
      </w:r>
    </w:p>
    <w:p w:rsidR="00983DD9" w:rsidRDefault="00C819A9">
      <w:pPr>
        <w:pStyle w:val="a3"/>
      </w:pPr>
      <w:r>
        <w:t>Выходящий из ряда эгоист, Руссо отличался необыкновенным тщеславием и гордыней. Его отзывы о собственном таланте, о достоинстве его сочинений, о его всемирной славе бледнеют перед его способностью любоваться своей личностью. «Я иначе создан, — говорит он, — чем все люди, которых я видел, и совсем не по подобию их». Создав его, природа «уничтожила форму, в которой его отлила». И этот влюблённый в себя эгоист стал красноречивым проповедником и обильным источником любви к человеку и к человечеству!</w:t>
      </w:r>
    </w:p>
    <w:p w:rsidR="00983DD9" w:rsidRDefault="00C819A9">
      <w:pPr>
        <w:pStyle w:val="a3"/>
      </w:pPr>
      <w:r>
        <w:t xml:space="preserve">Век рационализма, то есть господства разума, заменивший собой век богословия, начинается с формулы Декарта: </w:t>
      </w:r>
      <w:r>
        <w:rPr>
          <w:i/>
          <w:iCs/>
        </w:rPr>
        <w:t>cogito — ergo sum</w:t>
      </w:r>
      <w:r>
        <w:t xml:space="preserve">; в размышлении, в сознании себя посредством мысли философ усмотрел основу жизни, доказательство её действительности, её смысл. С Руссо начинается век чувства: </w:t>
      </w:r>
      <w:r>
        <w:rPr>
          <w:i/>
          <w:iCs/>
        </w:rPr>
        <w:t>exister, pour nous — c’est sentir</w:t>
      </w:r>
      <w:r>
        <w:t>, восклицает он: в чувстве заключается суть и смысл жизни. «</w:t>
      </w:r>
      <w:r>
        <w:rPr>
          <w:i/>
          <w:iCs/>
        </w:rPr>
        <w:t>Я чувствовал раньше, чем мыслил; таков общий удел человечества; я испытывал это сильнее других</w:t>
      </w:r>
      <w:r>
        <w:t>».</w:t>
      </w:r>
    </w:p>
    <w:p w:rsidR="00983DD9" w:rsidRDefault="00C819A9">
      <w:pPr>
        <w:pStyle w:val="a3"/>
      </w:pPr>
      <w:r>
        <w:t>Чувство не только предшествует разуму, оно и преобладает над ним: «</w:t>
      </w:r>
      <w:r>
        <w:rPr>
          <w:i/>
          <w:iCs/>
        </w:rPr>
        <w:t>если разум составляет основное свойство человека, чувство им руководит…</w:t>
      </w:r>
      <w:r>
        <w:t>»</w:t>
      </w:r>
    </w:p>
    <w:p w:rsidR="00983DD9" w:rsidRDefault="00C819A9">
      <w:pPr>
        <w:pStyle w:val="a3"/>
      </w:pPr>
      <w:r>
        <w:t>«</w:t>
      </w:r>
      <w:r>
        <w:rPr>
          <w:i/>
          <w:iCs/>
        </w:rPr>
        <w:t>Если первый проблеск рассудка нас ослепляет и искажает предметы перед нашими взорами, то потом, при свете разума, они нам представляются такими, какими нам с самого начала их показывала природа; поэтому удовлетворимся первыми чувствами…</w:t>
      </w:r>
      <w:r>
        <w:t>» С изменением смысла жизни изменяется оценка мира и человека. Рационалист видит в мире и природе лишь действие разумных законов, достойный изучения великий механизм; чувство научает любоваться природой, восхищаться ею, поклоняться ей.</w:t>
      </w:r>
    </w:p>
    <w:p w:rsidR="00983DD9" w:rsidRDefault="00C819A9">
      <w:pPr>
        <w:pStyle w:val="a3"/>
      </w:pPr>
      <w:r>
        <w:t>Рационалист ставит в человеке выше всего силу разума и даёт преимущество тому, кто обладает этой силой; Руссо провозглашает, что тот «лучший человек, кто лучше и сильнее других чувствует».</w:t>
      </w:r>
    </w:p>
    <w:p w:rsidR="00983DD9" w:rsidRDefault="00C819A9">
      <w:pPr>
        <w:pStyle w:val="a3"/>
      </w:pPr>
      <w:r>
        <w:t>Рационалист выводит добродетель из разума; Руссо восклицает, что тот достиг нравственного совершенства, кем овладело восторженное удивление перед добродетелью.</w:t>
      </w:r>
    </w:p>
    <w:p w:rsidR="00983DD9" w:rsidRDefault="00C819A9">
      <w:pPr>
        <w:pStyle w:val="a3"/>
      </w:pPr>
      <w:r>
        <w:t>Рационализм видит главную цель общества в развитии разума, в просвещении его; чувство ищет счастья, но скоро убеждается, что счастья мало и что его трудно найти.</w:t>
      </w:r>
    </w:p>
    <w:p w:rsidR="00983DD9" w:rsidRDefault="00C819A9">
      <w:pPr>
        <w:pStyle w:val="a3"/>
      </w:pPr>
      <w:r>
        <w:t>Рационалист, благоговея перед открытыми им разумными законами, признает мир лучшим из миров; Руссо открывает в мире страдание. Страдание снова, как в средние века, становится основной нотой человеческой жизни. Страдание — первый урок жизни, которому научается ребёнок; страдание есть содержание всей истории человечества. Такая чуткость к страданию, такая болезненная отзывчивость на него есть сострадание. В этом слове — разгадка силы Руссо и его исторического значения.</w:t>
      </w:r>
    </w:p>
    <w:p w:rsidR="00983DD9" w:rsidRDefault="00C819A9">
      <w:pPr>
        <w:pStyle w:val="a3"/>
      </w:pPr>
      <w:r>
        <w:t>Как новый Будда, он сделал страдание и сострадание мировым вопросом и стал поворотным пунктом в движении культуры. Здесь получают историческое значение даже ненормальности и слабости его натуры, вызванные им самим превратности его судьбы; страдая, он научился сострадать. Сострадание, в глазах Руссо — естественное, присущее природе человека чувство; оно так естественно, что даже животные его ощущают.</w:t>
      </w:r>
    </w:p>
    <w:p w:rsidR="00983DD9" w:rsidRDefault="00C819A9">
      <w:pPr>
        <w:pStyle w:val="a3"/>
      </w:pPr>
      <w:r>
        <w:t>У Руссо оно, кроме того, развивается под влиянием другого преобладающего в нём свойства — воображения; «жалость, которую нам внушают страдания других, соразмеряется не количеством этого страдания, но чувством, которое мы приписываем страдающим». Сострадание становится для Руссо источником всех благородных порывов и всех социальных добродетелей. «Что такое великодушие, милость, гуманность, как не сострадание, применённое к виновным или к человеческому роду вообще?</w:t>
      </w:r>
    </w:p>
    <w:p w:rsidR="00983DD9" w:rsidRDefault="00C819A9">
      <w:pPr>
        <w:pStyle w:val="a3"/>
      </w:pPr>
      <w:r>
        <w:t>Даже расположение (</w:t>
      </w:r>
      <w:r>
        <w:rPr>
          <w:i/>
          <w:iCs/>
        </w:rPr>
        <w:t>bienveillance</w:t>
      </w:r>
      <w:r>
        <w:t>) и дружба, собственно говоря — результат постоянного сострадания, сосредоточенного на известном предмете; желать, чтобы кто-нибудь не страдал, не значит ли желать, чтобы он был счастлив?» Руссо говорил по опыту: его расположение к Терезе началось с жалости, которую ему внушали шутки и насмешки над ней его сожителей. Умеряя себялюбие, жалость предохраняет от дурных поступков: « пока человек не будет противиться внутреннему голосу жалости, он никому не причинит зла».</w:t>
      </w:r>
    </w:p>
    <w:p w:rsidR="00983DD9" w:rsidRDefault="00C819A9">
      <w:pPr>
        <w:pStyle w:val="a3"/>
      </w:pPr>
      <w:r>
        <w:t>Согласно с общим своим воззрением, Руссо ставит жалость в антагонизм с рассудком. Сострадание не только «предшествует разуму» и всякому размышлению, но развитие разума ослабляет сострадание и может его уничтожить. «Сострадание основано на способности человека отожествлять себя с лицом страдающим; но эта способность, чрезвычайно сильная в естественном состоянии, суживается по мере того, как развивается в человеке способность размышлять и человечество вступает в период рассудочного развития (</w:t>
      </w:r>
      <w:r>
        <w:rPr>
          <w:i/>
          <w:iCs/>
        </w:rPr>
        <w:t>état de raisonnement</w:t>
      </w:r>
      <w:r>
        <w:t>). Разум порождает себялюбие, размышление укрепляет его; оно отделяет человека от всего, что его тревожит и огорчает. Философия изолирует человека; под её влиянием он шепчет, при виде страдающего человека: погибай, как знаешь — я в безопасности». Чувство, возведённое в высшее правило жизни, отрешённое от размышления, становится у Руссо предметом самопоклонения, умиления перед самим собой и перерождается в чувствительность — сентиментальность. Человек, исполненный нежных чувств, или человек с «прекрасной душой» (</w:t>
      </w:r>
      <w:r>
        <w:rPr>
          <w:i/>
          <w:iCs/>
        </w:rPr>
        <w:t>belle âme — schöne Seele</w:t>
      </w:r>
      <w:r>
        <w:t>) возводится в высший этический и общественный тип. Ему все прощается, с него ничего не взыскивается, он лучше и выше других, ибо «поступки — ничто, все дело в чувствах, а в чувствах он велик».</w:t>
      </w:r>
    </w:p>
    <w:p w:rsidR="00983DD9" w:rsidRDefault="00C819A9">
      <w:pPr>
        <w:pStyle w:val="a3"/>
      </w:pPr>
      <w:r>
        <w:t>Потому-то личность и поведение Руссо так полны противоречий: лучшая характеристика его, сделанная Шюке, состоит из одних антитез. «</w:t>
      </w:r>
      <w:r>
        <w:rPr>
          <w:i/>
          <w:iCs/>
        </w:rPr>
        <w:t>Робкий и наглый, несмелый и циничный, нелёгкий на подъем и трудно сдерживаемый, способный к порывам и быстро впадающий в апатию, вызывающий на борьбу свой век и льстящий ему, проклинающий свою литературную славу и вместе с тем только и думающий о том, чтобы её отстоять и увеличить, ищущий уединения и жаждущий всемирной известности, бегущий от оказываемого ему внимания и досадующий на его отсутствие, позорящий знатных и живущий в их обществе, прославляющий прелесть независимого существования и не перестающий пользоваться гостеприимством, за которое приходится платить остроумной беседой, мечтающий только о хижинах и обитающий в замках, связавшийся со служанкой и влюбляющийся только в великосветских дам, проповедующий радости семейной жизни и отрекающийся от исполнения отцовского долга, ласкающий чужих детей и отправляющий своих в воспитательный дом, горячо восхваляющий небесное чувство дружбы и ни к кому его не испытывающий, легко себя отдающий и тотчас отступающий, сначала экспансивный и сердечный, потом подозрительный и сердитый — таков Руссо.</w:t>
      </w:r>
      <w:r>
        <w:t>».</w:t>
      </w:r>
    </w:p>
    <w:p w:rsidR="00983DD9" w:rsidRDefault="00C819A9">
      <w:pPr>
        <w:pStyle w:val="a3"/>
      </w:pPr>
      <w:r>
        <w:t>Не меньше противоречий в мнениях и в общественной проповеди Руссо. Признав зловредным влияние наук и художеств, он искал в них душевного отдыха и источника славы. Выступив обличителем театра, он писал для него. Прославив «естественное состояние» и заклеймив позором общество и государство, как основанные на обмане и насилии, он провозгласил «общественный порядок священным правом, служащим основой для всех других». Постоянно воюя против разума и размышления, он искал основы «для закономерного» государства в самом отвлечённом рационализме. Ратуя за свободу, он признал единственную свободную страну своего времени несвободной. Вручая народу безусловную верховную власть, он объявил чистую демократию неосуществимой мечтой. Избегая всякого насилия и дрожа при мысли о преследовании, он водрузил во Франции знамя революции. Объясняется все это отчасти тем, что Руссо был великий «стилист», то есть художник пера. Ратуя против предрассудков и пороков культурного общества, прославляя первобытную «простоту», Руссо оставался сыном своего искусственного века.</w:t>
      </w:r>
    </w:p>
    <w:p w:rsidR="00983DD9" w:rsidRDefault="00C819A9">
      <w:pPr>
        <w:pStyle w:val="a3"/>
      </w:pPr>
      <w:r>
        <w:t>Чтобы растрогать « прекрасные души», нужна была прекрасная речь, то есть пафос и декламация во вкусе века. Отсюда же вытекал любимый приём Руссо — парадокс. Источником парадоксов Руссо было глубоко встревоженное чувство; но, вместе с тем, это для него и хорошо рассчитанный литературный приём.</w:t>
      </w:r>
    </w:p>
    <w:p w:rsidR="00983DD9" w:rsidRDefault="00C819A9">
      <w:pPr>
        <w:pStyle w:val="a3"/>
      </w:pPr>
      <w:r>
        <w:t>Борк приводит, со слов Юма, следующее интересное признание Руссо: чтобы поразить и заинтересовать публику, необходим элемент чудесного; но мифология давно утратила свою эффектность; великаны, маги, феи и герои романов, появившиеся вслед за языческими богами, также не находят более веры; при таких обстоятельствах современному писателю, чтобы достигнуть впечатления, остаётся только прибегнуть к парадоксу. По словам одного из критиков Руссо, он начинал с парадокса, чтобы привлечь толпу, пользовался им как сигналом, чтобы возвестить истину. Расчёт Руссо не был ошибочен.</w:t>
      </w:r>
    </w:p>
    <w:p w:rsidR="00983DD9" w:rsidRDefault="00C819A9">
      <w:pPr>
        <w:pStyle w:val="a3"/>
      </w:pPr>
      <w:r>
        <w:t>Благодаря сочетанию страсти с искусством, никто из писателей XVIII в. не имел такого влияния на Францию и Европу, как Руссо. Он преобразовал умы и сердца людей своего века тем, чем он был, и ещё более тем, чем казался.</w:t>
      </w:r>
    </w:p>
    <w:p w:rsidR="00983DD9" w:rsidRDefault="00C819A9">
      <w:pPr>
        <w:pStyle w:val="a3"/>
      </w:pPr>
      <w:r>
        <w:t>Для Германии он стал с первых слов смелым мудрецом («</w:t>
      </w:r>
      <w:r>
        <w:rPr>
          <w:i/>
          <w:iCs/>
        </w:rPr>
        <w:t>Weltweiser</w:t>
      </w:r>
      <w:r>
        <w:t>»), как его назвал Лессинг: все корифеи расцветавшей тогда литературы и философии Германии — Гёте и Шиллер, Кант и Фихте — находились под непосредственным его влиянием. До сих пор сохраняется там возникшая тогда традиция, и фраза о «</w:t>
      </w:r>
      <w:r>
        <w:rPr>
          <w:i/>
          <w:iCs/>
        </w:rPr>
        <w:t>беспредельной любви Руссо к человечеству</w:t>
      </w:r>
      <w:r>
        <w:t>» перешла даже в энциклопедические словари. Биограф Руссо обязан выставлять всю правду — но для историка культуры важна и легенда, получившая творческую силу.</w:t>
      </w:r>
    </w:p>
    <w:p w:rsidR="00983DD9" w:rsidRDefault="00C819A9">
      <w:pPr>
        <w:pStyle w:val="21"/>
        <w:pageBreakBefore/>
        <w:numPr>
          <w:ilvl w:val="0"/>
          <w:numId w:val="0"/>
        </w:numPr>
      </w:pPr>
      <w:r>
        <w:t xml:space="preserve">4. Сочинения Жан-Жака Руссо </w:t>
      </w:r>
    </w:p>
    <w:p w:rsidR="00983DD9" w:rsidRDefault="00C819A9">
      <w:pPr>
        <w:pStyle w:val="a3"/>
      </w:pPr>
      <w:r>
        <w:t>Оставляя в стороне трактаты специального содержания, посвящённые ботанике, музыке, языкам, а также литературные произведения Руссо — стихотворения, комедии и письма, можно разделить остальные сочинения Руссо на три группы (хронологически они следуют одна за другой именно в этом порядке):</w:t>
      </w:r>
      <w:r>
        <w:br/>
        <w:t>1. обличающие век,</w:t>
      </w:r>
      <w:r>
        <w:br/>
        <w:t>2. наставления,</w:t>
      </w:r>
      <w:r>
        <w:br/>
        <w:t>3. самозащита (об этой группе говорилось выше).</w:t>
      </w:r>
    </w:p>
    <w:p w:rsidR="00983DD9" w:rsidRDefault="00C819A9">
      <w:pPr>
        <w:pStyle w:val="31"/>
        <w:numPr>
          <w:ilvl w:val="0"/>
          <w:numId w:val="0"/>
        </w:numPr>
      </w:pPr>
      <w:r>
        <w:t>4.1. Обличение века</w:t>
      </w:r>
    </w:p>
    <w:p w:rsidR="00983DD9" w:rsidRDefault="00C819A9">
      <w:pPr>
        <w:pStyle w:val="a3"/>
      </w:pPr>
      <w:r>
        <w:t>К первой группе относятся оба «</w:t>
      </w:r>
      <w:r>
        <w:rPr>
          <w:i/>
          <w:iCs/>
        </w:rPr>
        <w:t>Рассуждения</w:t>
      </w:r>
      <w:r>
        <w:t>» Руссо и его «</w:t>
      </w:r>
      <w:r>
        <w:rPr>
          <w:i/>
          <w:iCs/>
        </w:rPr>
        <w:t>Письмо к д’Аламберу о театральных зрелищах</w:t>
      </w:r>
      <w:r>
        <w:t>». "Рассуждение о влиянии наук и художеств " имеет целью доказать их вред. Хотя самая тема чисто историческая, ссылки на историю у Руссо незначительны: грубая Спарта победила образованные Афины; суровые римляне после того, как при Августе они стали заниматься науками, были побеждены германскими варварами.</w:t>
      </w:r>
    </w:p>
    <w:p w:rsidR="00983DD9" w:rsidRDefault="00C819A9">
      <w:pPr>
        <w:pStyle w:val="a3"/>
      </w:pPr>
      <w:r>
        <w:t>Аргументация Руссо преимущественно риторическая и состоит из восклицаний и вопросов. История и юридические науки развращают человека, развёртывая перед ним зрелище человеческих бедствий, насилия и преступлений. Обращаясь к просветлённым умам, раскрывшим человеку тайны мировых законов, Руссо спрашивает их, хуже ли жилось бы человечеству без них? Вредные сами по себе, науки вредны и вследствие мотивов, побуждающих людей предаваться им, ибо главный из этих мотивов — тщеславие. Искусства, кроме того, требуют для своего процветания развития роскоши, развращающей человека. Такова главная мысль «Рассуждения».</w:t>
      </w:r>
    </w:p>
    <w:p w:rsidR="00983DD9" w:rsidRDefault="00C819A9">
      <w:pPr>
        <w:pStyle w:val="a3"/>
      </w:pPr>
      <w:r>
        <w:t>Однако в «</w:t>
      </w:r>
      <w:r>
        <w:rPr>
          <w:i/>
          <w:iCs/>
        </w:rPr>
        <w:t>Рассуждении</w:t>
      </w:r>
      <w:r>
        <w:t xml:space="preserve">» весьма заметно проявляется приём, который можно проследить и в других сочинениях Руссо и сравнить, ввиду его музыкальности, со сменой настроения в музыкальной пьесе, где за </w:t>
      </w:r>
      <w:r>
        <w:rPr>
          <w:i/>
          <w:iCs/>
        </w:rPr>
        <w:t>allegro</w:t>
      </w:r>
      <w:r>
        <w:t xml:space="preserve"> следует неизменное </w:t>
      </w:r>
      <w:r>
        <w:rPr>
          <w:i/>
          <w:iCs/>
        </w:rPr>
        <w:t>andante</w:t>
      </w:r>
      <w:r>
        <w:t>.</w:t>
      </w:r>
    </w:p>
    <w:p w:rsidR="00983DD9" w:rsidRDefault="00C819A9">
      <w:pPr>
        <w:pStyle w:val="31"/>
        <w:numPr>
          <w:ilvl w:val="0"/>
          <w:numId w:val="0"/>
        </w:numPr>
      </w:pPr>
      <w:r>
        <w:t>4.2. Наставления</w:t>
      </w:r>
    </w:p>
    <w:p w:rsidR="00983DD9" w:rsidRDefault="00C819A9">
      <w:pPr>
        <w:pStyle w:val="a3"/>
      </w:pPr>
      <w:r>
        <w:t>Во второй части «</w:t>
      </w:r>
      <w:r>
        <w:rPr>
          <w:i/>
          <w:iCs/>
        </w:rPr>
        <w:t>Рассуждения</w:t>
      </w:r>
      <w:r>
        <w:t>» Руссо из хулителя наук становится их адвокатом. Просвещеннейший из римлян Цицерон спас Рим; Фрэнсис Бэкон был канцлером Англии. Слишком редко государи прибегают к совету учёных. Пока власть будет в одних руках, а просвещение в других, учёные не будут отличаться возвышенными мыслями, государи — великими подвигами, а народы будут пребывать в развращении и бедствовать. Но это не единственная мораль «</w:t>
      </w:r>
      <w:r>
        <w:rPr>
          <w:i/>
          <w:iCs/>
        </w:rPr>
        <w:t>Рассуждения</w:t>
      </w:r>
      <w:r>
        <w:t>».</w:t>
      </w:r>
    </w:p>
    <w:p w:rsidR="00983DD9" w:rsidRDefault="00C819A9">
      <w:pPr>
        <w:pStyle w:val="a3"/>
      </w:pPr>
      <w:r>
        <w:t>Ещё глубже врезалась в умы современников мысль Руссо о противоположности добродетели и просвещения и о том, что не просвещение, а добродетель — источник людского блаженства. Эта мысль облечена в молитву, которую Руссо влагает в уста потомкам: «</w:t>
      </w:r>
      <w:r>
        <w:rPr>
          <w:i/>
          <w:iCs/>
        </w:rPr>
        <w:t>О всемогущий Господь, избавь нас от просвещения отцов наших и приведи нас назад к простоте, невинности и бедности, единственным благам, обуславливающим наше счастье и Тебе угодным</w:t>
      </w:r>
      <w:r>
        <w:t>». Та же мысль звучит и во второй части, сквозь апологию наук: не завидуя гениям, прославившимся в науке, Руссо противополагает им тех, кто, не умея красно говорить, умеет творить благо.</w:t>
      </w:r>
    </w:p>
    <w:p w:rsidR="00983DD9" w:rsidRDefault="00C819A9">
      <w:pPr>
        <w:pStyle w:val="a3"/>
      </w:pPr>
      <w:r>
        <w:t>Ещё смелее Руссо в следующем «</w:t>
      </w:r>
      <w:r>
        <w:rPr>
          <w:i/>
          <w:iCs/>
        </w:rPr>
        <w:t>Рассуждении о происхождении неравенства между людьми</w:t>
      </w:r>
      <w:r>
        <w:t>». Если первое «Рассуждение», направленное против наук и художеств, которых никто не ненавидел, было академической идиллией, то во втором Руссо страстно коснулся злобы дня и в его речах впервые зазвучала революционная струна века.</w:t>
      </w:r>
    </w:p>
    <w:p w:rsidR="00983DD9" w:rsidRDefault="00C819A9">
      <w:pPr>
        <w:pStyle w:val="a3"/>
      </w:pPr>
      <w:r>
        <w:t>Нигде не было так много освящённого обычаем и законом неравенства, как в тогдашнем строе Франции, основанном на привилегиях; нигде не было такого неудовольствия против неравенства, как у самих привилегированных против других привилегированных. Третье сословие, поравнявшись в образовании и богатстве с дворянством, завидовало дворянам вообще, провинциальное дворянство завидовало придворному, дворянство судебное — дворянству военному и так далее. Руссо не только соединил отдельные голоса в общий хор: он дал стремлению к равенству философское основание и поэтически привлекательный облик.</w:t>
      </w:r>
    </w:p>
    <w:p w:rsidR="00983DD9" w:rsidRDefault="00C819A9">
      <w:pPr>
        <w:pStyle w:val="a3"/>
      </w:pPr>
      <w:r>
        <w:t>Теоретики государственного права давно носились с представлением о естественном состоянии, чтобы с его помощью объяснить происхождение государства; Руссо сделал это представление общедоступным и популярным. Англичане давно интересовались дикарями: Даниэль Дефо, в своём «Робинзоне», создал вечно юный, обаятельный образ культурного человека, поставленного лицом к лицу с девственной природой, а миссис Бен в своём романе «Уруноко» выставила дикарей Южной Америки лучшими из людей. Уже в 1721 г. Делиль вывел в комедии дикаря Арлекина, прибывшего откуда-то во Францию и в своей наивности зло глумящегося над её цивилизацией.</w:t>
      </w:r>
    </w:p>
    <w:p w:rsidR="00983DD9" w:rsidRDefault="00C819A9">
      <w:pPr>
        <w:pStyle w:val="a3"/>
      </w:pPr>
      <w:r>
        <w:t>Руссо ввёл дикаря в парижские салоны, как предмет умиления; но в то же время он расшевелил в глубине человеческого сердца присущую ему скорбь о потерянном рае и об исчезнувшем золотом веке, поддерживаемую в каждом человеке сладкими воспоминаниями о днях детства и юности.</w:t>
      </w:r>
    </w:p>
    <w:p w:rsidR="00983DD9" w:rsidRDefault="00C819A9">
      <w:pPr>
        <w:pStyle w:val="a3"/>
      </w:pPr>
      <w:r>
        <w:t>В первом «Рассуждении» Руссо исторические данные весьма скудны; второе — не столько рассуждение, сколько историческая сказка. Исходная сцена этой сказки — картина жизни первобытного человека. Краски для этой картины заимствованы не из путешествий по Австралии или Южной Америке, а из фантазий.</w:t>
      </w:r>
    </w:p>
    <w:p w:rsidR="00983DD9" w:rsidRDefault="00C819A9">
      <w:pPr>
        <w:pStyle w:val="a3"/>
      </w:pPr>
      <w:r>
        <w:t>Известная острота Вольтера, что описание дикарей в сочинении Руссо вызывает желание ходить на четвереньках, даёт, однако, неверное представление о первобытном человеке, каким его изобразил Руссо. Задача его требовала доказать, что искони существовало равенство — и изображение соответствует задаче. Дикари у него — здоровенные и самодовлеющие самцы, живущие одиноко, «без заботы и труда»; женщины, дети, старики не приняты во внимание. Всё, что нужно дикарям, даёт им добрая мать-природа; их равенство основано на отрицании всего, что может послужить поводом к неравенству. Первобытные люди Руссо счастливы, потому что, не зная искусственных потребностей, не имеют ни в чём недостатка. Они непорочны, потому что не испытывают страстей и желаний, не нуждаются друг в друге и не мешают друг другу. Итак, добродетель и счастье неразрывно связаны с равенством и исчезают с его исчезновением.</w:t>
      </w:r>
    </w:p>
    <w:p w:rsidR="00983DD9" w:rsidRDefault="00C819A9">
      <w:pPr>
        <w:pStyle w:val="a3"/>
      </w:pPr>
      <w:r>
        <w:t>Этой картине первобытного блаженства противопоставляется современное общество, полное бессмысленных предрассудков, пороков и бедствий. Как произошло одно из другого?</w:t>
      </w:r>
    </w:p>
    <w:p w:rsidR="00983DD9" w:rsidRDefault="00C819A9">
      <w:pPr>
        <w:pStyle w:val="a3"/>
      </w:pPr>
      <w:r>
        <w:t>Из этого вопроса развилась философия истории Руссо, представляющая собой вывороченную наизнанку историю прогресса человечества.</w:t>
      </w:r>
    </w:p>
    <w:p w:rsidR="00983DD9" w:rsidRDefault="00C819A9">
      <w:pPr>
        <w:pStyle w:val="31"/>
        <w:numPr>
          <w:ilvl w:val="0"/>
          <w:numId w:val="0"/>
        </w:numPr>
      </w:pPr>
      <w:r>
        <w:t>4.3. Философия истории согласно Жан-Жаку Руссо</w:t>
      </w:r>
    </w:p>
    <w:p w:rsidR="00983DD9" w:rsidRDefault="00C819A9">
      <w:pPr>
        <w:pStyle w:val="a3"/>
      </w:pPr>
      <w:r>
        <w:t>Философия истории, то есть осмысленный синтез исторических фактов, стала возможной только с помощью людей прогресса и прогрессивного развития. Руссо видит это прогрессивное развитие и даже считает его неизбежным; он указывает его причину, заключающуюся в прирождённой человеку способности к усовершенствованию (</w:t>
      </w:r>
      <w:r>
        <w:rPr>
          <w:i/>
          <w:iCs/>
        </w:rPr>
        <w:t>perfectibilité</w:t>
      </w:r>
      <w:r>
        <w:t>); но, так как Руссо оплакивает результат этого усовершенствования, то он оплакивает и самую причину его. И он её не только оплакивает, но сильнейшим образом осуждает, в пресловутом выражении, что «</w:t>
      </w:r>
      <w:r>
        <w:rPr>
          <w:i/>
          <w:iCs/>
        </w:rPr>
        <w:t>размышление — противоестественное состояние, размышляющий человек — развращённое животное</w:t>
      </w:r>
      <w:r>
        <w:t>» (</w:t>
      </w:r>
      <w:r>
        <w:rPr>
          <w:i/>
          <w:iCs/>
        </w:rPr>
        <w:t>animal dépravé</w:t>
      </w:r>
      <w:r>
        <w:t>).</w:t>
      </w:r>
    </w:p>
    <w:p w:rsidR="00983DD9" w:rsidRDefault="00C819A9">
      <w:pPr>
        <w:pStyle w:val="a3"/>
      </w:pPr>
      <w:r>
        <w:t>Сообразно с этим история человечества представляет у Руссо ряд ступеней последовательного уклонения от естественного блаженного и непорочного состояния. Руссо совершенно забывает, что, возражая Вольтеру, он нападал на пессимизм и отстаивал Провидение и его проявление в мире; в судьбах человечества для него нет Провидения, и его философия истории сводится к безотраднейшему пессимизму. Первоначальное счастливое состояние людей только сильнее оттеняет скорбную историю, пережитую человечеством. В этом состоянии люди жили независимо друг от друга; всякий трудился только для себя и делал сам все, что ему было нужно; если они соединялись, то временно, подобно стае воронов, привлекаемой каким-нибудь общим интересом, например свежевспаханным полем.</w:t>
      </w:r>
    </w:p>
    <w:p w:rsidR="00983DD9" w:rsidRDefault="00C819A9">
      <w:pPr>
        <w:pStyle w:val="a3"/>
      </w:pPr>
      <w:r>
        <w:t>Первая беда наступила тогда, когда люди уклонились от мудрого правила жить и трудиться особливо, когда они вступили в общежитие и началось разделение труда. Общежитие ведёт за собой неравенство и служит последнему оправданием; а, так как Руссо голосует за равенство, то он осуждает общежитие.</w:t>
      </w:r>
    </w:p>
    <w:p w:rsidR="00983DD9" w:rsidRDefault="00C819A9">
      <w:pPr>
        <w:pStyle w:val="a3"/>
      </w:pPr>
      <w:r>
        <w:t>Другой роковой шаг человека заключался в установлении земельной собственности. «</w:t>
      </w:r>
      <w:r>
        <w:rPr>
          <w:i/>
          <w:iCs/>
        </w:rPr>
        <w:t>Первый, кто огородил участок земли, сказав, что эта земля моя</w:t>
      </w:r>
      <w:r>
        <w:t>», в глазах Руссо — обманщик, навлёкший бесчисленные беды на человечество; благодетелем людей был бы тот, кто в ту роковую минуту вырвал бы колья и воскликнул: «вы погибли, если забудете, что плоды принадлежат всем, а земля — никому». Возникновение поземельной собственности привело, по Руссо, к неравенству между богатыми и бедными (как будто такого неравенства нет между кочевниками); богатые, заинтересованные в сохранении своего имущества, стали уговаривать бедных установить общественный порядок и законы.</w:t>
      </w:r>
    </w:p>
    <w:p w:rsidR="00983DD9" w:rsidRDefault="00C819A9">
      <w:pPr>
        <w:pStyle w:val="a3"/>
      </w:pPr>
      <w:r>
        <w:t>Законы, созданные коварством, превратили случайное насилие в неприкосновенное право, стали оковами для бедных, средством нового обогащения для богатых и, в интересах нескольких эгоистов, обрекли род человеческий на вечный труд, холопство и бедствия. Так как нужно было кому-нибудь наблюдать за исполнением законов, то люди поставили над собой правительство; появилось новое неравенство — сильных и слабых. Правительство было предназначено к тому, чтобы служить обеспечением свободы; но на самом деле правители стали руководиться произволом и присвоили себе наследственную власть. Тогда появилась последняя степень неравенства — различие между господами и рабами. «</w:t>
      </w:r>
      <w:r>
        <w:rPr>
          <w:i/>
          <w:iCs/>
        </w:rPr>
        <w:t>Открыв и проследив забытые дороги, приведшие человека из естественного состояния к общественному</w:t>
      </w:r>
      <w:r>
        <w:t>», Руссо, по его мнению, показал, «</w:t>
      </w:r>
      <w:r>
        <w:rPr>
          <w:i/>
          <w:iCs/>
        </w:rPr>
        <w:t>каким образом среди всякого рода философии, гуманности, вежливости и возвышенности правил у нас есть только обманчивая и суетная внешность, честь без добродетели, разум без мудрости и удовольствия без счастья</w:t>
      </w:r>
      <w:r>
        <w:t xml:space="preserve">». Таково риторическое </w:t>
      </w:r>
      <w:r>
        <w:rPr>
          <w:i/>
          <w:iCs/>
        </w:rPr>
        <w:t>allegro</w:t>
      </w:r>
      <w:r>
        <w:t xml:space="preserve"> второго «Рассуждения»; </w:t>
      </w:r>
      <w:r>
        <w:rPr>
          <w:i/>
          <w:iCs/>
        </w:rPr>
        <w:t>andante</w:t>
      </w:r>
      <w:r>
        <w:t xml:space="preserve"> на этот раз последовало не непосредственно за ним, а в статье о «Политической экономии» и других сочинениях.</w:t>
      </w:r>
    </w:p>
    <w:p w:rsidR="00983DD9" w:rsidRDefault="00C819A9">
      <w:pPr>
        <w:pStyle w:val="a3"/>
      </w:pPr>
      <w:r>
        <w:t>В статье о «</w:t>
      </w:r>
      <w:r>
        <w:rPr>
          <w:i/>
          <w:iCs/>
        </w:rPr>
        <w:t>Политической экономии</w:t>
      </w:r>
      <w:r>
        <w:t>» мы читаем, что «</w:t>
      </w:r>
      <w:r>
        <w:rPr>
          <w:i/>
          <w:iCs/>
        </w:rPr>
        <w:t>право собственности есть самое священное из всех прав гражданина</w:t>
      </w:r>
      <w:r>
        <w:t>», что «</w:t>
      </w:r>
      <w:r>
        <w:rPr>
          <w:i/>
          <w:iCs/>
        </w:rPr>
        <w:t>собственность — истинное основание гражданского общества</w:t>
      </w:r>
      <w:r>
        <w:t>», а в письме к Бонне Руссо говорит, что хотел только указать людям на опасность, которую представляет слишком быстрое движение к прогрессу и на бедственные стороны того состоянии, которое отожествляется с усовершенствованием человечества.</w:t>
      </w:r>
    </w:p>
    <w:p w:rsidR="00983DD9" w:rsidRDefault="00C819A9">
      <w:pPr>
        <w:pStyle w:val="a3"/>
      </w:pPr>
      <w:r>
        <w:t>Руссо стал одним из основателей «Договорной» теории происхождения государства.</w:t>
      </w:r>
    </w:p>
    <w:p w:rsidR="00983DD9" w:rsidRDefault="00C819A9">
      <w:pPr>
        <w:pStyle w:val="31"/>
        <w:numPr>
          <w:ilvl w:val="0"/>
          <w:numId w:val="0"/>
        </w:numPr>
      </w:pPr>
      <w:r>
        <w:t>4.4. О театральных зрелищах</w:t>
      </w:r>
    </w:p>
    <w:p w:rsidR="00983DD9" w:rsidRDefault="00C819A9">
      <w:pPr>
        <w:pStyle w:val="a3"/>
      </w:pPr>
      <w:r>
        <w:t>Обе «манеры» Руссо — бурная и благоразумная — следуют одна за другой в «</w:t>
      </w:r>
      <w:r>
        <w:rPr>
          <w:i/>
          <w:iCs/>
        </w:rPr>
        <w:t>Послании о театральных зрелищах</w:t>
      </w:r>
      <w:r>
        <w:t>». Руссо был возмущён советом д’Аламбера женевцам завести у себя театр: в Руссо пробудился старый гугенотский дух, враждебный зрелищам, и он захотел уберечь своё отечество от подражания развращённому Парижу и от неприятного ему влияния Вольтера.</w:t>
      </w:r>
    </w:p>
    <w:p w:rsidR="00983DD9" w:rsidRDefault="00C819A9">
      <w:pPr>
        <w:pStyle w:val="a3"/>
      </w:pPr>
      <w:r>
        <w:t>Едва ли кто-либо из проповедников первых веков христианства бичевал с такой силой, как Руссо, развращающее влияние театральных зрелищ. «Театр вносит в жизнь порок и соблазн тем, что он выставляет их напоказ; он совершенно бессилен, когда, сатирой порока или изображением трагической судьбы злодея, хочет прийти на помощь оскорблённой им добродетели» — в этой части послания пафос Руссо полон содержания и дышит искренностью. Вслед за тем, однако, он признает театр необходимым, чтобы развлечь народ и отвлечь его от бедствий; воплощая порок в бессмертных типах, театр имеет воспитательное значение; непоследовательно прославлять писателей и презирать тех, кто исполняет их произведения. Руссо первый призадумался над необходимостью народных празднеств и увеселений; под его влиянием были сделаны первые, малоудачные и искусственные попытки в этом направлении в эпоху революции.</w:t>
      </w:r>
    </w:p>
    <w:p w:rsidR="00983DD9" w:rsidRDefault="00C819A9">
      <w:pPr>
        <w:pStyle w:val="21"/>
        <w:pageBreakBefore/>
        <w:numPr>
          <w:ilvl w:val="0"/>
          <w:numId w:val="0"/>
        </w:numPr>
      </w:pPr>
      <w:r>
        <w:t>5. Педагогические идеи</w:t>
      </w:r>
    </w:p>
    <w:p w:rsidR="00983DD9" w:rsidRDefault="00C819A9">
      <w:pPr>
        <w:pStyle w:val="a3"/>
      </w:pPr>
      <w:r>
        <w:t>Смотреть так же статью</w:t>
      </w:r>
    </w:p>
    <w:p w:rsidR="00983DD9" w:rsidRDefault="00C819A9">
      <w:pPr>
        <w:pStyle w:val="a3"/>
      </w:pPr>
      <w:r>
        <w:t>раздел Воспитание и образование.</w:t>
      </w:r>
    </w:p>
    <w:p w:rsidR="00983DD9" w:rsidRDefault="00C819A9">
      <w:pPr>
        <w:pStyle w:val="a3"/>
      </w:pPr>
      <w:r>
        <w:rPr>
          <w:b/>
          <w:bCs/>
        </w:rPr>
        <w:t>Социально-политические и философские основы теории воспитания.</w:t>
      </w:r>
      <w:r>
        <w:t>Для мировоззрения Руссо характерен дуализм: признания изначального существования духа и материи. В области гносеологии - сенсуалист. Признавал наличие высшей силы которая создала весь мир. Защищал идею равенства людей, их естественные права на свободу.Выступал за ликвидацию крупной собственности. Мелкую собственность как результат личного труда считал неприкосновенной.</w:t>
      </w:r>
    </w:p>
    <w:p w:rsidR="00983DD9" w:rsidRDefault="00C819A9">
      <w:pPr>
        <w:pStyle w:val="a3"/>
        <w:rPr>
          <w:position w:val="10"/>
        </w:rPr>
      </w:pPr>
      <w:r>
        <w:rPr>
          <w:b/>
          <w:bCs/>
        </w:rPr>
        <w:t>Теория свободного воспитания.</w:t>
      </w:r>
      <w:r>
        <w:t xml:space="preserve"> Выдвинул идею свободного воспитания, которое следует за природой, помогает ей, устраняя вредные привычки. Воспитание должно быть естественным, или природосообразным, т.е. Соответствующим возрасту ребёнка, и осуществляться в естественных условиях на лоне природы. Выступал против авторитаризма и отрицал наказания, считая, что детей должны ограничивать непреложные законы природы, а не запреты воспитателя.</w:t>
      </w:r>
      <w:r>
        <w:rPr>
          <w:position w:val="10"/>
        </w:rPr>
        <w:t>[1]</w:t>
      </w:r>
      <w:r>
        <w:t xml:space="preserve"> Особую роль в воспитании играют два свойства человеческой натуры: способность воспринимать мир через ощущения и любовь к себе.</w:t>
      </w:r>
      <w:r>
        <w:rPr>
          <w:position w:val="10"/>
        </w:rPr>
        <w:t>[2]</w:t>
      </w:r>
    </w:p>
    <w:p w:rsidR="00983DD9" w:rsidRDefault="00C819A9">
      <w:pPr>
        <w:pStyle w:val="a3"/>
      </w:pPr>
      <w:r>
        <w:t>Основные факторы воспитания. 1. Природа – обеспечивает развитие и совершенствования органов чувств и способностей. 2. Люди – приучение человека использовать развитие своих природных способностей, развитие органов чувств. 3. Предметы - столкновение с вещами обогащает личный опыт ребёнка.</w:t>
      </w:r>
    </w:p>
    <w:p w:rsidR="00983DD9" w:rsidRDefault="00C819A9">
      <w:pPr>
        <w:pStyle w:val="a3"/>
      </w:pPr>
      <w:r>
        <w:t>Задача воспитателя. Тактично, незаметно для ребёнка направлять всю его деятельность, формировать его интересы и взгляды. Результат такого воспитания: свободомыслящая личность, живущая своим трудом.</w:t>
      </w:r>
    </w:p>
    <w:p w:rsidR="00983DD9" w:rsidRDefault="00C819A9">
      <w:pPr>
        <w:pStyle w:val="a3"/>
      </w:pPr>
      <w:r>
        <w:rPr>
          <w:b/>
          <w:bCs/>
        </w:rPr>
        <w:t>Эмиль, или о воспитании</w:t>
      </w:r>
      <w:r>
        <w:t>. Свою концепцию воспитания Ж.-Ж. Руссо изложил в произведении, в котором он сконцентрировал свои размышле¬ния о врожденной доброте человека: это «Эмиль, или О воспитании» (1762), трактат, который он считал лучшим наиболее важным из своих трудов и в котором его педагогические воззрения выражены через художественные образы. Нужно заметить, что ни одно другое произведение, посвященное вопросам воспитания детей, ни до, ни после «Эмиля» не оказало столь сильного влияния на развитие педагогической мысли.</w:t>
      </w:r>
      <w:r>
        <w:rPr>
          <w:position w:val="10"/>
        </w:rPr>
        <w:t>[3]</w:t>
      </w:r>
      <w:r>
        <w:t xml:space="preserve"> Воспитание в семье. 1. Свободное 2. Естественное 3.Воспитание зависит от природы, воспитания людьми, вещей. Возрастная периодизация.</w:t>
      </w:r>
    </w:p>
    <w:p w:rsidR="00983DD9" w:rsidRDefault="00C819A9">
      <w:pPr>
        <w:pStyle w:val="a3"/>
        <w:numPr>
          <w:ilvl w:val="0"/>
          <w:numId w:val="7"/>
        </w:numPr>
        <w:tabs>
          <w:tab w:val="left" w:pos="707"/>
        </w:tabs>
        <w:spacing w:after="0"/>
      </w:pPr>
      <w:r>
        <w:t>Раннее детство: до 2 лет.</w:t>
      </w:r>
    </w:p>
    <w:p w:rsidR="00983DD9" w:rsidRDefault="00C819A9">
      <w:pPr>
        <w:pStyle w:val="a3"/>
        <w:numPr>
          <w:ilvl w:val="0"/>
          <w:numId w:val="7"/>
        </w:numPr>
        <w:tabs>
          <w:tab w:val="left" w:pos="707"/>
        </w:tabs>
        <w:spacing w:after="0"/>
      </w:pPr>
      <w:r>
        <w:t>Период сна разума – от 2 до 12 лет.</w:t>
      </w:r>
    </w:p>
    <w:p w:rsidR="00983DD9" w:rsidRDefault="00C819A9">
      <w:pPr>
        <w:pStyle w:val="a3"/>
        <w:numPr>
          <w:ilvl w:val="0"/>
          <w:numId w:val="7"/>
        </w:numPr>
        <w:tabs>
          <w:tab w:val="left" w:pos="707"/>
        </w:tabs>
        <w:spacing w:after="0"/>
      </w:pPr>
      <w:r>
        <w:t>От 12 до 15 лет.</w:t>
      </w:r>
    </w:p>
    <w:p w:rsidR="00983DD9" w:rsidRDefault="00C819A9">
      <w:pPr>
        <w:pStyle w:val="a3"/>
        <w:numPr>
          <w:ilvl w:val="0"/>
          <w:numId w:val="7"/>
        </w:numPr>
        <w:tabs>
          <w:tab w:val="left" w:pos="707"/>
        </w:tabs>
      </w:pPr>
      <w:r>
        <w:t>Период нравственного воспитания (период «бурь и страстей») – с 15 до совершеннолетия.</w:t>
      </w:r>
    </w:p>
    <w:p w:rsidR="00983DD9" w:rsidRDefault="00C819A9">
      <w:pPr>
        <w:pStyle w:val="a3"/>
      </w:pPr>
      <w:r>
        <w:t>Задачи воспитания. Основа - физическое воспитание.</w:t>
      </w:r>
    </w:p>
    <w:p w:rsidR="00983DD9" w:rsidRDefault="00C819A9">
      <w:pPr>
        <w:pStyle w:val="a3"/>
        <w:numPr>
          <w:ilvl w:val="0"/>
          <w:numId w:val="6"/>
        </w:numPr>
        <w:tabs>
          <w:tab w:val="left" w:pos="707"/>
        </w:tabs>
        <w:spacing w:after="0"/>
      </w:pPr>
      <w:r>
        <w:t>Развивать внешние чувства ребёнка. Укреплять здоровья ребёнка.</w:t>
      </w:r>
    </w:p>
    <w:p w:rsidR="00983DD9" w:rsidRDefault="00C819A9">
      <w:pPr>
        <w:pStyle w:val="a3"/>
        <w:numPr>
          <w:ilvl w:val="0"/>
          <w:numId w:val="6"/>
        </w:numPr>
        <w:tabs>
          <w:tab w:val="left" w:pos="707"/>
        </w:tabs>
        <w:spacing w:after="0"/>
      </w:pPr>
      <w:r>
        <w:t>Осуществлять умственное и трудовое воспитание</w:t>
      </w:r>
    </w:p>
    <w:p w:rsidR="00983DD9" w:rsidRDefault="00C819A9">
      <w:pPr>
        <w:pStyle w:val="a3"/>
        <w:numPr>
          <w:ilvl w:val="0"/>
          <w:numId w:val="6"/>
        </w:numPr>
        <w:tabs>
          <w:tab w:val="left" w:pos="707"/>
        </w:tabs>
        <w:spacing w:after="0"/>
      </w:pPr>
      <w:r>
        <w:t>Воспитание добрых чувств.</w:t>
      </w:r>
    </w:p>
    <w:p w:rsidR="00983DD9" w:rsidRDefault="00C819A9">
      <w:pPr>
        <w:pStyle w:val="a3"/>
        <w:numPr>
          <w:ilvl w:val="0"/>
          <w:numId w:val="6"/>
        </w:numPr>
        <w:tabs>
          <w:tab w:val="left" w:pos="707"/>
        </w:tabs>
        <w:spacing w:after="0"/>
      </w:pPr>
      <w:r>
        <w:t>Воспитание добрых суждений.</w:t>
      </w:r>
    </w:p>
    <w:p w:rsidR="00983DD9" w:rsidRDefault="00C819A9">
      <w:pPr>
        <w:pStyle w:val="a3"/>
        <w:numPr>
          <w:ilvl w:val="0"/>
          <w:numId w:val="6"/>
        </w:numPr>
        <w:tabs>
          <w:tab w:val="left" w:pos="707"/>
        </w:tabs>
      </w:pPr>
      <w:r>
        <w:t>Воспитание доброй воли.</w:t>
      </w:r>
    </w:p>
    <w:p w:rsidR="00983DD9" w:rsidRDefault="00C819A9">
      <w:pPr>
        <w:pStyle w:val="a3"/>
      </w:pPr>
      <w:r>
        <w:t>Средства воспитания. Воспитание вне общества ( до 15 лет).</w:t>
      </w:r>
    </w:p>
    <w:p w:rsidR="00983DD9" w:rsidRDefault="00C819A9">
      <w:pPr>
        <w:pStyle w:val="a3"/>
        <w:numPr>
          <w:ilvl w:val="0"/>
          <w:numId w:val="5"/>
        </w:numPr>
        <w:tabs>
          <w:tab w:val="left" w:pos="707"/>
        </w:tabs>
        <w:spacing w:after="0"/>
      </w:pPr>
      <w:r>
        <w:t>Ребёнка должна вскармливать мать.</w:t>
      </w:r>
    </w:p>
    <w:p w:rsidR="00983DD9" w:rsidRDefault="00C819A9">
      <w:pPr>
        <w:pStyle w:val="a3"/>
        <w:numPr>
          <w:ilvl w:val="0"/>
          <w:numId w:val="5"/>
        </w:numPr>
        <w:tabs>
          <w:tab w:val="left" w:pos="707"/>
        </w:tabs>
        <w:spacing w:after="0"/>
      </w:pPr>
      <w:r>
        <w:t>Не следует отнимать у ребёнка свободу, мешать природе.</w:t>
      </w:r>
    </w:p>
    <w:p w:rsidR="00983DD9" w:rsidRDefault="00C819A9">
      <w:pPr>
        <w:pStyle w:val="a3"/>
        <w:numPr>
          <w:ilvl w:val="0"/>
          <w:numId w:val="5"/>
        </w:numPr>
        <w:tabs>
          <w:tab w:val="left" w:pos="707"/>
        </w:tabs>
        <w:spacing w:after="0"/>
      </w:pPr>
      <w:r>
        <w:t>Учить в прямом смысле слова пока не стоит.</w:t>
      </w:r>
    </w:p>
    <w:p w:rsidR="00983DD9" w:rsidRDefault="00C819A9">
      <w:pPr>
        <w:pStyle w:val="a3"/>
        <w:numPr>
          <w:ilvl w:val="0"/>
          <w:numId w:val="5"/>
        </w:numPr>
        <w:tabs>
          <w:tab w:val="left" w:pos="707"/>
        </w:tabs>
      </w:pPr>
      <w:r>
        <w:t>Велика воспитывающая роль примера.</w:t>
      </w:r>
    </w:p>
    <w:p w:rsidR="00983DD9" w:rsidRDefault="00C819A9">
      <w:pPr>
        <w:pStyle w:val="a3"/>
      </w:pPr>
      <w:r>
        <w:t>Нравственное воспитание можно дать только в обществе.</w:t>
      </w:r>
    </w:p>
    <w:p w:rsidR="00983DD9" w:rsidRDefault="00C819A9">
      <w:pPr>
        <w:pStyle w:val="a3"/>
        <w:numPr>
          <w:ilvl w:val="0"/>
          <w:numId w:val="4"/>
        </w:numPr>
        <w:tabs>
          <w:tab w:val="left" w:pos="707"/>
        </w:tabs>
        <w:spacing w:after="0"/>
      </w:pPr>
      <w:r>
        <w:t>Выбор предметов исходя из интересов ребёнка</w:t>
      </w:r>
    </w:p>
    <w:p w:rsidR="00983DD9" w:rsidRDefault="00C819A9">
      <w:pPr>
        <w:pStyle w:val="a3"/>
        <w:numPr>
          <w:ilvl w:val="0"/>
          <w:numId w:val="4"/>
        </w:numPr>
        <w:tabs>
          <w:tab w:val="left" w:pos="707"/>
        </w:tabs>
        <w:spacing w:after="0"/>
      </w:pPr>
      <w:r>
        <w:t>Всё с максимальной наглядностью.</w:t>
      </w:r>
    </w:p>
    <w:p w:rsidR="00983DD9" w:rsidRDefault="00C819A9">
      <w:pPr>
        <w:pStyle w:val="a3"/>
        <w:numPr>
          <w:ilvl w:val="0"/>
          <w:numId w:val="4"/>
        </w:numPr>
        <w:tabs>
          <w:tab w:val="left" w:pos="707"/>
        </w:tabs>
        <w:spacing w:after="0"/>
      </w:pPr>
      <w:r>
        <w:t>Труд воспитательное средство.</w:t>
      </w:r>
    </w:p>
    <w:p w:rsidR="00983DD9" w:rsidRDefault="00C819A9">
      <w:pPr>
        <w:pStyle w:val="a3"/>
        <w:numPr>
          <w:ilvl w:val="0"/>
          <w:numId w:val="4"/>
        </w:numPr>
        <w:tabs>
          <w:tab w:val="left" w:pos="707"/>
        </w:tabs>
        <w:spacing w:after="0"/>
      </w:pPr>
      <w:r>
        <w:t>Наблюдая картины человеческих страданий, нужды, горя, юноша будет видеть и добрые примеры.</w:t>
      </w:r>
    </w:p>
    <w:p w:rsidR="00983DD9" w:rsidRDefault="00C819A9">
      <w:pPr>
        <w:pStyle w:val="a3"/>
        <w:numPr>
          <w:ilvl w:val="0"/>
          <w:numId w:val="4"/>
        </w:numPr>
        <w:tabs>
          <w:tab w:val="left" w:pos="707"/>
        </w:tabs>
        <w:spacing w:after="0"/>
      </w:pPr>
      <w:r>
        <w:t>Изучение биографий великих людей, изучение истории.</w:t>
      </w:r>
    </w:p>
    <w:p w:rsidR="00983DD9" w:rsidRDefault="00C819A9">
      <w:pPr>
        <w:pStyle w:val="a3"/>
        <w:numPr>
          <w:ilvl w:val="0"/>
          <w:numId w:val="4"/>
        </w:numPr>
        <w:tabs>
          <w:tab w:val="left" w:pos="707"/>
        </w:tabs>
      </w:pPr>
      <w:r>
        <w:t>Совершение добрых дел.</w:t>
      </w:r>
    </w:p>
    <w:p w:rsidR="00983DD9" w:rsidRDefault="00C819A9">
      <w:pPr>
        <w:pStyle w:val="a3"/>
        <w:rPr>
          <w:position w:val="10"/>
        </w:rPr>
      </w:pPr>
      <w:r>
        <w:t>Физическое воспитание. Руссо отводил особое место физическому воспитанию как средству гармонизации отношений человека с природой и социальным окружением, как фактору преодоления пагубных наклонностей, формирования нравственно чистых идеалов и помыслов, становления всего организма. Говоря о физическом воспитании, Руссо отказывается от идеи отрицательного воспитания, советуя с раннего возраста проводить интенсивную физическую закалку ребенка, подвергая его определенному риску. Методика и рекомендации по физическому воспитанию были рассчитаны на условия жизни в среде, близкой природе и ручному труду.</w:t>
      </w:r>
      <w:r>
        <w:rPr>
          <w:position w:val="10"/>
        </w:rPr>
        <w:t>[4]</w:t>
      </w:r>
      <w:r>
        <w:t xml:space="preserve"> Трудовое воспитание. Физический труд непременная обязанность человека. При воспитании нужно постоянно приучать руки к труду и полезным для человека занятиям. Религиозное воспитани. Настоящая религия – религия сердца. Размышляя о мудром устройстве Вселенной, ребёнок сам приходит к мысли о её творце. Каждый свободен верить посвоему. </w:t>
      </w:r>
      <w:r>
        <w:rPr>
          <w:b/>
          <w:bCs/>
        </w:rPr>
        <w:t>Воспитание женщины.</w:t>
      </w:r>
      <w:r>
        <w:t xml:space="preserve"> Руссо с большим вниманием рассматривает вопрос о том, какую жену выбрать для Эмиля. Воспитание невесты Эмиля Софи должно быть противоположно тому, которое получил ее жених. Назначение женщины, в понимании Руссо, совершенно иное, чем назначение мужчины. Она должна быть воспитана для дома. Приспособление к мнению других, отсутствие самостоятельных суждений, даже собственной религии, подчинение чужой воле — вот удел женщины. Руссо считал, что «естественное состояние» женщины — зависимость, и «девушки чувствуют себя созданными для повиновения», что никаких серьезных умственных занятий для девушки не нужно. Резкое противоречие в содержании воспитания мужчины и женщины у Руссо понятно — он видит свой идеал семьи в семье ремесленника, мелкого буржуа.</w:t>
      </w:r>
      <w:r>
        <w:rPr>
          <w:position w:val="10"/>
        </w:rPr>
        <w:t>[5]</w:t>
      </w:r>
    </w:p>
    <w:p w:rsidR="00983DD9" w:rsidRDefault="00C819A9">
      <w:pPr>
        <w:pStyle w:val="a3"/>
        <w:rPr>
          <w:position w:val="10"/>
        </w:rPr>
      </w:pPr>
      <w:r>
        <w:rPr>
          <w:b/>
          <w:bCs/>
        </w:rPr>
        <w:t>Вклад в развитие мировой педагогики.</w:t>
      </w:r>
      <w:r>
        <w:t xml:space="preserve"> Основоположник теории свободного воспитания.Многие идеи свободного воспитания явственно проявились в теоретических воззрениях и практической деятельности ряда педагогов уже на рубеже XVIII и XIX вв – И.Г. Песталоцци, Ф. Фребель. Положение Ж.-Ж. Руссо о том, что свобода — одно из естественных прав человека, а роль педагога заключается в развитии активности, инициативы ребенка, в косвенном и тактичном руководстве без принуждения, — взяли за основу представители концепции свободного воспитания, получившей широкое распространение в конце XIX — начале XX в.</w:t>
      </w:r>
      <w:r>
        <w:rPr>
          <w:position w:val="10"/>
        </w:rPr>
        <w:t>[3]</w:t>
      </w:r>
    </w:p>
    <w:p w:rsidR="00983DD9" w:rsidRDefault="00C819A9">
      <w:pPr>
        <w:pStyle w:val="21"/>
        <w:pageBreakBefore/>
        <w:numPr>
          <w:ilvl w:val="0"/>
          <w:numId w:val="0"/>
        </w:numPr>
      </w:pPr>
      <w:r>
        <w:t>6. Жан-Жак Руссо как композитор</w:t>
      </w:r>
    </w:p>
    <w:p w:rsidR="00983DD9" w:rsidRDefault="00C819A9">
      <w:pPr>
        <w:pStyle w:val="a3"/>
      </w:pPr>
      <w:r>
        <w:t>Руссо принадлежит несколько музыкальных произведений, в том числе опер.</w:t>
      </w:r>
    </w:p>
    <w:p w:rsidR="00983DD9" w:rsidRDefault="00C819A9">
      <w:pPr>
        <w:pStyle w:val="a3"/>
      </w:pPr>
      <w:r>
        <w:t>Наиболее значительно и известное музыкальное сочинение Руссо — опера — «Деревенский колдун» (фр. </w:t>
      </w:r>
      <w:r>
        <w:rPr>
          <w:i/>
          <w:iCs/>
        </w:rPr>
        <w:t>Le Devin du Village</w:t>
      </w:r>
      <w:r>
        <w:t>), написанная под влиянием итальянской оперной школы на собственное французское либретто. Первое представление оперы состоялось 10 октября 1752 года в Фонтенбло в присутствии короля. Интересно, что либретто оперы Руссо, вольно переведённое на немецкий язык, легло в основу оперы В. А. Моцарта «Бастьен и Бастьенна».</w:t>
      </w:r>
    </w:p>
    <w:p w:rsidR="00983DD9" w:rsidRDefault="00C819A9">
      <w:pPr>
        <w:pStyle w:val="21"/>
        <w:pageBreakBefore/>
        <w:numPr>
          <w:ilvl w:val="0"/>
          <w:numId w:val="0"/>
        </w:numPr>
      </w:pPr>
      <w:r>
        <w:t>7. Память</w:t>
      </w:r>
    </w:p>
    <w:p w:rsidR="00983DD9" w:rsidRDefault="00C819A9">
      <w:pPr>
        <w:pStyle w:val="a3"/>
        <w:numPr>
          <w:ilvl w:val="0"/>
          <w:numId w:val="3"/>
        </w:numPr>
        <w:tabs>
          <w:tab w:val="left" w:pos="707"/>
        </w:tabs>
        <w:spacing w:after="0"/>
      </w:pPr>
      <w:r>
        <w:t>Имя Руссо стало нарицательным в философии, по нему названо течение руссоизм</w:t>
      </w:r>
    </w:p>
    <w:p w:rsidR="00983DD9" w:rsidRDefault="00C819A9">
      <w:pPr>
        <w:pStyle w:val="a3"/>
        <w:numPr>
          <w:ilvl w:val="0"/>
          <w:numId w:val="3"/>
        </w:numPr>
        <w:tabs>
          <w:tab w:val="left" w:pos="707"/>
        </w:tabs>
        <w:spacing w:after="0"/>
      </w:pPr>
      <w:r>
        <w:t>В большинстве коммун Франции имеется улица имени Жан-Жака Руссо</w:t>
      </w:r>
    </w:p>
    <w:p w:rsidR="00983DD9" w:rsidRDefault="00C819A9">
      <w:pPr>
        <w:pStyle w:val="a3"/>
        <w:numPr>
          <w:ilvl w:val="0"/>
          <w:numId w:val="3"/>
        </w:numPr>
        <w:tabs>
          <w:tab w:val="left" w:pos="707"/>
        </w:tabs>
      </w:pPr>
      <w:r>
        <w:t xml:space="preserve">Как минимум один корабль </w:t>
      </w:r>
      <w:r>
        <w:rPr>
          <w:i/>
          <w:iCs/>
        </w:rPr>
        <w:t>Marine Nationale</w:t>
      </w:r>
      <w:r>
        <w:t xml:space="preserve"> назывался «Жан-Жак Руссо»</w:t>
      </w:r>
    </w:p>
    <w:p w:rsidR="00983DD9" w:rsidRDefault="00C819A9">
      <w:pPr>
        <w:pStyle w:val="21"/>
        <w:numPr>
          <w:ilvl w:val="0"/>
          <w:numId w:val="0"/>
        </w:numPr>
      </w:pPr>
      <w:r>
        <w:t>Ссылки</w:t>
      </w:r>
    </w:p>
    <w:p w:rsidR="00983DD9" w:rsidRDefault="00C819A9">
      <w:pPr>
        <w:pStyle w:val="a3"/>
        <w:numPr>
          <w:ilvl w:val="0"/>
          <w:numId w:val="2"/>
        </w:numPr>
        <w:tabs>
          <w:tab w:val="left" w:pos="707"/>
        </w:tabs>
        <w:spacing w:after="0"/>
      </w:pPr>
      <w:r>
        <w:rPr>
          <w:i/>
          <w:iCs/>
        </w:rPr>
        <w:t>Лион Фейхтвангер</w:t>
      </w:r>
      <w:r>
        <w:t>. Мудрость чудака, или Смерть и преображение Жан-Жака Руссо</w:t>
      </w:r>
    </w:p>
    <w:p w:rsidR="00983DD9" w:rsidRDefault="00C819A9">
      <w:pPr>
        <w:pStyle w:val="a3"/>
        <w:numPr>
          <w:ilvl w:val="0"/>
          <w:numId w:val="2"/>
        </w:numPr>
        <w:tabs>
          <w:tab w:val="left" w:pos="707"/>
        </w:tabs>
        <w:spacing w:after="0"/>
      </w:pPr>
      <w:r>
        <w:rPr>
          <w:i/>
          <w:iCs/>
        </w:rPr>
        <w:t>Манфред А.</w:t>
      </w:r>
      <w:r>
        <w:t xml:space="preserve"> Молодой Руссо</w:t>
      </w:r>
    </w:p>
    <w:p w:rsidR="00983DD9" w:rsidRDefault="00C819A9">
      <w:pPr>
        <w:pStyle w:val="a3"/>
        <w:numPr>
          <w:ilvl w:val="0"/>
          <w:numId w:val="2"/>
        </w:numPr>
        <w:tabs>
          <w:tab w:val="left" w:pos="707"/>
        </w:tabs>
        <w:spacing w:after="0"/>
      </w:pPr>
      <w:r>
        <w:t>Руссо, Жан-Жак в библиотеке Максима Мошкова</w:t>
      </w:r>
    </w:p>
    <w:p w:rsidR="00983DD9" w:rsidRDefault="00C819A9">
      <w:pPr>
        <w:pStyle w:val="a3"/>
        <w:numPr>
          <w:ilvl w:val="0"/>
          <w:numId w:val="2"/>
        </w:numPr>
        <w:tabs>
          <w:tab w:val="left" w:pos="707"/>
        </w:tabs>
      </w:pPr>
      <w:r>
        <w:rPr>
          <w:i/>
          <w:iCs/>
        </w:rPr>
        <w:t>Жан-Жак Руссо</w:t>
      </w:r>
      <w:r>
        <w:t>. Эмиль, или о воспитании</w:t>
      </w:r>
    </w:p>
    <w:p w:rsidR="00983DD9" w:rsidRDefault="00C819A9">
      <w:pPr>
        <w:pStyle w:val="21"/>
        <w:numPr>
          <w:ilvl w:val="0"/>
          <w:numId w:val="0"/>
        </w:numPr>
      </w:pPr>
      <w:r>
        <w:t>Литература</w:t>
      </w:r>
    </w:p>
    <w:p w:rsidR="00983DD9" w:rsidRDefault="00C819A9">
      <w:pPr>
        <w:pStyle w:val="a3"/>
        <w:numPr>
          <w:ilvl w:val="0"/>
          <w:numId w:val="1"/>
        </w:numPr>
        <w:tabs>
          <w:tab w:val="left" w:pos="707"/>
        </w:tabs>
        <w:spacing w:after="0"/>
      </w:pPr>
      <w:r>
        <w:t>Роланд-Гольст Г. Жан Жак Руссо: его жизнь и сочинения. М.: Новая Москва, 1923.</w:t>
      </w:r>
    </w:p>
    <w:p w:rsidR="00983DD9" w:rsidRDefault="00C819A9">
      <w:pPr>
        <w:pStyle w:val="a3"/>
        <w:numPr>
          <w:ilvl w:val="0"/>
          <w:numId w:val="1"/>
        </w:numPr>
        <w:tabs>
          <w:tab w:val="left" w:pos="707"/>
        </w:tabs>
        <w:spacing w:after="0"/>
      </w:pPr>
      <w:r>
        <w:t>Верцман И. Е., Жан-Жак Руссо, М., 1958.</w:t>
      </w:r>
    </w:p>
    <w:p w:rsidR="00983DD9" w:rsidRDefault="00C819A9">
      <w:pPr>
        <w:pStyle w:val="a3"/>
        <w:numPr>
          <w:ilvl w:val="0"/>
          <w:numId w:val="1"/>
        </w:numPr>
        <w:tabs>
          <w:tab w:val="left" w:pos="707"/>
        </w:tabs>
        <w:spacing w:after="0"/>
      </w:pPr>
      <w:r>
        <w:t>Асмус В. Ф. Жан Жак Руссо. М.: Знание, 1962.</w:t>
      </w:r>
    </w:p>
    <w:p w:rsidR="00983DD9" w:rsidRDefault="00C819A9">
      <w:pPr>
        <w:pStyle w:val="a3"/>
        <w:numPr>
          <w:ilvl w:val="0"/>
          <w:numId w:val="1"/>
        </w:numPr>
        <w:tabs>
          <w:tab w:val="left" w:pos="707"/>
        </w:tabs>
        <w:spacing w:after="0"/>
      </w:pPr>
      <w:r>
        <w:t>Лотман Ю. М., Руссо и русская литература XVIII в., в кн.: Эпоха Просвещения, Л., 1967.</w:t>
      </w:r>
    </w:p>
    <w:p w:rsidR="00983DD9" w:rsidRDefault="00C819A9">
      <w:pPr>
        <w:pStyle w:val="a3"/>
        <w:numPr>
          <w:ilvl w:val="0"/>
          <w:numId w:val="1"/>
        </w:numPr>
        <w:tabs>
          <w:tab w:val="left" w:pos="707"/>
        </w:tabs>
        <w:spacing w:after="0"/>
      </w:pPr>
      <w:r>
        <w:t>Сиволап И.И. Ж..- Ж.. Руссо в советской литературе. 1917-1976 гг. (к 200-летию со дня смерти) // Французский ежегодник. 1976. М., 1978.-С. 247-257.</w:t>
      </w:r>
    </w:p>
    <w:p w:rsidR="00983DD9" w:rsidRDefault="00C819A9">
      <w:pPr>
        <w:pStyle w:val="a3"/>
        <w:numPr>
          <w:ilvl w:val="0"/>
          <w:numId w:val="1"/>
        </w:numPr>
        <w:tabs>
          <w:tab w:val="left" w:pos="707"/>
        </w:tabs>
        <w:spacing w:after="0"/>
      </w:pPr>
      <w:r>
        <w:t>Дворцов А.Т. Жан Жак Руссо. М.: Наука, 1980.-112 с.</w:t>
      </w:r>
    </w:p>
    <w:p w:rsidR="00983DD9" w:rsidRDefault="00C819A9">
      <w:pPr>
        <w:pStyle w:val="a3"/>
        <w:numPr>
          <w:ilvl w:val="0"/>
          <w:numId w:val="1"/>
        </w:numPr>
        <w:tabs>
          <w:tab w:val="left" w:pos="707"/>
        </w:tabs>
        <w:spacing w:after="0"/>
      </w:pPr>
      <w:r>
        <w:t>Занадворова Т.Л. Сентиментализм Ж.-Ж.Руссо. Челябинск, 1983.</w:t>
      </w:r>
    </w:p>
    <w:p w:rsidR="00983DD9" w:rsidRDefault="00C819A9">
      <w:pPr>
        <w:pStyle w:val="a3"/>
        <w:numPr>
          <w:ilvl w:val="0"/>
          <w:numId w:val="1"/>
        </w:numPr>
        <w:tabs>
          <w:tab w:val="left" w:pos="707"/>
        </w:tabs>
        <w:spacing w:after="0"/>
      </w:pPr>
      <w:r>
        <w:t>Ж.-Ж. Руссо: Pro et Contra Автор: Златопольская А.А. и др. Издательство: Русской Христианской гуманитарной академии. 2005. - 798 с. ISBN: 5-88812-220-3</w:t>
      </w:r>
    </w:p>
    <w:p w:rsidR="00983DD9" w:rsidRDefault="00C819A9">
      <w:pPr>
        <w:pStyle w:val="a3"/>
        <w:numPr>
          <w:ilvl w:val="0"/>
          <w:numId w:val="1"/>
        </w:numPr>
        <w:tabs>
          <w:tab w:val="left" w:pos="707"/>
        </w:tabs>
        <w:spacing w:after="0"/>
      </w:pPr>
      <w:r>
        <w:t>Занин С.В. Общественный идеал Жан-Жака Руссо и французское Просвещение XVIII века . - СПб.: Мiръ, 2007 . - 535 с.</w:t>
      </w:r>
    </w:p>
    <w:p w:rsidR="00983DD9" w:rsidRDefault="00C819A9">
      <w:pPr>
        <w:pStyle w:val="a3"/>
        <w:numPr>
          <w:ilvl w:val="0"/>
          <w:numId w:val="1"/>
        </w:numPr>
        <w:tabs>
          <w:tab w:val="left" w:pos="707"/>
        </w:tabs>
        <w:spacing w:after="0"/>
      </w:pPr>
      <w:r>
        <w:t>Длугач Т.Б. Три портрета эпохи Просвещения. Монтескье. Волтер.Руссо (от концепции просвещенного абсолютизма к теориям гражданского общества) . - М.: Изд-во Инситута философии РАН (ИФРАН), 2006 . - 249 с.</w:t>
      </w:r>
    </w:p>
    <w:p w:rsidR="00983DD9" w:rsidRDefault="00C819A9">
      <w:pPr>
        <w:pStyle w:val="a3"/>
        <w:numPr>
          <w:ilvl w:val="0"/>
          <w:numId w:val="1"/>
        </w:numPr>
        <w:tabs>
          <w:tab w:val="left" w:pos="707"/>
        </w:tabs>
        <w:spacing w:after="0"/>
      </w:pPr>
      <w:r>
        <w:t>Cassirer, Ernst (1945). Rousseau, Kant, Goethe. Princeton University Press.</w:t>
      </w:r>
    </w:p>
    <w:p w:rsidR="00983DD9" w:rsidRDefault="00C819A9">
      <w:pPr>
        <w:pStyle w:val="a3"/>
        <w:numPr>
          <w:ilvl w:val="0"/>
          <w:numId w:val="1"/>
        </w:numPr>
        <w:tabs>
          <w:tab w:val="left" w:pos="707"/>
        </w:tabs>
      </w:pPr>
      <w:r>
        <w:t>Kitsikis, Dimitri (2006).Jean-Jacques Rousseau et les origines françaises du fascisme. Nantes: Ars Magna Editions.</w:t>
      </w:r>
    </w:p>
    <w:p w:rsidR="00983DD9" w:rsidRDefault="00C819A9">
      <w:pPr>
        <w:pStyle w:val="a3"/>
      </w:pPr>
      <w:r>
        <w:t>Источник: http://ru.wikipedia.org/wiki/Руссо,_Жан-Жак</w:t>
      </w:r>
      <w:bookmarkStart w:id="0" w:name="_GoBack"/>
      <w:bookmarkEnd w:id="0"/>
    </w:p>
    <w:sectPr w:rsidR="00983DD9">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tarSymbol">
    <w:altName w:val="Arial Unicode MS"/>
    <w:charset w:val="80"/>
    <w:family w:val="auto"/>
    <w:pitch w:val="default"/>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1">
    <w:nsid w:val="00000002"/>
    <w:multiLevelType w:val="multilevel"/>
    <w:tmpl w:val="00000002"/>
    <w:name w:val="RTF_Num 3"/>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2">
    <w:nsid w:val="00000003"/>
    <w:multiLevelType w:val="multilevel"/>
    <w:tmpl w:val="00000003"/>
    <w:name w:val="RTF_Num 4"/>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3">
    <w:nsid w:val="00000004"/>
    <w:multiLevelType w:val="multilevel"/>
    <w:tmpl w:val="00000004"/>
    <w:name w:val="RTF_Num 5"/>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4">
    <w:nsid w:val="00000005"/>
    <w:multiLevelType w:val="multilevel"/>
    <w:tmpl w:val="00000005"/>
    <w:name w:val="RTF_Num 6"/>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5">
    <w:nsid w:val="00000006"/>
    <w:multiLevelType w:val="multilevel"/>
    <w:tmpl w:val="00000006"/>
    <w:name w:val="RTF_Num 7"/>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6">
    <w:nsid w:val="00000007"/>
    <w:multiLevelType w:val="multilevel"/>
    <w:tmpl w:val="00000007"/>
    <w:name w:val="RTF_Num 8"/>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7">
    <w:nsid w:val="00000008"/>
    <w:multiLevelType w:val="multilevel"/>
    <w:tmpl w:val="00000008"/>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pStyle w:val="31"/>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819A9"/>
    <w:rsid w:val="003030C4"/>
    <w:rsid w:val="00983DD9"/>
    <w:rsid w:val="00C819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FB10A5E-298F-471D-85F3-678690E76F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rPr>
      <w:rFonts w:ascii="StarSymbol" w:eastAsia="StarSymbol" w:hAnsi="StarSymbol" w:cs="StarSymbol"/>
      <w:sz w:val="18"/>
      <w:szCs w:val="18"/>
    </w:rPr>
  </w:style>
  <w:style w:type="character" w:customStyle="1" w:styleId="RTFNum22">
    <w:name w:val="RTF_Num 2 2"/>
    <w:rPr>
      <w:rFonts w:ascii="StarSymbol" w:eastAsia="StarSymbol" w:hAnsi="StarSymbol" w:cs="StarSymbol"/>
      <w:sz w:val="18"/>
      <w:szCs w:val="18"/>
    </w:rPr>
  </w:style>
  <w:style w:type="character" w:customStyle="1" w:styleId="RTFNum23">
    <w:name w:val="RTF_Num 2 3"/>
    <w:rPr>
      <w:rFonts w:ascii="StarSymbol" w:eastAsia="StarSymbol" w:hAnsi="StarSymbol" w:cs="StarSymbol"/>
      <w:sz w:val="18"/>
      <w:szCs w:val="18"/>
    </w:rPr>
  </w:style>
  <w:style w:type="character" w:customStyle="1" w:styleId="RTFNum24">
    <w:name w:val="RTF_Num 2 4"/>
    <w:rPr>
      <w:rFonts w:ascii="StarSymbol" w:eastAsia="StarSymbol" w:hAnsi="StarSymbol" w:cs="StarSymbol"/>
      <w:sz w:val="18"/>
      <w:szCs w:val="18"/>
    </w:rPr>
  </w:style>
  <w:style w:type="character" w:customStyle="1" w:styleId="RTFNum25">
    <w:name w:val="RTF_Num 2 5"/>
    <w:rPr>
      <w:rFonts w:ascii="StarSymbol" w:eastAsia="StarSymbol" w:hAnsi="StarSymbol" w:cs="StarSymbol"/>
      <w:sz w:val="18"/>
      <w:szCs w:val="18"/>
    </w:rPr>
  </w:style>
  <w:style w:type="character" w:customStyle="1" w:styleId="RTFNum26">
    <w:name w:val="RTF_Num 2 6"/>
    <w:rPr>
      <w:rFonts w:ascii="StarSymbol" w:eastAsia="StarSymbol" w:hAnsi="StarSymbol" w:cs="StarSymbol"/>
      <w:sz w:val="18"/>
      <w:szCs w:val="18"/>
    </w:rPr>
  </w:style>
  <w:style w:type="character" w:customStyle="1" w:styleId="RTFNum27">
    <w:name w:val="RTF_Num 2 7"/>
    <w:rPr>
      <w:rFonts w:ascii="StarSymbol" w:eastAsia="StarSymbol" w:hAnsi="StarSymbol" w:cs="StarSymbol"/>
      <w:sz w:val="18"/>
      <w:szCs w:val="18"/>
    </w:rPr>
  </w:style>
  <w:style w:type="character" w:customStyle="1" w:styleId="RTFNum28">
    <w:name w:val="RTF_Num 2 8"/>
    <w:rPr>
      <w:rFonts w:ascii="StarSymbol" w:eastAsia="StarSymbol" w:hAnsi="StarSymbol" w:cs="StarSymbol"/>
      <w:sz w:val="18"/>
      <w:szCs w:val="18"/>
    </w:rPr>
  </w:style>
  <w:style w:type="character" w:customStyle="1" w:styleId="RTFNum29">
    <w:name w:val="RTF_Num 2 9"/>
    <w:rPr>
      <w:rFonts w:ascii="StarSymbol" w:eastAsia="StarSymbol" w:hAnsi="StarSymbol" w:cs="StarSymbol"/>
      <w:sz w:val="18"/>
      <w:szCs w:val="18"/>
    </w:rPr>
  </w:style>
  <w:style w:type="character" w:customStyle="1" w:styleId="RTFNum210">
    <w:name w:val="RTF_Num 2 10"/>
    <w:rPr>
      <w:rFonts w:ascii="StarSymbol" w:eastAsia="StarSymbol" w:hAnsi="StarSymbol" w:cs="StarSymbol"/>
      <w:sz w:val="18"/>
      <w:szCs w:val="18"/>
    </w:rPr>
  </w:style>
  <w:style w:type="character" w:customStyle="1" w:styleId="RTFNum31">
    <w:name w:val="RTF_Num 3 1"/>
    <w:rPr>
      <w:rFonts w:ascii="StarSymbol" w:eastAsia="StarSymbol" w:hAnsi="StarSymbol" w:cs="StarSymbol"/>
      <w:sz w:val="18"/>
      <w:szCs w:val="18"/>
    </w:rPr>
  </w:style>
  <w:style w:type="character" w:customStyle="1" w:styleId="RTFNum32">
    <w:name w:val="RTF_Num 3 2"/>
    <w:rPr>
      <w:rFonts w:ascii="StarSymbol" w:eastAsia="StarSymbol" w:hAnsi="StarSymbol" w:cs="StarSymbol"/>
      <w:sz w:val="18"/>
      <w:szCs w:val="18"/>
    </w:rPr>
  </w:style>
  <w:style w:type="character" w:customStyle="1" w:styleId="RTFNum33">
    <w:name w:val="RTF_Num 3 3"/>
    <w:rPr>
      <w:rFonts w:ascii="StarSymbol" w:eastAsia="StarSymbol" w:hAnsi="StarSymbol" w:cs="StarSymbol"/>
      <w:sz w:val="18"/>
      <w:szCs w:val="18"/>
    </w:rPr>
  </w:style>
  <w:style w:type="character" w:customStyle="1" w:styleId="RTFNum34">
    <w:name w:val="RTF_Num 3 4"/>
    <w:rPr>
      <w:rFonts w:ascii="StarSymbol" w:eastAsia="StarSymbol" w:hAnsi="StarSymbol" w:cs="StarSymbol"/>
      <w:sz w:val="18"/>
      <w:szCs w:val="18"/>
    </w:rPr>
  </w:style>
  <w:style w:type="character" w:customStyle="1" w:styleId="RTFNum35">
    <w:name w:val="RTF_Num 3 5"/>
    <w:rPr>
      <w:rFonts w:ascii="StarSymbol" w:eastAsia="StarSymbol" w:hAnsi="StarSymbol" w:cs="StarSymbol"/>
      <w:sz w:val="18"/>
      <w:szCs w:val="18"/>
    </w:rPr>
  </w:style>
  <w:style w:type="character" w:customStyle="1" w:styleId="RTFNum36">
    <w:name w:val="RTF_Num 3 6"/>
    <w:rPr>
      <w:rFonts w:ascii="StarSymbol" w:eastAsia="StarSymbol" w:hAnsi="StarSymbol" w:cs="StarSymbol"/>
      <w:sz w:val="18"/>
      <w:szCs w:val="18"/>
    </w:rPr>
  </w:style>
  <w:style w:type="character" w:customStyle="1" w:styleId="RTFNum37">
    <w:name w:val="RTF_Num 3 7"/>
    <w:rPr>
      <w:rFonts w:ascii="StarSymbol" w:eastAsia="StarSymbol" w:hAnsi="StarSymbol" w:cs="StarSymbol"/>
      <w:sz w:val="18"/>
      <w:szCs w:val="18"/>
    </w:rPr>
  </w:style>
  <w:style w:type="character" w:customStyle="1" w:styleId="RTFNum38">
    <w:name w:val="RTF_Num 3 8"/>
    <w:rPr>
      <w:rFonts w:ascii="StarSymbol" w:eastAsia="StarSymbol" w:hAnsi="StarSymbol" w:cs="StarSymbol"/>
      <w:sz w:val="18"/>
      <w:szCs w:val="18"/>
    </w:rPr>
  </w:style>
  <w:style w:type="character" w:customStyle="1" w:styleId="RTFNum39">
    <w:name w:val="RTF_Num 3 9"/>
    <w:rPr>
      <w:rFonts w:ascii="StarSymbol" w:eastAsia="StarSymbol" w:hAnsi="StarSymbol" w:cs="StarSymbol"/>
      <w:sz w:val="18"/>
      <w:szCs w:val="18"/>
    </w:rPr>
  </w:style>
  <w:style w:type="character" w:customStyle="1" w:styleId="RTFNum310">
    <w:name w:val="RTF_Num 3 10"/>
    <w:rPr>
      <w:rFonts w:ascii="StarSymbol" w:eastAsia="StarSymbol" w:hAnsi="StarSymbol" w:cs="StarSymbol"/>
      <w:sz w:val="18"/>
      <w:szCs w:val="18"/>
    </w:rPr>
  </w:style>
  <w:style w:type="character" w:customStyle="1" w:styleId="RTFNum41">
    <w:name w:val="RTF_Num 4 1"/>
    <w:rPr>
      <w:rFonts w:ascii="StarSymbol" w:eastAsia="StarSymbol" w:hAnsi="StarSymbol" w:cs="StarSymbol"/>
      <w:sz w:val="18"/>
      <w:szCs w:val="18"/>
    </w:rPr>
  </w:style>
  <w:style w:type="character" w:customStyle="1" w:styleId="RTFNum42">
    <w:name w:val="RTF_Num 4 2"/>
    <w:rPr>
      <w:rFonts w:ascii="StarSymbol" w:eastAsia="StarSymbol" w:hAnsi="StarSymbol" w:cs="StarSymbol"/>
      <w:sz w:val="18"/>
      <w:szCs w:val="18"/>
    </w:rPr>
  </w:style>
  <w:style w:type="character" w:customStyle="1" w:styleId="RTFNum43">
    <w:name w:val="RTF_Num 4 3"/>
    <w:rPr>
      <w:rFonts w:ascii="StarSymbol" w:eastAsia="StarSymbol" w:hAnsi="StarSymbol" w:cs="StarSymbol"/>
      <w:sz w:val="18"/>
      <w:szCs w:val="18"/>
    </w:rPr>
  </w:style>
  <w:style w:type="character" w:customStyle="1" w:styleId="RTFNum44">
    <w:name w:val="RTF_Num 4 4"/>
    <w:rPr>
      <w:rFonts w:ascii="StarSymbol" w:eastAsia="StarSymbol" w:hAnsi="StarSymbol" w:cs="StarSymbol"/>
      <w:sz w:val="18"/>
      <w:szCs w:val="18"/>
    </w:rPr>
  </w:style>
  <w:style w:type="character" w:customStyle="1" w:styleId="RTFNum45">
    <w:name w:val="RTF_Num 4 5"/>
    <w:rPr>
      <w:rFonts w:ascii="StarSymbol" w:eastAsia="StarSymbol" w:hAnsi="StarSymbol" w:cs="StarSymbol"/>
      <w:sz w:val="18"/>
      <w:szCs w:val="18"/>
    </w:rPr>
  </w:style>
  <w:style w:type="character" w:customStyle="1" w:styleId="RTFNum46">
    <w:name w:val="RTF_Num 4 6"/>
    <w:rPr>
      <w:rFonts w:ascii="StarSymbol" w:eastAsia="StarSymbol" w:hAnsi="StarSymbol" w:cs="StarSymbol"/>
      <w:sz w:val="18"/>
      <w:szCs w:val="18"/>
    </w:rPr>
  </w:style>
  <w:style w:type="character" w:customStyle="1" w:styleId="RTFNum47">
    <w:name w:val="RTF_Num 4 7"/>
    <w:rPr>
      <w:rFonts w:ascii="StarSymbol" w:eastAsia="StarSymbol" w:hAnsi="StarSymbol" w:cs="StarSymbol"/>
      <w:sz w:val="18"/>
      <w:szCs w:val="18"/>
    </w:rPr>
  </w:style>
  <w:style w:type="character" w:customStyle="1" w:styleId="RTFNum48">
    <w:name w:val="RTF_Num 4 8"/>
    <w:rPr>
      <w:rFonts w:ascii="StarSymbol" w:eastAsia="StarSymbol" w:hAnsi="StarSymbol" w:cs="StarSymbol"/>
      <w:sz w:val="18"/>
      <w:szCs w:val="18"/>
    </w:rPr>
  </w:style>
  <w:style w:type="character" w:customStyle="1" w:styleId="RTFNum49">
    <w:name w:val="RTF_Num 4 9"/>
    <w:rPr>
      <w:rFonts w:ascii="StarSymbol" w:eastAsia="StarSymbol" w:hAnsi="StarSymbol" w:cs="StarSymbol"/>
      <w:sz w:val="18"/>
      <w:szCs w:val="18"/>
    </w:rPr>
  </w:style>
  <w:style w:type="character" w:customStyle="1" w:styleId="RTFNum410">
    <w:name w:val="RTF_Num 4 10"/>
    <w:rPr>
      <w:rFonts w:ascii="StarSymbol" w:eastAsia="StarSymbol" w:hAnsi="StarSymbol" w:cs="StarSymbol"/>
      <w:sz w:val="18"/>
      <w:szCs w:val="18"/>
    </w:rPr>
  </w:style>
  <w:style w:type="character" w:customStyle="1" w:styleId="RTFNum51">
    <w:name w:val="RTF_Num 5 1"/>
    <w:rPr>
      <w:rFonts w:ascii="StarSymbol" w:eastAsia="StarSymbol" w:hAnsi="StarSymbol" w:cs="StarSymbol"/>
      <w:sz w:val="18"/>
      <w:szCs w:val="18"/>
    </w:rPr>
  </w:style>
  <w:style w:type="character" w:customStyle="1" w:styleId="RTFNum52">
    <w:name w:val="RTF_Num 5 2"/>
    <w:rPr>
      <w:rFonts w:ascii="StarSymbol" w:eastAsia="StarSymbol" w:hAnsi="StarSymbol" w:cs="StarSymbol"/>
      <w:sz w:val="18"/>
      <w:szCs w:val="18"/>
    </w:rPr>
  </w:style>
  <w:style w:type="character" w:customStyle="1" w:styleId="RTFNum53">
    <w:name w:val="RTF_Num 5 3"/>
    <w:rPr>
      <w:rFonts w:ascii="StarSymbol" w:eastAsia="StarSymbol" w:hAnsi="StarSymbol" w:cs="StarSymbol"/>
      <w:sz w:val="18"/>
      <w:szCs w:val="18"/>
    </w:rPr>
  </w:style>
  <w:style w:type="character" w:customStyle="1" w:styleId="RTFNum54">
    <w:name w:val="RTF_Num 5 4"/>
    <w:rPr>
      <w:rFonts w:ascii="StarSymbol" w:eastAsia="StarSymbol" w:hAnsi="StarSymbol" w:cs="StarSymbol"/>
      <w:sz w:val="18"/>
      <w:szCs w:val="18"/>
    </w:rPr>
  </w:style>
  <w:style w:type="character" w:customStyle="1" w:styleId="RTFNum55">
    <w:name w:val="RTF_Num 5 5"/>
    <w:rPr>
      <w:rFonts w:ascii="StarSymbol" w:eastAsia="StarSymbol" w:hAnsi="StarSymbol" w:cs="StarSymbol"/>
      <w:sz w:val="18"/>
      <w:szCs w:val="18"/>
    </w:rPr>
  </w:style>
  <w:style w:type="character" w:customStyle="1" w:styleId="RTFNum56">
    <w:name w:val="RTF_Num 5 6"/>
    <w:rPr>
      <w:rFonts w:ascii="StarSymbol" w:eastAsia="StarSymbol" w:hAnsi="StarSymbol" w:cs="StarSymbol"/>
      <w:sz w:val="18"/>
      <w:szCs w:val="18"/>
    </w:rPr>
  </w:style>
  <w:style w:type="character" w:customStyle="1" w:styleId="RTFNum57">
    <w:name w:val="RTF_Num 5 7"/>
    <w:rPr>
      <w:rFonts w:ascii="StarSymbol" w:eastAsia="StarSymbol" w:hAnsi="StarSymbol" w:cs="StarSymbol"/>
      <w:sz w:val="18"/>
      <w:szCs w:val="18"/>
    </w:rPr>
  </w:style>
  <w:style w:type="character" w:customStyle="1" w:styleId="RTFNum58">
    <w:name w:val="RTF_Num 5 8"/>
    <w:rPr>
      <w:rFonts w:ascii="StarSymbol" w:eastAsia="StarSymbol" w:hAnsi="StarSymbol" w:cs="StarSymbol"/>
      <w:sz w:val="18"/>
      <w:szCs w:val="18"/>
    </w:rPr>
  </w:style>
  <w:style w:type="character" w:customStyle="1" w:styleId="RTFNum59">
    <w:name w:val="RTF_Num 5 9"/>
    <w:rPr>
      <w:rFonts w:ascii="StarSymbol" w:eastAsia="StarSymbol" w:hAnsi="StarSymbol" w:cs="StarSymbol"/>
      <w:sz w:val="18"/>
      <w:szCs w:val="18"/>
    </w:rPr>
  </w:style>
  <w:style w:type="character" w:customStyle="1" w:styleId="RTFNum510">
    <w:name w:val="RTF_Num 5 10"/>
    <w:rPr>
      <w:rFonts w:ascii="StarSymbol" w:eastAsia="StarSymbol" w:hAnsi="StarSymbol" w:cs="StarSymbol"/>
      <w:sz w:val="18"/>
      <w:szCs w:val="18"/>
    </w:rPr>
  </w:style>
  <w:style w:type="character" w:customStyle="1" w:styleId="RTFNum61">
    <w:name w:val="RTF_Num 6 1"/>
    <w:rPr>
      <w:rFonts w:ascii="StarSymbol" w:eastAsia="StarSymbol" w:hAnsi="StarSymbol" w:cs="StarSymbol"/>
      <w:sz w:val="18"/>
      <w:szCs w:val="18"/>
    </w:rPr>
  </w:style>
  <w:style w:type="character" w:customStyle="1" w:styleId="RTFNum62">
    <w:name w:val="RTF_Num 6 2"/>
    <w:rPr>
      <w:rFonts w:ascii="StarSymbol" w:eastAsia="StarSymbol" w:hAnsi="StarSymbol" w:cs="StarSymbol"/>
      <w:sz w:val="18"/>
      <w:szCs w:val="18"/>
    </w:rPr>
  </w:style>
  <w:style w:type="character" w:customStyle="1" w:styleId="RTFNum63">
    <w:name w:val="RTF_Num 6 3"/>
    <w:rPr>
      <w:rFonts w:ascii="StarSymbol" w:eastAsia="StarSymbol" w:hAnsi="StarSymbol" w:cs="StarSymbol"/>
      <w:sz w:val="18"/>
      <w:szCs w:val="18"/>
    </w:rPr>
  </w:style>
  <w:style w:type="character" w:customStyle="1" w:styleId="RTFNum64">
    <w:name w:val="RTF_Num 6 4"/>
    <w:rPr>
      <w:rFonts w:ascii="StarSymbol" w:eastAsia="StarSymbol" w:hAnsi="StarSymbol" w:cs="StarSymbol"/>
      <w:sz w:val="18"/>
      <w:szCs w:val="18"/>
    </w:rPr>
  </w:style>
  <w:style w:type="character" w:customStyle="1" w:styleId="RTFNum65">
    <w:name w:val="RTF_Num 6 5"/>
    <w:rPr>
      <w:rFonts w:ascii="StarSymbol" w:eastAsia="StarSymbol" w:hAnsi="StarSymbol" w:cs="StarSymbol"/>
      <w:sz w:val="18"/>
      <w:szCs w:val="18"/>
    </w:rPr>
  </w:style>
  <w:style w:type="character" w:customStyle="1" w:styleId="RTFNum66">
    <w:name w:val="RTF_Num 6 6"/>
    <w:rPr>
      <w:rFonts w:ascii="StarSymbol" w:eastAsia="StarSymbol" w:hAnsi="StarSymbol" w:cs="StarSymbol"/>
      <w:sz w:val="18"/>
      <w:szCs w:val="18"/>
    </w:rPr>
  </w:style>
  <w:style w:type="character" w:customStyle="1" w:styleId="RTFNum67">
    <w:name w:val="RTF_Num 6 7"/>
    <w:rPr>
      <w:rFonts w:ascii="StarSymbol" w:eastAsia="StarSymbol" w:hAnsi="StarSymbol" w:cs="StarSymbol"/>
      <w:sz w:val="18"/>
      <w:szCs w:val="18"/>
    </w:rPr>
  </w:style>
  <w:style w:type="character" w:customStyle="1" w:styleId="RTFNum68">
    <w:name w:val="RTF_Num 6 8"/>
    <w:rPr>
      <w:rFonts w:ascii="StarSymbol" w:eastAsia="StarSymbol" w:hAnsi="StarSymbol" w:cs="StarSymbol"/>
      <w:sz w:val="18"/>
      <w:szCs w:val="18"/>
    </w:rPr>
  </w:style>
  <w:style w:type="character" w:customStyle="1" w:styleId="RTFNum69">
    <w:name w:val="RTF_Num 6 9"/>
    <w:rPr>
      <w:rFonts w:ascii="StarSymbol" w:eastAsia="StarSymbol" w:hAnsi="StarSymbol" w:cs="StarSymbol"/>
      <w:sz w:val="18"/>
      <w:szCs w:val="18"/>
    </w:rPr>
  </w:style>
  <w:style w:type="character" w:customStyle="1" w:styleId="RTFNum610">
    <w:name w:val="RTF_Num 6 10"/>
    <w:rPr>
      <w:rFonts w:ascii="StarSymbol" w:eastAsia="StarSymbol" w:hAnsi="StarSymbol" w:cs="StarSymbol"/>
      <w:sz w:val="18"/>
      <w:szCs w:val="18"/>
    </w:rPr>
  </w:style>
  <w:style w:type="character" w:customStyle="1" w:styleId="RTFNum71">
    <w:name w:val="RTF_Num 7 1"/>
    <w:rPr>
      <w:rFonts w:ascii="StarSymbol" w:eastAsia="StarSymbol" w:hAnsi="StarSymbol" w:cs="StarSymbol"/>
      <w:sz w:val="18"/>
      <w:szCs w:val="18"/>
    </w:rPr>
  </w:style>
  <w:style w:type="character" w:customStyle="1" w:styleId="RTFNum72">
    <w:name w:val="RTF_Num 7 2"/>
    <w:rPr>
      <w:rFonts w:ascii="StarSymbol" w:eastAsia="StarSymbol" w:hAnsi="StarSymbol" w:cs="StarSymbol"/>
      <w:sz w:val="18"/>
      <w:szCs w:val="18"/>
    </w:rPr>
  </w:style>
  <w:style w:type="character" w:customStyle="1" w:styleId="RTFNum73">
    <w:name w:val="RTF_Num 7 3"/>
    <w:rPr>
      <w:rFonts w:ascii="StarSymbol" w:eastAsia="StarSymbol" w:hAnsi="StarSymbol" w:cs="StarSymbol"/>
      <w:sz w:val="18"/>
      <w:szCs w:val="18"/>
    </w:rPr>
  </w:style>
  <w:style w:type="character" w:customStyle="1" w:styleId="RTFNum74">
    <w:name w:val="RTF_Num 7 4"/>
    <w:rPr>
      <w:rFonts w:ascii="StarSymbol" w:eastAsia="StarSymbol" w:hAnsi="StarSymbol" w:cs="StarSymbol"/>
      <w:sz w:val="18"/>
      <w:szCs w:val="18"/>
    </w:rPr>
  </w:style>
  <w:style w:type="character" w:customStyle="1" w:styleId="RTFNum75">
    <w:name w:val="RTF_Num 7 5"/>
    <w:rPr>
      <w:rFonts w:ascii="StarSymbol" w:eastAsia="StarSymbol" w:hAnsi="StarSymbol" w:cs="StarSymbol"/>
      <w:sz w:val="18"/>
      <w:szCs w:val="18"/>
    </w:rPr>
  </w:style>
  <w:style w:type="character" w:customStyle="1" w:styleId="RTFNum76">
    <w:name w:val="RTF_Num 7 6"/>
    <w:rPr>
      <w:rFonts w:ascii="StarSymbol" w:eastAsia="StarSymbol" w:hAnsi="StarSymbol" w:cs="StarSymbol"/>
      <w:sz w:val="18"/>
      <w:szCs w:val="18"/>
    </w:rPr>
  </w:style>
  <w:style w:type="character" w:customStyle="1" w:styleId="RTFNum77">
    <w:name w:val="RTF_Num 7 7"/>
    <w:rPr>
      <w:rFonts w:ascii="StarSymbol" w:eastAsia="StarSymbol" w:hAnsi="StarSymbol" w:cs="StarSymbol"/>
      <w:sz w:val="18"/>
      <w:szCs w:val="18"/>
    </w:rPr>
  </w:style>
  <w:style w:type="character" w:customStyle="1" w:styleId="RTFNum78">
    <w:name w:val="RTF_Num 7 8"/>
    <w:rPr>
      <w:rFonts w:ascii="StarSymbol" w:eastAsia="StarSymbol" w:hAnsi="StarSymbol" w:cs="StarSymbol"/>
      <w:sz w:val="18"/>
      <w:szCs w:val="18"/>
    </w:rPr>
  </w:style>
  <w:style w:type="character" w:customStyle="1" w:styleId="RTFNum79">
    <w:name w:val="RTF_Num 7 9"/>
    <w:rPr>
      <w:rFonts w:ascii="StarSymbol" w:eastAsia="StarSymbol" w:hAnsi="StarSymbol" w:cs="StarSymbol"/>
      <w:sz w:val="18"/>
      <w:szCs w:val="18"/>
    </w:rPr>
  </w:style>
  <w:style w:type="character" w:customStyle="1" w:styleId="RTFNum710">
    <w:name w:val="RTF_Num 7 10"/>
    <w:rPr>
      <w:rFonts w:ascii="StarSymbol" w:eastAsia="StarSymbol" w:hAnsi="StarSymbol" w:cs="StarSymbol"/>
      <w:sz w:val="18"/>
      <w:szCs w:val="18"/>
    </w:rPr>
  </w:style>
  <w:style w:type="character" w:customStyle="1" w:styleId="RTFNum81">
    <w:name w:val="RTF_Num 8 1"/>
    <w:rPr>
      <w:rFonts w:ascii="StarSymbol" w:eastAsia="StarSymbol" w:hAnsi="StarSymbol" w:cs="StarSymbol"/>
      <w:sz w:val="18"/>
      <w:szCs w:val="18"/>
    </w:rPr>
  </w:style>
  <w:style w:type="character" w:customStyle="1" w:styleId="RTFNum82">
    <w:name w:val="RTF_Num 8 2"/>
    <w:rPr>
      <w:rFonts w:ascii="StarSymbol" w:eastAsia="StarSymbol" w:hAnsi="StarSymbol" w:cs="StarSymbol"/>
      <w:sz w:val="18"/>
      <w:szCs w:val="18"/>
    </w:rPr>
  </w:style>
  <w:style w:type="character" w:customStyle="1" w:styleId="RTFNum83">
    <w:name w:val="RTF_Num 8 3"/>
    <w:rPr>
      <w:rFonts w:ascii="StarSymbol" w:eastAsia="StarSymbol" w:hAnsi="StarSymbol" w:cs="StarSymbol"/>
      <w:sz w:val="18"/>
      <w:szCs w:val="18"/>
    </w:rPr>
  </w:style>
  <w:style w:type="character" w:customStyle="1" w:styleId="RTFNum84">
    <w:name w:val="RTF_Num 8 4"/>
    <w:rPr>
      <w:rFonts w:ascii="StarSymbol" w:eastAsia="StarSymbol" w:hAnsi="StarSymbol" w:cs="StarSymbol"/>
      <w:sz w:val="18"/>
      <w:szCs w:val="18"/>
    </w:rPr>
  </w:style>
  <w:style w:type="character" w:customStyle="1" w:styleId="RTFNum85">
    <w:name w:val="RTF_Num 8 5"/>
    <w:rPr>
      <w:rFonts w:ascii="StarSymbol" w:eastAsia="StarSymbol" w:hAnsi="StarSymbol" w:cs="StarSymbol"/>
      <w:sz w:val="18"/>
      <w:szCs w:val="18"/>
    </w:rPr>
  </w:style>
  <w:style w:type="character" w:customStyle="1" w:styleId="RTFNum86">
    <w:name w:val="RTF_Num 8 6"/>
    <w:rPr>
      <w:rFonts w:ascii="StarSymbol" w:eastAsia="StarSymbol" w:hAnsi="StarSymbol" w:cs="StarSymbol"/>
      <w:sz w:val="18"/>
      <w:szCs w:val="18"/>
    </w:rPr>
  </w:style>
  <w:style w:type="character" w:customStyle="1" w:styleId="RTFNum87">
    <w:name w:val="RTF_Num 8 7"/>
    <w:rPr>
      <w:rFonts w:ascii="StarSymbol" w:eastAsia="StarSymbol" w:hAnsi="StarSymbol" w:cs="StarSymbol"/>
      <w:sz w:val="18"/>
      <w:szCs w:val="18"/>
    </w:rPr>
  </w:style>
  <w:style w:type="character" w:customStyle="1" w:styleId="RTFNum88">
    <w:name w:val="RTF_Num 8 8"/>
    <w:rPr>
      <w:rFonts w:ascii="StarSymbol" w:eastAsia="StarSymbol" w:hAnsi="StarSymbol" w:cs="StarSymbol"/>
      <w:sz w:val="18"/>
      <w:szCs w:val="18"/>
    </w:rPr>
  </w:style>
  <w:style w:type="character" w:customStyle="1" w:styleId="RTFNum89">
    <w:name w:val="RTF_Num 8 9"/>
    <w:rPr>
      <w:rFonts w:ascii="StarSymbol" w:eastAsia="StarSymbol" w:hAnsi="StarSymbol" w:cs="StarSymbol"/>
      <w:sz w:val="18"/>
      <w:szCs w:val="18"/>
    </w:rPr>
  </w:style>
  <w:style w:type="character" w:customStyle="1" w:styleId="RTFNum810">
    <w:name w:val="RTF_Num 8 10"/>
    <w:rPr>
      <w:rFonts w:ascii="StarSymbol" w:eastAsia="StarSymbol" w:hAnsi="StarSymbol" w:cs="StarSymbol"/>
      <w:sz w:val="18"/>
      <w:szCs w:val="18"/>
    </w:rPr>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BulletSymbols">
    <w:name w:val="Bullet Symbols"/>
    <w:rPr>
      <w:rFonts w:ascii="StarSymbol" w:eastAsia="StarSymbol" w:hAnsi="StarSymbol" w:cs="StarSymbol"/>
      <w:color w:val="auto"/>
      <w:sz w:val="18"/>
      <w:szCs w:val="18"/>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ние объе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Обратный адрес 21"/>
    <w:basedOn w:val="a"/>
    <w:rPr>
      <w:i/>
      <w:iCs/>
    </w:rPr>
  </w:style>
  <w:style w:type="paragraph" w:customStyle="1" w:styleId="TableContents">
    <w:name w:val="Table Contents"/>
    <w:basedOn w:val="a3"/>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3"/>
    <w:pPr>
      <w:numPr>
        <w:numId w:val="8"/>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sz w:val="24"/>
      <w:szCs w:val="24"/>
    </w:rPr>
  </w:style>
  <w:style w:type="paragraph" w:customStyle="1" w:styleId="21">
    <w:name w:val="Заголовок 21"/>
    <w:basedOn w:val="Heading"/>
    <w:next w:val="a3"/>
    <w:pPr>
      <w:numPr>
        <w:ilvl w:val="1"/>
        <w:numId w:val="8"/>
      </w:numPr>
      <w:outlineLvl w:val="1"/>
    </w:pPr>
    <w:rPr>
      <w:rFonts w:ascii="Liberation Serif" w:eastAsia="DejaVu Sans" w:hAnsi="Liberation Serif" w:cs="Liberation Serif"/>
      <w:b/>
      <w:bCs/>
      <w:sz w:val="36"/>
      <w:szCs w:val="36"/>
    </w:rPr>
  </w:style>
  <w:style w:type="paragraph" w:customStyle="1" w:styleId="31">
    <w:name w:val="Заголовок 31"/>
    <w:basedOn w:val="Heading"/>
    <w:next w:val="a3"/>
    <w:pPr>
      <w:numPr>
        <w:ilvl w:val="2"/>
        <w:numId w:val="8"/>
      </w:numPr>
      <w:outlineLvl w:val="2"/>
    </w:pPr>
    <w:rPr>
      <w:rFonts w:ascii="Liberation Serif" w:eastAsia="DejaVu Sans" w:hAnsi="Liberation Serif" w:cs="Liberation Serif"/>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8106</Words>
  <Characters>46208</Characters>
  <Application>Microsoft Office Word</Application>
  <DocSecurity>0</DocSecurity>
  <Lines>385</Lines>
  <Paragraphs>108</Paragraphs>
  <ScaleCrop>false</ScaleCrop>
  <Company/>
  <LinksUpToDate>false</LinksUpToDate>
  <CharactersWithSpaces>54206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2014-04-14T15:37:00Z</dcterms:created>
  <dcterms:modified xsi:type="dcterms:W3CDTF">2014-04-14T15:37:00Z</dcterms:modified>
</cp:coreProperties>
</file>