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400" w:rsidRDefault="000D442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Карьера</w:t>
      </w:r>
      <w:r>
        <w:br/>
      </w:r>
      <w:r>
        <w:rPr>
          <w:b/>
          <w:bCs/>
        </w:rPr>
        <w:t>3 Дискография</w:t>
      </w:r>
      <w:r>
        <w:br/>
      </w:r>
      <w:r>
        <w:rPr>
          <w:b/>
          <w:bCs/>
        </w:rPr>
        <w:t>Список литературы</w:t>
      </w:r>
    </w:p>
    <w:p w:rsidR="00C06400" w:rsidRDefault="000D442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06400" w:rsidRDefault="000D442D">
      <w:pPr>
        <w:pStyle w:val="a3"/>
      </w:pPr>
      <w:r>
        <w:t>Кент Бредли Джеймс ( родился 30 апреля 1964 года ) - американский певец, музыкант, актёр и активист.</w:t>
      </w:r>
    </w:p>
    <w:p w:rsidR="00C06400" w:rsidRDefault="000D442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C06400" w:rsidRDefault="000D442D">
      <w:pPr>
        <w:pStyle w:val="a3"/>
        <w:rPr>
          <w:position w:val="10"/>
        </w:rPr>
      </w:pPr>
      <w:r>
        <w:t>Родился в Огдене, Юта. Закончил Университет Юты.</w:t>
      </w:r>
      <w:r>
        <w:rPr>
          <w:position w:val="10"/>
        </w:rPr>
        <w:t>[1]</w:t>
      </w:r>
    </w:p>
    <w:p w:rsidR="00C06400" w:rsidRDefault="000D442D">
      <w:pPr>
        <w:pStyle w:val="21"/>
        <w:pageBreakBefore/>
        <w:numPr>
          <w:ilvl w:val="0"/>
          <w:numId w:val="0"/>
        </w:numPr>
      </w:pPr>
      <w:r>
        <w:t>2. Карьера</w:t>
      </w:r>
    </w:p>
    <w:p w:rsidR="00C06400" w:rsidRDefault="000D442D">
      <w:pPr>
        <w:pStyle w:val="a3"/>
        <w:rPr>
          <w:position w:val="10"/>
        </w:rPr>
      </w:pPr>
      <w:r>
        <w:t>В 2000 году Джеймс начал исполнять панк-рок под вымышленным альтер-эго "Ник Нейм".</w:t>
      </w:r>
      <w:r>
        <w:rPr>
          <w:position w:val="10"/>
        </w:rPr>
        <w:t>[2]</w:t>
      </w:r>
      <w:r>
        <w:t xml:space="preserve"> В 2001 году он исполнил свои оригинальные песни "Head Rush" и "I Fucked Your Boyfriend"</w:t>
      </w:r>
      <w:r>
        <w:rPr>
          <w:position w:val="10"/>
        </w:rPr>
        <w:t>[3]</w:t>
      </w:r>
      <w:r>
        <w:t xml:space="preserve"> в эпизоде сериала MTV «Щелчок».</w:t>
      </w:r>
      <w:r>
        <w:rPr>
          <w:position w:val="10"/>
        </w:rPr>
        <w:t>[4]</w:t>
      </w:r>
      <w:r>
        <w:t xml:space="preserve"> В 2002 году Джеймс совершил тур по западному побережью США. В 2003 году на неделе Уиллметта в Портленде, что "если бы Курт Кобейн остался подольше в заперти, он звучал бы как «Ник Нейм»".</w:t>
      </w:r>
      <w:r>
        <w:rPr>
          <w:position w:val="10"/>
        </w:rPr>
        <w:t>[5]</w:t>
      </w:r>
      <w:r>
        <w:t xml:space="preserve"> Песня Джеймса "Who's Your Daddy?" стала «лучшим музыкальным клипом» канала «Manhattan Neighborhood Network».</w:t>
      </w:r>
      <w:r>
        <w:rPr>
          <w:position w:val="10"/>
        </w:rPr>
        <w:t>[6]</w:t>
      </w:r>
      <w:r>
        <w:t xml:space="preserve"> Нейм выпустил кавер-версию "Physical" вместе с Оливией Ньютон-Джон. Они выступили на на фестивале «Sunset Junction Street Fair» в Лос-Анджелесе.</w:t>
      </w:r>
      <w:r>
        <w:rPr>
          <w:position w:val="10"/>
        </w:rPr>
        <w:t>[7]</w:t>
      </w:r>
    </w:p>
    <w:p w:rsidR="00C06400" w:rsidRDefault="000D442D">
      <w:pPr>
        <w:pStyle w:val="a3"/>
        <w:rPr>
          <w:position w:val="10"/>
        </w:rPr>
      </w:pPr>
      <w:r>
        <w:t>В 2004 году вышел документальный фильм «Ник Нейм и норма»,</w:t>
      </w:r>
      <w:r>
        <w:rPr>
          <w:position w:val="10"/>
        </w:rPr>
        <w:t>[8]</w:t>
      </w:r>
      <w:r>
        <w:t xml:space="preserve"> премьера которого состоялась в Лондоне.</w:t>
      </w:r>
      <w:r>
        <w:rPr>
          <w:position w:val="10"/>
        </w:rPr>
        <w:t>[9]</w:t>
      </w:r>
      <w:r>
        <w:t xml:space="preserve"> Также фильм был показан в Нью-Йорке, Португалии, Бразилии, Далласе и в Провиденсе, штат Род-Айленд. Нейм сыграл камео-роль в фильме «Безрассудство» и написал песни "Porno Di Giorno" и "Who's Your Daddy?" для саундтрека.</w:t>
      </w:r>
      <w:r>
        <w:rPr>
          <w:position w:val="10"/>
        </w:rPr>
        <w:t>[10]</w:t>
      </w:r>
      <w:r>
        <w:t xml:space="preserve"> В 2007 году Нейм выпустил альбом «Кент Джеймс: десятилетняя грязь (1997-2007)».</w:t>
      </w:r>
      <w:r>
        <w:rPr>
          <w:position w:val="10"/>
        </w:rPr>
        <w:t>[11]</w:t>
      </w:r>
      <w:r>
        <w:t xml:space="preserve"> Этот альбом является самым продаваемым в жанре «Queercore».</w:t>
      </w:r>
      <w:r>
        <w:rPr>
          <w:position w:val="10"/>
        </w:rPr>
        <w:t>[12]</w:t>
      </w:r>
      <w:r>
        <w:t xml:space="preserve"> В 2008 году Кент Джеймс на гей-параде в Сан-Франциско выступил с певицей Lady Gaga.</w:t>
      </w:r>
      <w:r>
        <w:rPr>
          <w:position w:val="10"/>
        </w:rPr>
        <w:t>[13]</w:t>
      </w:r>
    </w:p>
    <w:p w:rsidR="00C06400" w:rsidRDefault="000D442D">
      <w:pPr>
        <w:pStyle w:val="a3"/>
        <w:rPr>
          <w:position w:val="10"/>
        </w:rPr>
      </w:pPr>
      <w:r>
        <w:t>В 2010 году Джеймс выступил в Сан-Франциско в качестве нового вокалиста в рок-группе "Heavy Liquid".</w:t>
      </w:r>
      <w:r>
        <w:rPr>
          <w:position w:val="10"/>
        </w:rPr>
        <w:t>[14]</w:t>
      </w:r>
      <w:r>
        <w:t xml:space="preserve"> Позже группа выпустила одноимённый альбом.</w:t>
      </w:r>
      <w:r>
        <w:rPr>
          <w:position w:val="10"/>
        </w:rPr>
        <w:t>[15]</w:t>
      </w:r>
      <w:r>
        <w:t xml:space="preserve"> Также Кент выступает в гей-клубах «Club 916» и «Grant &amp; Green Saloon in North Beach» в Сакраменто.</w:t>
      </w:r>
      <w:r>
        <w:rPr>
          <w:position w:val="10"/>
        </w:rPr>
        <w:t>[16][17][18]</w:t>
      </w:r>
    </w:p>
    <w:p w:rsidR="00C06400" w:rsidRDefault="000D442D">
      <w:pPr>
        <w:pStyle w:val="21"/>
        <w:pageBreakBefore/>
        <w:numPr>
          <w:ilvl w:val="0"/>
          <w:numId w:val="0"/>
        </w:numPr>
      </w:pPr>
      <w:r>
        <w:t>3. Дискография</w:t>
      </w:r>
    </w:p>
    <w:p w:rsidR="00C06400" w:rsidRDefault="000D442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1997: </w:t>
      </w:r>
      <w:r>
        <w:rPr>
          <w:i/>
          <w:iCs/>
        </w:rPr>
        <w:t>Paperback Romeo</w:t>
      </w:r>
    </w:p>
    <w:p w:rsidR="00C06400" w:rsidRDefault="000D442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1999: </w:t>
      </w:r>
      <w:r>
        <w:rPr>
          <w:i/>
          <w:iCs/>
        </w:rPr>
        <w:t>Guilty Pleasures</w:t>
      </w:r>
    </w:p>
    <w:p w:rsidR="00C06400" w:rsidRDefault="000D442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2001: </w:t>
      </w:r>
      <w:r>
        <w:rPr>
          <w:i/>
          <w:iCs/>
        </w:rPr>
        <w:t>Nick Name</w:t>
      </w:r>
    </w:p>
    <w:p w:rsidR="00C06400" w:rsidRDefault="000D442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2002: </w:t>
      </w:r>
      <w:r>
        <w:rPr>
          <w:i/>
          <w:iCs/>
        </w:rPr>
        <w:t>Nick Name: POW!</w:t>
      </w:r>
    </w:p>
    <w:p w:rsidR="00C06400" w:rsidRDefault="000D442D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2010: </w:t>
      </w:r>
      <w:r>
        <w:rPr>
          <w:i/>
          <w:iCs/>
        </w:rPr>
        <w:t>Heavy Liquid</w:t>
      </w:r>
    </w:p>
    <w:p w:rsidR="00C06400" w:rsidRDefault="000D442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KENT JAMES - home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Nick Name: Bad Boy Gone Good?</w:t>
      </w:r>
      <w:r>
        <w:t>, Hotsapien.com, &lt;http://hotsapien.com/hotsapienmag/8maat/index.php?option=com_content&amp;view=article&amp;id=108:nick-name-bad-boy-gone-good&amp;catid=24:interviews-2008&amp;Itemid=87&gt;.  .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Listen Up Punk! Is This the New Gay Anthem?</w:t>
      </w:r>
      <w:r>
        <w:t>, CarnalNation.com, &lt;http://sf.carnalnation.com/content/12677/4/listen-punk-it-new-gay-anthem&gt;.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MTV's Flipped</w:t>
      </w:r>
      <w:r>
        <w:t>, mtv.com, &lt;http://www.mtv.com/onair/flipped/index2.jhtml&gt;.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"Heavy-Metal Homos", </w:t>
      </w:r>
      <w:r>
        <w:rPr>
          <w:i/>
          <w:iCs/>
        </w:rPr>
        <w:t>Willamette Week</w:t>
      </w:r>
      <w:r>
        <w:t>, &lt;http://www.wweek.com/editorial/2923/3810/&gt;.  .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Best Music Video</w:t>
      </w:r>
      <w:r>
        <w:t>, add-tv.com, &lt;http://add-tv.com/nominations.html&gt;.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Arrington, Carl</w:t>
      </w:r>
      <w:r>
        <w:t xml:space="preserve"> Olivia Gets Physical – Personal Success, Matt Lattanzi, Olivia Newton-John. People.com (15 February 1982). 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Angry Young Queer</w:t>
      </w:r>
      <w:r>
        <w:t>, CinemaQueer.com, &lt;http://www.cinemaqueer.com/review%20pages%202/nickname.html&gt;.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Nick Name and The Normals</w:t>
      </w:r>
      <w:r>
        <w:t>, imdb.com, &lt;http://imdb.com/title/tt0401684/releaseinfo&gt;.  .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http://www.rottentomatoes.com/m/10005253-hellbent/ Hellbent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Kent James Interview</w:t>
      </w:r>
      <w:r>
        <w:t>, archive.org, &lt;http://web.archive.org/web/20070707053152/outrate.net/kentjames.html&gt;.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Top-Selling album</w:t>
      </w:r>
      <w:r>
        <w:t>, CDbaby.com, &lt;http://cdbaby.com/top/677&gt;.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Main Stage Performer</w:t>
      </w:r>
      <w:r>
        <w:t>, SFpride.org, &lt;http://www.sfpride.org/celeb/performers/kentjames.html&gt;.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Heavy Liquid</w:t>
      </w:r>
      <w:r>
        <w:t>, myspace.com, &lt;http://www.myspace.com/heavyliquidsf&gt;.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Heavy Liquid S/T CD-EP</w:t>
      </w:r>
      <w:r>
        <w:t>, PirateCatRadio.com, &lt;http://www.piratecatradio.com/music-news/album-reviews/heavy-liquid-st-cd-ep&gt;.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Club 916</w:t>
      </w:r>
      <w:r>
        <w:t>, myspace.com, &lt;http://www.myspace.com/club916.sacramento&gt;.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"Out &amp; About", </w:t>
      </w:r>
      <w:r>
        <w:rPr>
          <w:i/>
          <w:iCs/>
        </w:rPr>
        <w:t>Bay Area Reporter</w:t>
      </w:r>
      <w:r>
        <w:t>, &lt;http://www.ebar.com/arts/art_article.php?sec=outabout&amp;article=377&gt;.  </w:t>
      </w:r>
    </w:p>
    <w:p w:rsidR="00C06400" w:rsidRDefault="000D442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Folsom Street Fair</w:t>
      </w:r>
      <w:r>
        <w:t>, FolsomStreetFair.org, &lt;http://www.folsomstreetfair.org/entertainment/actinfo.php?timeslot=3663&gt;.  </w:t>
      </w:r>
    </w:p>
    <w:p w:rsidR="00C06400" w:rsidRDefault="000D442D">
      <w:pPr>
        <w:pStyle w:val="a3"/>
        <w:spacing w:after="0"/>
      </w:pPr>
      <w:r>
        <w:t>Источник: http://ru.wikipedia.org/wiki/Джеймс,_Кент</w:t>
      </w:r>
      <w:bookmarkStart w:id="0" w:name="_GoBack"/>
      <w:bookmarkEnd w:id="0"/>
    </w:p>
    <w:sectPr w:rsidR="00C0640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442D"/>
    <w:rsid w:val="000D442D"/>
    <w:rsid w:val="009100B6"/>
    <w:rsid w:val="00C0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5AF91-5646-4160-AB83-EB4C73F4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3112</Characters>
  <Application>Microsoft Office Word</Application>
  <DocSecurity>0</DocSecurity>
  <Lines>25</Lines>
  <Paragraphs>7</Paragraphs>
  <ScaleCrop>false</ScaleCrop>
  <Company>diakov.net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2014-08-16T13:17:00Z</dcterms:created>
  <dcterms:modified xsi:type="dcterms:W3CDTF">2014-08-16T13:17:00Z</dcterms:modified>
</cp:coreProperties>
</file>