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DCD" w:rsidRDefault="007225DC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Замужество</w:t>
      </w:r>
      <w:r>
        <w:br/>
      </w:r>
      <w:r>
        <w:rPr>
          <w:b/>
          <w:bCs/>
        </w:rPr>
        <w:t>3 Смерть</w:t>
      </w:r>
      <w:r>
        <w:br/>
      </w:r>
      <w:r>
        <w:rPr>
          <w:b/>
          <w:bCs/>
        </w:rPr>
        <w:t>4 Источники</w:t>
      </w:r>
      <w:r>
        <w:br/>
      </w:r>
    </w:p>
    <w:p w:rsidR="00937DCD" w:rsidRDefault="007225DC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37DCD" w:rsidRDefault="007225DC">
      <w:pPr>
        <w:pStyle w:val="a3"/>
      </w:pPr>
      <w:r>
        <w:t>Мария Антония Бурбон-Сицилийская (14 декабря 1784 – 21 мая 1806) была испанской крон-принцессой, как жена наследника трона. Принцесса была младшей дочерью в семье короля Обеих Сицилий Фердинанда I и его супруги Марии Каролины Австрийской. Мать назвала её в честь своей любимой сестры, королевы Франции Марии-Антуанетты.</w:t>
      </w:r>
    </w:p>
    <w:p w:rsidR="00937DCD" w:rsidRDefault="007225DC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937DCD" w:rsidRDefault="007225DC">
      <w:pPr>
        <w:pStyle w:val="a3"/>
      </w:pPr>
      <w:r>
        <w:t xml:space="preserve">Мария Антония была рождена в Королевском дворце в Казерте. Уже к семнадцати годам говорила на нескольких языках и была всесторонне образованна. Современники так говорили о ней: </w:t>
      </w:r>
      <w:r>
        <w:rPr>
          <w:i/>
          <w:iCs/>
        </w:rPr>
        <w:t>"Принцесса Астурийская" достойная внучка Марии Терезии, кажется унаследовала от бабки как её характер, так и прочие достоинства"</w:t>
      </w:r>
      <w:r>
        <w:t>.</w:t>
      </w:r>
    </w:p>
    <w:p w:rsidR="00937DCD" w:rsidRDefault="007225DC">
      <w:pPr>
        <w:pStyle w:val="21"/>
        <w:pageBreakBefore/>
        <w:numPr>
          <w:ilvl w:val="0"/>
          <w:numId w:val="0"/>
        </w:numPr>
      </w:pPr>
      <w:r>
        <w:t>2. Замужество</w:t>
      </w:r>
    </w:p>
    <w:p w:rsidR="00937DCD" w:rsidRDefault="007225DC">
      <w:pPr>
        <w:pStyle w:val="a3"/>
      </w:pPr>
      <w:r>
        <w:t>По сложившейся традиции династических союзов, Мария Антония была помолвлена с принцем Астурийским Фердинандом, будущим королем Фердинандом VII. В то же время её старший брат Франциск в качестве второй жены выбрал сестру инфанта Фердинанда Марию Изабеллу.</w:t>
      </w:r>
    </w:p>
    <w:p w:rsidR="00937DCD" w:rsidRDefault="007225DC">
      <w:pPr>
        <w:pStyle w:val="a3"/>
        <w:rPr>
          <w:i/>
          <w:iCs/>
        </w:rPr>
      </w:pPr>
      <w:r>
        <w:t xml:space="preserve">4 октября 1802 года Мария Антония и инфант Фердинанд сочетались браком в Барселоне. Письма новоиспеченной принцессы Астурийской к матери показывают её глубокое разочарование мужем, который оказался невоспитанным и малопривлекательным внешне. Её мать, Мария Каролина Австрийская так писала о несчастьях дочери своей подруге: </w:t>
      </w:r>
      <w:r>
        <w:rPr>
          <w:i/>
          <w:iCs/>
        </w:rPr>
        <w:t>"У принца Астурийского страшное лицо, полная фигура, круглые колени и ноги, тонкий писклявый голос и ко всему этому он ещё и абсолютно глуп. Хотя он и полноценен физически, они все ещё не муж и жена после того как неделю спят вместе. Он неприятен, скучен и ленив, как и его сестра, и он ни на мгновение не оставляет свою жену. Он не образован и имеет ужасную привычку вечно хихикать. Их существование - это постоянное нахождение под унизительным наблюдением. Бедняжка Антуанетта шлет письма, заставляющие меня рыдать. Она пишет: "Мама, тебя обманули. Ты слишком добрая мать, и не пожертвовала бы мною, если бы все это знала. Я не хочу жить, но буду вести себя достойно, чтобы заслужить вечную жизнь".</w:t>
      </w:r>
    </w:p>
    <w:p w:rsidR="00937DCD" w:rsidRDefault="007225DC">
      <w:pPr>
        <w:pStyle w:val="a3"/>
        <w:rPr>
          <w:i/>
          <w:iCs/>
        </w:rPr>
      </w:pPr>
      <w:r>
        <w:t xml:space="preserve">Ко всему прочему, принцесса не справлялась с основной своей задачей - родить наследника престола. Обе её беременности (в 1804 и 1805 годах) закончились выкидышами. Её мать, Мария Каролина, всегда испытывала жгучую неприязнь близости Французского и Испанского королевских домов и пыталась разрушить их связи с помощью своей дочери. Она даже предлагала отравить королеву и Годойя, но Мария-Луиза раскрыла заговор и стала публично выказывать невестке свое презрение. В одном из своих писем она так характеризует Марию Антонию: </w:t>
      </w:r>
      <w:r>
        <w:rPr>
          <w:i/>
          <w:iCs/>
        </w:rPr>
        <w:t>"плевок её матери, ядовитой гадюки, животное, наполненное желчью и ядом вместо крови, полу-дохлая лягушка и дьявольская змея".</w:t>
      </w:r>
    </w:p>
    <w:p w:rsidR="00937DCD" w:rsidRDefault="007225DC">
      <w:pPr>
        <w:pStyle w:val="a3"/>
      </w:pPr>
      <w:r>
        <w:t>Королева Мария-Луиза Пармская, уличив сноху в заговоре с целью собственного отравления, устроила обыск личных вещей принцессы и установила за ней слежку. Несмотря на принятые королевой меры, Марии Антонии удалось повлиять на мужа и убедить его в необходимости противодействия королеве Марие-Луизе и её фавориту Мануэлю Годойю.</w:t>
      </w:r>
    </w:p>
    <w:p w:rsidR="00937DCD" w:rsidRDefault="007225DC">
      <w:pPr>
        <w:pStyle w:val="21"/>
        <w:pageBreakBefore/>
        <w:numPr>
          <w:ilvl w:val="0"/>
          <w:numId w:val="0"/>
        </w:numPr>
      </w:pPr>
      <w:r>
        <w:t>3. Смерть</w:t>
      </w:r>
    </w:p>
    <w:p w:rsidR="00937DCD" w:rsidRDefault="007225DC">
      <w:pPr>
        <w:pStyle w:val="a3"/>
      </w:pPr>
      <w:r>
        <w:t>Противостояние не продлилось долго, так как здоровье хрупкой принцессы было подорвано туберкулезом и она умерла 21 мая 1806 в Королевском дворце в Аранхуэсе. Ходили слухи, что принцесса была отравлена королевой Марией-Луизой, но никаких достоверных фактов, подтверждающих это представлено не было, хотя мать Марии Антонии до последнего дня верила в виновность Марии-Луизы Пармской. Принцесса была похоронена в Эскориале. После её смерти, Фердинанд VII вступал в брак ещё трижды:</w:t>
      </w:r>
    </w:p>
    <w:p w:rsidR="00937DCD" w:rsidRDefault="007225D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Мария Изабелла Португальская - умерла в результате врачебной ошибки во время тяжелых родов.</w:t>
      </w:r>
    </w:p>
    <w:p w:rsidR="00937DCD" w:rsidRDefault="007225D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Мария Жозефа Саксонская - скончалась бездетной.</w:t>
      </w:r>
    </w:p>
    <w:p w:rsidR="00937DCD" w:rsidRDefault="007225DC">
      <w:pPr>
        <w:pStyle w:val="a3"/>
        <w:numPr>
          <w:ilvl w:val="0"/>
          <w:numId w:val="2"/>
        </w:numPr>
        <w:tabs>
          <w:tab w:val="left" w:pos="707"/>
        </w:tabs>
      </w:pPr>
      <w:r>
        <w:t>Мария Кристина Бурбон-Сицилийская - племянница Марии Антонии, родившаяся за месяц до её смерти.</w:t>
      </w:r>
    </w:p>
    <w:p w:rsidR="00937DCD" w:rsidRDefault="007225DC">
      <w:pPr>
        <w:pStyle w:val="21"/>
        <w:pageBreakBefore/>
        <w:numPr>
          <w:ilvl w:val="0"/>
          <w:numId w:val="0"/>
        </w:numPr>
      </w:pPr>
      <w:r>
        <w:t>4. Источники</w:t>
      </w:r>
    </w:p>
    <w:p w:rsidR="00937DCD" w:rsidRDefault="007225D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EPTON, Nina, The Spanish mousetrap: Napoleon and the Court of Spain (London: Macdonald, 1973).</w:t>
      </w:r>
    </w:p>
    <w:p w:rsidR="00937DCD" w:rsidRDefault="007225DC">
      <w:pPr>
        <w:pStyle w:val="a3"/>
        <w:numPr>
          <w:ilvl w:val="0"/>
          <w:numId w:val="1"/>
        </w:numPr>
        <w:tabs>
          <w:tab w:val="left" w:pos="707"/>
        </w:tabs>
      </w:pPr>
      <w:r>
        <w:t>HILT, Douglas, The troubled trinity: Godoy and the Spanish monarchs (Tuscaloosa; London: University of Alabama Press, 1987).</w:t>
      </w:r>
    </w:p>
    <w:p w:rsidR="00937DCD" w:rsidRDefault="007225DC">
      <w:pPr>
        <w:pStyle w:val="a3"/>
        <w:spacing w:after="0"/>
      </w:pPr>
      <w:r>
        <w:t>Источник: http://ru.wikipedia.org/wiki/Мария_Антония_Бурбон-Сицилийская</w:t>
      </w:r>
      <w:bookmarkStart w:id="0" w:name="_GoBack"/>
      <w:bookmarkEnd w:id="0"/>
    </w:p>
    <w:sectPr w:rsidR="00937DC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25DC"/>
    <w:rsid w:val="007225DC"/>
    <w:rsid w:val="00937DCD"/>
    <w:rsid w:val="00E32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93F75A-BDEB-445B-837E-F980F3D9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599</Words>
  <Characters>3416</Characters>
  <Application>Microsoft Office Word</Application>
  <DocSecurity>0</DocSecurity>
  <Lines>28</Lines>
  <Paragraphs>8</Paragraphs>
  <ScaleCrop>false</ScaleCrop>
  <Company/>
  <LinksUpToDate>false</LinksUpToDate>
  <CharactersWithSpaces>4007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2014-04-12T03:20:00Z</dcterms:created>
  <dcterms:modified xsi:type="dcterms:W3CDTF">2014-04-12T03:20:00Z</dcterms:modified>
</cp:coreProperties>
</file>