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E22" w:rsidRDefault="00BA2D35">
      <w:pPr>
        <w:pStyle w:val="a3"/>
      </w:pPr>
      <w:r>
        <w:br/>
      </w:r>
    </w:p>
    <w:p w:rsidR="00DA3E22" w:rsidRDefault="00BA2D35">
      <w:pPr>
        <w:pStyle w:val="a3"/>
      </w:pPr>
      <w:r>
        <w:rPr>
          <w:b/>
          <w:bCs/>
        </w:rPr>
        <w:t>Имперский кабинет министров</w:t>
      </w:r>
      <w:r>
        <w:t xml:space="preserve"> (нем. </w:t>
      </w:r>
      <w:r>
        <w:rPr>
          <w:i/>
          <w:iCs/>
        </w:rPr>
        <w:t>ReichsKabinettsrat</w:t>
      </w:r>
      <w:r>
        <w:t>) — центральный орган исполнительной власти в Третьем рейхе. Как таковых заседаний имперского Кабинета министров не проводилось (последнее общее заседание состоялось в 1942 году). Непосредственно связь между канцлером и различными министерствами, а также контроль за исполнением решений канцлера осуществляла рейхсканцелярия.</w:t>
      </w:r>
    </w:p>
    <w:p w:rsidR="00DA3E22" w:rsidRDefault="00BA2D35">
      <w:pPr>
        <w:pStyle w:val="21"/>
        <w:numPr>
          <w:ilvl w:val="0"/>
          <w:numId w:val="0"/>
        </w:numPr>
      </w:pPr>
      <w:r>
        <w:t>Министерства</w:t>
      </w:r>
    </w:p>
    <w:p w:rsidR="00DA3E22" w:rsidRDefault="00BA2D35">
      <w:pPr>
        <w:pStyle w:val="a3"/>
        <w:numPr>
          <w:ilvl w:val="0"/>
          <w:numId w:val="16"/>
        </w:numPr>
        <w:tabs>
          <w:tab w:val="left" w:pos="707"/>
        </w:tabs>
      </w:pPr>
      <w:r>
        <w:t>Имперское военное министерство (Reichswehrministerium, с 21.5.1935 — Reichskriegsministerium)</w:t>
      </w:r>
    </w:p>
    <w:p w:rsidR="00DA3E22" w:rsidRDefault="00BA2D35">
      <w:pPr>
        <w:pStyle w:val="a3"/>
        <w:numPr>
          <w:ilvl w:val="0"/>
          <w:numId w:val="15"/>
        </w:numPr>
        <w:tabs>
          <w:tab w:val="left" w:pos="707"/>
        </w:tabs>
      </w:pPr>
      <w:r>
        <w:t>Имперское министерство авиации (Reichsluftfahrtministerium, RLM)</w:t>
      </w:r>
    </w:p>
    <w:p w:rsidR="00DA3E22" w:rsidRDefault="00BA2D35">
      <w:pPr>
        <w:pStyle w:val="a3"/>
        <w:numPr>
          <w:ilvl w:val="0"/>
          <w:numId w:val="14"/>
        </w:numPr>
        <w:tabs>
          <w:tab w:val="left" w:pos="707"/>
        </w:tabs>
      </w:pPr>
      <w:r>
        <w:t>Имперское министерство внутренних дел (Reichsministerium des Innern, RMI)</w:t>
      </w:r>
    </w:p>
    <w:p w:rsidR="00DA3E22" w:rsidRDefault="00BA2D35">
      <w:pPr>
        <w:pStyle w:val="a3"/>
        <w:numPr>
          <w:ilvl w:val="0"/>
          <w:numId w:val="13"/>
        </w:numPr>
        <w:tabs>
          <w:tab w:val="left" w:pos="707"/>
        </w:tabs>
      </w:pPr>
      <w:r>
        <w:t>Министерство вооружений и боеприпасов имперское (Reichsministerium für Bewaffnung und Munition, с 2.06.1943 Reichsministerium für Rüstung und Kriegsproduktion)</w:t>
      </w:r>
    </w:p>
    <w:p w:rsidR="00DA3E22" w:rsidRDefault="00BA2D35">
      <w:pPr>
        <w:pStyle w:val="a3"/>
        <w:numPr>
          <w:ilvl w:val="0"/>
          <w:numId w:val="12"/>
        </w:numPr>
        <w:tabs>
          <w:tab w:val="left" w:pos="707"/>
        </w:tabs>
      </w:pPr>
      <w:r>
        <w:t>Имперское министерство оккупированных восточных территорий (Reichsministerium für die besetzten Ostgebiete, RMfdbO; также Ostministerium RMO)</w:t>
      </w:r>
    </w:p>
    <w:p w:rsidR="00DA3E22" w:rsidRDefault="00BA2D35">
      <w:pPr>
        <w:pStyle w:val="a3"/>
        <w:numPr>
          <w:ilvl w:val="0"/>
          <w:numId w:val="11"/>
        </w:numPr>
        <w:tabs>
          <w:tab w:val="left" w:pos="707"/>
        </w:tabs>
      </w:pPr>
      <w:r>
        <w:t>Имперское министерство иностранных дел (Reichsaussenministerium; Auswärtige Amt, AA)</w:t>
      </w:r>
    </w:p>
    <w:p w:rsidR="00DA3E22" w:rsidRDefault="00BA2D35">
      <w:pPr>
        <w:pStyle w:val="a3"/>
        <w:numPr>
          <w:ilvl w:val="0"/>
          <w:numId w:val="10"/>
        </w:numPr>
        <w:tabs>
          <w:tab w:val="left" w:pos="707"/>
        </w:tabs>
      </w:pPr>
      <w:r>
        <w:t>Имперское министерство народного просвещения и пропаганды (Reichsministerium für Volksaufklärung und Propaganda, RMVP)</w:t>
      </w:r>
    </w:p>
    <w:p w:rsidR="00DA3E22" w:rsidRDefault="00BA2D35">
      <w:pPr>
        <w:pStyle w:val="a3"/>
        <w:numPr>
          <w:ilvl w:val="0"/>
          <w:numId w:val="9"/>
        </w:numPr>
        <w:tabs>
          <w:tab w:val="left" w:pos="707"/>
        </w:tabs>
      </w:pPr>
      <w:r>
        <w:t>Имперское министерство науки воспитания и народного образования (Reichsministerium für Wissenschaft, Erziehung und Volksbildung)</w:t>
      </w:r>
    </w:p>
    <w:p w:rsidR="00DA3E22" w:rsidRDefault="00BA2D35">
      <w:pPr>
        <w:pStyle w:val="a3"/>
        <w:numPr>
          <w:ilvl w:val="0"/>
          <w:numId w:val="8"/>
        </w:numPr>
        <w:tabs>
          <w:tab w:val="left" w:pos="707"/>
        </w:tabs>
      </w:pPr>
      <w:r>
        <w:t>Имперское министерство по делам церкви (Reichsministerium fur die kirchlichen Angelegenheiten) 1935-</w:t>
      </w:r>
    </w:p>
    <w:p w:rsidR="00DA3E22" w:rsidRDefault="00BA2D35">
      <w:pPr>
        <w:pStyle w:val="a3"/>
        <w:numPr>
          <w:ilvl w:val="0"/>
          <w:numId w:val="7"/>
        </w:numPr>
        <w:tabs>
          <w:tab w:val="left" w:pos="707"/>
        </w:tabs>
      </w:pPr>
      <w:r>
        <w:t>Имперское министерство почты (Reichspostministerium)</w:t>
      </w:r>
    </w:p>
    <w:p w:rsidR="00DA3E22" w:rsidRDefault="00BA2D35">
      <w:pPr>
        <w:pStyle w:val="a3"/>
        <w:numPr>
          <w:ilvl w:val="0"/>
          <w:numId w:val="6"/>
        </w:numPr>
        <w:tabs>
          <w:tab w:val="left" w:pos="707"/>
        </w:tabs>
      </w:pPr>
      <w:r>
        <w:t>Министерство продовольствия и сельского хозяйства имперское (Reichsministerium für Ernährung und Landwirtschaft, RMEL)</w:t>
      </w:r>
    </w:p>
    <w:p w:rsidR="00DA3E22" w:rsidRDefault="00BA2D35">
      <w:pPr>
        <w:pStyle w:val="a3"/>
        <w:numPr>
          <w:ilvl w:val="0"/>
          <w:numId w:val="5"/>
        </w:numPr>
        <w:tabs>
          <w:tab w:val="left" w:pos="707"/>
        </w:tabs>
      </w:pPr>
      <w:r>
        <w:t>Имперское министерство путей сообщения (Reichsverkehrsministerium)</w:t>
      </w:r>
    </w:p>
    <w:p w:rsidR="00DA3E22" w:rsidRDefault="00BA2D35">
      <w:pPr>
        <w:pStyle w:val="a3"/>
        <w:numPr>
          <w:ilvl w:val="0"/>
          <w:numId w:val="4"/>
        </w:numPr>
        <w:tabs>
          <w:tab w:val="left" w:pos="707"/>
        </w:tabs>
      </w:pPr>
      <w:r>
        <w:t>Имперское министерство труда (Reichsarbeitsministerium)</w:t>
      </w:r>
    </w:p>
    <w:p w:rsidR="00DA3E22" w:rsidRDefault="00BA2D35">
      <w:pPr>
        <w:pStyle w:val="a3"/>
        <w:numPr>
          <w:ilvl w:val="0"/>
          <w:numId w:val="3"/>
        </w:numPr>
        <w:tabs>
          <w:tab w:val="left" w:pos="707"/>
        </w:tabs>
      </w:pPr>
      <w:r>
        <w:t>Имперское министерство финансов (Reichsfinanzministerium, RFM)</w:t>
      </w:r>
    </w:p>
    <w:p w:rsidR="00DA3E22" w:rsidRDefault="00BA2D35">
      <w:pPr>
        <w:pStyle w:val="a3"/>
        <w:numPr>
          <w:ilvl w:val="0"/>
          <w:numId w:val="2"/>
        </w:numPr>
        <w:tabs>
          <w:tab w:val="left" w:pos="707"/>
        </w:tabs>
      </w:pPr>
      <w:r>
        <w:t>Имперское министерство экономики (Reichswirtschaftsministerium)</w:t>
      </w:r>
    </w:p>
    <w:p w:rsidR="00DA3E22" w:rsidRDefault="00BA2D35">
      <w:pPr>
        <w:pStyle w:val="a3"/>
        <w:numPr>
          <w:ilvl w:val="0"/>
          <w:numId w:val="1"/>
        </w:numPr>
        <w:tabs>
          <w:tab w:val="left" w:pos="707"/>
        </w:tabs>
      </w:pPr>
      <w:r>
        <w:t>Имперское министерство юстиции (Reichsjustizministerium)</w:t>
      </w:r>
    </w:p>
    <w:p w:rsidR="00DA3E22" w:rsidRDefault="00DA3E22">
      <w:pPr>
        <w:pStyle w:val="a3"/>
      </w:pPr>
    </w:p>
    <w:p w:rsidR="00DA3E22" w:rsidRDefault="00BA2D35">
      <w:pPr>
        <w:pStyle w:val="a3"/>
      </w:pPr>
      <w:r>
        <w:t>Источник: http://ru.wikipedia.org/wiki/Имперский_кабинет_министров</w:t>
      </w:r>
      <w:bookmarkStart w:id="0" w:name="_GoBack"/>
      <w:bookmarkEnd w:id="0"/>
    </w:p>
    <w:sectPr w:rsidR="00DA3E2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RTF_Num 1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RTF_Num 1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RTF_Num 1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name w:val="RTF_Num 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3">
    <w:nsid w:val="0000000E"/>
    <w:multiLevelType w:val="multilevel"/>
    <w:tmpl w:val="0000000E"/>
    <w:name w:val="RTF_Num 1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RTF_Num 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RTF_Num 1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2D35"/>
    <w:rsid w:val="00BA2D35"/>
    <w:rsid w:val="00D321CF"/>
    <w:rsid w:val="00DA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856BB6-A509-46D8-A001-4F0FB89D8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RTFNum111">
    <w:name w:val="RTF_Num 11 1"/>
    <w:rPr>
      <w:rFonts w:ascii="StarSymbol" w:eastAsia="StarSymbol" w:hAnsi="StarSymbol" w:cs="StarSymbol"/>
      <w:sz w:val="18"/>
      <w:szCs w:val="18"/>
    </w:rPr>
  </w:style>
  <w:style w:type="character" w:customStyle="1" w:styleId="RTFNum112">
    <w:name w:val="RTF_Num 11 2"/>
    <w:rPr>
      <w:rFonts w:ascii="StarSymbol" w:eastAsia="StarSymbol" w:hAnsi="StarSymbol" w:cs="StarSymbol"/>
      <w:sz w:val="18"/>
      <w:szCs w:val="18"/>
    </w:rPr>
  </w:style>
  <w:style w:type="character" w:customStyle="1" w:styleId="RTFNum113">
    <w:name w:val="RTF_Num 11 3"/>
    <w:rPr>
      <w:rFonts w:ascii="StarSymbol" w:eastAsia="StarSymbol" w:hAnsi="StarSymbol" w:cs="StarSymbol"/>
      <w:sz w:val="18"/>
      <w:szCs w:val="18"/>
    </w:rPr>
  </w:style>
  <w:style w:type="character" w:customStyle="1" w:styleId="RTFNum114">
    <w:name w:val="RTF_Num 11 4"/>
    <w:rPr>
      <w:rFonts w:ascii="StarSymbol" w:eastAsia="StarSymbol" w:hAnsi="StarSymbol" w:cs="StarSymbol"/>
      <w:sz w:val="18"/>
      <w:szCs w:val="18"/>
    </w:rPr>
  </w:style>
  <w:style w:type="character" w:customStyle="1" w:styleId="RTFNum115">
    <w:name w:val="RTF_Num 11 5"/>
    <w:rPr>
      <w:rFonts w:ascii="StarSymbol" w:eastAsia="StarSymbol" w:hAnsi="StarSymbol" w:cs="StarSymbol"/>
      <w:sz w:val="18"/>
      <w:szCs w:val="18"/>
    </w:rPr>
  </w:style>
  <w:style w:type="character" w:customStyle="1" w:styleId="RTFNum116">
    <w:name w:val="RTF_Num 11 6"/>
    <w:rPr>
      <w:rFonts w:ascii="StarSymbol" w:eastAsia="StarSymbol" w:hAnsi="StarSymbol" w:cs="StarSymbol"/>
      <w:sz w:val="18"/>
      <w:szCs w:val="18"/>
    </w:rPr>
  </w:style>
  <w:style w:type="character" w:customStyle="1" w:styleId="RTFNum117">
    <w:name w:val="RTF_Num 11 7"/>
    <w:rPr>
      <w:rFonts w:ascii="StarSymbol" w:eastAsia="StarSymbol" w:hAnsi="StarSymbol" w:cs="StarSymbol"/>
      <w:sz w:val="18"/>
      <w:szCs w:val="18"/>
    </w:rPr>
  </w:style>
  <w:style w:type="character" w:customStyle="1" w:styleId="RTFNum118">
    <w:name w:val="RTF_Num 11 8"/>
    <w:rPr>
      <w:rFonts w:ascii="StarSymbol" w:eastAsia="StarSymbol" w:hAnsi="StarSymbol" w:cs="StarSymbol"/>
      <w:sz w:val="18"/>
      <w:szCs w:val="18"/>
    </w:rPr>
  </w:style>
  <w:style w:type="character" w:customStyle="1" w:styleId="RTFNum119">
    <w:name w:val="RTF_Num 11 9"/>
    <w:rPr>
      <w:rFonts w:ascii="StarSymbol" w:eastAsia="StarSymbol" w:hAnsi="StarSymbol" w:cs="StarSymbol"/>
      <w:sz w:val="18"/>
      <w:szCs w:val="18"/>
    </w:rPr>
  </w:style>
  <w:style w:type="character" w:customStyle="1" w:styleId="RTFNum1110">
    <w:name w:val="RTF_Num 11 10"/>
    <w:rPr>
      <w:rFonts w:ascii="StarSymbol" w:eastAsia="StarSymbol" w:hAnsi="StarSymbol" w:cs="StarSymbol"/>
      <w:sz w:val="18"/>
      <w:szCs w:val="18"/>
    </w:rPr>
  </w:style>
  <w:style w:type="character" w:customStyle="1" w:styleId="RTFNum121">
    <w:name w:val="RTF_Num 12 1"/>
    <w:rPr>
      <w:rFonts w:ascii="StarSymbol" w:eastAsia="StarSymbol" w:hAnsi="StarSymbol" w:cs="StarSymbol"/>
      <w:sz w:val="18"/>
      <w:szCs w:val="18"/>
    </w:rPr>
  </w:style>
  <w:style w:type="character" w:customStyle="1" w:styleId="RTFNum122">
    <w:name w:val="RTF_Num 12 2"/>
    <w:rPr>
      <w:rFonts w:ascii="StarSymbol" w:eastAsia="StarSymbol" w:hAnsi="StarSymbol" w:cs="StarSymbol"/>
      <w:sz w:val="18"/>
      <w:szCs w:val="18"/>
    </w:rPr>
  </w:style>
  <w:style w:type="character" w:customStyle="1" w:styleId="RTFNum123">
    <w:name w:val="RTF_Num 12 3"/>
    <w:rPr>
      <w:rFonts w:ascii="StarSymbol" w:eastAsia="StarSymbol" w:hAnsi="StarSymbol" w:cs="StarSymbol"/>
      <w:sz w:val="18"/>
      <w:szCs w:val="18"/>
    </w:rPr>
  </w:style>
  <w:style w:type="character" w:customStyle="1" w:styleId="RTFNum124">
    <w:name w:val="RTF_Num 12 4"/>
    <w:rPr>
      <w:rFonts w:ascii="StarSymbol" w:eastAsia="StarSymbol" w:hAnsi="StarSymbol" w:cs="StarSymbol"/>
      <w:sz w:val="18"/>
      <w:szCs w:val="18"/>
    </w:rPr>
  </w:style>
  <w:style w:type="character" w:customStyle="1" w:styleId="RTFNum125">
    <w:name w:val="RTF_Num 12 5"/>
    <w:rPr>
      <w:rFonts w:ascii="StarSymbol" w:eastAsia="StarSymbol" w:hAnsi="StarSymbol" w:cs="StarSymbol"/>
      <w:sz w:val="18"/>
      <w:szCs w:val="18"/>
    </w:rPr>
  </w:style>
  <w:style w:type="character" w:customStyle="1" w:styleId="RTFNum126">
    <w:name w:val="RTF_Num 12 6"/>
    <w:rPr>
      <w:rFonts w:ascii="StarSymbol" w:eastAsia="StarSymbol" w:hAnsi="StarSymbol" w:cs="StarSymbol"/>
      <w:sz w:val="18"/>
      <w:szCs w:val="18"/>
    </w:rPr>
  </w:style>
  <w:style w:type="character" w:customStyle="1" w:styleId="RTFNum127">
    <w:name w:val="RTF_Num 12 7"/>
    <w:rPr>
      <w:rFonts w:ascii="StarSymbol" w:eastAsia="StarSymbol" w:hAnsi="StarSymbol" w:cs="StarSymbol"/>
      <w:sz w:val="18"/>
      <w:szCs w:val="18"/>
    </w:rPr>
  </w:style>
  <w:style w:type="character" w:customStyle="1" w:styleId="RTFNum128">
    <w:name w:val="RTF_Num 12 8"/>
    <w:rPr>
      <w:rFonts w:ascii="StarSymbol" w:eastAsia="StarSymbol" w:hAnsi="StarSymbol" w:cs="StarSymbol"/>
      <w:sz w:val="18"/>
      <w:szCs w:val="18"/>
    </w:rPr>
  </w:style>
  <w:style w:type="character" w:customStyle="1" w:styleId="RTFNum129">
    <w:name w:val="RTF_Num 12 9"/>
    <w:rPr>
      <w:rFonts w:ascii="StarSymbol" w:eastAsia="StarSymbol" w:hAnsi="StarSymbol" w:cs="StarSymbol"/>
      <w:sz w:val="18"/>
      <w:szCs w:val="18"/>
    </w:rPr>
  </w:style>
  <w:style w:type="character" w:customStyle="1" w:styleId="RTFNum1210">
    <w:name w:val="RTF_Num 12 10"/>
    <w:rPr>
      <w:rFonts w:ascii="StarSymbol" w:eastAsia="StarSymbol" w:hAnsi="StarSymbol" w:cs="StarSymbol"/>
      <w:sz w:val="18"/>
      <w:szCs w:val="18"/>
    </w:rPr>
  </w:style>
  <w:style w:type="character" w:customStyle="1" w:styleId="RTFNum131">
    <w:name w:val="RTF_Num 13 1"/>
    <w:rPr>
      <w:rFonts w:ascii="StarSymbol" w:eastAsia="StarSymbol" w:hAnsi="StarSymbol" w:cs="StarSymbol"/>
      <w:sz w:val="18"/>
      <w:szCs w:val="18"/>
    </w:rPr>
  </w:style>
  <w:style w:type="character" w:customStyle="1" w:styleId="RTFNum132">
    <w:name w:val="RTF_Num 13 2"/>
    <w:rPr>
      <w:rFonts w:ascii="StarSymbol" w:eastAsia="StarSymbol" w:hAnsi="StarSymbol" w:cs="StarSymbol"/>
      <w:sz w:val="18"/>
      <w:szCs w:val="18"/>
    </w:rPr>
  </w:style>
  <w:style w:type="character" w:customStyle="1" w:styleId="RTFNum133">
    <w:name w:val="RTF_Num 13 3"/>
    <w:rPr>
      <w:rFonts w:ascii="StarSymbol" w:eastAsia="StarSymbol" w:hAnsi="StarSymbol" w:cs="StarSymbol"/>
      <w:sz w:val="18"/>
      <w:szCs w:val="18"/>
    </w:rPr>
  </w:style>
  <w:style w:type="character" w:customStyle="1" w:styleId="RTFNum134">
    <w:name w:val="RTF_Num 13 4"/>
    <w:rPr>
      <w:rFonts w:ascii="StarSymbol" w:eastAsia="StarSymbol" w:hAnsi="StarSymbol" w:cs="StarSymbol"/>
      <w:sz w:val="18"/>
      <w:szCs w:val="18"/>
    </w:rPr>
  </w:style>
  <w:style w:type="character" w:customStyle="1" w:styleId="RTFNum135">
    <w:name w:val="RTF_Num 13 5"/>
    <w:rPr>
      <w:rFonts w:ascii="StarSymbol" w:eastAsia="StarSymbol" w:hAnsi="StarSymbol" w:cs="StarSymbol"/>
      <w:sz w:val="18"/>
      <w:szCs w:val="18"/>
    </w:rPr>
  </w:style>
  <w:style w:type="character" w:customStyle="1" w:styleId="RTFNum136">
    <w:name w:val="RTF_Num 13 6"/>
    <w:rPr>
      <w:rFonts w:ascii="StarSymbol" w:eastAsia="StarSymbol" w:hAnsi="StarSymbol" w:cs="StarSymbol"/>
      <w:sz w:val="18"/>
      <w:szCs w:val="18"/>
    </w:rPr>
  </w:style>
  <w:style w:type="character" w:customStyle="1" w:styleId="RTFNum137">
    <w:name w:val="RTF_Num 13 7"/>
    <w:rPr>
      <w:rFonts w:ascii="StarSymbol" w:eastAsia="StarSymbol" w:hAnsi="StarSymbol" w:cs="StarSymbol"/>
      <w:sz w:val="18"/>
      <w:szCs w:val="18"/>
    </w:rPr>
  </w:style>
  <w:style w:type="character" w:customStyle="1" w:styleId="RTFNum138">
    <w:name w:val="RTF_Num 13 8"/>
    <w:rPr>
      <w:rFonts w:ascii="StarSymbol" w:eastAsia="StarSymbol" w:hAnsi="StarSymbol" w:cs="StarSymbol"/>
      <w:sz w:val="18"/>
      <w:szCs w:val="18"/>
    </w:rPr>
  </w:style>
  <w:style w:type="character" w:customStyle="1" w:styleId="RTFNum139">
    <w:name w:val="RTF_Num 13 9"/>
    <w:rPr>
      <w:rFonts w:ascii="StarSymbol" w:eastAsia="StarSymbol" w:hAnsi="StarSymbol" w:cs="StarSymbol"/>
      <w:sz w:val="18"/>
      <w:szCs w:val="18"/>
    </w:rPr>
  </w:style>
  <w:style w:type="character" w:customStyle="1" w:styleId="RTFNum1310">
    <w:name w:val="RTF_Num 13 10"/>
    <w:rPr>
      <w:rFonts w:ascii="StarSymbol" w:eastAsia="StarSymbol" w:hAnsi="StarSymbol" w:cs="StarSymbol"/>
      <w:sz w:val="18"/>
      <w:szCs w:val="18"/>
    </w:rPr>
  </w:style>
  <w:style w:type="character" w:customStyle="1" w:styleId="RTFNum141">
    <w:name w:val="RTF_Num 14 1"/>
    <w:rPr>
      <w:rFonts w:ascii="StarSymbol" w:eastAsia="StarSymbol" w:hAnsi="StarSymbol" w:cs="StarSymbol"/>
      <w:sz w:val="18"/>
      <w:szCs w:val="18"/>
    </w:rPr>
  </w:style>
  <w:style w:type="character" w:customStyle="1" w:styleId="RTFNum142">
    <w:name w:val="RTF_Num 14 2"/>
    <w:rPr>
      <w:rFonts w:ascii="StarSymbol" w:eastAsia="StarSymbol" w:hAnsi="StarSymbol" w:cs="StarSymbol"/>
      <w:sz w:val="18"/>
      <w:szCs w:val="18"/>
    </w:rPr>
  </w:style>
  <w:style w:type="character" w:customStyle="1" w:styleId="RTFNum143">
    <w:name w:val="RTF_Num 14 3"/>
    <w:rPr>
      <w:rFonts w:ascii="StarSymbol" w:eastAsia="StarSymbol" w:hAnsi="StarSymbol" w:cs="StarSymbol"/>
      <w:sz w:val="18"/>
      <w:szCs w:val="18"/>
    </w:rPr>
  </w:style>
  <w:style w:type="character" w:customStyle="1" w:styleId="RTFNum144">
    <w:name w:val="RTF_Num 14 4"/>
    <w:rPr>
      <w:rFonts w:ascii="StarSymbol" w:eastAsia="StarSymbol" w:hAnsi="StarSymbol" w:cs="StarSymbol"/>
      <w:sz w:val="18"/>
      <w:szCs w:val="18"/>
    </w:rPr>
  </w:style>
  <w:style w:type="character" w:customStyle="1" w:styleId="RTFNum145">
    <w:name w:val="RTF_Num 14 5"/>
    <w:rPr>
      <w:rFonts w:ascii="StarSymbol" w:eastAsia="StarSymbol" w:hAnsi="StarSymbol" w:cs="StarSymbol"/>
      <w:sz w:val="18"/>
      <w:szCs w:val="18"/>
    </w:rPr>
  </w:style>
  <w:style w:type="character" w:customStyle="1" w:styleId="RTFNum146">
    <w:name w:val="RTF_Num 14 6"/>
    <w:rPr>
      <w:rFonts w:ascii="StarSymbol" w:eastAsia="StarSymbol" w:hAnsi="StarSymbol" w:cs="StarSymbol"/>
      <w:sz w:val="18"/>
      <w:szCs w:val="18"/>
    </w:rPr>
  </w:style>
  <w:style w:type="character" w:customStyle="1" w:styleId="RTFNum147">
    <w:name w:val="RTF_Num 14 7"/>
    <w:rPr>
      <w:rFonts w:ascii="StarSymbol" w:eastAsia="StarSymbol" w:hAnsi="StarSymbol" w:cs="StarSymbol"/>
      <w:sz w:val="18"/>
      <w:szCs w:val="18"/>
    </w:rPr>
  </w:style>
  <w:style w:type="character" w:customStyle="1" w:styleId="RTFNum148">
    <w:name w:val="RTF_Num 14 8"/>
    <w:rPr>
      <w:rFonts w:ascii="StarSymbol" w:eastAsia="StarSymbol" w:hAnsi="StarSymbol" w:cs="StarSymbol"/>
      <w:sz w:val="18"/>
      <w:szCs w:val="18"/>
    </w:rPr>
  </w:style>
  <w:style w:type="character" w:customStyle="1" w:styleId="RTFNum149">
    <w:name w:val="RTF_Num 14 9"/>
    <w:rPr>
      <w:rFonts w:ascii="StarSymbol" w:eastAsia="StarSymbol" w:hAnsi="StarSymbol" w:cs="StarSymbol"/>
      <w:sz w:val="18"/>
      <w:szCs w:val="18"/>
    </w:rPr>
  </w:style>
  <w:style w:type="character" w:customStyle="1" w:styleId="RTFNum1410">
    <w:name w:val="RTF_Num 14 10"/>
    <w:rPr>
      <w:rFonts w:ascii="StarSymbol" w:eastAsia="StarSymbol" w:hAnsi="StarSymbol" w:cs="StarSymbol"/>
      <w:sz w:val="18"/>
      <w:szCs w:val="18"/>
    </w:rPr>
  </w:style>
  <w:style w:type="character" w:customStyle="1" w:styleId="RTFNum151">
    <w:name w:val="RTF_Num 15 1"/>
    <w:rPr>
      <w:rFonts w:ascii="StarSymbol" w:eastAsia="StarSymbol" w:hAnsi="StarSymbol" w:cs="StarSymbol"/>
      <w:sz w:val="18"/>
      <w:szCs w:val="18"/>
    </w:rPr>
  </w:style>
  <w:style w:type="character" w:customStyle="1" w:styleId="RTFNum152">
    <w:name w:val="RTF_Num 15 2"/>
    <w:rPr>
      <w:rFonts w:ascii="StarSymbol" w:eastAsia="StarSymbol" w:hAnsi="StarSymbol" w:cs="StarSymbol"/>
      <w:sz w:val="18"/>
      <w:szCs w:val="18"/>
    </w:rPr>
  </w:style>
  <w:style w:type="character" w:customStyle="1" w:styleId="RTFNum153">
    <w:name w:val="RTF_Num 15 3"/>
    <w:rPr>
      <w:rFonts w:ascii="StarSymbol" w:eastAsia="StarSymbol" w:hAnsi="StarSymbol" w:cs="StarSymbol"/>
      <w:sz w:val="18"/>
      <w:szCs w:val="18"/>
    </w:rPr>
  </w:style>
  <w:style w:type="character" w:customStyle="1" w:styleId="RTFNum154">
    <w:name w:val="RTF_Num 15 4"/>
    <w:rPr>
      <w:rFonts w:ascii="StarSymbol" w:eastAsia="StarSymbol" w:hAnsi="StarSymbol" w:cs="StarSymbol"/>
      <w:sz w:val="18"/>
      <w:szCs w:val="18"/>
    </w:rPr>
  </w:style>
  <w:style w:type="character" w:customStyle="1" w:styleId="RTFNum155">
    <w:name w:val="RTF_Num 15 5"/>
    <w:rPr>
      <w:rFonts w:ascii="StarSymbol" w:eastAsia="StarSymbol" w:hAnsi="StarSymbol" w:cs="StarSymbol"/>
      <w:sz w:val="18"/>
      <w:szCs w:val="18"/>
    </w:rPr>
  </w:style>
  <w:style w:type="character" w:customStyle="1" w:styleId="RTFNum156">
    <w:name w:val="RTF_Num 15 6"/>
    <w:rPr>
      <w:rFonts w:ascii="StarSymbol" w:eastAsia="StarSymbol" w:hAnsi="StarSymbol" w:cs="StarSymbol"/>
      <w:sz w:val="18"/>
      <w:szCs w:val="18"/>
    </w:rPr>
  </w:style>
  <w:style w:type="character" w:customStyle="1" w:styleId="RTFNum157">
    <w:name w:val="RTF_Num 15 7"/>
    <w:rPr>
      <w:rFonts w:ascii="StarSymbol" w:eastAsia="StarSymbol" w:hAnsi="StarSymbol" w:cs="StarSymbol"/>
      <w:sz w:val="18"/>
      <w:szCs w:val="18"/>
    </w:rPr>
  </w:style>
  <w:style w:type="character" w:customStyle="1" w:styleId="RTFNum158">
    <w:name w:val="RTF_Num 15 8"/>
    <w:rPr>
      <w:rFonts w:ascii="StarSymbol" w:eastAsia="StarSymbol" w:hAnsi="StarSymbol" w:cs="StarSymbol"/>
      <w:sz w:val="18"/>
      <w:szCs w:val="18"/>
    </w:rPr>
  </w:style>
  <w:style w:type="character" w:customStyle="1" w:styleId="RTFNum159">
    <w:name w:val="RTF_Num 15 9"/>
    <w:rPr>
      <w:rFonts w:ascii="StarSymbol" w:eastAsia="StarSymbol" w:hAnsi="StarSymbol" w:cs="StarSymbol"/>
      <w:sz w:val="18"/>
      <w:szCs w:val="18"/>
    </w:rPr>
  </w:style>
  <w:style w:type="character" w:customStyle="1" w:styleId="RTFNum1510">
    <w:name w:val="RTF_Num 15 10"/>
    <w:rPr>
      <w:rFonts w:ascii="StarSymbol" w:eastAsia="StarSymbol" w:hAnsi="StarSymbol" w:cs="StarSymbol"/>
      <w:sz w:val="18"/>
      <w:szCs w:val="18"/>
    </w:rPr>
  </w:style>
  <w:style w:type="character" w:customStyle="1" w:styleId="RTFNum161">
    <w:name w:val="RTF_Num 16 1"/>
    <w:rPr>
      <w:rFonts w:ascii="StarSymbol" w:eastAsia="StarSymbol" w:hAnsi="StarSymbol" w:cs="StarSymbol"/>
      <w:sz w:val="18"/>
      <w:szCs w:val="18"/>
    </w:rPr>
  </w:style>
  <w:style w:type="character" w:customStyle="1" w:styleId="RTFNum162">
    <w:name w:val="RTF_Num 16 2"/>
    <w:rPr>
      <w:rFonts w:ascii="StarSymbol" w:eastAsia="StarSymbol" w:hAnsi="StarSymbol" w:cs="StarSymbol"/>
      <w:sz w:val="18"/>
      <w:szCs w:val="18"/>
    </w:rPr>
  </w:style>
  <w:style w:type="character" w:customStyle="1" w:styleId="RTFNum163">
    <w:name w:val="RTF_Num 16 3"/>
    <w:rPr>
      <w:rFonts w:ascii="StarSymbol" w:eastAsia="StarSymbol" w:hAnsi="StarSymbol" w:cs="StarSymbol"/>
      <w:sz w:val="18"/>
      <w:szCs w:val="18"/>
    </w:rPr>
  </w:style>
  <w:style w:type="character" w:customStyle="1" w:styleId="RTFNum164">
    <w:name w:val="RTF_Num 16 4"/>
    <w:rPr>
      <w:rFonts w:ascii="StarSymbol" w:eastAsia="StarSymbol" w:hAnsi="StarSymbol" w:cs="StarSymbol"/>
      <w:sz w:val="18"/>
      <w:szCs w:val="18"/>
    </w:rPr>
  </w:style>
  <w:style w:type="character" w:customStyle="1" w:styleId="RTFNum165">
    <w:name w:val="RTF_Num 16 5"/>
    <w:rPr>
      <w:rFonts w:ascii="StarSymbol" w:eastAsia="StarSymbol" w:hAnsi="StarSymbol" w:cs="StarSymbol"/>
      <w:sz w:val="18"/>
      <w:szCs w:val="18"/>
    </w:rPr>
  </w:style>
  <w:style w:type="character" w:customStyle="1" w:styleId="RTFNum166">
    <w:name w:val="RTF_Num 16 6"/>
    <w:rPr>
      <w:rFonts w:ascii="StarSymbol" w:eastAsia="StarSymbol" w:hAnsi="StarSymbol" w:cs="StarSymbol"/>
      <w:sz w:val="18"/>
      <w:szCs w:val="18"/>
    </w:rPr>
  </w:style>
  <w:style w:type="character" w:customStyle="1" w:styleId="RTFNum167">
    <w:name w:val="RTF_Num 16 7"/>
    <w:rPr>
      <w:rFonts w:ascii="StarSymbol" w:eastAsia="StarSymbol" w:hAnsi="StarSymbol" w:cs="StarSymbol"/>
      <w:sz w:val="18"/>
      <w:szCs w:val="18"/>
    </w:rPr>
  </w:style>
  <w:style w:type="character" w:customStyle="1" w:styleId="RTFNum168">
    <w:name w:val="RTF_Num 16 8"/>
    <w:rPr>
      <w:rFonts w:ascii="StarSymbol" w:eastAsia="StarSymbol" w:hAnsi="StarSymbol" w:cs="StarSymbol"/>
      <w:sz w:val="18"/>
      <w:szCs w:val="18"/>
    </w:rPr>
  </w:style>
  <w:style w:type="character" w:customStyle="1" w:styleId="RTFNum169">
    <w:name w:val="RTF_Num 16 9"/>
    <w:rPr>
      <w:rFonts w:ascii="StarSymbol" w:eastAsia="StarSymbol" w:hAnsi="StarSymbol" w:cs="StarSymbol"/>
      <w:sz w:val="18"/>
      <w:szCs w:val="18"/>
    </w:rPr>
  </w:style>
  <w:style w:type="character" w:customStyle="1" w:styleId="RTFNum1610">
    <w:name w:val="RTF_Num 16 10"/>
    <w:rPr>
      <w:rFonts w:ascii="StarSymbol" w:eastAsia="StarSymbol" w:hAnsi="StarSymbol" w:cs="StarSymbol"/>
      <w:sz w:val="18"/>
      <w:szCs w:val="18"/>
    </w:rPr>
  </w:style>
  <w:style w:type="character" w:customStyle="1" w:styleId="RTFNum171">
    <w:name w:val="RTF_Num 17 1"/>
    <w:rPr>
      <w:rFonts w:ascii="StarSymbol" w:eastAsia="StarSymbol" w:hAnsi="StarSymbol" w:cs="StarSymbol"/>
      <w:sz w:val="18"/>
      <w:szCs w:val="18"/>
    </w:rPr>
  </w:style>
  <w:style w:type="character" w:customStyle="1" w:styleId="RTFNum172">
    <w:name w:val="RTF_Num 17 2"/>
    <w:rPr>
      <w:rFonts w:ascii="StarSymbol" w:eastAsia="StarSymbol" w:hAnsi="StarSymbol" w:cs="StarSymbol"/>
      <w:sz w:val="18"/>
      <w:szCs w:val="18"/>
    </w:rPr>
  </w:style>
  <w:style w:type="character" w:customStyle="1" w:styleId="RTFNum173">
    <w:name w:val="RTF_Num 17 3"/>
    <w:rPr>
      <w:rFonts w:ascii="StarSymbol" w:eastAsia="StarSymbol" w:hAnsi="StarSymbol" w:cs="StarSymbol"/>
      <w:sz w:val="18"/>
      <w:szCs w:val="18"/>
    </w:rPr>
  </w:style>
  <w:style w:type="character" w:customStyle="1" w:styleId="RTFNum174">
    <w:name w:val="RTF_Num 17 4"/>
    <w:rPr>
      <w:rFonts w:ascii="StarSymbol" w:eastAsia="StarSymbol" w:hAnsi="StarSymbol" w:cs="StarSymbol"/>
      <w:sz w:val="18"/>
      <w:szCs w:val="18"/>
    </w:rPr>
  </w:style>
  <w:style w:type="character" w:customStyle="1" w:styleId="RTFNum175">
    <w:name w:val="RTF_Num 17 5"/>
    <w:rPr>
      <w:rFonts w:ascii="StarSymbol" w:eastAsia="StarSymbol" w:hAnsi="StarSymbol" w:cs="StarSymbol"/>
      <w:sz w:val="18"/>
      <w:szCs w:val="18"/>
    </w:rPr>
  </w:style>
  <w:style w:type="character" w:customStyle="1" w:styleId="RTFNum176">
    <w:name w:val="RTF_Num 17 6"/>
    <w:rPr>
      <w:rFonts w:ascii="StarSymbol" w:eastAsia="StarSymbol" w:hAnsi="StarSymbol" w:cs="StarSymbol"/>
      <w:sz w:val="18"/>
      <w:szCs w:val="18"/>
    </w:rPr>
  </w:style>
  <w:style w:type="character" w:customStyle="1" w:styleId="RTFNum177">
    <w:name w:val="RTF_Num 17 7"/>
    <w:rPr>
      <w:rFonts w:ascii="StarSymbol" w:eastAsia="StarSymbol" w:hAnsi="StarSymbol" w:cs="StarSymbol"/>
      <w:sz w:val="18"/>
      <w:szCs w:val="18"/>
    </w:rPr>
  </w:style>
  <w:style w:type="character" w:customStyle="1" w:styleId="RTFNum178">
    <w:name w:val="RTF_Num 17 8"/>
    <w:rPr>
      <w:rFonts w:ascii="StarSymbol" w:eastAsia="StarSymbol" w:hAnsi="StarSymbol" w:cs="StarSymbol"/>
      <w:sz w:val="18"/>
      <w:szCs w:val="18"/>
    </w:rPr>
  </w:style>
  <w:style w:type="character" w:customStyle="1" w:styleId="RTFNum179">
    <w:name w:val="RTF_Num 17 9"/>
    <w:rPr>
      <w:rFonts w:ascii="StarSymbol" w:eastAsia="StarSymbol" w:hAnsi="StarSymbol" w:cs="StarSymbol"/>
      <w:sz w:val="18"/>
      <w:szCs w:val="18"/>
    </w:rPr>
  </w:style>
  <w:style w:type="character" w:customStyle="1" w:styleId="RTFNum1710">
    <w:name w:val="RTF_Num 17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7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7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1625</Characters>
  <Application>Microsoft Office Word</Application>
  <DocSecurity>0</DocSecurity>
  <Lines>13</Lines>
  <Paragraphs>3</Paragraphs>
  <ScaleCrop>false</ScaleCrop>
  <Company>diakov.net</Company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2014-10-01T15:55:00Z</dcterms:created>
  <dcterms:modified xsi:type="dcterms:W3CDTF">2014-10-01T15:55:00Z</dcterms:modified>
</cp:coreProperties>
</file>