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250" w:rsidRDefault="004D543C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Обзор</w:t>
      </w:r>
      <w:r>
        <w:br/>
      </w:r>
      <w:r>
        <w:rPr>
          <w:b/>
          <w:bCs/>
        </w:rPr>
        <w:t>2 Военные части</w:t>
      </w:r>
      <w:r>
        <w:br/>
      </w:r>
      <w:r>
        <w:rPr>
          <w:b/>
          <w:bCs/>
        </w:rPr>
        <w:t xml:space="preserve">3 История </w:t>
      </w:r>
      <w:r>
        <w:rPr>
          <w:b/>
          <w:bCs/>
        </w:rPr>
        <w:br/>
        <w:t>3.1 Вторая мировая война</w:t>
      </w:r>
      <w:r>
        <w:rPr>
          <w:b/>
          <w:bCs/>
        </w:rPr>
        <w:br/>
        <w:t>3.2 Послевоенные годы</w:t>
      </w:r>
      <w:r>
        <w:rPr>
          <w:b/>
          <w:bCs/>
        </w:rPr>
        <w:br/>
        <w:t>3.3 Война во Вьетнаме</w:t>
      </w:r>
      <w:r>
        <w:rPr>
          <w:b/>
          <w:bCs/>
        </w:rPr>
        <w:br/>
        <w:t>3.4 После Вьетнама</w:t>
      </w:r>
      <w:r>
        <w:rPr>
          <w:b/>
          <w:bCs/>
        </w:rPr>
        <w:br/>
        <w:t>3.5 Современная эпоха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E04250" w:rsidRDefault="004D543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04250" w:rsidRDefault="004D543C">
      <w:pPr>
        <w:pStyle w:val="a3"/>
      </w:pPr>
      <w:r>
        <w:br/>
        <w:t>Андерсен (авиабаза) (англ. — Andersen Air Force Base (AFB) это военная база Военно-Воздушных сил США, расположенная в 6,5 км к северо-востоку от городка Юго на острове Гуам, входящего в состав США и имеющего статус неприсоединившийся территории.</w:t>
      </w:r>
    </w:p>
    <w:p w:rsidR="00E04250" w:rsidRDefault="004D543C">
      <w:pPr>
        <w:pStyle w:val="a3"/>
      </w:pPr>
      <w:r>
        <w:t>На авиабазе базируется 36-е авиакрыло ВВС США, относящееся к Командованию ВВС в зоне Тихого океана. 36-е авиакрыло обеспечивает развёртывание и поддержку военно-воздушным и космическим силам США, а также ВВС стран-союзников. Авиабаза была создана в 1944 году и названа в честь бригадного генерала Джеймса Роя Андерсена (1904—1945). Командует 36-м авиакрылом Бригадный генерал Филипп М.Рулмен.</w:t>
      </w:r>
    </w:p>
    <w:p w:rsidR="00E04250" w:rsidRDefault="004D543C">
      <w:pPr>
        <w:pStyle w:val="21"/>
        <w:pageBreakBefore/>
        <w:numPr>
          <w:ilvl w:val="0"/>
          <w:numId w:val="0"/>
        </w:numPr>
      </w:pPr>
      <w:r>
        <w:t>1. Обзор</w:t>
      </w:r>
    </w:p>
    <w:p w:rsidR="00E04250" w:rsidRDefault="004D543C">
      <w:pPr>
        <w:pStyle w:val="a3"/>
      </w:pPr>
      <w:r>
        <w:t>Андерсен является одной из четырёх позиций стратегических бомбардировщиков в ВВС США. Местоположение базы обеспечивает прямую поддержку экипажам бомбардировщиков для развертывания сил в Европе, Юго-Западной Азии и в Тихоокеанском регионе. Андерсен является одной из двух важнейших военных баз США в Азиатско-Тихоокеанском регионе. Другой является остров Диего-Гарсия в Индийском океане. Почти неограниченное гражданскими маршрутами воздушное пространство Гуам и непосредственная близость военного полигона на острове Фаральон-де-Мединилья, примерно в 240 километрах к северу, делает его идеальной базой для обучения военных лётчиков.</w:t>
      </w:r>
    </w:p>
    <w:p w:rsidR="00E04250" w:rsidRDefault="004D543C">
      <w:pPr>
        <w:pStyle w:val="21"/>
        <w:pageBreakBefore/>
        <w:numPr>
          <w:ilvl w:val="0"/>
          <w:numId w:val="0"/>
        </w:numPr>
      </w:pPr>
      <w:r>
        <w:t>2. Военные части</w:t>
      </w:r>
    </w:p>
    <w:p w:rsidR="00E04250" w:rsidRDefault="004D543C">
      <w:pPr>
        <w:pStyle w:val="a3"/>
      </w:pPr>
      <w:r>
        <w:t>На авиабазе Андерсен базируются:</w:t>
      </w:r>
    </w:p>
    <w:p w:rsidR="00E04250" w:rsidRDefault="004D54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36-е Авиакрыло</w:t>
      </w:r>
    </w:p>
    <w:p w:rsidR="00E04250" w:rsidRDefault="004D543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734-й Авиаэскадрон поддержки</w:t>
      </w:r>
    </w:p>
    <w:p w:rsidR="00E04250" w:rsidRDefault="004D543C">
      <w:pPr>
        <w:pStyle w:val="a3"/>
        <w:numPr>
          <w:ilvl w:val="0"/>
          <w:numId w:val="2"/>
        </w:numPr>
        <w:tabs>
          <w:tab w:val="left" w:pos="707"/>
        </w:tabs>
      </w:pPr>
      <w:r>
        <w:t>Военно-морское вертолётное авиакрыло и ряд других частей.</w:t>
      </w:r>
    </w:p>
    <w:p w:rsidR="00E04250" w:rsidRDefault="004D543C">
      <w:pPr>
        <w:pStyle w:val="21"/>
        <w:pageBreakBefore/>
        <w:numPr>
          <w:ilvl w:val="0"/>
          <w:numId w:val="0"/>
        </w:numPr>
      </w:pPr>
      <w:r>
        <w:t xml:space="preserve">3. История </w:t>
      </w:r>
    </w:p>
    <w:p w:rsidR="00E04250" w:rsidRDefault="004D543C">
      <w:pPr>
        <w:pStyle w:val="a3"/>
      </w:pPr>
      <w:r>
        <w:t>Авиабаза Андерсен была учреждена 3 декабря 1944 г. и названа в честь бригадного генерала Джеймса Роя Андерсена (1904—1945). Джеймс Андерсен окончил Военную Академию США в 1926 году, служил в различных авиачастях ВВС США. В 1943—1944 служил в военном министерстве Генерального штаба. В январе 1945 года Андерсен был назначен в штаб командования США в Тихом океане. Погиб 26 февраля 1945 года в катастрофе самолёта B-24 между островом Кваджалейн и островом Джонстон, во время полёта на Гавайи.</w:t>
      </w:r>
    </w:p>
    <w:p w:rsidR="00E04250" w:rsidRDefault="004D543C">
      <w:pPr>
        <w:pStyle w:val="31"/>
        <w:numPr>
          <w:ilvl w:val="0"/>
          <w:numId w:val="0"/>
        </w:numPr>
      </w:pPr>
      <w:r>
        <w:t>3.1. Вторая мировая война</w:t>
      </w:r>
    </w:p>
    <w:p w:rsidR="00E04250" w:rsidRDefault="004D543C">
      <w:pPr>
        <w:pStyle w:val="a3"/>
      </w:pPr>
      <w:r>
        <w:t>Истоки базы ВВС Андерсен начинаются 8 декабря 1941 года, когда Гуам подвергся нападению со стороны вооружённых сил императорской Японии в битве при Гуам (1941) через три часа после атаки на Перл-Харбор. Гуам сдался японским силам 10 декабря. В разгар войны, примерно 19000 японских солдат и матросов были расквартированы на острове. Гуам был освобожден Морской пехотой США 21 июля 1944 года в битве при Гуам (1944), спустя 13 дней после начала битвы на освобождение острова от японских захватчиков.</w:t>
      </w:r>
    </w:p>
    <w:p w:rsidR="00E04250" w:rsidRDefault="004D543C">
      <w:pPr>
        <w:pStyle w:val="a3"/>
      </w:pPr>
      <w:r>
        <w:t>Японцам удалось сдерживать морских пехотинцев на двух плацдармах, но их контрнаступление потерпело неудачу. Морские пехотинцы возобновили свое нападение, и достигли северной оконечности острова 10 августа 1944 года. Японцы вели партизанскую деятельность вплоть до конца войны.</w:t>
      </w:r>
    </w:p>
    <w:p w:rsidR="00E04250" w:rsidRDefault="004D543C">
      <w:pPr>
        <w:pStyle w:val="a3"/>
      </w:pPr>
      <w:r>
        <w:t>Гуам рассматривался как идеальное место для создания военно-воздушной базы для бомбардировщиков B-29, которые могли бы наносить ракетно-бомбовые удары против Японии. Токио находится на расстоянии около 1500 км от Гуама. Первое упоминание о военных базах на Гуаме относится к ноябрю 1944 года, когда был создан аэродром «Норт Филд». Был создан большой комплекс, включающий в себя четыре основные взлетно-посадочные полосы, рулежные дорожки, площадки для юолее чем 200 бомбардировщиков B-29, и большой комплекс зданий и сооружений для персонала авиабазы.</w:t>
      </w:r>
    </w:p>
    <w:p w:rsidR="00E04250" w:rsidRDefault="004D543C">
      <w:pPr>
        <w:pStyle w:val="a3"/>
      </w:pPr>
      <w:r>
        <w:t>Первым на авиабазе стал базироваться 314-й бомбардировочный авиаполк в составе бомбардировщиков B-29. Он прибыли на Гуам 16 января 1945 г. с авиабазы Петерсон Филд, штат Колорадо. Основной задачей авиаполка была бомбардировка стратегических целей в Японии в дневное время и с больших высот, чтобы бомбить заводы, нефтеперерабатывающие заводы и другие цели. Начиная с марта 1945 г. тактику изменили и начали проведение ночных бомбометаний зажигательными бомбами по площадным целям. В ходе штурма союзников на Окинаве, группы 314-го авиаполка бомбили аэродромы, с которой взлетали самолёты-камикадзе японских сил. После войны B-29 участвовали в доставке продовольствия и предметов жизнеобеспечения для союзников, военнопленных.</w:t>
      </w:r>
    </w:p>
    <w:p w:rsidR="00E04250" w:rsidRDefault="004D543C">
      <w:pPr>
        <w:pStyle w:val="31"/>
        <w:numPr>
          <w:ilvl w:val="0"/>
          <w:numId w:val="0"/>
        </w:numPr>
      </w:pPr>
      <w:r>
        <w:t>3.2. Послевоенные годы</w:t>
      </w:r>
    </w:p>
    <w:p w:rsidR="00E04250" w:rsidRDefault="004D543C">
      <w:pPr>
        <w:pStyle w:val="a3"/>
      </w:pPr>
      <w:r>
        <w:t>Через три дня после того, как Северная Корея вторглась в Южную Корею в 1950 году, сформированное на Гуаме 19-е бомбардировочное авиакрыло начало наносить бомбовые удары по всей Южной Корее. Несколько дней спустя авиагруппа была отделена от 19-го авакрыла и развернута на авиабазе Кадена на острове Окинава, Япония, хотя остальная часть авиакрыла остался на базе Андерсен и обеспечивала обслуживание для военных амолетов и управление складами боеприпасов до 1964 года.</w:t>
      </w:r>
    </w:p>
    <w:p w:rsidR="00E04250" w:rsidRDefault="004D543C">
      <w:pPr>
        <w:pStyle w:val="31"/>
        <w:numPr>
          <w:ilvl w:val="0"/>
          <w:numId w:val="0"/>
        </w:numPr>
      </w:pPr>
      <w:r>
        <w:t>3.3. Война во Вьетнаме</w:t>
      </w:r>
    </w:p>
    <w:p w:rsidR="00E04250" w:rsidRDefault="004D543C">
      <w:pPr>
        <w:pStyle w:val="a3"/>
      </w:pPr>
      <w:r>
        <w:t>Андерсен избавилась от роли обслуживающей авиабазы, когда на аэродром прибыли первые стратегические бомбардировщики B-52 Stratofortress. Первый B-52, «Эль-Пасо», прибыл из состава 95-го бомбардировочного авиакрыла с авиабазы Биггс, штат Техас, в марте 1964 года С началом операции во Вьетнаме в июне 1965, B-52 и KC-135 начались регулярные боевые вылеты над Вьетнамом, и продолжили в этом качестве до 1973, с перерывом в период между августом 1970 года и началом 1972 года.</w:t>
      </w:r>
    </w:p>
    <w:p w:rsidR="00E04250" w:rsidRDefault="004D543C">
      <w:pPr>
        <w:pStyle w:val="a3"/>
      </w:pPr>
      <w:r>
        <w:t>Бомбардировщики авиабазы приняли непосредственное участие в операции Linebacker II, когда за 11 дней в период с 18 по 29 декабря более 150 бомбардировщиков B-52 совершили 729 самолето-вылетов. С окончанием активных боевых действий более 100 B-52 были переведены на другие авиабазы США в октябре 1973 года. Восьмая воздушной армия, находившаяся на Гауме всю войну, переехала на авиабазу Барксдейл, штат Луизиана, и с 1 января 1975 года здесь стала базироваться 3-я авиадивизия.</w:t>
      </w:r>
    </w:p>
    <w:p w:rsidR="00E04250" w:rsidRDefault="004D543C">
      <w:pPr>
        <w:pStyle w:val="a3"/>
      </w:pPr>
      <w:r>
        <w:t>Когда коммунистические силы захватили Южный Вьетнам позднее в 1975 году база Андерсен участвовала в оказании чрезвычайной помощи для тысяч вьетнамских беженцев в рамках операции «Порывистый ветер». После падения Сайгона, Гуам получил почти 40000 беженцев и авиабаза Андерсен участвовала в переброске в США 109000 беженцев.</w:t>
      </w:r>
    </w:p>
    <w:p w:rsidR="00E04250" w:rsidRDefault="004D543C">
      <w:pPr>
        <w:pStyle w:val="a3"/>
      </w:pPr>
      <w:r>
        <w:t>База вернулась в рутинным операциям к концу 1970-х годах, но продолжала служить в качестве одной из стратегических точек Стратегического командования США. Самолеты совершают регулярные вылеты к Австралии, к Аляске, к Корее, и поддерживают морские операции по поддержке ВМС США.</w:t>
      </w:r>
    </w:p>
    <w:p w:rsidR="00E04250" w:rsidRDefault="004D543C">
      <w:pPr>
        <w:pStyle w:val="31"/>
        <w:numPr>
          <w:ilvl w:val="0"/>
          <w:numId w:val="0"/>
        </w:numPr>
      </w:pPr>
      <w:r>
        <w:t>3.4. После Вьетнама</w:t>
      </w:r>
    </w:p>
    <w:p w:rsidR="00E04250" w:rsidRDefault="004D543C">
      <w:pPr>
        <w:pStyle w:val="a3"/>
      </w:pPr>
      <w:r>
        <w:t>В 1983 году 43-е бомбардировочное авиакрыло завершило переход с модификации бомбардировщиков B-52D на B-52G, и таким образом стало одним из всего лишь двух стратегических авиационных подразделений США, которое было оснащено противокорабельными ракетами «Гарпун».</w:t>
      </w:r>
    </w:p>
    <w:p w:rsidR="00E04250" w:rsidRDefault="004D543C">
      <w:pPr>
        <w:pStyle w:val="a3"/>
      </w:pPr>
      <w:r>
        <w:t>База претерпела большие изменения в 1989, когда управление передается от стратегических военно-воздушных сил к Командованию ВВС США в Тихом океане. 633-е авиакрыло было сформировано 1 октября 1989 года, которая привело к расформированию 43-го бомбардировочного авиакрыла 26 марта 1990 года, а 60-го бомбардировочного эскадрона 30 апреля 1990.</w:t>
      </w:r>
    </w:p>
    <w:p w:rsidR="00E04250" w:rsidRDefault="004D543C">
      <w:pPr>
        <w:pStyle w:val="a3"/>
      </w:pPr>
      <w:r>
        <w:t>В августе 1990 года персонал базы Андерсен поставил более 37000 тонн боеприпасов силами в Персидском заливе в поддержку операций «Щит пустыни» и «Буря в пустыне».</w:t>
      </w:r>
    </w:p>
    <w:p w:rsidR="00E04250" w:rsidRDefault="004D543C">
      <w:pPr>
        <w:pStyle w:val="a3"/>
      </w:pPr>
      <w:r>
        <w:t>При извержении вулкана Пинатубо в июне 1991 года, Андерсен сыграл важную роль в эвакуации американских граждан и их домашних животных в рамках операции «Огненное бдение». В декабре Андерсен стал домом для военных, которые были эвакуированы с авиабазы Кларк на Филиппинах после извержения.</w:t>
      </w:r>
    </w:p>
    <w:p w:rsidR="00E04250" w:rsidRDefault="004D543C">
      <w:pPr>
        <w:pStyle w:val="31"/>
        <w:numPr>
          <w:ilvl w:val="0"/>
          <w:numId w:val="0"/>
        </w:numPr>
      </w:pPr>
      <w:r>
        <w:t>3.5. Современная эпоха</w:t>
      </w:r>
    </w:p>
    <w:p w:rsidR="00E04250" w:rsidRDefault="004D543C">
      <w:pPr>
        <w:pStyle w:val="a3"/>
      </w:pPr>
      <w:r>
        <w:t>633-е авиакрыло было переименоване в 36-е авиакрыло 12 апреля 2006 года.</w:t>
      </w:r>
    </w:p>
    <w:p w:rsidR="00E04250" w:rsidRDefault="004D543C">
      <w:pPr>
        <w:pStyle w:val="a3"/>
      </w:pPr>
      <w:r>
        <w:t>База является одним из немногих мест в мире, где «Спейс шаттл» может совершить посадку в случае аварийной ситуации.</w:t>
      </w:r>
    </w:p>
    <w:p w:rsidR="00E04250" w:rsidRDefault="004D543C">
      <w:pPr>
        <w:pStyle w:val="a3"/>
      </w:pPr>
      <w:r>
        <w:t>23 февраля 2008 года здесь разбился стратегический бомбардировщик B-2 (серийный номер 89-0127, «Дух Канзаса»). Это был первый случай крушения самолёта этого типа. Двум пилотам удалось катапультироваться. Самолёт же стоимостью 1,4 млрд долл. США, упал рядом со взлётной полосой и полностью сгорел.</w:t>
      </w:r>
      <w:r>
        <w:rPr>
          <w:position w:val="10"/>
        </w:rPr>
        <w:t>[1]</w:t>
      </w:r>
      <w:r>
        <w:t>. После аварии полёты всех самолётов этого типа были приостановлены. В конце апреля 2008 года полёты были возобновлены. Причиной была названа техническая неполадка.</w:t>
      </w:r>
    </w:p>
    <w:p w:rsidR="00E04250" w:rsidRDefault="004D543C">
      <w:pPr>
        <w:pStyle w:val="a3"/>
      </w:pPr>
      <w:r>
        <w:t>21 июля 2008 года B-52 упал в море во время тренировочного полета, который должен был включать пролёт во время парада на Гуаме в честь освобождения острова от японской оккупации в 1944 году.</w:t>
      </w:r>
    </w:p>
    <w:p w:rsidR="00E04250" w:rsidRDefault="004D543C">
      <w:pPr>
        <w:pStyle w:val="a3"/>
      </w:pPr>
      <w:r>
        <w:t>B-2 от 13-й бомбардировочной эскадрильи и 393-ий бомбардировочная эскадрилья в составе B-52 обеспечивает постоянное присутствие бомбардировщиков на базе. В марте 2009 года на базе началось постоянное дежурство 4 стратегических бомбардировщиков B-2.</w:t>
      </w:r>
    </w:p>
    <w:p w:rsidR="00E04250" w:rsidRDefault="004D543C">
      <w:pPr>
        <w:pStyle w:val="21"/>
        <w:numPr>
          <w:ilvl w:val="0"/>
          <w:numId w:val="0"/>
        </w:numPr>
      </w:pPr>
      <w:r>
        <w:t>Примечания</w:t>
      </w:r>
    </w:p>
    <w:p w:rsidR="00E04250" w:rsidRDefault="004D543C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b/>
          <w:bCs/>
        </w:rPr>
        <w:t>www.andersen.af.mil</w:t>
      </w:r>
      <w:r>
        <w:t xml:space="preserve"> — официальный сайт Андерсен (авиабаза)</w:t>
      </w:r>
    </w:p>
    <w:p w:rsidR="00E04250" w:rsidRDefault="004D543C">
      <w:pPr>
        <w:pStyle w:val="21"/>
        <w:numPr>
          <w:ilvl w:val="0"/>
          <w:numId w:val="0"/>
        </w:numPr>
      </w:pPr>
      <w:r>
        <w:t>Ссылки</w:t>
      </w:r>
    </w:p>
    <w:p w:rsidR="00E04250" w:rsidRDefault="004D543C">
      <w:pPr>
        <w:pStyle w:val="a3"/>
        <w:spacing w:after="0"/>
      </w:pPr>
      <w:r>
        <w:t>Источник: http://ru.wikipedia.org/wiki/Андерсен_(авиабаза)</w:t>
      </w:r>
      <w:bookmarkStart w:id="0" w:name="_GoBack"/>
      <w:bookmarkEnd w:id="0"/>
    </w:p>
    <w:sectPr w:rsidR="00E0425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543C"/>
    <w:rsid w:val="00183102"/>
    <w:rsid w:val="004D543C"/>
    <w:rsid w:val="00E0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5A1CE-04B4-44F0-B27F-AC584A283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1284</Words>
  <Characters>7322</Characters>
  <Application>Microsoft Office Word</Application>
  <DocSecurity>0</DocSecurity>
  <Lines>61</Lines>
  <Paragraphs>17</Paragraphs>
  <ScaleCrop>false</ScaleCrop>
  <Company>diakov.net</Company>
  <LinksUpToDate>false</LinksUpToDate>
  <CharactersWithSpaces>8589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2014-10-31T11:39:00Z</dcterms:created>
  <dcterms:modified xsi:type="dcterms:W3CDTF">2014-10-31T11:39:00Z</dcterms:modified>
</cp:coreProperties>
</file>