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7E1" w:rsidRDefault="00E02C16">
      <w:pPr>
        <w:pStyle w:val="a3"/>
      </w:pPr>
      <w:r>
        <w:br/>
      </w:r>
      <w:r>
        <w:br/>
        <w:t>План</w:t>
      </w:r>
      <w:r>
        <w:br/>
        <w:t xml:space="preserve">Введение </w:t>
      </w:r>
      <w:r>
        <w:br/>
      </w:r>
      <w:r>
        <w:rPr>
          <w:b/>
          <w:bCs/>
        </w:rPr>
        <w:t xml:space="preserve">1 История </w:t>
      </w:r>
      <w:r>
        <w:rPr>
          <w:b/>
          <w:bCs/>
        </w:rPr>
        <w:br/>
        <w:t>1.1 Казанская община</w:t>
      </w:r>
      <w:r>
        <w:rPr>
          <w:b/>
          <w:bCs/>
        </w:rPr>
        <w:br/>
        <w:t>1.2 Мельничная община</w:t>
      </w:r>
      <w:r>
        <w:rPr>
          <w:b/>
          <w:bCs/>
        </w:rPr>
        <w:br/>
        <w:t>1.3 Серафимо-Дивеевский монастырь</w:t>
      </w:r>
      <w:r>
        <w:rPr>
          <w:b/>
          <w:bCs/>
        </w:rPr>
        <w:br/>
      </w:r>
      <w:r>
        <w:br/>
      </w:r>
      <w:r>
        <w:rPr>
          <w:b/>
          <w:bCs/>
        </w:rPr>
        <w:t>2 Современная жизнь обители</w:t>
      </w:r>
      <w:r>
        <w:br/>
      </w:r>
      <w:r>
        <w:rPr>
          <w:b/>
          <w:bCs/>
        </w:rPr>
        <w:t>3 Спасо-Преображенский собор</w:t>
      </w:r>
      <w:r>
        <w:br/>
      </w:r>
      <w:r>
        <w:rPr>
          <w:b/>
          <w:bCs/>
        </w:rPr>
        <w:t xml:space="preserve">4 Святыни монастыря </w:t>
      </w:r>
      <w:r>
        <w:rPr>
          <w:b/>
          <w:bCs/>
        </w:rPr>
        <w:br/>
        <w:t>4.1 Святая Канавка</w:t>
      </w:r>
      <w:r>
        <w:rPr>
          <w:b/>
          <w:bCs/>
        </w:rPr>
        <w:br/>
        <w:t>4.2 Икона Божией Матери «Умиление»</w:t>
      </w:r>
      <w:r>
        <w:rPr>
          <w:b/>
          <w:bCs/>
        </w:rPr>
        <w:br/>
        <w:t>4.3 Ковчег с мощами старцев глинской пустыни</w:t>
      </w:r>
      <w:r>
        <w:rPr>
          <w:b/>
          <w:bCs/>
        </w:rPr>
        <w:br/>
      </w:r>
      <w:r>
        <w:br/>
      </w:r>
      <w:r>
        <w:rPr>
          <w:b/>
          <w:bCs/>
        </w:rPr>
        <w:t xml:space="preserve">5 Реликвии </w:t>
      </w:r>
      <w:r>
        <w:rPr>
          <w:b/>
          <w:bCs/>
        </w:rPr>
        <w:br/>
        <w:t>5.1 Колокол Серафима Саровского</w:t>
      </w:r>
      <w:r>
        <w:rPr>
          <w:b/>
          <w:bCs/>
        </w:rPr>
        <w:br/>
        <w:t>5.2 Портрет первой игумении</w:t>
      </w:r>
      <w:r>
        <w:rPr>
          <w:b/>
          <w:bCs/>
        </w:rPr>
        <w:br/>
        <w:t>5.3 Домик блаженной Параскевы Ивановны</w:t>
      </w:r>
      <w:r>
        <w:rPr>
          <w:b/>
          <w:bCs/>
        </w:rPr>
        <w:br/>
      </w:r>
      <w:r>
        <w:br/>
      </w:r>
      <w:r>
        <w:rPr>
          <w:b/>
          <w:bCs/>
        </w:rPr>
        <w:t>6 Скиты и подворья</w:t>
      </w:r>
      <w:r>
        <w:br/>
      </w:r>
      <w:r>
        <w:rPr>
          <w:b/>
          <w:bCs/>
        </w:rPr>
        <w:t>Список литературы</w:t>
      </w:r>
      <w:r>
        <w:br/>
        <w:t xml:space="preserve">Дивеевский монастырь </w:t>
      </w:r>
    </w:p>
    <w:p w:rsidR="002667E1" w:rsidRDefault="00E02C16">
      <w:pPr>
        <w:pStyle w:val="21"/>
        <w:pageBreakBefore/>
        <w:numPr>
          <w:ilvl w:val="0"/>
          <w:numId w:val="0"/>
        </w:numPr>
      </w:pPr>
      <w:r>
        <w:t>Введение</w:t>
      </w:r>
    </w:p>
    <w:p w:rsidR="002667E1" w:rsidRDefault="00E02C16">
      <w:pPr>
        <w:pStyle w:val="a3"/>
      </w:pPr>
      <w:r>
        <w:t xml:space="preserve">Серафи́мо-Диве́евский монасты́рь; </w:t>
      </w:r>
      <w:r>
        <w:rPr>
          <w:i/>
          <w:iCs/>
        </w:rPr>
        <w:t>Дивеевский монастырь</w:t>
      </w:r>
      <w:r>
        <w:t xml:space="preserve"> (в разговорном обиходе — </w:t>
      </w:r>
      <w:r>
        <w:rPr>
          <w:i/>
          <w:iCs/>
        </w:rPr>
        <w:t>Дивеево</w:t>
      </w:r>
      <w:r>
        <w:t xml:space="preserve">; полное название: </w:t>
      </w:r>
      <w:r>
        <w:rPr>
          <w:i/>
          <w:iCs/>
        </w:rPr>
        <w:t>Серафимов Дивеевский во имя Святой Троицы женский монастырь</w:t>
      </w:r>
      <w:r>
        <w:rPr>
          <w:position w:val="10"/>
        </w:rPr>
        <w:t>[1]</w:t>
      </w:r>
      <w:r>
        <w:t xml:space="preserve">) — православный женский монастырь Нижегородской епархии Русской православной церкви. Расположен в селе Дивеево Нижегородской области. Почитается некоторыми как четвёртый (после Иверии, Афона и Киево-Печерской лавры) «земной Удел Пресвятой Богородицы». До своего закрытия в 1920-е, как и ныне, был в Нижегородской епархии (в отличие от Саровской пустыни, которая была на территории Тамбовской епархии), в статусе монастыря с 1861 года (именовался </w:t>
      </w:r>
      <w:r>
        <w:rPr>
          <w:i/>
          <w:iCs/>
        </w:rPr>
        <w:t>Серафимо-Дивеевский Троицкий</w:t>
      </w:r>
      <w:r>
        <w:rPr>
          <w:position w:val="10"/>
        </w:rPr>
        <w:t>[2]</w:t>
      </w:r>
      <w:r>
        <w:t>).</w:t>
      </w:r>
    </w:p>
    <w:p w:rsidR="002667E1" w:rsidRDefault="00E02C16">
      <w:pPr>
        <w:pStyle w:val="21"/>
        <w:pageBreakBefore/>
        <w:numPr>
          <w:ilvl w:val="0"/>
          <w:numId w:val="0"/>
        </w:numPr>
      </w:pPr>
      <w:r>
        <w:t xml:space="preserve">1. История </w:t>
      </w:r>
    </w:p>
    <w:p w:rsidR="002667E1" w:rsidRDefault="00E02C16">
      <w:pPr>
        <w:pStyle w:val="a3"/>
      </w:pPr>
      <w:r>
        <w:t>Монастырь возник во второй половине XVIII века: около 1758 прибыла в Киев богатая рязанская помещица Агафья Семёновна Мельгунова († 13 июня 1789), ставшая насельницей Флоровского монастыря и вскоре начавшая странствовать по России в поисках места для основания новой обители. В 1760 году она оказалась, по пути в Саровский монастырь, вблизи Дивеева в деревне Осиновка.</w:t>
      </w:r>
    </w:p>
    <w:p w:rsidR="002667E1" w:rsidRDefault="00E02C16">
      <w:pPr>
        <w:pStyle w:val="a3"/>
      </w:pPr>
      <w:r>
        <w:t>В 1773—1774 годах матушкой Александрой в Дивееве возле первой в селе деревянной Стефановской церкви на собственные средства был устроен фундамент Казанской церкви.</w:t>
      </w:r>
      <w:r>
        <w:rPr>
          <w:position w:val="10"/>
        </w:rPr>
        <w:t>[3][4]</w:t>
      </w:r>
      <w:r>
        <w:t xml:space="preserve"> Освящение церкви состоялось в начале 1780 года строителем Саровской пустыни Пахомием.</w:t>
      </w:r>
      <w:r>
        <w:rPr>
          <w:position w:val="10"/>
        </w:rPr>
        <w:t>[4]</w:t>
      </w:r>
      <w:r>
        <w:t xml:space="preserve"> В Казанской церкви были 2 придела: во имя святителя Николая и первомученика архидиакона Стефана.</w:t>
      </w:r>
    </w:p>
    <w:p w:rsidR="002667E1" w:rsidRDefault="00E02C16">
      <w:pPr>
        <w:pStyle w:val="31"/>
        <w:numPr>
          <w:ilvl w:val="0"/>
          <w:numId w:val="0"/>
        </w:numPr>
      </w:pPr>
      <w:r>
        <w:t>1.1. Казанская община</w:t>
      </w:r>
    </w:p>
    <w:p w:rsidR="002667E1" w:rsidRDefault="00E02C16">
      <w:pPr>
        <w:pStyle w:val="a3"/>
        <w:rPr>
          <w:position w:val="10"/>
        </w:rPr>
      </w:pPr>
      <w:r>
        <w:t>Первоначально Казанская каменная церковь была приходской, однако отец Серафим запрещал сестрам так её называть, говоря, что со временем это будет теплый монастырский собор.</w:t>
      </w:r>
      <w:r>
        <w:rPr>
          <w:position w:val="10"/>
        </w:rPr>
        <w:t>[4]</w:t>
      </w:r>
      <w:r>
        <w:t xml:space="preserve"> Преподобный Серафим так говорил о Казанской церкви:</w:t>
      </w:r>
      <w:r>
        <w:rPr>
          <w:position w:val="10"/>
        </w:rPr>
        <w:t>[4]</w:t>
      </w:r>
    </w:p>
    <w:p w:rsidR="002667E1" w:rsidRDefault="00E02C16">
      <w:pPr>
        <w:pStyle w:val="a3"/>
      </w:pPr>
      <w:r>
        <w:t>«Казанская церковь, радость моя, такой будет храм, какого и нет подобного! При светопреставлении вся земля сгорит, радость моя, и ничего не останется. Только три церкви со всего света будут взяты целиком неразрушенными на небо: одна-то в Киевской Лавре, другая… (сестрами забылось), а третья-то ваша Казанская, матушка. Во, какая она Казанская-то церковь у вас!»</w:t>
      </w:r>
    </w:p>
    <w:p w:rsidR="002667E1" w:rsidRDefault="00E02C16">
      <w:pPr>
        <w:pStyle w:val="a3"/>
      </w:pPr>
      <w:r>
        <w:t>По совету Саровских старцев Пахомия и Исайи и с разрешения Владимирского епархиального начальства</w:t>
      </w:r>
      <w:r>
        <w:rPr>
          <w:position w:val="10"/>
        </w:rPr>
        <w:t>[5]</w:t>
      </w:r>
      <w:r>
        <w:t xml:space="preserve"> Агафья Семёновна в 1788 году испросила у местной помещицы Ждановой пожертвовать 1300 кв. сажен своей усадебной земли расположенной поблизости от Казанской церкви. На которой матушка построила дом с надворным строением, где поселилась с четырьмя послушницами: девицей Евдокией Мартыновой, крестьянской девицей Ульяны Григорьевой и крестьянскими вдовами Анастасией Кириловной и Фёклой Кондратьевой.</w:t>
      </w:r>
      <w:r>
        <w:rPr>
          <w:position w:val="10"/>
        </w:rPr>
        <w:t>[5]</w:t>
      </w:r>
      <w:r>
        <w:t xml:space="preserve"> Община называлась Казанской, жили сёстры по строгому Саровскому уставу.</w:t>
      </w:r>
    </w:p>
    <w:p w:rsidR="002667E1" w:rsidRDefault="00E02C16">
      <w:pPr>
        <w:pStyle w:val="a3"/>
        <w:rPr>
          <w:position w:val="10"/>
        </w:rPr>
      </w:pPr>
      <w:r>
        <w:t>В 1789 году попечение над общиной взял молодой иеродиакон Серафим. После смерти в 1796 году второй настоятельницы — Анастасии Кирилловны по выбору сестёр начальницей общины была поставлена Ксения Михайловна Кочеулова.</w:t>
      </w:r>
      <w:r>
        <w:rPr>
          <w:position w:val="10"/>
        </w:rPr>
        <w:t>[6]</w:t>
      </w:r>
      <w:r>
        <w:t xml:space="preserve"> При ней к 1826 году число сестёр в общине увеличилось до 40.</w:t>
      </w:r>
      <w:r>
        <w:rPr>
          <w:position w:val="10"/>
        </w:rPr>
        <w:t>[5]</w:t>
      </w:r>
      <w:r>
        <w:t xml:space="preserve"> О её правлении, продолжавшимся 43 года сохранились воспоминания как о времени трудном, подвижническом, будучи суровой к себе она не допускала никакого исключения, снисхождения и малодушия к другим.</w:t>
      </w:r>
      <w:r>
        <w:rPr>
          <w:position w:val="10"/>
        </w:rPr>
        <w:t>[6]</w:t>
      </w:r>
      <w:r>
        <w:t xml:space="preserve"> Серафим Саровский говорил, что она «великая раба Божия», «бич духовный», «огненный столб от земли до неба» и «терпуг духовный».</w:t>
      </w:r>
      <w:r>
        <w:rPr>
          <w:position w:val="10"/>
        </w:rPr>
        <w:t>[6]</w:t>
      </w:r>
    </w:p>
    <w:p w:rsidR="002667E1" w:rsidRDefault="00E02C16">
      <w:pPr>
        <w:pStyle w:val="31"/>
        <w:numPr>
          <w:ilvl w:val="0"/>
          <w:numId w:val="0"/>
        </w:numPr>
      </w:pPr>
      <w:r>
        <w:t>1.2. Мельничная община</w:t>
      </w:r>
    </w:p>
    <w:p w:rsidR="002667E1" w:rsidRDefault="00E02C16">
      <w:pPr>
        <w:pStyle w:val="a3"/>
        <w:rPr>
          <w:position w:val="10"/>
        </w:rPr>
      </w:pPr>
      <w:r>
        <w:t>По благословению Серафима Саровского рядом с Казанской, была устроена Мельничная община. Закладка мельницы состоялась 9 (21) декабря 1826 года, в день зачатия праведной Анны.</w:t>
      </w:r>
      <w:r>
        <w:rPr>
          <w:position w:val="10"/>
        </w:rPr>
        <w:t>[7][8]</w:t>
      </w:r>
      <w:r>
        <w:t xml:space="preserve"> 7 июля 1827 года первыми насельницами стали 8 сестёр Казанской общины.</w:t>
      </w:r>
      <w:r>
        <w:rPr>
          <w:position w:val="10"/>
        </w:rPr>
        <w:t>[9]</w:t>
      </w:r>
      <w:r>
        <w:t xml:space="preserve"> А первой наставницей общины стала дворянская девица Елена Васильевна Мантурова. На средства её отца Михаила Васильевича Мантурова в 1829 году у паперти Казанской церкви был построен двухэтажный каменный храм во имя Рождества Христова.</w:t>
      </w:r>
      <w:r>
        <w:rPr>
          <w:position w:val="10"/>
        </w:rPr>
        <w:t>[8]</w:t>
      </w:r>
      <w:r>
        <w:t xml:space="preserve"> В нижнем этаже которого располагался храм во имя Рождества Божией Матери. Устройству Мельничной общины и в дальнейшем во многом содействовал помещик Михаил Васильевич Мантуров, в благодарность за исцеление от неизлечимой болезни, обрёкший себя по обету на добровольную нищету до самой смерти († 1858 года).</w:t>
      </w:r>
      <w:r>
        <w:rPr>
          <w:position w:val="10"/>
        </w:rPr>
        <w:t>[5]</w:t>
      </w:r>
    </w:p>
    <w:p w:rsidR="002667E1" w:rsidRDefault="00E02C16">
      <w:pPr>
        <w:pStyle w:val="a3"/>
        <w:rPr>
          <w:position w:val="10"/>
        </w:rPr>
      </w:pPr>
      <w:r>
        <w:t>Земля на которой располагалась новая община принадлежала наследникам Баташева.</w:t>
      </w:r>
      <w:r>
        <w:rPr>
          <w:position w:val="10"/>
        </w:rPr>
        <w:t>[5]</w:t>
      </w:r>
      <w:r>
        <w:t xml:space="preserve"> И одна из наследниц — Вера Андреевна Постникова (Баташева) будучи в Сарове обещала отцу Серафиму уступить ему эту землю, приняв её в свою часть наследства.</w:t>
      </w:r>
      <w:r>
        <w:rPr>
          <w:position w:val="10"/>
        </w:rPr>
        <w:t>[5]</w:t>
      </w:r>
      <w:r>
        <w:t xml:space="preserve"> В 1830 году последовало формальное распоряжение о пожертвовании этой земли, площадью 400 кв. сажень Дивеевской общине.</w:t>
      </w:r>
      <w:r>
        <w:rPr>
          <w:position w:val="10"/>
        </w:rPr>
        <w:t>[5]</w:t>
      </w:r>
    </w:p>
    <w:p w:rsidR="002667E1" w:rsidRDefault="00E02C16">
      <w:pPr>
        <w:pStyle w:val="a3"/>
        <w:rPr>
          <w:position w:val="10"/>
        </w:rPr>
      </w:pPr>
      <w:r>
        <w:t>Первой начальницей новой общины в 1827 году была выбрана крестьянская девица Параскева Степановна Шаблыгина.</w:t>
      </w:r>
      <w:r>
        <w:rPr>
          <w:position w:val="10"/>
        </w:rPr>
        <w:t>[5]</w:t>
      </w:r>
      <w:r>
        <w:t xml:space="preserve"> По кончине отца Серафима по старости она была уволена на покой.</w:t>
      </w:r>
      <w:r>
        <w:rPr>
          <w:position w:val="10"/>
        </w:rPr>
        <w:t>[5]</w:t>
      </w:r>
      <w:r>
        <w:t xml:space="preserve"> Преемницей стала дворянская девица Александра Ивановна Булгакова — до 1834 года и с 1837 года до своей смерти в 1839 году.</w:t>
      </w:r>
      <w:r>
        <w:rPr>
          <w:position w:val="10"/>
        </w:rPr>
        <w:t>[5]</w:t>
      </w:r>
      <w:r>
        <w:t xml:space="preserve"> С 1834 по 1837 годы были крестьянка Ирина Семёновна Лифанова и Прасковья Семёновна Мелюкова.</w:t>
      </w:r>
      <w:r>
        <w:rPr>
          <w:position w:val="10"/>
        </w:rPr>
        <w:t>[5]</w:t>
      </w:r>
      <w:r>
        <w:t xml:space="preserve"> Пятая и последняя начальница Мельничной общины была избрана в 1839 году, её стала Ксения Ильинична Потхина.</w:t>
      </w:r>
      <w:r>
        <w:rPr>
          <w:position w:val="10"/>
        </w:rPr>
        <w:t>[5]</w:t>
      </w:r>
      <w:r>
        <w:t xml:space="preserve"> В общине к тому времени насчитывалось уже 115 сестёр.</w:t>
      </w:r>
      <w:r>
        <w:rPr>
          <w:position w:val="10"/>
        </w:rPr>
        <w:t>[5]</w:t>
      </w:r>
    </w:p>
    <w:p w:rsidR="002667E1" w:rsidRDefault="00E02C16">
      <w:pPr>
        <w:pStyle w:val="31"/>
        <w:numPr>
          <w:ilvl w:val="0"/>
          <w:numId w:val="0"/>
        </w:numPr>
      </w:pPr>
      <w:r>
        <w:t>1.3. Серафимо-Дивеевский монастырь</w:t>
      </w:r>
    </w:p>
    <w:p w:rsidR="002667E1" w:rsidRDefault="00E02C16">
      <w:pPr>
        <w:pStyle w:val="a3"/>
        <w:rPr>
          <w:position w:val="10"/>
        </w:rPr>
      </w:pPr>
      <w:r>
        <w:t>В 1842 году, через 9 лет после преставления Серафима, обе общины были объединены с наименованием Серафимо-Дивеевской. С 1853 года Казанская церковь с приделами стала существовать отдельно от новой общины.</w:t>
      </w:r>
      <w:r>
        <w:rPr>
          <w:position w:val="10"/>
        </w:rPr>
        <w:t>[10]</w:t>
      </w:r>
    </w:p>
    <w:p w:rsidR="002667E1" w:rsidRDefault="00E02C16">
      <w:pPr>
        <w:pStyle w:val="a3"/>
      </w:pPr>
      <w:r>
        <w:t>В 1861 году община получила статус монастыря. Первой игуменией стала Мария (Елисавета Алексеевна Ушакова).</w:t>
      </w:r>
    </w:p>
    <w:p w:rsidR="002667E1" w:rsidRDefault="00E02C16">
      <w:pPr>
        <w:pStyle w:val="a3"/>
        <w:rPr>
          <w:position w:val="10"/>
        </w:rPr>
      </w:pPr>
      <w:r>
        <w:t>В июне 1848 года епископ Нижегородский Иаков (Вечерков) своими руками положил первый камень в основание Троицкого храма.</w:t>
      </w:r>
      <w:r>
        <w:rPr>
          <w:position w:val="10"/>
        </w:rPr>
        <w:t>[5]</w:t>
      </w:r>
      <w:r>
        <w:t xml:space="preserve"> Огромный Троицкий собор сооружался 27 лет. Строительство велось по проекту архитектора А. И. Резанова, завершавшего в это время строительство Храма Христа Спасителя в Москве. Одним из попечителей монастыря в это время был Николай Александрович Мотовилов, биограф и собеседник преподобного Серафима Саровского.</w:t>
      </w:r>
      <w:r>
        <w:rPr>
          <w:position w:val="10"/>
        </w:rPr>
        <w:t>[11]</w:t>
      </w:r>
      <w:r>
        <w:t xml:space="preserve"> Храм был освящён 28 июля (9 августа) 1875 года епископом Нижегородским Иоанникием (Рудневым).</w:t>
      </w:r>
      <w:r>
        <w:rPr>
          <w:position w:val="10"/>
        </w:rPr>
        <w:t>[5]</w:t>
      </w:r>
    </w:p>
    <w:p w:rsidR="002667E1" w:rsidRDefault="00E02C16">
      <w:pPr>
        <w:pStyle w:val="a3"/>
        <w:rPr>
          <w:position w:val="10"/>
        </w:rPr>
      </w:pPr>
      <w:r>
        <w:t>В 1885 году завершено строительство игуменского корпуса. В 1902 году в восточной части корпуса построена домовая церковь во имя святой равноапостольной Марии Магдалины.</w:t>
      </w:r>
      <w:r>
        <w:rPr>
          <w:position w:val="10"/>
        </w:rPr>
        <w:t>[12]</w:t>
      </w:r>
      <w:r>
        <w:t xml:space="preserve"> Во время визита императора Николая II в 1903 году, по его просьбе в этой церкви была отслужена Божественная литургия.</w:t>
      </w:r>
      <w:r>
        <w:rPr>
          <w:position w:val="10"/>
        </w:rPr>
        <w:t>[12]</w:t>
      </w:r>
    </w:p>
    <w:p w:rsidR="002667E1" w:rsidRDefault="00E02C16">
      <w:pPr>
        <w:pStyle w:val="a3"/>
      </w:pPr>
      <w:r>
        <w:t>После смерти игумении Марии в 1904 году, сёстрами в игумении была выбрана казначея монастыря — монахиня Александра (Траковская).</w:t>
      </w:r>
    </w:p>
    <w:p w:rsidR="002667E1" w:rsidRDefault="00E02C16">
      <w:pPr>
        <w:pStyle w:val="a3"/>
      </w:pPr>
      <w:r>
        <w:t>К началу XX века монастырь стал крупным иноческим общежитием: в 1917 году в нём проживало по списку 270 монахинь и 1474 послушницы — при численности населения села Дивеева 520 человек.</w:t>
      </w:r>
    </w:p>
    <w:p w:rsidR="002667E1" w:rsidRDefault="00E02C16">
      <w:pPr>
        <w:pStyle w:val="a3"/>
      </w:pPr>
      <w:r>
        <w:t>В 1919 году монастырь был зарегистрирован как трудовая артель и продолжал действовать. 21 сентября 1927 года он был закрыт. Некоторые насельницы рассеялись по округе и пытались сохранить часть дивеевских святынь. Игуменья Александра (Траковская; † февраль 1942) с частью сестёр впоследствии обосновалась в Муроме, в доме у стен Благовещенского монастыря; затем старшей сестрой стала Анна Ефимовна Баринова (в монашестве — Мария)</w:t>
      </w:r>
      <w:r>
        <w:rPr>
          <w:position w:val="10"/>
        </w:rPr>
        <w:t>[13]</w:t>
      </w:r>
      <w:r>
        <w:t>.</w:t>
      </w:r>
    </w:p>
    <w:p w:rsidR="002667E1" w:rsidRDefault="00E02C16">
      <w:pPr>
        <w:pStyle w:val="a3"/>
        <w:rPr>
          <w:position w:val="10"/>
        </w:rPr>
      </w:pPr>
      <w:r>
        <w:t>Казанская церковь была закрыта в 1937 году. Но и после закрытия на праздник Казанской иконы в Дивеево продолжали съезжались со окрестных сел и деревень, шли крестным ходом с большой Казанской иконой Божией Матери, заходя с ней в дома местных жителей.</w:t>
      </w:r>
      <w:r>
        <w:rPr>
          <w:position w:val="10"/>
        </w:rPr>
        <w:t>[4]</w:t>
      </w:r>
      <w:r>
        <w:t xml:space="preserve"> В 1947 и 1951 годах поступали прошения об открытии монастыря, однако они остались без рассмотрения.</w:t>
      </w:r>
      <w:r>
        <w:rPr>
          <w:position w:val="10"/>
        </w:rPr>
        <w:t>[14]</w:t>
      </w:r>
      <w:r>
        <w:t xml:space="preserve"> В 1950-е годы у Казанской церкви были разрушены верхние ярусы колокольни, купол и храмовая часть трапезной.</w:t>
      </w:r>
      <w:r>
        <w:rPr>
          <w:position w:val="10"/>
        </w:rPr>
        <w:t>[10][15]</w:t>
      </w:r>
    </w:p>
    <w:p w:rsidR="002667E1" w:rsidRDefault="00E02C16">
      <w:pPr>
        <w:pStyle w:val="a3"/>
        <w:rPr>
          <w:position w:val="10"/>
        </w:rPr>
      </w:pPr>
      <w:r>
        <w:t>Одной из немногих дивеевских сестер, доживших до восстановления монастыря была монахиня Серафима (Булгакова), сохранившая и передавшая монастырю некоторые личные вещи преподобного Серафима Саровского и святой блаженной Параскевы Дивеевской.</w:t>
      </w:r>
      <w:r>
        <w:rPr>
          <w:position w:val="10"/>
        </w:rPr>
        <w:t>[16]</w:t>
      </w:r>
    </w:p>
    <w:p w:rsidR="002667E1" w:rsidRDefault="00E02C16">
      <w:pPr>
        <w:pStyle w:val="21"/>
        <w:pageBreakBefore/>
        <w:numPr>
          <w:ilvl w:val="0"/>
          <w:numId w:val="0"/>
        </w:numPr>
      </w:pPr>
      <w:r>
        <w:t>2. Современная жизнь обители</w:t>
      </w:r>
    </w:p>
    <w:p w:rsidR="002667E1" w:rsidRDefault="00E02C16">
      <w:pPr>
        <w:pStyle w:val="a3"/>
        <w:rPr>
          <w:position w:val="10"/>
        </w:rPr>
      </w:pPr>
      <w:r>
        <w:t>Возрождение началось в 1988 году, когда был зарегистрирован церковный приход.</w:t>
      </w:r>
      <w:r>
        <w:rPr>
          <w:position w:val="10"/>
        </w:rPr>
        <w:t>[17]</w:t>
      </w:r>
      <w:r>
        <w:t xml:space="preserve"> 22 апреля 1989 года архиепископом Горьковским и Арзамасским Николаем была освящена деревянная церковь в честь Казанской иконы Божией Матери.</w:t>
      </w:r>
      <w:r>
        <w:rPr>
          <w:position w:val="10"/>
        </w:rPr>
        <w:t>[17]</w:t>
      </w:r>
      <w:r>
        <w:t xml:space="preserve"> Для этого в январе у родственников последнего священника выкуплен деревянный дом на окраине села, рядом с Казанским источником.</w:t>
      </w:r>
      <w:r>
        <w:rPr>
          <w:position w:val="10"/>
        </w:rPr>
        <w:t>[17]</w:t>
      </w:r>
      <w:r>
        <w:t xml:space="preserve"> До закрытия монастыря этот дом стоял недалеко от святой Канавки и в нём находилась свечная мастерская монастыря.</w:t>
      </w:r>
      <w:r>
        <w:rPr>
          <w:position w:val="10"/>
        </w:rPr>
        <w:t>[17]</w:t>
      </w:r>
      <w:r>
        <w:t xml:space="preserve"> Затем строение было разобрано и перенесено на окраину, чтобы обеспечить жильём священников, которых выселяли из центра села.</w:t>
      </w:r>
      <w:r>
        <w:rPr>
          <w:position w:val="10"/>
        </w:rPr>
        <w:t>[17]</w:t>
      </w:r>
      <w:r>
        <w:t xml:space="preserve"> К купленному дому был пристроен алтарь и построена деревянная колокольня.</w:t>
      </w:r>
      <w:r>
        <w:rPr>
          <w:position w:val="10"/>
        </w:rPr>
        <w:t>[17]</w:t>
      </w:r>
      <w:r>
        <w:t xml:space="preserve"> Освящение церкви состоялось в Лазареву субботу и совпало с днём памяти последнего дивеевского священника Иоанна (Смирнова).</w:t>
      </w:r>
      <w:r>
        <w:rPr>
          <w:position w:val="10"/>
        </w:rPr>
        <w:t>[17]</w:t>
      </w:r>
      <w:r>
        <w:t xml:space="preserve"> Перед освящением в церковь был внесена икона Серафима Саровского, выполненная в полный рост и с вложенной полумантией преподобного.</w:t>
      </w:r>
      <w:r>
        <w:rPr>
          <w:position w:val="10"/>
        </w:rPr>
        <w:t>[17]</w:t>
      </w:r>
    </w:p>
    <w:p w:rsidR="002667E1" w:rsidRDefault="00E02C16">
      <w:pPr>
        <w:pStyle w:val="a3"/>
        <w:rPr>
          <w:position w:val="10"/>
        </w:rPr>
      </w:pPr>
      <w:r>
        <w:t>В октябре 1989 года церковной общине был передан Троицкий собор. Весной 1990 года при сиявшей в чистом небе радуге на него был установлен крест. Освящёние Троицкого собора состоялось 31 марта 1990 года архиепископом Николаем.</w:t>
      </w:r>
      <w:r>
        <w:rPr>
          <w:position w:val="10"/>
        </w:rPr>
        <w:t>[18]</w:t>
      </w:r>
      <w:r>
        <w:t xml:space="preserve"> 1 августа был вновь освящен придел в честь иконы Божией Матери «Умиление».</w:t>
      </w:r>
      <w:r>
        <w:rPr>
          <w:position w:val="10"/>
        </w:rPr>
        <w:t>[19]</w:t>
      </w:r>
    </w:p>
    <w:p w:rsidR="002667E1" w:rsidRDefault="00E02C16">
      <w:pPr>
        <w:pStyle w:val="a3"/>
      </w:pPr>
      <w:r>
        <w:t>21 июля 1991 года состоялось решение Священного Синода о возобновлении монастыря.</w:t>
      </w:r>
    </w:p>
    <w:p w:rsidR="002667E1" w:rsidRDefault="00E02C16">
      <w:pPr>
        <w:pStyle w:val="a3"/>
      </w:pPr>
      <w:r>
        <w:t>29 июля 1991 года в Дивеево торжественно прибыли мощи преподобного Серафима Саровского, вторично обретённые в Санкт-Петербурге в Казанском соборе, бывшем тогда музеем атеизма и религии.</w:t>
      </w:r>
    </w:p>
    <w:p w:rsidR="002667E1" w:rsidRDefault="00E02C16">
      <w:pPr>
        <w:pStyle w:val="a3"/>
      </w:pPr>
      <w:r>
        <w:t>17 ноября 1991 года митрополит Нижегородский и Арзамасский Николай (Кутепов) посвятил в сан игуменьи монастыря монахиню Сергию (Конкову), до этого исполнявшую послушание благочинной в Спасо-Преображенской пустыни Рижского монастыря.</w:t>
      </w:r>
    </w:p>
    <w:p w:rsidR="002667E1" w:rsidRDefault="00E02C16">
      <w:pPr>
        <w:pStyle w:val="a3"/>
        <w:rPr>
          <w:position w:val="10"/>
        </w:rPr>
      </w:pPr>
      <w:r>
        <w:t>В апреле 1992 года по завету Серафима Саровского перед образом Спасителя в Рождественской церкви была зажжена неугасимая свеча.</w:t>
      </w:r>
      <w:r>
        <w:rPr>
          <w:position w:val="10"/>
        </w:rPr>
        <w:t>[20]</w:t>
      </w:r>
      <w:r>
        <w:t xml:space="preserve"> В июле монастырю было передано здание Казанской церкви.</w:t>
      </w:r>
      <w:r>
        <w:rPr>
          <w:position w:val="10"/>
        </w:rPr>
        <w:t>[4][21]</w:t>
      </w:r>
      <w:r>
        <w:t xml:space="preserve"> 21 октября повторно освящена пристроенная к ней Церковь Рождества Богородицы. В сентябре монастырю был передан Никольский скит в Автодееве,</w:t>
      </w:r>
      <w:r>
        <w:rPr>
          <w:position w:val="10"/>
        </w:rPr>
        <w:t>[10]</w:t>
      </w:r>
      <w:r>
        <w:t xml:space="preserve"> а 25 декабря  — территория бывшего Кутузовского скита.</w:t>
      </w:r>
      <w:r>
        <w:rPr>
          <w:position w:val="10"/>
        </w:rPr>
        <w:t>[22]</w:t>
      </w:r>
    </w:p>
    <w:p w:rsidR="002667E1" w:rsidRDefault="00E02C16">
      <w:pPr>
        <w:pStyle w:val="a3"/>
        <w:rPr>
          <w:position w:val="10"/>
        </w:rPr>
      </w:pPr>
      <w:r>
        <w:t>20 февраля 1995 года указом президента Казанской церкви присвоен статус памятника архитектуры федерального значения.</w:t>
      </w:r>
      <w:r>
        <w:rPr>
          <w:position w:val="10"/>
        </w:rPr>
        <w:t>[15]</w:t>
      </w:r>
    </w:p>
    <w:p w:rsidR="002667E1" w:rsidRDefault="00E02C16">
      <w:pPr>
        <w:pStyle w:val="a3"/>
        <w:rPr>
          <w:position w:val="10"/>
        </w:rPr>
      </w:pPr>
      <w:r>
        <w:t>Летом 1996 года отремонтирован фасад и восстановлен купол над домовой церковью во имя святой равноапостольной Марии Магдалины.</w:t>
      </w:r>
      <w:r>
        <w:rPr>
          <w:position w:val="10"/>
        </w:rPr>
        <w:t>[12]</w:t>
      </w:r>
      <w:r>
        <w:t xml:space="preserve"> 27 сентября в праздник Воздвижения Креста Господня на купол установлен крест.</w:t>
      </w:r>
      <w:r>
        <w:rPr>
          <w:position w:val="10"/>
        </w:rPr>
        <w:t>[12]</w:t>
      </w:r>
      <w:r>
        <w:t xml:space="preserve"> С 1997 года начались работы внутри церкви.</w:t>
      </w:r>
      <w:r>
        <w:rPr>
          <w:position w:val="10"/>
        </w:rPr>
        <w:t>[12]</w:t>
      </w:r>
    </w:p>
    <w:p w:rsidR="002667E1" w:rsidRDefault="00E02C16">
      <w:pPr>
        <w:pStyle w:val="a3"/>
        <w:rPr>
          <w:position w:val="10"/>
        </w:rPr>
      </w:pPr>
      <w:r>
        <w:t>26 сентября 2000 года были обретены мощи преподобных Александры, Марфы и Елены</w:t>
      </w:r>
      <w:r>
        <w:rPr>
          <w:position w:val="10"/>
        </w:rPr>
        <w:t>[23]</w:t>
      </w:r>
      <w:r>
        <w:t xml:space="preserve"> Дивеевских. 22 декабря состоялось их прославление как местночтимых святых Нижегородской епархии. Также в 2000 году были завершены исследования начатые в 1997 году по выяснению состояния Казанской церкви.</w:t>
      </w:r>
      <w:r>
        <w:rPr>
          <w:position w:val="10"/>
        </w:rPr>
        <w:t>[10]</w:t>
      </w:r>
    </w:p>
    <w:p w:rsidR="002667E1" w:rsidRDefault="00E02C16">
      <w:pPr>
        <w:pStyle w:val="a3"/>
        <w:rPr>
          <w:position w:val="10"/>
        </w:rPr>
      </w:pPr>
      <w:r>
        <w:t>В 2002 году рядом с восстанавливаемой Казанской церковью были заложены фундаменты нескольких приделов, но затем их строительство было приостановлено до завершения главного здания,</w:t>
      </w:r>
      <w:r>
        <w:rPr>
          <w:position w:val="10"/>
        </w:rPr>
        <w:t>[15]</w:t>
      </w:r>
      <w:r>
        <w:t xml:space="preserve"> работы по восстановлению которого начались в 2003 году.</w:t>
      </w:r>
      <w:r>
        <w:rPr>
          <w:position w:val="10"/>
        </w:rPr>
        <w:t>[10]</w:t>
      </w:r>
    </w:p>
    <w:p w:rsidR="002667E1" w:rsidRDefault="00E02C16">
      <w:pPr>
        <w:pStyle w:val="a3"/>
      </w:pPr>
      <w:r>
        <w:t>В 2003 году состоялось празднование 100-летия канонизации Серафима Саровского. Богослужения возглавлял Святейший Патриарх Алексий II,</w:t>
      </w:r>
      <w:r>
        <w:rPr>
          <w:position w:val="10"/>
        </w:rPr>
        <w:t>[24]</w:t>
      </w:r>
      <w:r>
        <w:t xml:space="preserve"> в числе гостей и паломников был будущий Патриарх — митрополит Кирилл</w:t>
      </w:r>
      <w:r>
        <w:rPr>
          <w:position w:val="10"/>
        </w:rPr>
        <w:t>[25]</w:t>
      </w:r>
      <w:r>
        <w:t>.</w:t>
      </w:r>
    </w:p>
    <w:p w:rsidR="002667E1" w:rsidRDefault="00E02C16">
      <w:pPr>
        <w:pStyle w:val="a3"/>
        <w:rPr>
          <w:position w:val="10"/>
        </w:rPr>
      </w:pPr>
      <w:r>
        <w:t>В июле 2004 года прошли Курские торжества. 20 июля после Божественной Литургии в Троицком соборе святые мощи преподобного Серафима Саровского были перенесены к колокольне.</w:t>
      </w:r>
      <w:r>
        <w:rPr>
          <w:position w:val="10"/>
        </w:rPr>
        <w:t>[26]</w:t>
      </w:r>
      <w:r>
        <w:t xml:space="preserve"> Затем специально подготовленным автомобилем доставлены в аэропорт Сарова.</w:t>
      </w:r>
      <w:r>
        <w:rPr>
          <w:position w:val="10"/>
        </w:rPr>
        <w:t>[26]</w:t>
      </w:r>
      <w:r>
        <w:t xml:space="preserve"> Далее самолётом Ан-26 ВМФ России по маршруту Саров — Пенза — Воронеж — Курск.</w:t>
      </w:r>
      <w:r>
        <w:rPr>
          <w:position w:val="10"/>
        </w:rPr>
        <w:t>[26]</w:t>
      </w:r>
      <w:r>
        <w:t xml:space="preserve"> После молебна на лётном поле начался крестный ход к Красной площади Курска. За 3 часа было пройдено 11 км.</w:t>
      </w:r>
      <w:r>
        <w:rPr>
          <w:position w:val="10"/>
        </w:rPr>
        <w:t>[26]</w:t>
      </w:r>
      <w:r>
        <w:t xml:space="preserve"> За это время архиереи освятили часовню в честь Серафима Саровского возле Кафедрального Сергиево-Казанского собора построенного в XVIII веке родителями Преподобного — Исидором и Агафьей.</w:t>
      </w:r>
      <w:r>
        <w:rPr>
          <w:position w:val="10"/>
        </w:rPr>
        <w:t>[26]</w:t>
      </w:r>
      <w:r>
        <w:t xml:space="preserve"> Архиереями крестный ход был встречен возле Воскресенско-Ильинского храма в котором венчались родители и был крещён будущий старец.</w:t>
      </w:r>
      <w:r>
        <w:rPr>
          <w:position w:val="10"/>
        </w:rPr>
        <w:t>[26]</w:t>
      </w:r>
      <w:r>
        <w:t xml:space="preserve"> После чего крестный ход проследовал к восстановленному Знаменскому собору в котором за три дня к святым мощам приложилось от 130 до 150 тыс. человек.</w:t>
      </w:r>
      <w:r>
        <w:rPr>
          <w:position w:val="10"/>
        </w:rPr>
        <w:t>[26]</w:t>
      </w:r>
      <w:r>
        <w:t xml:space="preserve"> 23 июля самолётом мощи были доставлены в Саров, откуда в тот же день перевезены в Дивеевский монастырь.</w:t>
      </w:r>
      <w:r>
        <w:rPr>
          <w:position w:val="10"/>
        </w:rPr>
        <w:t>[26]</w:t>
      </w:r>
    </w:p>
    <w:p w:rsidR="002667E1" w:rsidRDefault="00E02C16">
      <w:pPr>
        <w:pStyle w:val="a3"/>
        <w:rPr>
          <w:position w:val="10"/>
        </w:rPr>
      </w:pPr>
      <w:r>
        <w:t>31 июля 2004 года начались торжества посвящённые 250-летию со дня рождения Преподобного Серафима Саровского. В этот день митрополит Минский и Слуцкий Филарет совершил чин Великого освящения Казанского храма восстановленного в 2004 году.</w:t>
      </w:r>
      <w:r>
        <w:rPr>
          <w:position w:val="10"/>
        </w:rPr>
        <w:t>[27]</w:t>
      </w:r>
      <w:r>
        <w:t xml:space="preserve"> Также было освящено здание новой школы, а здание старой передано монастырю.</w:t>
      </w:r>
      <w:r>
        <w:rPr>
          <w:position w:val="10"/>
        </w:rPr>
        <w:t>[27]</w:t>
      </w:r>
      <w:r>
        <w:t xml:space="preserve"> В этот же день, 31 июля 2004 года в лике местночтимых святых Нижегородской епархии прославлена блаженная старица Мария Дивеевская.</w:t>
      </w:r>
      <w:r>
        <w:rPr>
          <w:position w:val="10"/>
        </w:rPr>
        <w:t>[28]</w:t>
      </w:r>
      <w:r>
        <w:t xml:space="preserve"> Её святые мощи были обретены 14 сентября, а с октября началось её общецерковное почитание.</w:t>
      </w:r>
      <w:r>
        <w:rPr>
          <w:position w:val="10"/>
        </w:rPr>
        <w:t>[28]</w:t>
      </w:r>
      <w:r>
        <w:t xml:space="preserve"> Со времени обретения мощи блаженной находятся в Казанской церкви.</w:t>
      </w:r>
      <w:r>
        <w:rPr>
          <w:position w:val="10"/>
        </w:rPr>
        <w:t>[28]</w:t>
      </w:r>
      <w:r>
        <w:t xml:space="preserve"> Советская власть запрещала посещение блаженной, общение с ней происходило тайно, через записки.</w:t>
      </w:r>
      <w:r>
        <w:rPr>
          <w:position w:val="10"/>
        </w:rPr>
        <w:t>[28]</w:t>
      </w:r>
      <w:r>
        <w:t xml:space="preserve"> Сестрам она предсказала лагеря и ссылки и последующее возрождение монастыря.</w:t>
      </w:r>
      <w:r>
        <w:rPr>
          <w:position w:val="10"/>
        </w:rPr>
        <w:t>[28]</w:t>
      </w:r>
    </w:p>
    <w:p w:rsidR="002667E1" w:rsidRDefault="00E02C16">
      <w:pPr>
        <w:pStyle w:val="a3"/>
        <w:rPr>
          <w:position w:val="10"/>
        </w:rPr>
      </w:pPr>
      <w:r>
        <w:t>Летом 2004 года сёстрами обители при возведении часовни был обнаружен фундамент мельницы, закладка которой положила начало девичьей общине.</w:t>
      </w:r>
      <w:r>
        <w:rPr>
          <w:position w:val="10"/>
        </w:rPr>
        <w:t>[9]</w:t>
      </w:r>
    </w:p>
    <w:p w:rsidR="002667E1" w:rsidRDefault="00E02C16">
      <w:pPr>
        <w:pStyle w:val="a3"/>
        <w:rPr>
          <w:position w:val="10"/>
        </w:rPr>
      </w:pPr>
      <w:r>
        <w:t>8 сентября 2004 года Владыкой Георгием совершён чин Великого освящения южного придела церкви Казанской иконы Божией Матери во имя святого первомученика и архидиакона Стефана.</w:t>
      </w:r>
      <w:r>
        <w:rPr>
          <w:position w:val="10"/>
        </w:rPr>
        <w:t>[29]</w:t>
      </w:r>
      <w:r>
        <w:t xml:space="preserve"> На чине освящения присутствовали представители Румынской Православной Церкви.</w:t>
      </w:r>
      <w:r>
        <w:rPr>
          <w:position w:val="10"/>
        </w:rPr>
        <w:t>[29]</w:t>
      </w:r>
      <w:r>
        <w:t xml:space="preserve"> 17 октября Владыкой освящен Никольский придел.</w:t>
      </w:r>
      <w:r>
        <w:rPr>
          <w:position w:val="10"/>
        </w:rPr>
        <w:t>[21]</w:t>
      </w:r>
    </w:p>
    <w:p w:rsidR="002667E1" w:rsidRDefault="00E02C16">
      <w:pPr>
        <w:pStyle w:val="a3"/>
        <w:rPr>
          <w:position w:val="10"/>
        </w:rPr>
      </w:pPr>
      <w:r>
        <w:t>31 июля 2005 года торжества начались с малой вечерни в Троицком соборе.</w:t>
      </w:r>
      <w:r>
        <w:rPr>
          <w:position w:val="10"/>
        </w:rPr>
        <w:t>[30]</w:t>
      </w:r>
      <w:r>
        <w:t xml:space="preserve"> В этот день в монастырь пришло 5 крестных ходов: из Нижнего Новгорода, Арзамаса, Сарова, Павлова и Ардатова.</w:t>
      </w:r>
      <w:r>
        <w:rPr>
          <w:position w:val="10"/>
        </w:rPr>
        <w:t>[30]</w:t>
      </w:r>
      <w:r>
        <w:t xml:space="preserve"> Верующие из Нижнего Новгорода за 12 дней прошли более 200 км.</w:t>
      </w:r>
      <w:r>
        <w:rPr>
          <w:position w:val="10"/>
        </w:rPr>
        <w:t>[30]</w:t>
      </w:r>
    </w:p>
    <w:p w:rsidR="002667E1" w:rsidRDefault="00E02C16">
      <w:pPr>
        <w:pStyle w:val="a3"/>
        <w:rPr>
          <w:position w:val="10"/>
        </w:rPr>
      </w:pPr>
      <w:r>
        <w:t>3 февраля 2006 года епископ Нижегородский и Арзамасский Георгий совершил чин Великого освящения храма во имя святой равноапостольной Марии Магдалины.</w:t>
      </w:r>
      <w:r>
        <w:rPr>
          <w:position w:val="10"/>
        </w:rPr>
        <w:t>[12]</w:t>
      </w:r>
    </w:p>
    <w:p w:rsidR="002667E1" w:rsidRDefault="00E02C16">
      <w:pPr>
        <w:pStyle w:val="a3"/>
        <w:rPr>
          <w:position w:val="10"/>
        </w:rPr>
      </w:pPr>
      <w:r>
        <w:t>31 июля 2006 года малую вечерню в Троицком соборе совершил Святейший Патриарх Алексий II, возглавивший торжества посвящённый 300-летию Саровской пустыни.</w:t>
      </w:r>
      <w:r>
        <w:rPr>
          <w:position w:val="10"/>
        </w:rPr>
        <w:t>[31]</w:t>
      </w:r>
    </w:p>
    <w:p w:rsidR="002667E1" w:rsidRDefault="00E02C16">
      <w:pPr>
        <w:pStyle w:val="a3"/>
        <w:rPr>
          <w:position w:val="10"/>
        </w:rPr>
      </w:pPr>
      <w:r>
        <w:t>В апреле 2007 года возобновлены работы по строительству восьми приделов Казанской церкви.</w:t>
      </w:r>
      <w:r>
        <w:rPr>
          <w:position w:val="10"/>
        </w:rPr>
        <w:t>[15]</w:t>
      </w:r>
      <w:r>
        <w:t xml:space="preserve"> За основу был взят проект архитектора Виктора Коваля.</w:t>
      </w:r>
      <w:r>
        <w:rPr>
          <w:position w:val="10"/>
        </w:rPr>
        <w:t>[15]</w:t>
      </w:r>
      <w:r>
        <w:t xml:space="preserve"> К сентябрю строительные работы были завершены.</w:t>
      </w:r>
      <w:r>
        <w:rPr>
          <w:position w:val="10"/>
        </w:rPr>
        <w:t>[15]</w:t>
      </w:r>
    </w:p>
    <w:p w:rsidR="002667E1" w:rsidRDefault="00E02C16">
      <w:pPr>
        <w:pStyle w:val="a3"/>
        <w:rPr>
          <w:position w:val="10"/>
        </w:rPr>
      </w:pPr>
      <w:r>
        <w:t>По благословению Патриарха Алексия II в сентябре 2007 года были обретены мощи преподобноисповедницы Матроны (Власовой).</w:t>
      </w:r>
      <w:r>
        <w:rPr>
          <w:position w:val="10"/>
        </w:rPr>
        <w:t>[32]</w:t>
      </w:r>
      <w:r>
        <w:t xml:space="preserve"> После обретения её мощи находились в домовой церкви равноапостольной Марии Магдалины.</w:t>
      </w:r>
      <w:r>
        <w:rPr>
          <w:position w:val="10"/>
        </w:rPr>
        <w:t>[32]</w:t>
      </w:r>
    </w:p>
    <w:p w:rsidR="002667E1" w:rsidRDefault="00E02C16">
      <w:pPr>
        <w:pStyle w:val="a3"/>
        <w:rPr>
          <w:position w:val="10"/>
        </w:rPr>
      </w:pPr>
      <w:r>
        <w:t>В апреле 2008 года состоялось перезахоронение останков третьей настоятельницы Казанской общины Ксении Михайловны Кочеуловой.</w:t>
      </w:r>
      <w:r>
        <w:rPr>
          <w:position w:val="10"/>
        </w:rPr>
        <w:t>[6]</w:t>
      </w:r>
    </w:p>
    <w:p w:rsidR="002667E1" w:rsidRDefault="00E02C16">
      <w:pPr>
        <w:pStyle w:val="a3"/>
        <w:rPr>
          <w:position w:val="10"/>
        </w:rPr>
      </w:pPr>
      <w:r>
        <w:t>В 2008 году были освящены ещё 5 приделов Казанской церкви:</w:t>
      </w:r>
      <w:r>
        <w:rPr>
          <w:position w:val="10"/>
        </w:rPr>
        <w:t>[15]</w:t>
      </w:r>
      <w:r>
        <w:t xml:space="preserve"> 20 июля — в честь священномученика Серафима (Чичагова), составителя «Летописи Серафимо-Дивеевского монастыря», 21 августа владыкой Георгием — в честь святых жен дивеевских Марфы, Елены и Александры, 2 октября — в честь дивеевских подвижниц и молитвенниц преподобномучениц Марфы и Пелагеи (Тестовых) и преподобноисповедницы Матроны (Власовой). Освящение придела в честь святых Царственных страстотерпцев архиепископ Георгий совершил 3 декабря</w:t>
      </w:r>
      <w:r>
        <w:rPr>
          <w:position w:val="10"/>
        </w:rPr>
        <w:t>[33]</w:t>
      </w:r>
      <w:r>
        <w:t>, а уже 11 декабря было освящен придел во имя святых Дивеевских блаженных Пелагеи, Марии и Параскевы.</w:t>
      </w:r>
      <w:r>
        <w:rPr>
          <w:position w:val="10"/>
        </w:rPr>
        <w:t>[15]</w:t>
      </w:r>
    </w:p>
    <w:p w:rsidR="002667E1" w:rsidRDefault="00E02C16">
      <w:pPr>
        <w:pStyle w:val="a3"/>
        <w:rPr>
          <w:position w:val="10"/>
        </w:rPr>
      </w:pPr>
      <w:r>
        <w:t>17 января 2009 года Владыка освятил шестой придел в честь преподобномученицы Евдокии (Шиковой) и её послушниц: Дарии (Тимолиной), Дарии (Сиушинской) и Марии, принявшим мученическую кончину накануне праздника Успения Божией Матери в 1918 году.</w:t>
      </w:r>
      <w:r>
        <w:rPr>
          <w:position w:val="10"/>
        </w:rPr>
        <w:t>[15]</w:t>
      </w:r>
    </w:p>
    <w:p w:rsidR="002667E1" w:rsidRDefault="00E02C16">
      <w:pPr>
        <w:pStyle w:val="a3"/>
        <w:rPr>
          <w:position w:val="10"/>
        </w:rPr>
      </w:pPr>
      <w:r>
        <w:t>22 июля 2009 года при посещении монастыря президентом Медведевым была подарена икона святого великомученика и целителя Пантелеимона.</w:t>
      </w:r>
      <w:r>
        <w:rPr>
          <w:position w:val="10"/>
        </w:rPr>
        <w:t>[34]</w:t>
      </w:r>
    </w:p>
    <w:p w:rsidR="002667E1" w:rsidRDefault="00E02C16">
      <w:pPr>
        <w:pStyle w:val="a3"/>
        <w:rPr>
          <w:position w:val="10"/>
        </w:rPr>
      </w:pPr>
      <w:r>
        <w:t>9 сентября 2009 года в преддверии визита Патриарха Московского и всея Руси Кирилла в Троицком соборе Архиепископом Нижегородским и Арзамасским Георгием совершена Божественная литургия, на которой присутствовали митрополит Оренбургский и Бузулукский Валентин и архиепископ Самарский и Сызранский Сергий.</w:t>
      </w:r>
      <w:r>
        <w:rPr>
          <w:position w:val="10"/>
        </w:rPr>
        <w:t>[35]</w:t>
      </w:r>
      <w:r>
        <w:t xml:space="preserve"> Затем состоялась встреча Патриарха с правящими архиереями 12 епархий, расположенных на территории ПФО.</w:t>
      </w:r>
      <w:r>
        <w:rPr>
          <w:position w:val="10"/>
        </w:rPr>
        <w:t>[36]</w:t>
      </w:r>
      <w:r>
        <w:t xml:space="preserve"> 10 сентября Патриархом Кириллом совершена Божественная литургия в Спасо-Преображенском соборе.</w:t>
      </w:r>
      <w:r>
        <w:rPr>
          <w:position w:val="10"/>
        </w:rPr>
        <w:t>[37]</w:t>
      </w:r>
    </w:p>
    <w:p w:rsidR="002667E1" w:rsidRDefault="00E02C16">
      <w:pPr>
        <w:pStyle w:val="a3"/>
        <w:rPr>
          <w:position w:val="10"/>
        </w:rPr>
      </w:pPr>
      <w:r>
        <w:t>В обители проживает более 400 насельниц.</w:t>
      </w:r>
      <w:r>
        <w:rPr>
          <w:position w:val="10"/>
        </w:rPr>
        <w:t>[24]</w:t>
      </w:r>
      <w:r>
        <w:t xml:space="preserve"> С 1989 года в Дивееве было восстановлено и освящено семь храмов.</w:t>
      </w:r>
      <w:r>
        <w:rPr>
          <w:position w:val="10"/>
        </w:rPr>
        <w:t>[24]</w:t>
      </w:r>
      <w:r>
        <w:t xml:space="preserve"> Центром духовной жизни остается Троицкий собор со своей главной святыней — святыми мощами препеподобного Серафима, Саровского чудотворца.</w:t>
      </w:r>
      <w:r>
        <w:rPr>
          <w:position w:val="10"/>
        </w:rPr>
        <w:t>[24]</w:t>
      </w:r>
    </w:p>
    <w:p w:rsidR="002667E1" w:rsidRDefault="00E02C16">
      <w:pPr>
        <w:pStyle w:val="a3"/>
        <w:rPr>
          <w:position w:val="10"/>
        </w:rPr>
      </w:pPr>
      <w:r>
        <w:t>Обитель является местом паломничества. Для священников гостиницы обустроены на территории монастыря, для паломников построена гостиница на 460 мест в поселке Северный.</w:t>
      </w:r>
      <w:r>
        <w:rPr>
          <w:position w:val="10"/>
        </w:rPr>
        <w:t>[24]</w:t>
      </w:r>
      <w:r>
        <w:t xml:space="preserve"> По состоянию на 2009 год поездки из Нижнего Новгорода в монастырь епархией организуются три раза в неделю.</w:t>
      </w:r>
      <w:r>
        <w:rPr>
          <w:position w:val="10"/>
        </w:rPr>
        <w:t>[38]</w:t>
      </w:r>
      <w:r>
        <w:t xml:space="preserve"> Епархией и администрациями различного уровня организовываются единичные поездки для инвалидов, ветеранов и пенсионеров.</w:t>
      </w:r>
      <w:r>
        <w:rPr>
          <w:position w:val="10"/>
        </w:rPr>
        <w:t>[39][40][41]</w:t>
      </w:r>
    </w:p>
    <w:p w:rsidR="002667E1" w:rsidRDefault="00E02C16">
      <w:pPr>
        <w:pStyle w:val="21"/>
        <w:pageBreakBefore/>
        <w:numPr>
          <w:ilvl w:val="0"/>
          <w:numId w:val="0"/>
        </w:numPr>
      </w:pPr>
      <w:r>
        <w:t>3. Спасо-Преображенский собор</w:t>
      </w:r>
    </w:p>
    <w:p w:rsidR="002667E1" w:rsidRDefault="00E02C16">
      <w:pPr>
        <w:pStyle w:val="a3"/>
      </w:pPr>
      <w:r>
        <w:t>Собор был заложен в 1907 году.</w:t>
      </w:r>
    </w:p>
    <w:p w:rsidR="002667E1" w:rsidRDefault="00E02C16">
      <w:pPr>
        <w:pStyle w:val="a3"/>
      </w:pPr>
      <w:r>
        <w:t>В 1916 году строительство в основном завершилось: были готовы иконостас и необходимая утварь, но не было отопления.</w:t>
      </w:r>
    </w:p>
    <w:p w:rsidR="002667E1" w:rsidRDefault="00E02C16">
      <w:pPr>
        <w:pStyle w:val="a3"/>
      </w:pPr>
      <w:r>
        <w:t xml:space="preserve">После революции 1917 года в годы советской власти в нём был гараж, затем тир. Предзнаменованием случившегося в советские годы считаются слова блаженной Прасковьи Ивановой, сказанные во время закладки: </w:t>
      </w:r>
      <w:r>
        <w:rPr>
          <w:i/>
          <w:iCs/>
        </w:rPr>
        <w:t>«Собор-то собор, а я усмотрела, черёмуха по углам-то собора выросла, как бы не завалили»</w:t>
      </w:r>
      <w:r>
        <w:rPr>
          <w:position w:val="10"/>
        </w:rPr>
        <w:t>[42]</w:t>
      </w:r>
      <w:r>
        <w:t>.</w:t>
      </w:r>
    </w:p>
    <w:p w:rsidR="002667E1" w:rsidRDefault="00E02C16">
      <w:pPr>
        <w:pStyle w:val="a3"/>
        <w:rPr>
          <w:position w:val="10"/>
        </w:rPr>
      </w:pPr>
      <w:r>
        <w:t>В 1991 году собор был передан возрождённому монастырю. Восстановление продолжалось несколько лет. Фотографии разрушенного Преображенского собора, также как и других храмов монастыря можно увидеть на памятной доске около Храма Рождества Христова. Освящение главного престола состоялось через 91 год после начала строительства — 3 сентября 1998 года, в честь Преображения Господня. 27 октября митрополитом Николаем в честь св. Архистратига Божия Михаила со всеми Небесными Силами бесплотными был освящен южный придел.</w:t>
      </w:r>
      <w:r>
        <w:rPr>
          <w:position w:val="10"/>
        </w:rPr>
        <w:t>[43]</w:t>
      </w:r>
      <w:r>
        <w:t xml:space="preserve"> Ранее в честь св. Архистратига Божия Михаила был освящен один из приделов ныне не существующей Тихвинской церкви.</w:t>
      </w:r>
      <w:r>
        <w:rPr>
          <w:position w:val="10"/>
        </w:rPr>
        <w:t>[43]</w:t>
      </w:r>
      <w:r>
        <w:t xml:space="preserve"> Роспись предела велась в 2005 году под руководством Анатолия Беляева.</w:t>
      </w:r>
      <w:r>
        <w:rPr>
          <w:position w:val="10"/>
        </w:rPr>
        <w:t>[43]</w:t>
      </w:r>
    </w:p>
    <w:p w:rsidR="002667E1" w:rsidRDefault="00E02C16">
      <w:pPr>
        <w:pStyle w:val="a3"/>
        <w:rPr>
          <w:position w:val="10"/>
        </w:rPr>
      </w:pPr>
      <w:r>
        <w:t>В соборе находятся мощи преподобной Марфы Дивеевской.</w:t>
      </w:r>
      <w:r>
        <w:rPr>
          <w:position w:val="10"/>
        </w:rPr>
        <w:t>[44]</w:t>
      </w:r>
      <w:r>
        <w:t xml:space="preserve"> Её мощи были обретены после прославления в лике местночтимых святых 22 декабря 2000 года.</w:t>
      </w:r>
      <w:r>
        <w:rPr>
          <w:position w:val="10"/>
        </w:rPr>
        <w:t>[44][45]</w:t>
      </w:r>
      <w:r>
        <w:t xml:space="preserve"> День памяти отмечают 3 сентября.</w:t>
      </w:r>
      <w:r>
        <w:rPr>
          <w:position w:val="10"/>
        </w:rPr>
        <w:t>[44]</w:t>
      </w:r>
      <w:r>
        <w:t xml:space="preserve"> По словам Серафима Саровского, преподобная Марфа — начальница над дивеевскими сестрами в Царствии Небесном.</w:t>
      </w:r>
      <w:r>
        <w:rPr>
          <w:position w:val="10"/>
        </w:rPr>
        <w:t>[44]</w:t>
      </w:r>
    </w:p>
    <w:p w:rsidR="002667E1" w:rsidRDefault="00E02C16">
      <w:pPr>
        <w:pStyle w:val="a3"/>
        <w:rPr>
          <w:position w:val="10"/>
        </w:rPr>
      </w:pPr>
      <w:r>
        <w:t>Также в соборе хранятся мощи блаженной Параскевы (Паши Саровской).</w:t>
      </w:r>
      <w:r>
        <w:rPr>
          <w:position w:val="10"/>
        </w:rPr>
        <w:t>[46]</w:t>
      </w:r>
      <w:r>
        <w:t xml:space="preserve"> День памяти святой отмечают 5 октября.</w:t>
      </w:r>
      <w:r>
        <w:rPr>
          <w:position w:val="10"/>
        </w:rPr>
        <w:t>[46]</w:t>
      </w:r>
      <w:r>
        <w:t xml:space="preserve"> Считается, что блаженная предсказала гибель династии Романовых, гонения на Церковь и море крови.</w:t>
      </w:r>
      <w:r>
        <w:rPr>
          <w:position w:val="10"/>
        </w:rPr>
        <w:t>[46]</w:t>
      </w:r>
    </w:p>
    <w:p w:rsidR="002667E1" w:rsidRDefault="00E02C16">
      <w:pPr>
        <w:pStyle w:val="a3"/>
        <w:rPr>
          <w:position w:val="10"/>
        </w:rPr>
      </w:pPr>
      <w:r>
        <w:t>В 2003 году были восстановлены могилы храмосоздателя собора Фёдора Васильевича Долгинцева и его жены Екатерины Ивановны.</w:t>
      </w:r>
      <w:r>
        <w:rPr>
          <w:position w:val="10"/>
        </w:rPr>
        <w:t>[47]</w:t>
      </w:r>
    </w:p>
    <w:p w:rsidR="002667E1" w:rsidRDefault="00E02C16">
      <w:pPr>
        <w:pStyle w:val="a3"/>
        <w:rPr>
          <w:position w:val="10"/>
        </w:rPr>
      </w:pPr>
      <w:r>
        <w:t>По сложившейся традиции в соборе совершается главная служба на Успение Божией Матери.</w:t>
      </w:r>
      <w:r>
        <w:rPr>
          <w:position w:val="10"/>
        </w:rPr>
        <w:t>[48]</w:t>
      </w:r>
    </w:p>
    <w:p w:rsidR="002667E1" w:rsidRDefault="00E02C16">
      <w:pPr>
        <w:pStyle w:val="21"/>
        <w:pageBreakBefore/>
        <w:numPr>
          <w:ilvl w:val="0"/>
          <w:numId w:val="0"/>
        </w:numPr>
      </w:pPr>
      <w:r>
        <w:t xml:space="preserve">4. Святыни монастыря </w:t>
      </w:r>
    </w:p>
    <w:p w:rsidR="002667E1" w:rsidRDefault="00E02C16">
      <w:pPr>
        <w:pStyle w:val="31"/>
        <w:numPr>
          <w:ilvl w:val="0"/>
          <w:numId w:val="0"/>
        </w:numPr>
      </w:pPr>
      <w:r>
        <w:t>4.1. Святая Канавка</w:t>
      </w:r>
    </w:p>
    <w:p w:rsidR="002667E1" w:rsidRDefault="00E02C16">
      <w:pPr>
        <w:pStyle w:val="a3"/>
        <w:rPr>
          <w:position w:val="10"/>
        </w:rPr>
      </w:pPr>
      <w:r>
        <w:t>Святая Канавка — одна из главных святынь монастыря.</w:t>
      </w:r>
      <w:r>
        <w:rPr>
          <w:position w:val="10"/>
        </w:rPr>
        <w:t>[49]</w:t>
      </w:r>
    </w:p>
    <w:p w:rsidR="002667E1" w:rsidRDefault="00E02C16">
      <w:pPr>
        <w:pStyle w:val="a3"/>
        <w:rPr>
          <w:position w:val="10"/>
        </w:rPr>
      </w:pPr>
      <w:r>
        <w:t>25 ноября 1825 года Богородица явилась преподобному Серафиму и повелела основать Мельничную общину, указав как следует обнести это место канавой и валом.</w:t>
      </w:r>
      <w:r>
        <w:rPr>
          <w:position w:val="10"/>
        </w:rPr>
        <w:t>[50]</w:t>
      </w:r>
      <w:r>
        <w:t xml:space="preserve"> Копать Канавку должны были только сестры общины, а миряне могли помогать носить землю и насыпать вал.</w:t>
      </w:r>
      <w:r>
        <w:rPr>
          <w:position w:val="10"/>
        </w:rPr>
        <w:t>[50][51]</w:t>
      </w:r>
    </w:p>
    <w:p w:rsidR="002667E1" w:rsidRDefault="00E02C16">
      <w:pPr>
        <w:pStyle w:val="a3"/>
        <w:rPr>
          <w:position w:val="10"/>
        </w:rPr>
      </w:pPr>
      <w:r>
        <w:t>Исполняя указания Царицы Небесной, Серафим Саровский приказал сёстрам вырыть Канавку вдоль тропы, по которой прошла Богородица.</w:t>
      </w:r>
      <w:r>
        <w:rPr>
          <w:position w:val="10"/>
        </w:rPr>
        <w:t>[49]</w:t>
      </w:r>
      <w:r>
        <w:t xml:space="preserve"> Преподобный Серафим говорил, что Канавка эта до небес высока и всегда будет стеной и защитой от антихриста.</w:t>
      </w:r>
      <w:r>
        <w:rPr>
          <w:position w:val="10"/>
        </w:rPr>
        <w:t>[49]</w:t>
      </w:r>
    </w:p>
    <w:p w:rsidR="002667E1" w:rsidRDefault="00E02C16">
      <w:pPr>
        <w:pStyle w:val="a3"/>
        <w:rPr>
          <w:position w:val="10"/>
        </w:rPr>
      </w:pPr>
      <w:r>
        <w:t>Копать Канавку начал сам отец Серафим 2 (15) июня 1829 года перед праздником Святой Троицы.</w:t>
      </w:r>
      <w:r>
        <w:rPr>
          <w:position w:val="10"/>
        </w:rPr>
        <w:t>[49]</w:t>
      </w:r>
      <w:r>
        <w:t xml:space="preserve"> Глубина канавки и высота вала должны были быть 3 аршина (215 см).</w:t>
      </w:r>
      <w:r>
        <w:rPr>
          <w:position w:val="10"/>
        </w:rPr>
        <w:t>[49]</w:t>
      </w:r>
      <w:r>
        <w:t xml:space="preserve"> Работы продолжались до смерти преподобного Серафима и были завершены перед праздником Рождества Христова 1833 года. Во многих местах канавка была вырыта всего на 1-2 аршина, и после этого её никогда не углубляли до требуемого размера.</w:t>
      </w:r>
      <w:r>
        <w:rPr>
          <w:position w:val="10"/>
        </w:rPr>
        <w:t>[49]</w:t>
      </w:r>
    </w:p>
    <w:p w:rsidR="002667E1" w:rsidRDefault="00E02C16">
      <w:pPr>
        <w:pStyle w:val="a3"/>
        <w:rPr>
          <w:position w:val="10"/>
        </w:rPr>
      </w:pPr>
      <w:r>
        <w:t>С 1842 года, при Иване Тихонове, уход за Канавкой был прекращён, вал частично срыт, а через Канавку сделаны мосты и переходы.</w:t>
      </w:r>
      <w:r>
        <w:rPr>
          <w:position w:val="10"/>
        </w:rPr>
        <w:t>[49]</w:t>
      </w:r>
    </w:p>
    <w:p w:rsidR="002667E1" w:rsidRDefault="00E02C16">
      <w:pPr>
        <w:pStyle w:val="a3"/>
        <w:rPr>
          <w:position w:val="10"/>
        </w:rPr>
      </w:pPr>
      <w:r>
        <w:t>Уход за Канавкой был возобновлён в 1862 году при игумении Марии (Ушаковой), произведена очистка от сора, убраны мосты и переходы.</w:t>
      </w:r>
      <w:r>
        <w:rPr>
          <w:position w:val="10"/>
        </w:rPr>
        <w:t>[49]</w:t>
      </w:r>
    </w:p>
    <w:p w:rsidR="002667E1" w:rsidRDefault="00E02C16">
      <w:pPr>
        <w:pStyle w:val="a3"/>
        <w:rPr>
          <w:position w:val="10"/>
        </w:rPr>
      </w:pPr>
      <w:r>
        <w:t>До 1900 года в конце святой Канавки стояла звонница, затем её заменила пятиярусная колокольня.</w:t>
      </w:r>
      <w:r>
        <w:rPr>
          <w:position w:val="10"/>
        </w:rPr>
        <w:t>[52]</w:t>
      </w:r>
    </w:p>
    <w:p w:rsidR="002667E1" w:rsidRDefault="00E02C16">
      <w:pPr>
        <w:pStyle w:val="a3"/>
        <w:rPr>
          <w:position w:val="10"/>
        </w:rPr>
      </w:pPr>
      <w:r>
        <w:t>В 1927 году вал был срыт, Канавка на значительном протяжении засыпана.</w:t>
      </w:r>
      <w:r>
        <w:rPr>
          <w:position w:val="10"/>
        </w:rPr>
        <w:t>[49]</w:t>
      </w:r>
      <w:r>
        <w:t xml:space="preserve"> В послевоенные годы через Канавку были проложены коммуникации, в частности через южную часть — канализационная труба.</w:t>
      </w:r>
      <w:r>
        <w:rPr>
          <w:position w:val="10"/>
        </w:rPr>
        <w:t>[49]</w:t>
      </w:r>
      <w:r>
        <w:t xml:space="preserve"> Введены запреты на молитвы на святой Канавке.</w:t>
      </w:r>
      <w:r>
        <w:rPr>
          <w:position w:val="10"/>
        </w:rPr>
        <w:t>[49]</w:t>
      </w:r>
    </w:p>
    <w:p w:rsidR="002667E1" w:rsidRDefault="00E02C16">
      <w:pPr>
        <w:pStyle w:val="a3"/>
        <w:rPr>
          <w:position w:val="10"/>
        </w:rPr>
      </w:pPr>
      <w:r>
        <w:t>1 января 1992 года возобновлена традиция, по которой все сестры после вечернего богослужения обходят Канавку с молитвой Богородице Дево, радуйся.</w:t>
      </w:r>
      <w:r>
        <w:rPr>
          <w:position w:val="10"/>
        </w:rPr>
        <w:t>[50]</w:t>
      </w:r>
    </w:p>
    <w:p w:rsidR="002667E1" w:rsidRDefault="00E02C16">
      <w:pPr>
        <w:pStyle w:val="a3"/>
        <w:rPr>
          <w:position w:val="10"/>
        </w:rPr>
      </w:pPr>
      <w:r>
        <w:t>10 августа 1993 года, на праздник Божией Матери «Умиление», впервые после длительного перерыва, по святой Канавке прошёл крестных ход с пением Параклиса.</w:t>
      </w:r>
      <w:r>
        <w:rPr>
          <w:position w:val="10"/>
        </w:rPr>
        <w:t>[19]</w:t>
      </w:r>
    </w:p>
    <w:p w:rsidR="002667E1" w:rsidRDefault="00E02C16">
      <w:pPr>
        <w:pStyle w:val="a3"/>
        <w:rPr>
          <w:position w:val="10"/>
        </w:rPr>
      </w:pPr>
      <w:r>
        <w:t>В 1997 году администрацией Дивеева дано разрешение на восстановление Канавки при условии согласования с ними каждого участка работ.</w:t>
      </w:r>
      <w:r>
        <w:rPr>
          <w:position w:val="10"/>
        </w:rPr>
        <w:t>[49]</w:t>
      </w:r>
      <w:r>
        <w:t xml:space="preserve"> Работы на первом участке — от начала до первого поворота начались 23 августа, в день памяти священномученика архидиакона Лаврентия.</w:t>
      </w:r>
      <w:r>
        <w:rPr>
          <w:position w:val="10"/>
        </w:rPr>
        <w:t>[49]</w:t>
      </w:r>
      <w:r>
        <w:t xml:space="preserve"> Исходное расположение уточнялось с помощью поперечных раскопок.</w:t>
      </w:r>
      <w:r>
        <w:rPr>
          <w:position w:val="10"/>
        </w:rPr>
        <w:t>[49]</w:t>
      </w:r>
    </w:p>
    <w:p w:rsidR="002667E1" w:rsidRDefault="00E02C16">
      <w:pPr>
        <w:pStyle w:val="a3"/>
        <w:rPr>
          <w:position w:val="10"/>
        </w:rPr>
      </w:pPr>
      <w:r>
        <w:t>Основные работы были завершены к 2003 году — столетию прославления Серафима Саровского.</w:t>
      </w:r>
      <w:r>
        <w:rPr>
          <w:position w:val="10"/>
        </w:rPr>
        <w:t>[49]</w:t>
      </w:r>
      <w:r>
        <w:t xml:space="preserve"> Тропинка, проходящая по валу была выложена плитами и обнесена кованной оградкой. В 2004 году установлены мраморные поклонные кресты, а на месте мельницы — деревянная часовня, освящение которой состоялось 30 июля 2004 года.</w:t>
      </w:r>
      <w:r>
        <w:rPr>
          <w:position w:val="10"/>
        </w:rPr>
        <w:t>[49]</w:t>
      </w:r>
    </w:p>
    <w:p w:rsidR="002667E1" w:rsidRDefault="00E02C16">
      <w:pPr>
        <w:pStyle w:val="a3"/>
        <w:rPr>
          <w:position w:val="10"/>
        </w:rPr>
      </w:pPr>
      <w:r>
        <w:t>В 2005 году воротами была закрыта асфальтированная дорога через Канавку, ведущая к школе. 26 июня 2006 года, в день памяти преподобной Александры и канун кончины первого духовника Серафимо-Дивеевского монастыря протоиерея Василия (Садовского), отслужен молебен на восстановление Канавки в месте пересечения с дорогой.</w:t>
      </w:r>
      <w:r>
        <w:rPr>
          <w:position w:val="10"/>
        </w:rPr>
        <w:t>[49]</w:t>
      </w:r>
      <w:r>
        <w:t xml:space="preserve"> 28 июня начались земляные работы.</w:t>
      </w:r>
      <w:r>
        <w:rPr>
          <w:position w:val="10"/>
        </w:rPr>
        <w:t>[49]</w:t>
      </w:r>
    </w:p>
    <w:p w:rsidR="002667E1" w:rsidRDefault="00E02C16">
      <w:pPr>
        <w:pStyle w:val="a3"/>
        <w:rPr>
          <w:position w:val="10"/>
        </w:rPr>
      </w:pPr>
      <w:r>
        <w:t>По сложившейся традиции при погребении плащаницы Божией Матери по Святой Канавке проходит крестный ход.</w:t>
      </w:r>
      <w:r>
        <w:rPr>
          <w:position w:val="10"/>
        </w:rPr>
        <w:t>[48][53]</w:t>
      </w:r>
      <w:r>
        <w:t xml:space="preserve"> Накануне монастырские сестры украшают Святую Канавку живыми цветами.</w:t>
      </w:r>
      <w:r>
        <w:rPr>
          <w:position w:val="10"/>
        </w:rPr>
        <w:t>[48][53]</w:t>
      </w:r>
      <w:r>
        <w:t xml:space="preserve"> Также крестный ход проходит после утреннего богослужения на первой и последней неделе Великого поста.</w:t>
      </w:r>
      <w:r>
        <w:rPr>
          <w:position w:val="10"/>
        </w:rPr>
        <w:t>[54]</w:t>
      </w:r>
    </w:p>
    <w:p w:rsidR="002667E1" w:rsidRDefault="00E02C16">
      <w:pPr>
        <w:pStyle w:val="31"/>
        <w:numPr>
          <w:ilvl w:val="0"/>
          <w:numId w:val="0"/>
        </w:numPr>
      </w:pPr>
      <w:r>
        <w:t>4.2. Икона Божией Матери «Умиление»</w:t>
      </w:r>
    </w:p>
    <w:p w:rsidR="002667E1" w:rsidRDefault="00E02C16">
      <w:pPr>
        <w:pStyle w:val="a3"/>
        <w:rPr>
          <w:position w:val="10"/>
        </w:rPr>
      </w:pPr>
      <w:r>
        <w:t>Икона «Умиление» Пресвятой Богородицы являлась главной святыней Троицкого собора.</w:t>
      </w:r>
      <w:r>
        <w:rPr>
          <w:position w:val="10"/>
        </w:rPr>
        <w:t>[19]</w:t>
      </w:r>
      <w:r>
        <w:t xml:space="preserve"> Перед этой иконой молился и скончался Серафим Саровский.</w:t>
      </w:r>
      <w:r>
        <w:rPr>
          <w:position w:val="10"/>
        </w:rPr>
        <w:t>[19]</w:t>
      </w:r>
      <w:r>
        <w:t xml:space="preserve"> Он называл её «Всех радостей Радость», а елеем из лампады, горевшей перед иконой, преподобный помазывал больных.</w:t>
      </w:r>
      <w:r>
        <w:rPr>
          <w:position w:val="10"/>
        </w:rPr>
        <w:t>[19][55]</w:t>
      </w:r>
      <w:r>
        <w:t xml:space="preserve"> По завету отца Серафима, после его кончины образ был передан Саровским игуменом Нифонтом в Мельничную общину.</w:t>
      </w:r>
      <w:r>
        <w:rPr>
          <w:position w:val="10"/>
        </w:rPr>
        <w:t>[19]</w:t>
      </w:r>
    </w:p>
    <w:p w:rsidR="002667E1" w:rsidRDefault="00E02C16">
      <w:pPr>
        <w:pStyle w:val="a3"/>
        <w:rPr>
          <w:position w:val="10"/>
        </w:rPr>
      </w:pPr>
      <w:r>
        <w:t>После закрытия монастыря игуменией Александрой (Траковской) вместе с другими сёстрами образ был увезён в Муром.</w:t>
      </w:r>
      <w:r>
        <w:rPr>
          <w:position w:val="10"/>
        </w:rPr>
        <w:t>[19]</w:t>
      </w:r>
      <w:r>
        <w:t xml:space="preserve"> После её смерти монахиней Марией (Бариновой) с благословения Патриарха Пимена икона была передана отцу Виктору (Шиповальникову), а в 1991 году — Патриарху Алексею II.</w:t>
      </w:r>
      <w:r>
        <w:rPr>
          <w:position w:val="10"/>
        </w:rPr>
        <w:t>[19]</w:t>
      </w:r>
      <w:r>
        <w:t xml:space="preserve"> В 2005 году образ находился в Московской Патриархии, в правом киоте Троицкого собора находился чудотворный список.</w:t>
      </w:r>
      <w:r>
        <w:rPr>
          <w:position w:val="10"/>
        </w:rPr>
        <w:t>[19]</w:t>
      </w:r>
    </w:p>
    <w:p w:rsidR="002667E1" w:rsidRDefault="00E02C16">
      <w:pPr>
        <w:pStyle w:val="31"/>
        <w:numPr>
          <w:ilvl w:val="0"/>
          <w:numId w:val="0"/>
        </w:numPr>
      </w:pPr>
      <w:r>
        <w:t>4.3. Ковчег с мощами старцев глинской пустыни</w:t>
      </w:r>
    </w:p>
    <w:p w:rsidR="002667E1" w:rsidRDefault="00E02C16">
      <w:pPr>
        <w:pStyle w:val="a3"/>
        <w:rPr>
          <w:position w:val="10"/>
        </w:rPr>
      </w:pPr>
      <w:r>
        <w:t>В апреле 2009 года в дар монастырю передан ковчег с частицами мощей святых Глинской пустыни: Макария, Серафима, Иннокентия, Феодота, Архиппа, Василия, Илиодора, Иоанникия и Филарета.</w:t>
      </w:r>
      <w:r>
        <w:rPr>
          <w:position w:val="10"/>
        </w:rPr>
        <w:t>[56]</w:t>
      </w:r>
      <w:r>
        <w:t xml:space="preserve"> Ковчег изготовлен по благословению игумении Серафимо-Дивеевского монастыря Сергии (Конковой).</w:t>
      </w:r>
      <w:r>
        <w:rPr>
          <w:position w:val="10"/>
        </w:rPr>
        <w:t>[56]</w:t>
      </w:r>
      <w:r>
        <w:t xml:space="preserve"> Ранее по благословению настоятеля Глинской пустыни архиепископа Конотопского и Глуховского Луки (Коваленко) было изготовлено пять ковчегов с частицами мощей преподобных старцев.</w:t>
      </w:r>
      <w:r>
        <w:rPr>
          <w:position w:val="10"/>
        </w:rPr>
        <w:t>[56]</w:t>
      </w:r>
      <w:r>
        <w:t xml:space="preserve"> Они были отправлены на Валаам, в Соловецкий монастырь и в три храма Москвы.</w:t>
      </w:r>
      <w:r>
        <w:rPr>
          <w:position w:val="10"/>
        </w:rPr>
        <w:t>[56]</w:t>
      </w:r>
    </w:p>
    <w:p w:rsidR="002667E1" w:rsidRDefault="00E02C16">
      <w:pPr>
        <w:pStyle w:val="21"/>
        <w:pageBreakBefore/>
        <w:numPr>
          <w:ilvl w:val="0"/>
          <w:numId w:val="0"/>
        </w:numPr>
      </w:pPr>
      <w:r>
        <w:t xml:space="preserve">5. Реликвии </w:t>
      </w:r>
    </w:p>
    <w:p w:rsidR="002667E1" w:rsidRDefault="00E02C16">
      <w:pPr>
        <w:pStyle w:val="31"/>
        <w:numPr>
          <w:ilvl w:val="0"/>
          <w:numId w:val="0"/>
        </w:numPr>
      </w:pPr>
      <w:r>
        <w:t>5.1. Колокол Серафима Саровского</w:t>
      </w:r>
    </w:p>
    <w:p w:rsidR="002667E1" w:rsidRDefault="00E02C16">
      <w:pPr>
        <w:pStyle w:val="a3"/>
        <w:rPr>
          <w:position w:val="10"/>
        </w:rPr>
      </w:pPr>
      <w:r>
        <w:t>В 2008 году в монастырь был возвращён колокол заказанный Серафимом Саровским. Вес колокола 16 кг (1 пуд). Был приобретён летом 1829 года на Нижегородской ярмарке. На колоколе выгравировано имя заказчика. Из-за трещины планируется поместить колокол в экспозицию создаваемого музея.</w:t>
      </w:r>
      <w:r>
        <w:rPr>
          <w:position w:val="10"/>
        </w:rPr>
        <w:t>[57]</w:t>
      </w:r>
    </w:p>
    <w:p w:rsidR="002667E1" w:rsidRDefault="00E02C16">
      <w:pPr>
        <w:pStyle w:val="31"/>
        <w:numPr>
          <w:ilvl w:val="0"/>
          <w:numId w:val="0"/>
        </w:numPr>
      </w:pPr>
      <w:r>
        <w:t>5.2. Портрет первой игумении</w:t>
      </w:r>
    </w:p>
    <w:p w:rsidR="002667E1" w:rsidRDefault="00E02C16">
      <w:pPr>
        <w:pStyle w:val="a3"/>
        <w:rPr>
          <w:position w:val="10"/>
        </w:rPr>
      </w:pPr>
      <w:r>
        <w:t>6 марта 2009 года состоялась передача монастырю портрета первой игумении обители — матушки Александры.</w:t>
      </w:r>
      <w:r>
        <w:rPr>
          <w:position w:val="10"/>
        </w:rPr>
        <w:t>[58]</w:t>
      </w:r>
      <w:r>
        <w:t xml:space="preserve"> Портрет был написан монахинями монастыря.</w:t>
      </w:r>
      <w:r>
        <w:rPr>
          <w:position w:val="10"/>
        </w:rPr>
        <w:t>[58]</w:t>
      </w:r>
      <w:r>
        <w:t xml:space="preserve"> После закрытия монастыря в 1927 году портрет хранился в крестьянских семьях в деревне около Йошкар-Олы.</w:t>
      </w:r>
      <w:r>
        <w:rPr>
          <w:position w:val="10"/>
        </w:rPr>
        <w:t>[58]</w:t>
      </w:r>
      <w:r>
        <w:t xml:space="preserve"> Портрет был найден Германом Князевым и Сергеем Маловым в антикварном салоне, около церкви в честь Спаса Нерукотворного в Нижнем Новгороде.</w:t>
      </w:r>
      <w:r>
        <w:rPr>
          <w:position w:val="10"/>
        </w:rPr>
        <w:t>[58]</w:t>
      </w:r>
    </w:p>
    <w:p w:rsidR="002667E1" w:rsidRDefault="00E02C16">
      <w:pPr>
        <w:pStyle w:val="a3"/>
        <w:rPr>
          <w:position w:val="10"/>
        </w:rPr>
      </w:pPr>
      <w:r>
        <w:t>Портрет матушки Александры упоминается в летописи монастыря.</w:t>
      </w:r>
      <w:r>
        <w:rPr>
          <w:position w:val="10"/>
        </w:rPr>
        <w:t>[58]</w:t>
      </w:r>
      <w:r>
        <w:t xml:space="preserve"> По легенде портрет менялся в зависимости от того, какой человек заходил в келью.</w:t>
      </w:r>
      <w:r>
        <w:rPr>
          <w:position w:val="10"/>
        </w:rPr>
        <w:t>[58]</w:t>
      </w:r>
    </w:p>
    <w:p w:rsidR="002667E1" w:rsidRDefault="00E02C16">
      <w:pPr>
        <w:pStyle w:val="a3"/>
      </w:pPr>
      <w:r>
        <w:t>При передачи портрета благотворители отметили, что в жизни каждого из них было событие связанное с монастырём.</w:t>
      </w:r>
      <w:r>
        <w:rPr>
          <w:position w:val="10"/>
        </w:rPr>
        <w:t>[58]</w:t>
      </w:r>
      <w:r>
        <w:t xml:space="preserve"> После восстановления портрет планируется разместить в приделе матушки Александры.</w:t>
      </w:r>
    </w:p>
    <w:p w:rsidR="002667E1" w:rsidRDefault="00E02C16">
      <w:pPr>
        <w:pStyle w:val="31"/>
        <w:numPr>
          <w:ilvl w:val="0"/>
          <w:numId w:val="0"/>
        </w:numPr>
      </w:pPr>
      <w:r>
        <w:t>5.3. Домик блаженной Параскевы Ивановны</w:t>
      </w:r>
    </w:p>
    <w:p w:rsidR="002667E1" w:rsidRDefault="00E02C16">
      <w:pPr>
        <w:pStyle w:val="a3"/>
      </w:pPr>
      <w:r>
        <w:t>Летом 2010 года для посетителей был вновь открыт домик блаженной Параскевы Ивановны. После ремонта в нём стало три зала. Одна комната посвящена блаженной Параскеве Ивановне, дивеевским блаженным и посещению этой кельи императором Николаем II. В большом зале представлены материалы о двух дивеевских игумениях — Марии (Ушаковой) и Александре (Траковской) и о сестрах обители. Третий зал посвящен преподобному Серафиму Саровскому и его прославлению в сонме святых в 1903 году, а также воссоздан фрагмент кельи святого старца.</w:t>
      </w:r>
    </w:p>
    <w:p w:rsidR="002667E1" w:rsidRDefault="00E02C16">
      <w:pPr>
        <w:pStyle w:val="a3"/>
        <w:rPr>
          <w:position w:val="10"/>
        </w:rPr>
      </w:pPr>
      <w:r>
        <w:t>Подлинными экспонатами представленными в музее являются: платье блаженной Параскевы Ивановны, личные вещи игумении Марии и игумении Александры, монашеская одежда дивеевских сестер, вещи, принадлежавшие святителям Филарету (Дроздову) и Феофану Затворнику и мебель из кельи преподобного Серафима.</w:t>
      </w:r>
      <w:r>
        <w:rPr>
          <w:position w:val="10"/>
        </w:rPr>
        <w:t>[59]</w:t>
      </w:r>
    </w:p>
    <w:p w:rsidR="002667E1" w:rsidRDefault="00E02C16">
      <w:pPr>
        <w:pStyle w:val="21"/>
        <w:pageBreakBefore/>
        <w:numPr>
          <w:ilvl w:val="0"/>
          <w:numId w:val="0"/>
        </w:numPr>
      </w:pPr>
      <w:r>
        <w:t>6. Скиты и подворья</w:t>
      </w:r>
    </w:p>
    <w:p w:rsidR="002667E1" w:rsidRDefault="00E02C16">
      <w:pPr>
        <w:pStyle w:val="a3"/>
        <w:numPr>
          <w:ilvl w:val="0"/>
          <w:numId w:val="2"/>
        </w:numPr>
        <w:tabs>
          <w:tab w:val="left" w:pos="707"/>
        </w:tabs>
        <w:spacing w:after="0"/>
        <w:rPr>
          <w:position w:val="10"/>
        </w:rPr>
      </w:pPr>
      <w:r>
        <w:rPr>
          <w:b/>
          <w:bCs/>
        </w:rPr>
        <w:t>Покровский скит</w:t>
      </w:r>
      <w:r>
        <w:t xml:space="preserve"> в селе Канерга. В декабре 1991 года монастырю предложили разобрать на дрова бездействующую начальную школу. Увидев, что рядом сохранилась колокольня на которой стоял крест сёстры решили восстанавливать здесь скит. Позднее выяснилось, что купленная школа была зубоврачебным корпусом Дивеевского монастыря. А около Канергской церкви жили сестры после разгона обители.</w:t>
      </w:r>
      <w:r>
        <w:rPr>
          <w:position w:val="10"/>
        </w:rPr>
        <w:t>[60][61]</w:t>
      </w:r>
    </w:p>
    <w:p w:rsidR="002667E1" w:rsidRDefault="00E02C16">
      <w:pPr>
        <w:pStyle w:val="a3"/>
        <w:numPr>
          <w:ilvl w:val="0"/>
          <w:numId w:val="2"/>
        </w:numPr>
        <w:tabs>
          <w:tab w:val="left" w:pos="707"/>
        </w:tabs>
        <w:spacing w:after="0"/>
        <w:rPr>
          <w:position w:val="10"/>
        </w:rPr>
      </w:pPr>
      <w:r>
        <w:rPr>
          <w:b/>
          <w:bCs/>
        </w:rPr>
        <w:t>Свято-Никольский скит</w:t>
      </w:r>
      <w:r>
        <w:t> в селе Автодеево — впервые деревянная Никольская церковь упоминается в 1616 году.</w:t>
      </w:r>
      <w:r>
        <w:rPr>
          <w:position w:val="10"/>
        </w:rPr>
        <w:t>[62]</w:t>
      </w:r>
      <w:r>
        <w:t xml:space="preserve"> Современная каменная двухпрестольная церковь построена в 1822 году.</w:t>
      </w:r>
      <w:r>
        <w:rPr>
          <w:position w:val="10"/>
        </w:rPr>
        <w:t>[62]</w:t>
      </w:r>
      <w:r>
        <w:t xml:space="preserve"> Главный придел был освящен во имя Святой Живоначальной Троицы, а другой — во имя Святителя Николая.</w:t>
      </w:r>
      <w:r>
        <w:rPr>
          <w:position w:val="10"/>
        </w:rPr>
        <w:t>[62]</w:t>
      </w:r>
      <w:r>
        <w:t xml:space="preserve"> Закрыта осенью 1936 года и использовалась как зернохранилище.</w:t>
      </w:r>
      <w:r>
        <w:rPr>
          <w:position w:val="10"/>
        </w:rPr>
        <w:t>[62]</w:t>
      </w:r>
      <w:r>
        <w:t xml:space="preserve"> Передана монастырю в сентябре 1992 года.</w:t>
      </w:r>
      <w:r>
        <w:rPr>
          <w:position w:val="10"/>
        </w:rPr>
        <w:t>[10]</w:t>
      </w:r>
      <w:r>
        <w:t xml:space="preserve"> 26 декабря 1993 года митрополитом Николаем освящён престол Никольского придела.</w:t>
      </w:r>
      <w:r>
        <w:rPr>
          <w:position w:val="10"/>
        </w:rPr>
        <w:t>[62]</w:t>
      </w:r>
      <w:r>
        <w:t xml:space="preserve"> 21 октября 2006 года архиепископом Георгием вновь освящён главный алтарь в честь Святой Живоначальной Троицы.</w:t>
      </w:r>
      <w:r>
        <w:rPr>
          <w:position w:val="10"/>
        </w:rPr>
        <w:t>[62]</w:t>
      </w:r>
    </w:p>
    <w:p w:rsidR="002667E1" w:rsidRDefault="00E02C16">
      <w:pPr>
        <w:pStyle w:val="a3"/>
        <w:numPr>
          <w:ilvl w:val="0"/>
          <w:numId w:val="2"/>
        </w:numPr>
        <w:tabs>
          <w:tab w:val="left" w:pos="707"/>
        </w:tabs>
        <w:spacing w:after="0"/>
      </w:pPr>
      <w:r>
        <w:rPr>
          <w:b/>
          <w:bCs/>
        </w:rPr>
        <w:t>Скит в честь Всемилостивого Спаса</w:t>
      </w:r>
      <w:r>
        <w:t xml:space="preserve"> в селе Нуча. Основан 17 мая 2007 года.</w:t>
      </w:r>
      <w:r>
        <w:rPr>
          <w:position w:val="10"/>
        </w:rPr>
        <w:t>[63]</w:t>
      </w:r>
      <w:r>
        <w:t xml:space="preserve"> Из-за малого числа насельниц был приписан к Никольскому скиту в селе Автодеево.</w:t>
      </w:r>
    </w:p>
    <w:p w:rsidR="002667E1" w:rsidRDefault="00E02C16">
      <w:pPr>
        <w:pStyle w:val="a3"/>
        <w:numPr>
          <w:ilvl w:val="0"/>
          <w:numId w:val="2"/>
        </w:numPr>
        <w:tabs>
          <w:tab w:val="left" w:pos="707"/>
        </w:tabs>
        <w:spacing w:after="0"/>
        <w:rPr>
          <w:position w:val="10"/>
        </w:rPr>
      </w:pPr>
      <w:r>
        <w:rPr>
          <w:b/>
          <w:bCs/>
        </w:rPr>
        <w:t>Кутузовский скит</w:t>
      </w:r>
      <w:r>
        <w:t> в селе Кутузово — передан монастырю 25 декабря 1992 года</w:t>
      </w:r>
      <w:r>
        <w:rPr>
          <w:position w:val="10"/>
        </w:rPr>
        <w:t>[22][64][65][66]</w:t>
      </w:r>
    </w:p>
    <w:p w:rsidR="002667E1" w:rsidRDefault="00E02C16">
      <w:pPr>
        <w:pStyle w:val="a3"/>
        <w:numPr>
          <w:ilvl w:val="0"/>
          <w:numId w:val="2"/>
        </w:numPr>
        <w:tabs>
          <w:tab w:val="left" w:pos="707"/>
        </w:tabs>
        <w:spacing w:after="0"/>
        <w:rPr>
          <w:position w:val="10"/>
        </w:rPr>
      </w:pPr>
      <w:r>
        <w:rPr>
          <w:b/>
          <w:bCs/>
        </w:rPr>
        <w:t>Знаменский скит</w:t>
      </w:r>
      <w:r>
        <w:t xml:space="preserve"> в селе Хрипуново — передан монастырю сентября 1993 года.</w:t>
      </w:r>
      <w:r>
        <w:rPr>
          <w:position w:val="10"/>
        </w:rPr>
        <w:t>[67][68][69]</w:t>
      </w:r>
    </w:p>
    <w:p w:rsidR="002667E1" w:rsidRDefault="00E02C16">
      <w:pPr>
        <w:pStyle w:val="a3"/>
        <w:numPr>
          <w:ilvl w:val="0"/>
          <w:numId w:val="2"/>
        </w:numPr>
        <w:tabs>
          <w:tab w:val="left" w:pos="707"/>
        </w:tabs>
        <w:spacing w:after="0"/>
        <w:rPr>
          <w:position w:val="10"/>
        </w:rPr>
      </w:pPr>
      <w:r>
        <w:rPr>
          <w:b/>
          <w:bCs/>
        </w:rPr>
        <w:t>Скит святых мучеников Флора и Лавра</w:t>
      </w:r>
      <w:r>
        <w:t xml:space="preserve"> (подворье «Солнечная поляна»</w:t>
      </w:r>
      <w:r>
        <w:rPr>
          <w:position w:val="10"/>
        </w:rPr>
        <w:t>[70][71]</w:t>
      </w:r>
      <w:r>
        <w:t>) стал создаваться с мая 1997 года в 4 км от монастыря на реке Ломовке, где ранее располагались свечной корпус и прачечная.</w:t>
      </w:r>
      <w:r>
        <w:rPr>
          <w:position w:val="10"/>
        </w:rPr>
        <w:t>[72]</w:t>
      </w:r>
      <w:r>
        <w:t xml:space="preserve"> В 2004 году рядом по благословению митрополита Николая было заложено монастырское кладбище.</w:t>
      </w:r>
      <w:r>
        <w:rPr>
          <w:position w:val="10"/>
        </w:rPr>
        <w:t>[72]</w:t>
      </w:r>
      <w:r>
        <w:t xml:space="preserve"> В 2005 году архиепископом Георгием совершён чин Великого освящения главного престола деревянной Церкви в честь святых мучеников Флора и Лавра.</w:t>
      </w:r>
      <w:r>
        <w:rPr>
          <w:position w:val="10"/>
        </w:rPr>
        <w:t>[73]</w:t>
      </w:r>
      <w:r>
        <w:t xml:space="preserve"> 23 июня 2007 года на монастырском кладбище архиепископом Георгием освящена вновь построенная однопрестольная деревянная церковь в честь иконы Божией Матери «Споручница грешных».</w:t>
      </w:r>
      <w:r>
        <w:rPr>
          <w:position w:val="10"/>
        </w:rPr>
        <w:t>[72]</w:t>
      </w:r>
    </w:p>
    <w:p w:rsidR="002667E1" w:rsidRDefault="00E02C16">
      <w:pPr>
        <w:pStyle w:val="a3"/>
        <w:numPr>
          <w:ilvl w:val="0"/>
          <w:numId w:val="2"/>
        </w:numPr>
        <w:tabs>
          <w:tab w:val="left" w:pos="707"/>
        </w:tabs>
        <w:spacing w:after="0"/>
        <w:rPr>
          <w:position w:val="10"/>
        </w:rPr>
      </w:pPr>
      <w:r>
        <w:rPr>
          <w:b/>
          <w:bCs/>
        </w:rPr>
        <w:t>Архангельский скит</w:t>
      </w:r>
      <w:r>
        <w:t> — в 2005 году архиепископом Георгием совершён чин Великого освящения Престола в честь Архангела Михаила.</w:t>
      </w:r>
      <w:r>
        <w:rPr>
          <w:position w:val="10"/>
        </w:rPr>
        <w:t>[73]</w:t>
      </w:r>
    </w:p>
    <w:p w:rsidR="002667E1" w:rsidRDefault="00E02C16">
      <w:pPr>
        <w:pStyle w:val="a3"/>
        <w:numPr>
          <w:ilvl w:val="0"/>
          <w:numId w:val="2"/>
        </w:numPr>
        <w:tabs>
          <w:tab w:val="left" w:pos="707"/>
        </w:tabs>
        <w:spacing w:after="0"/>
        <w:rPr>
          <w:position w:val="10"/>
        </w:rPr>
      </w:pPr>
      <w:r>
        <w:rPr>
          <w:b/>
          <w:bCs/>
        </w:rPr>
        <w:t>Троицкий скит</w:t>
      </w:r>
      <w:r>
        <w:t>. Троицкая церковь вновь освящена 3 января 2002 года митрополитом Николаем.</w:t>
      </w:r>
      <w:r>
        <w:rPr>
          <w:position w:val="10"/>
        </w:rPr>
        <w:t>[74]</w:t>
      </w:r>
      <w:r>
        <w:t xml:space="preserve"> 19 декабря 2006 года Законодательным собранием принято решение о создании в Шатовском сельсовете Арзамасского района посёлка Троицкий Скит.</w:t>
      </w:r>
      <w:r>
        <w:rPr>
          <w:position w:val="10"/>
        </w:rPr>
        <w:t>[74][75]</w:t>
      </w:r>
    </w:p>
    <w:p w:rsidR="002667E1" w:rsidRDefault="00E02C16">
      <w:pPr>
        <w:pStyle w:val="a3"/>
        <w:numPr>
          <w:ilvl w:val="0"/>
          <w:numId w:val="2"/>
        </w:numPr>
        <w:tabs>
          <w:tab w:val="left" w:pos="707"/>
        </w:tabs>
        <w:spacing w:after="0"/>
        <w:rPr>
          <w:position w:val="10"/>
        </w:rPr>
      </w:pPr>
      <w:r>
        <w:rPr>
          <w:b/>
          <w:bCs/>
        </w:rPr>
        <w:t>Серафимо-Понетаевский монастырь</w:t>
      </w:r>
      <w:r>
        <w:t xml:space="preserve"> в селе Понетаевка — в части одного из корпусов расположен скит Свято-Троицкого Серафимо-Дивеевского монастыря.</w:t>
      </w:r>
      <w:r>
        <w:rPr>
          <w:position w:val="10"/>
        </w:rPr>
        <w:t>[76][77]</w:t>
      </w:r>
    </w:p>
    <w:p w:rsidR="002667E1" w:rsidRDefault="00E02C16">
      <w:pPr>
        <w:pStyle w:val="a3"/>
        <w:numPr>
          <w:ilvl w:val="0"/>
          <w:numId w:val="2"/>
        </w:numPr>
        <w:tabs>
          <w:tab w:val="left" w:pos="707"/>
        </w:tabs>
        <w:spacing w:after="0"/>
      </w:pPr>
      <w:r>
        <w:rPr>
          <w:b/>
          <w:bCs/>
        </w:rPr>
        <w:t>Свято–Троицкий Белбажский монастырь</w:t>
      </w:r>
      <w:r>
        <w:t> — с апреля 2009 года действует как скит Свято-Троицкого Серафимо-Дивеевского монастыря</w:t>
      </w:r>
      <w:r>
        <w:rPr>
          <w:position w:val="10"/>
        </w:rPr>
        <w:t>[78]</w:t>
      </w:r>
      <w:r>
        <w:t>. 15 августа 2009 года освящен трапезный храм в честь Нерукотворного Образа Господа Иисуса Христа</w:t>
      </w:r>
      <w:r>
        <w:rPr>
          <w:position w:val="10"/>
        </w:rPr>
        <w:t>[79]</w:t>
      </w:r>
      <w:r>
        <w:t>.</w:t>
      </w:r>
    </w:p>
    <w:p w:rsidR="002667E1" w:rsidRDefault="00E02C16">
      <w:pPr>
        <w:pStyle w:val="a3"/>
        <w:numPr>
          <w:ilvl w:val="0"/>
          <w:numId w:val="2"/>
        </w:numPr>
        <w:tabs>
          <w:tab w:val="left" w:pos="707"/>
        </w:tabs>
        <w:spacing w:after="0"/>
      </w:pPr>
      <w:r>
        <w:rPr>
          <w:b/>
          <w:bCs/>
        </w:rPr>
        <w:t>Кладбищенская церковь в честь преподобного Сергия Радонежского</w:t>
      </w:r>
      <w:r>
        <w:t xml:space="preserve"> в посёлке Выездное.</w:t>
      </w:r>
    </w:p>
    <w:p w:rsidR="002667E1" w:rsidRDefault="00E02C16">
      <w:pPr>
        <w:pStyle w:val="a3"/>
        <w:numPr>
          <w:ilvl w:val="0"/>
          <w:numId w:val="2"/>
        </w:numPr>
        <w:tabs>
          <w:tab w:val="left" w:pos="707"/>
        </w:tabs>
        <w:spacing w:after="0"/>
        <w:rPr>
          <w:position w:val="10"/>
        </w:rPr>
      </w:pPr>
      <w:r>
        <w:rPr>
          <w:b/>
          <w:bCs/>
        </w:rPr>
        <w:t>Церковь в честь святителей Московских Петра, Алексия, Ионы, Филиппа и Гермогена</w:t>
      </w:r>
      <w:r>
        <w:t> — Нижегородское подворье</w:t>
      </w:r>
      <w:r>
        <w:rPr>
          <w:position w:val="10"/>
        </w:rPr>
        <w:t>[80]</w:t>
      </w:r>
      <w:r>
        <w:t>, открыто в 1997 году.</w:t>
      </w:r>
      <w:r>
        <w:rPr>
          <w:position w:val="10"/>
        </w:rPr>
        <w:t>[81]</w:t>
      </w:r>
      <w:r>
        <w:t xml:space="preserve"> Храм построен в 1860 году, в XX веке разорён. В 1998 году на средства монастыря началась реставрация.</w:t>
      </w:r>
      <w:r>
        <w:rPr>
          <w:position w:val="10"/>
        </w:rPr>
        <w:t>[81]</w:t>
      </w:r>
      <w:r>
        <w:t xml:space="preserve"> Вновь освящен владыкой Георгием 11 июня 2004 года.</w:t>
      </w:r>
      <w:r>
        <w:rPr>
          <w:position w:val="10"/>
        </w:rPr>
        <w:t>[81]</w:t>
      </w:r>
      <w:r>
        <w:t xml:space="preserve"> В 2005 году архиепископом Георгием совершён чин Великого освящения двух престолов: в честь святителя Николая Чудотворца и апостола от 70-ти Иасона и во имя апостола Луки и преподобномученика Андрея Критского.</w:t>
      </w:r>
      <w:r>
        <w:rPr>
          <w:position w:val="10"/>
        </w:rPr>
        <w:t>[73]</w:t>
      </w:r>
    </w:p>
    <w:p w:rsidR="002667E1" w:rsidRDefault="00E02C16">
      <w:pPr>
        <w:pStyle w:val="a3"/>
        <w:numPr>
          <w:ilvl w:val="0"/>
          <w:numId w:val="2"/>
        </w:numPr>
        <w:tabs>
          <w:tab w:val="left" w:pos="707"/>
        </w:tabs>
        <w:spacing w:after="0"/>
        <w:rPr>
          <w:position w:val="10"/>
        </w:rPr>
      </w:pPr>
      <w:r>
        <w:rPr>
          <w:b/>
          <w:bCs/>
        </w:rPr>
        <w:t>Церкви Рождества Христова и Смоленской иконы Божией Матери</w:t>
      </w:r>
      <w:r>
        <w:t> — Арзамасское подворье. Смоленская церковь построена в 1797 году. Церковь Рождества Христова — в 1845—1852 годах по проекту архитектора Константина Тона. Разорённый ансамбль Смоленской церкви передан монастырю в 1998 году.</w:t>
      </w:r>
      <w:r>
        <w:rPr>
          <w:position w:val="10"/>
        </w:rPr>
        <w:t>[82]</w:t>
      </w:r>
      <w:r>
        <w:t xml:space="preserve"> 17 января 2011 года архиепископом Георгием был освящён третий придел в честь святителя Николая Чудотворца и преподобномученицы Евдокии.</w:t>
      </w:r>
      <w:r>
        <w:rPr>
          <w:position w:val="10"/>
        </w:rPr>
        <w:t>[83]</w:t>
      </w:r>
    </w:p>
    <w:p w:rsidR="002667E1" w:rsidRDefault="00E02C16">
      <w:pPr>
        <w:pStyle w:val="a3"/>
        <w:numPr>
          <w:ilvl w:val="0"/>
          <w:numId w:val="2"/>
        </w:numPr>
        <w:tabs>
          <w:tab w:val="left" w:pos="707"/>
        </w:tabs>
        <w:rPr>
          <w:position w:val="10"/>
        </w:rPr>
      </w:pPr>
      <w:r>
        <w:rPr>
          <w:b/>
          <w:bCs/>
        </w:rPr>
        <w:t>Храм-часовня в честь Собора Дивеевских святых</w:t>
      </w:r>
      <w:r>
        <w:t> — Патриаршее подворье. В 1909 году храмоздателем Спасо-Преображенского собора Фёдором Васильевичем Долгинцевым для Московского подворья был куплен участок земли с постройками по адресу проспект Мира, д. 20.</w:t>
      </w:r>
      <w:r>
        <w:rPr>
          <w:position w:val="10"/>
        </w:rPr>
        <w:t>[47]</w:t>
      </w:r>
      <w:r>
        <w:t xml:space="preserve"> В мае 2008 года на Патриаршем подворье монастыря, располагающемся на Проспекте Мира между домами 22 и 24, архиепископ Георгий совершил чин освящения закладного камня первого храма-часовни в честь нового праздника Собора Дивеевских святых. Праздник отмечается 27 июня, на следующий день после празднования дня памяти основательницы Дивеевского монастыря матушки Александры.</w:t>
      </w:r>
      <w:r>
        <w:rPr>
          <w:position w:val="10"/>
        </w:rPr>
        <w:t>[84][85]</w:t>
      </w:r>
      <w:r>
        <w:t xml:space="preserve"> 5 февраля 2011 года архиепископ Георгий совершил чин малого освящения престола.</w:t>
      </w:r>
      <w:r>
        <w:rPr>
          <w:position w:val="10"/>
        </w:rPr>
        <w:t>[86]</w:t>
      </w:r>
      <w:r>
        <w:t xml:space="preserve"> К этому времени строительные работы в храме еще продолжались.</w:t>
      </w:r>
      <w:r>
        <w:rPr>
          <w:position w:val="10"/>
        </w:rPr>
        <w:t>[86]</w:t>
      </w:r>
    </w:p>
    <w:p w:rsidR="002667E1" w:rsidRDefault="00E02C16">
      <w:pPr>
        <w:pStyle w:val="21"/>
        <w:pageBreakBefore/>
        <w:numPr>
          <w:ilvl w:val="0"/>
          <w:numId w:val="0"/>
        </w:numPr>
      </w:pPr>
      <w:r>
        <w:t>Список литературы:</w:t>
      </w:r>
    </w:p>
    <w:p w:rsidR="002667E1" w:rsidRDefault="00E02C16">
      <w:pPr>
        <w:pStyle w:val="a3"/>
        <w:numPr>
          <w:ilvl w:val="0"/>
          <w:numId w:val="1"/>
        </w:numPr>
        <w:tabs>
          <w:tab w:val="left" w:pos="707"/>
        </w:tabs>
        <w:spacing w:after="0"/>
      </w:pPr>
      <w:r>
        <w:t>полное название по: Православная энциклопедия. Т. XIV, стр. 640.</w:t>
      </w:r>
    </w:p>
    <w:p w:rsidR="002667E1" w:rsidRDefault="00E02C16">
      <w:pPr>
        <w:pStyle w:val="a3"/>
        <w:numPr>
          <w:ilvl w:val="0"/>
          <w:numId w:val="1"/>
        </w:numPr>
        <w:tabs>
          <w:tab w:val="left" w:pos="707"/>
        </w:tabs>
        <w:spacing w:after="0"/>
      </w:pPr>
      <w:r>
        <w:t xml:space="preserve">С.В. Булгаков. </w:t>
      </w:r>
      <w:r>
        <w:rPr>
          <w:i/>
          <w:iCs/>
        </w:rPr>
        <w:t>Настольная книга для священно-церковно-служителей</w:t>
      </w:r>
      <w:r>
        <w:t>. Киев, 1913, стр. 1505.</w:t>
      </w:r>
    </w:p>
    <w:p w:rsidR="002667E1" w:rsidRDefault="00E02C16">
      <w:pPr>
        <w:pStyle w:val="a3"/>
        <w:numPr>
          <w:ilvl w:val="0"/>
          <w:numId w:val="1"/>
        </w:numPr>
        <w:tabs>
          <w:tab w:val="left" w:pos="707"/>
        </w:tabs>
        <w:spacing w:after="0"/>
      </w:pPr>
      <w:r>
        <w:t xml:space="preserve">Престольный праздник в честь св. ап. первомученика и архидиакона Стефана в Свято-Троицком Серафимо-Дивеевском монастыре. Свято-Троицкий Серафимо-Дивеевский монастырь (9 января 2006 года). </w:t>
      </w:r>
    </w:p>
    <w:p w:rsidR="002667E1" w:rsidRDefault="00E02C16">
      <w:pPr>
        <w:pStyle w:val="a3"/>
        <w:numPr>
          <w:ilvl w:val="0"/>
          <w:numId w:val="1"/>
        </w:numPr>
        <w:tabs>
          <w:tab w:val="left" w:pos="707"/>
        </w:tabs>
        <w:spacing w:after="0"/>
      </w:pPr>
      <w:r>
        <w:t xml:space="preserve">Престольный праздник Казанской иконы Божией Матери в Дивееве. Свято-Троицкий Серафимо-Дивеевский женский монастырь (4 ноября 2005 года). </w:t>
      </w:r>
    </w:p>
    <w:p w:rsidR="002667E1" w:rsidRDefault="00E02C16">
      <w:pPr>
        <w:pStyle w:val="a3"/>
        <w:numPr>
          <w:ilvl w:val="0"/>
          <w:numId w:val="1"/>
        </w:numPr>
        <w:tabs>
          <w:tab w:val="left" w:pos="707"/>
        </w:tabs>
        <w:spacing w:after="0"/>
      </w:pPr>
      <w:r>
        <w:rPr>
          <w:i/>
          <w:iCs/>
        </w:rPr>
        <w:t>Леонид Денисов</w:t>
      </w:r>
      <w:r>
        <w:t xml:space="preserve"> Житие преподобного и богоносного отца нашего Серафима, Саровского чудотворца. — репринтное 4-е. — М: Издательский Совет Русской Православной Церкви, 2005 (1904). — С. 123-132. — 703 с. — ISBN 5-94625-061-2</w:t>
      </w:r>
    </w:p>
    <w:p w:rsidR="002667E1" w:rsidRDefault="00E02C16">
      <w:pPr>
        <w:pStyle w:val="a3"/>
        <w:numPr>
          <w:ilvl w:val="0"/>
          <w:numId w:val="1"/>
        </w:numPr>
        <w:tabs>
          <w:tab w:val="left" w:pos="707"/>
        </w:tabs>
        <w:spacing w:after="0"/>
      </w:pPr>
      <w:r>
        <w:t xml:space="preserve">В Дивеевском монастыре произошло перезахоронение останков третьей настоятельницы Казанской общины Ксении Михайловны Кочеуловой. Нижегородская и Арзамасская епархия (21 апреля 2008 года). </w:t>
      </w:r>
    </w:p>
    <w:p w:rsidR="002667E1" w:rsidRDefault="00E02C16">
      <w:pPr>
        <w:pStyle w:val="a3"/>
        <w:numPr>
          <w:ilvl w:val="0"/>
          <w:numId w:val="1"/>
        </w:numPr>
        <w:tabs>
          <w:tab w:val="left" w:pos="707"/>
        </w:tabs>
        <w:spacing w:after="0"/>
      </w:pPr>
      <w:r>
        <w:t xml:space="preserve">День Обители в Серафимо-Дивеевском монастыре. Свято-Троицкий Серафимо-Дивеевский женский монастырь (22 декабря 2009 года). </w:t>
      </w:r>
    </w:p>
    <w:p w:rsidR="002667E1" w:rsidRDefault="00E02C16">
      <w:pPr>
        <w:pStyle w:val="a3"/>
        <w:numPr>
          <w:ilvl w:val="0"/>
          <w:numId w:val="1"/>
        </w:numPr>
        <w:tabs>
          <w:tab w:val="left" w:pos="707"/>
        </w:tabs>
        <w:spacing w:after="0"/>
      </w:pPr>
      <w:r>
        <w:t xml:space="preserve">Преподобный Серафим и Дивеевская женская обитель. Свято-Троицкий Серафимо-Дивеевский монастырь. </w:t>
      </w:r>
    </w:p>
    <w:p w:rsidR="002667E1" w:rsidRDefault="00E02C16">
      <w:pPr>
        <w:pStyle w:val="a3"/>
        <w:numPr>
          <w:ilvl w:val="0"/>
          <w:numId w:val="1"/>
        </w:numPr>
        <w:tabs>
          <w:tab w:val="left" w:pos="707"/>
        </w:tabs>
        <w:spacing w:after="0"/>
      </w:pPr>
      <w:r>
        <w:t xml:space="preserve">22 декабря – день основания Мельничной общинки Серафимо-Дивеевского монастыря. Нижегородская епархия (22 декабря 2009 года). </w:t>
      </w:r>
    </w:p>
    <w:p w:rsidR="002667E1" w:rsidRDefault="00E02C16">
      <w:pPr>
        <w:pStyle w:val="a3"/>
        <w:numPr>
          <w:ilvl w:val="0"/>
          <w:numId w:val="1"/>
        </w:numPr>
        <w:tabs>
          <w:tab w:val="left" w:pos="707"/>
        </w:tabs>
        <w:spacing w:after="0"/>
      </w:pPr>
      <w:r>
        <w:t xml:space="preserve">День памяти святителя Николая, архиепископа Мир Ликийских, Чудотворца – престольный праздник в Серафимо-Дивеевской обители. Свято-Троицкий Серафимо-Дивеевский монастырь (19 декабря 2005 года). </w:t>
      </w:r>
    </w:p>
    <w:p w:rsidR="002667E1" w:rsidRDefault="00E02C16">
      <w:pPr>
        <w:pStyle w:val="a3"/>
        <w:numPr>
          <w:ilvl w:val="0"/>
          <w:numId w:val="1"/>
        </w:numPr>
        <w:tabs>
          <w:tab w:val="left" w:pos="707"/>
        </w:tabs>
        <w:spacing w:after="0"/>
      </w:pPr>
      <w:r>
        <w:t>Исполнилось 204 года со дня рождения попечителя Серафимо-Дивеевской обители Николая Александровича Мотовилова, Нижегородская епархия, 27 мая 2009 года</w:t>
      </w:r>
    </w:p>
    <w:p w:rsidR="002667E1" w:rsidRDefault="00E02C16">
      <w:pPr>
        <w:pStyle w:val="a3"/>
        <w:numPr>
          <w:ilvl w:val="0"/>
          <w:numId w:val="1"/>
        </w:numPr>
        <w:tabs>
          <w:tab w:val="left" w:pos="707"/>
        </w:tabs>
        <w:spacing w:after="0"/>
      </w:pPr>
      <w:r>
        <w:t>В Свято-Троицком Серафимо-Дивеевском монастыре освятили новый храм, Нижегородская епархия, 3 февраля 2006 года</w:t>
      </w:r>
    </w:p>
    <w:p w:rsidR="002667E1" w:rsidRDefault="00E02C16">
      <w:pPr>
        <w:pStyle w:val="a3"/>
        <w:numPr>
          <w:ilvl w:val="0"/>
          <w:numId w:val="1"/>
        </w:numPr>
        <w:tabs>
          <w:tab w:val="left" w:pos="707"/>
        </w:tabs>
        <w:spacing w:after="0"/>
      </w:pPr>
      <w:r>
        <w:t xml:space="preserve">Архимандрит Дионисий (Шишигин). </w:t>
      </w:r>
      <w:r>
        <w:rPr>
          <w:i/>
          <w:iCs/>
        </w:rPr>
        <w:t>Былое пролетает.</w:t>
      </w:r>
      <w:r>
        <w:t xml:space="preserve"> // </w:t>
      </w:r>
      <w:r>
        <w:rPr>
          <w:i/>
          <w:iCs/>
        </w:rPr>
        <w:t>Православная Москва</w:t>
      </w:r>
      <w:r>
        <w:t xml:space="preserve"> № 21 (399), 2007 г.</w:t>
      </w:r>
    </w:p>
    <w:p w:rsidR="002667E1" w:rsidRDefault="00E02C16">
      <w:pPr>
        <w:pStyle w:val="a3"/>
        <w:numPr>
          <w:ilvl w:val="0"/>
          <w:numId w:val="1"/>
        </w:numPr>
        <w:tabs>
          <w:tab w:val="left" w:pos="707"/>
        </w:tabs>
        <w:spacing w:after="0"/>
      </w:pPr>
      <w:r>
        <w:rPr>
          <w:i/>
          <w:iCs/>
        </w:rPr>
        <w:t>Мякинин А.</w:t>
      </w:r>
      <w:r>
        <w:t xml:space="preserve"> Положение Церкви в Горьковской епархии в 1950-х годах (до начала хрущёвских гонений) // </w:t>
      </w:r>
      <w:r>
        <w:rPr>
          <w:i/>
          <w:iCs/>
        </w:rPr>
        <w:t>Вестник церковной истории</w:t>
      </w:r>
      <w:r>
        <w:t>. — 2010. — В. № 1-2(17-18). — С. 241.</w:t>
      </w:r>
    </w:p>
    <w:p w:rsidR="002667E1" w:rsidRDefault="00E02C16">
      <w:pPr>
        <w:pStyle w:val="a3"/>
        <w:numPr>
          <w:ilvl w:val="0"/>
          <w:numId w:val="1"/>
        </w:numPr>
        <w:tabs>
          <w:tab w:val="left" w:pos="707"/>
        </w:tabs>
        <w:spacing w:after="0"/>
      </w:pPr>
      <w:r>
        <w:t>Архиепископ Георгий освятил очередной придел Казанского храма Серафимо-Дивеевского монастыря (фото, видео), Нижегородская епархия, 17 января 2009 года</w:t>
      </w:r>
    </w:p>
    <w:p w:rsidR="002667E1" w:rsidRDefault="00E02C16">
      <w:pPr>
        <w:pStyle w:val="a3"/>
        <w:numPr>
          <w:ilvl w:val="0"/>
          <w:numId w:val="1"/>
        </w:numPr>
        <w:tabs>
          <w:tab w:val="left" w:pos="707"/>
        </w:tabs>
        <w:spacing w:after="0"/>
      </w:pPr>
      <w:r>
        <w:rPr>
          <w:i/>
          <w:iCs/>
        </w:rPr>
        <w:t>Романов, Дмитрий</w:t>
      </w:r>
      <w:r>
        <w:t xml:space="preserve"> 4 марта - день памяти дивеевской монахини Серафимы (Булгаковой). Нижегородская и Арзамасская епархия (4 марта 2010 года). </w:t>
      </w:r>
    </w:p>
    <w:p w:rsidR="002667E1" w:rsidRDefault="00E02C16">
      <w:pPr>
        <w:pStyle w:val="a3"/>
        <w:numPr>
          <w:ilvl w:val="0"/>
          <w:numId w:val="1"/>
        </w:numPr>
        <w:tabs>
          <w:tab w:val="left" w:pos="707"/>
        </w:tabs>
        <w:spacing w:after="0"/>
      </w:pPr>
      <w:r>
        <w:t xml:space="preserve">Возобновление богослужений в Дивееве. Свято-Троицкий Серафимо-Дивеевский женский монастырь (22 апреля 2006 года). </w:t>
      </w:r>
    </w:p>
    <w:p w:rsidR="002667E1" w:rsidRDefault="00E02C16">
      <w:pPr>
        <w:pStyle w:val="a3"/>
        <w:numPr>
          <w:ilvl w:val="0"/>
          <w:numId w:val="1"/>
        </w:numPr>
        <w:tabs>
          <w:tab w:val="left" w:pos="707"/>
        </w:tabs>
        <w:spacing w:after="0"/>
      </w:pPr>
      <w:r>
        <w:t xml:space="preserve">День повторного освящения Троицкого собора Серафимо-Дивеевского монастыря. Свято-Троицкий Серафимо-Дивеевский женский монастырь (31 марта 2006 года). </w:t>
      </w:r>
    </w:p>
    <w:p w:rsidR="002667E1" w:rsidRDefault="00E02C16">
      <w:pPr>
        <w:pStyle w:val="a3"/>
        <w:numPr>
          <w:ilvl w:val="0"/>
          <w:numId w:val="1"/>
        </w:numPr>
        <w:tabs>
          <w:tab w:val="left" w:pos="707"/>
        </w:tabs>
        <w:spacing w:after="0"/>
      </w:pPr>
      <w:r>
        <w:t xml:space="preserve">Престольный праздник в честь иконы Божией Матери «Умиление» в Серафимо-Дивеевском монастыре. Свято-Троицкий Серафимо-Дивеевский женский монастырь (10 августа 2005 года). </w:t>
      </w:r>
    </w:p>
    <w:p w:rsidR="002667E1" w:rsidRDefault="00E02C16">
      <w:pPr>
        <w:pStyle w:val="a3"/>
        <w:numPr>
          <w:ilvl w:val="0"/>
          <w:numId w:val="1"/>
        </w:numPr>
        <w:tabs>
          <w:tab w:val="left" w:pos="707"/>
        </w:tabs>
        <w:spacing w:after="0"/>
      </w:pPr>
      <w:r>
        <w:t xml:space="preserve">Престольный праздник Рождества Христова в Серафимо-Дивеевской обители. Свято-Троицкий Серафимо-Дивеевский монастырь (7 января 2007 года). </w:t>
      </w:r>
    </w:p>
    <w:p w:rsidR="002667E1" w:rsidRDefault="00E02C16">
      <w:pPr>
        <w:pStyle w:val="a3"/>
        <w:numPr>
          <w:ilvl w:val="0"/>
          <w:numId w:val="1"/>
        </w:numPr>
        <w:tabs>
          <w:tab w:val="left" w:pos="707"/>
        </w:tabs>
        <w:spacing w:after="0"/>
      </w:pPr>
      <w:r>
        <w:t xml:space="preserve">Празднование престольного праздника Святителя Николая в Серафимо-Дивеевской обители. Свято-Троицкий Серафимо-Дивеевский женский монастырь (19 декабря 2006 года). </w:t>
      </w:r>
    </w:p>
    <w:p w:rsidR="002667E1" w:rsidRDefault="00E02C16">
      <w:pPr>
        <w:pStyle w:val="a3"/>
        <w:numPr>
          <w:ilvl w:val="0"/>
          <w:numId w:val="1"/>
        </w:numPr>
        <w:tabs>
          <w:tab w:val="left" w:pos="707"/>
        </w:tabs>
        <w:spacing w:after="0"/>
      </w:pPr>
      <w:r>
        <w:t>Завершено освящение алтарей в главном соборе Кутузовского Богородицкого скита, Свято-Троицкий Серафимо-Дивеевский женский монастырь, 9 августа 2007 года</w:t>
      </w:r>
    </w:p>
    <w:p w:rsidR="002667E1" w:rsidRDefault="00E02C16">
      <w:pPr>
        <w:pStyle w:val="a3"/>
        <w:numPr>
          <w:ilvl w:val="0"/>
          <w:numId w:val="1"/>
        </w:numPr>
        <w:tabs>
          <w:tab w:val="left" w:pos="707"/>
        </w:tabs>
        <w:spacing w:after="0"/>
      </w:pPr>
      <w:r>
        <w:t>10 июня Русская Православная Церковь чтит память преподобной Елены (Мантуровой), инокини Дивеевской, Нижегородская епархия, 9 июня 2009 года</w:t>
      </w:r>
    </w:p>
    <w:p w:rsidR="002667E1" w:rsidRDefault="00E02C16">
      <w:pPr>
        <w:pStyle w:val="a3"/>
        <w:numPr>
          <w:ilvl w:val="0"/>
          <w:numId w:val="1"/>
        </w:numPr>
        <w:tabs>
          <w:tab w:val="left" w:pos="707"/>
        </w:tabs>
        <w:spacing w:after="0"/>
      </w:pPr>
      <w:r>
        <w:t xml:space="preserve">Серафимо-Дивеевский монастырь сегодня. </w:t>
      </w:r>
      <w:r>
        <w:rPr>
          <w:i/>
          <w:iCs/>
        </w:rPr>
        <w:t>История монастыря</w:t>
      </w:r>
      <w:r>
        <w:t xml:space="preserve">. Свято-Троицкий Серафимо-Дивеевский женский монастырь. </w:t>
      </w:r>
    </w:p>
    <w:p w:rsidR="002667E1" w:rsidRDefault="00E02C16">
      <w:pPr>
        <w:pStyle w:val="a3"/>
        <w:numPr>
          <w:ilvl w:val="0"/>
          <w:numId w:val="1"/>
        </w:numPr>
        <w:tabs>
          <w:tab w:val="left" w:pos="707"/>
        </w:tabs>
        <w:spacing w:after="0"/>
      </w:pPr>
      <w:r>
        <w:t>Святейший Патриарх Кирилл прибыл в Свято-Троицкий Серафимо-Дивеевский монастырь, Нижегородская епархия, 9 сентября 2009 года</w:t>
      </w:r>
    </w:p>
    <w:p w:rsidR="002667E1" w:rsidRDefault="00E02C16">
      <w:pPr>
        <w:pStyle w:val="a3"/>
        <w:numPr>
          <w:ilvl w:val="0"/>
          <w:numId w:val="1"/>
        </w:numPr>
        <w:tabs>
          <w:tab w:val="left" w:pos="707"/>
        </w:tabs>
        <w:spacing w:after="0"/>
      </w:pPr>
      <w:r>
        <w:t>Курские торжества, Нижегородская епархия, 29 июля 2004 год</w:t>
      </w:r>
    </w:p>
    <w:p w:rsidR="002667E1" w:rsidRDefault="00E02C16">
      <w:pPr>
        <w:pStyle w:val="a3"/>
        <w:numPr>
          <w:ilvl w:val="0"/>
          <w:numId w:val="1"/>
        </w:numPr>
        <w:tabs>
          <w:tab w:val="left" w:pos="707"/>
        </w:tabs>
        <w:spacing w:after="0"/>
      </w:pPr>
      <w:r>
        <w:t>Освящение храма Казанской иконы Божьей Матери Свято-Троицкого Серафимо-Дивеевского монастыря, Нижегородская епархия, 31 июля 2004 года</w:t>
      </w:r>
    </w:p>
    <w:p w:rsidR="002667E1" w:rsidRDefault="00E02C16">
      <w:pPr>
        <w:pStyle w:val="a3"/>
        <w:numPr>
          <w:ilvl w:val="0"/>
          <w:numId w:val="1"/>
        </w:numPr>
        <w:tabs>
          <w:tab w:val="left" w:pos="707"/>
        </w:tabs>
        <w:spacing w:after="0"/>
      </w:pPr>
      <w:r>
        <w:t>8 сентября — память блаженной Марии Дивеевской, Нижегородская епархия, 8 сентября 2009 года</w:t>
      </w:r>
    </w:p>
    <w:p w:rsidR="002667E1" w:rsidRDefault="00E02C16">
      <w:pPr>
        <w:pStyle w:val="a3"/>
        <w:numPr>
          <w:ilvl w:val="0"/>
          <w:numId w:val="1"/>
        </w:numPr>
        <w:tabs>
          <w:tab w:val="left" w:pos="707"/>
        </w:tabs>
        <w:spacing w:after="0"/>
      </w:pPr>
      <w:r>
        <w:t>Освящение престола в честь первомученика и архидиакона Стефана, Нижегородская епархия, 8 сентября 2004 года</w:t>
      </w:r>
    </w:p>
    <w:p w:rsidR="002667E1" w:rsidRDefault="00E02C16">
      <w:pPr>
        <w:pStyle w:val="a3"/>
        <w:numPr>
          <w:ilvl w:val="0"/>
          <w:numId w:val="1"/>
        </w:numPr>
        <w:tabs>
          <w:tab w:val="left" w:pos="707"/>
        </w:tabs>
        <w:spacing w:after="0"/>
      </w:pPr>
      <w:r>
        <w:t>1 августа — день памяти преподобного Серафима Саровского, Нижегородская епархия, 9 августа 2005 года</w:t>
      </w:r>
    </w:p>
    <w:p w:rsidR="002667E1" w:rsidRDefault="00E02C16">
      <w:pPr>
        <w:pStyle w:val="a3"/>
        <w:numPr>
          <w:ilvl w:val="0"/>
          <w:numId w:val="1"/>
        </w:numPr>
        <w:tabs>
          <w:tab w:val="left" w:pos="707"/>
        </w:tabs>
        <w:spacing w:after="0"/>
      </w:pPr>
      <w:r>
        <w:t>Первосвятительский визит в Саров и Дивеево, Нижегородская епархия, 2 августа 2006 года</w:t>
      </w:r>
    </w:p>
    <w:p w:rsidR="002667E1" w:rsidRDefault="00E02C16">
      <w:pPr>
        <w:pStyle w:val="a3"/>
        <w:numPr>
          <w:ilvl w:val="0"/>
          <w:numId w:val="1"/>
        </w:numPr>
        <w:tabs>
          <w:tab w:val="left" w:pos="707"/>
        </w:tabs>
        <w:spacing w:after="0"/>
      </w:pPr>
      <w:r>
        <w:t>В ДИВЕЕВЕ ОБРЕТЕНЫ МОЩИ ПРЕПОДОБНОИСПОВЕДНИЦЫ МАТРОНЫ (ВЛАСОВОЙ), pravoslavie.ru, 24 сентября 2007</w:t>
      </w:r>
    </w:p>
    <w:p w:rsidR="002667E1" w:rsidRDefault="00E02C16">
      <w:pPr>
        <w:pStyle w:val="a3"/>
        <w:numPr>
          <w:ilvl w:val="0"/>
          <w:numId w:val="1"/>
        </w:numPr>
        <w:tabs>
          <w:tab w:val="left" w:pos="707"/>
        </w:tabs>
        <w:spacing w:after="0"/>
      </w:pPr>
      <w:r>
        <w:t>Архиепископ Георгий освятил новый придел Казанской церкви Дивеевского монастыря, 3 декабря 2008 года</w:t>
      </w:r>
    </w:p>
    <w:p w:rsidR="002667E1" w:rsidRDefault="00E02C16">
      <w:pPr>
        <w:pStyle w:val="a3"/>
        <w:numPr>
          <w:ilvl w:val="0"/>
          <w:numId w:val="1"/>
        </w:numPr>
        <w:tabs>
          <w:tab w:val="left" w:pos="707"/>
        </w:tabs>
        <w:spacing w:after="0"/>
      </w:pPr>
      <w:r>
        <w:t>Президент России совершил паломничество в Свято-Троицкий Серафимо-Дивеевский монастырь, Православие.Ru, 23 июля 2009 года</w:t>
      </w:r>
    </w:p>
    <w:p w:rsidR="002667E1" w:rsidRDefault="00E02C16">
      <w:pPr>
        <w:pStyle w:val="a3"/>
        <w:numPr>
          <w:ilvl w:val="0"/>
          <w:numId w:val="1"/>
        </w:numPr>
        <w:tabs>
          <w:tab w:val="left" w:pos="707"/>
        </w:tabs>
        <w:spacing w:after="0"/>
      </w:pPr>
      <w:r>
        <w:t>Архиепископ Георгий совершил Литургию в Свято-Троицком Серафимо-Дивеевском монастыре, Нижегородская епархия, 9 сентября 2009 года</w:t>
      </w:r>
    </w:p>
    <w:p w:rsidR="002667E1" w:rsidRDefault="00E02C16">
      <w:pPr>
        <w:pStyle w:val="a3"/>
        <w:numPr>
          <w:ilvl w:val="0"/>
          <w:numId w:val="1"/>
        </w:numPr>
        <w:tabs>
          <w:tab w:val="left" w:pos="707"/>
        </w:tabs>
        <w:spacing w:after="0"/>
      </w:pPr>
      <w:r>
        <w:t>Патриарх Московский и всея Руси Кирилл встретился с правящими архиереями епархий, расположенных на территории ПФО, Нижегородская епархия, 9 сентября 2009 года</w:t>
      </w:r>
    </w:p>
    <w:p w:rsidR="002667E1" w:rsidRDefault="00E02C16">
      <w:pPr>
        <w:pStyle w:val="a3"/>
        <w:numPr>
          <w:ilvl w:val="0"/>
          <w:numId w:val="1"/>
        </w:numPr>
        <w:tabs>
          <w:tab w:val="left" w:pos="707"/>
        </w:tabs>
        <w:spacing w:after="0"/>
      </w:pPr>
      <w:r>
        <w:t xml:space="preserve">Патриарх Кирилл: «Совершать Божию правду – задача каждого верующего человека». Нижегородская епархия (10 сентября 2009 года). </w:t>
      </w:r>
    </w:p>
    <w:p w:rsidR="002667E1" w:rsidRDefault="00E02C16">
      <w:pPr>
        <w:pStyle w:val="a3"/>
        <w:numPr>
          <w:ilvl w:val="0"/>
          <w:numId w:val="1"/>
        </w:numPr>
        <w:tabs>
          <w:tab w:val="left" w:pos="707"/>
        </w:tabs>
        <w:spacing w:after="0"/>
      </w:pPr>
      <w:r>
        <w:t>Дивеево, Паломнический центр Нижегородской епархии</w:t>
      </w:r>
    </w:p>
    <w:p w:rsidR="002667E1" w:rsidRDefault="00E02C16">
      <w:pPr>
        <w:pStyle w:val="a3"/>
        <w:numPr>
          <w:ilvl w:val="0"/>
          <w:numId w:val="1"/>
        </w:numPr>
        <w:tabs>
          <w:tab w:val="left" w:pos="707"/>
        </w:tabs>
        <w:spacing w:after="0"/>
      </w:pPr>
      <w:r>
        <w:t>Ветераны войны и труда Лукояновского района посетили Дивеево, Нижегородская епархия, 15 сентября 2009 года</w:t>
      </w:r>
    </w:p>
    <w:p w:rsidR="002667E1" w:rsidRDefault="00E02C16">
      <w:pPr>
        <w:pStyle w:val="a3"/>
        <w:numPr>
          <w:ilvl w:val="0"/>
          <w:numId w:val="1"/>
        </w:numPr>
        <w:tabs>
          <w:tab w:val="left" w:pos="707"/>
        </w:tabs>
        <w:spacing w:after="0"/>
      </w:pPr>
      <w:r>
        <w:t>Дети-инвалиды совершили паломничество к святыням Дивеева, Нижегородская епархия, 1 июня 2009 года</w:t>
      </w:r>
    </w:p>
    <w:p w:rsidR="002667E1" w:rsidRDefault="00E02C16">
      <w:pPr>
        <w:pStyle w:val="a3"/>
        <w:numPr>
          <w:ilvl w:val="0"/>
          <w:numId w:val="1"/>
        </w:numPr>
        <w:tabs>
          <w:tab w:val="left" w:pos="707"/>
        </w:tabs>
        <w:spacing w:after="0"/>
      </w:pPr>
      <w:r>
        <w:t>В Нижегородской области впервые прошел марафон «Милосердие», Нижегородская епархия, 30 октября 2009 года</w:t>
      </w:r>
    </w:p>
    <w:p w:rsidR="002667E1" w:rsidRDefault="00E02C16">
      <w:pPr>
        <w:pStyle w:val="a3"/>
        <w:numPr>
          <w:ilvl w:val="0"/>
          <w:numId w:val="1"/>
        </w:numPr>
        <w:tabs>
          <w:tab w:val="left" w:pos="707"/>
        </w:tabs>
        <w:spacing w:after="0"/>
      </w:pPr>
      <w:r>
        <w:t>Для каменных строений растущее дерево на камне символизирует разрушение.</w:t>
      </w:r>
    </w:p>
    <w:p w:rsidR="002667E1" w:rsidRDefault="00E02C16">
      <w:pPr>
        <w:pStyle w:val="a3"/>
        <w:numPr>
          <w:ilvl w:val="0"/>
          <w:numId w:val="1"/>
        </w:numPr>
        <w:tabs>
          <w:tab w:val="left" w:pos="707"/>
        </w:tabs>
        <w:spacing w:after="0"/>
      </w:pPr>
      <w:r>
        <w:t xml:space="preserve">Престольный праздник в честь Архистратига Божия Михаила. Свято-Троицкий Серафимо-Дивеевский монастырь (21 ноября 2005 года). </w:t>
      </w:r>
    </w:p>
    <w:p w:rsidR="002667E1" w:rsidRDefault="00E02C16">
      <w:pPr>
        <w:pStyle w:val="a3"/>
        <w:numPr>
          <w:ilvl w:val="0"/>
          <w:numId w:val="1"/>
        </w:numPr>
        <w:tabs>
          <w:tab w:val="left" w:pos="707"/>
        </w:tabs>
        <w:spacing w:after="0"/>
      </w:pPr>
      <w:r>
        <w:t>3 сентября — день памяти преподобной Марфы Дивеевской, Нижегородская епархия, 3 сентября 2009 года</w:t>
      </w:r>
    </w:p>
    <w:p w:rsidR="002667E1" w:rsidRDefault="00E02C16">
      <w:pPr>
        <w:pStyle w:val="a3"/>
        <w:numPr>
          <w:ilvl w:val="0"/>
          <w:numId w:val="1"/>
        </w:numPr>
        <w:tabs>
          <w:tab w:val="left" w:pos="707"/>
        </w:tabs>
        <w:spacing w:after="0"/>
      </w:pPr>
      <w:r>
        <w:t>День памяти преподобной Марфы Дивеевской, Свято-Троицкий Серафимо-Дивеевский монастырь, 3 сентября 2005 года</w:t>
      </w:r>
    </w:p>
    <w:p w:rsidR="002667E1" w:rsidRDefault="00E02C16">
      <w:pPr>
        <w:pStyle w:val="a3"/>
        <w:numPr>
          <w:ilvl w:val="0"/>
          <w:numId w:val="1"/>
        </w:numPr>
        <w:tabs>
          <w:tab w:val="left" w:pos="707"/>
        </w:tabs>
        <w:spacing w:after="0"/>
      </w:pPr>
      <w:r>
        <w:t>5 октября — День памяти святой блаженной старицы Паши Саровской, Нижегородская епархия, 6 октября 2008 года</w:t>
      </w:r>
    </w:p>
    <w:p w:rsidR="002667E1" w:rsidRDefault="00E02C16">
      <w:pPr>
        <w:pStyle w:val="a3"/>
        <w:numPr>
          <w:ilvl w:val="0"/>
          <w:numId w:val="1"/>
        </w:numPr>
        <w:tabs>
          <w:tab w:val="left" w:pos="707"/>
        </w:tabs>
        <w:spacing w:after="0"/>
      </w:pPr>
      <w:r>
        <w:t xml:space="preserve">День памяти храмоздателя Преображенского собора Серафимо-Дивеевского монастыря Феодора Васильевича Долгинцева. Свято-Троицкий Серафимо-Дивеевский женский монастырь (29 января 2006 года). </w:t>
      </w:r>
    </w:p>
    <w:p w:rsidR="002667E1" w:rsidRDefault="00E02C16">
      <w:pPr>
        <w:pStyle w:val="a3"/>
        <w:numPr>
          <w:ilvl w:val="0"/>
          <w:numId w:val="1"/>
        </w:numPr>
        <w:tabs>
          <w:tab w:val="left" w:pos="707"/>
        </w:tabs>
        <w:spacing w:after="0"/>
      </w:pPr>
      <w:r>
        <w:t>В Дивеевском монастыре состоялось торжественное богослужение с погребением плащаницы (фото, видео), nne.ru, 30 августа 2009 года</w:t>
      </w:r>
    </w:p>
    <w:p w:rsidR="002667E1" w:rsidRDefault="00E02C16">
      <w:pPr>
        <w:pStyle w:val="a3"/>
        <w:numPr>
          <w:ilvl w:val="0"/>
          <w:numId w:val="1"/>
        </w:numPr>
        <w:tabs>
          <w:tab w:val="left" w:pos="707"/>
        </w:tabs>
        <w:spacing w:after="0"/>
      </w:pPr>
      <w:r>
        <w:t>Начались работы на последнем невосстановленном участке святой Канавки, Свято-Троицкий Серафимо-Дивеевский женский монастырь, 28 июня 2006 года</w:t>
      </w:r>
    </w:p>
    <w:p w:rsidR="002667E1" w:rsidRDefault="00E02C16">
      <w:pPr>
        <w:pStyle w:val="a3"/>
        <w:numPr>
          <w:ilvl w:val="0"/>
          <w:numId w:val="1"/>
        </w:numPr>
        <w:tabs>
          <w:tab w:val="left" w:pos="707"/>
        </w:tabs>
        <w:spacing w:after="0"/>
      </w:pPr>
      <w:r>
        <w:t>В Дивеево началось восстановление последнего участка Богородничной Канавки, Нижегородская епархия, 12 июня 2004 года</w:t>
      </w:r>
    </w:p>
    <w:p w:rsidR="002667E1" w:rsidRDefault="00E02C16">
      <w:pPr>
        <w:pStyle w:val="a3"/>
        <w:numPr>
          <w:ilvl w:val="0"/>
          <w:numId w:val="1"/>
        </w:numPr>
        <w:tabs>
          <w:tab w:val="left" w:pos="707"/>
        </w:tabs>
        <w:spacing w:after="0"/>
      </w:pPr>
      <w:r>
        <w:t>Пресс-конференция «100-летие канонизации преподобного Серафима Саровского: подготовка к торжествам и духовный смысл празднования», Нижегородская епархия, 18 июня 2003 года</w:t>
      </w:r>
    </w:p>
    <w:p w:rsidR="002667E1" w:rsidRDefault="00E02C16">
      <w:pPr>
        <w:pStyle w:val="a3"/>
        <w:numPr>
          <w:ilvl w:val="0"/>
          <w:numId w:val="1"/>
        </w:numPr>
        <w:tabs>
          <w:tab w:val="left" w:pos="707"/>
        </w:tabs>
        <w:spacing w:after="0"/>
      </w:pPr>
      <w:r>
        <w:t>Архитектурный облик монастыря сегодня, Свято-Троицкий Серафимо-Дивеевский женский монастырь</w:t>
      </w:r>
    </w:p>
    <w:p w:rsidR="002667E1" w:rsidRDefault="00E02C16">
      <w:pPr>
        <w:pStyle w:val="a3"/>
        <w:numPr>
          <w:ilvl w:val="0"/>
          <w:numId w:val="1"/>
        </w:numPr>
        <w:tabs>
          <w:tab w:val="left" w:pos="707"/>
        </w:tabs>
        <w:spacing w:after="0"/>
      </w:pPr>
      <w:r>
        <w:t>В Дивеевском монастыре состоялось торжественное богослужение с погребением плащаницы (фото), Нижегородская епархия, 30 августа 2007 года</w:t>
      </w:r>
    </w:p>
    <w:p w:rsidR="002667E1" w:rsidRDefault="00E02C16">
      <w:pPr>
        <w:pStyle w:val="a3"/>
        <w:numPr>
          <w:ilvl w:val="0"/>
          <w:numId w:val="1"/>
        </w:numPr>
        <w:tabs>
          <w:tab w:val="left" w:pos="707"/>
        </w:tabs>
        <w:spacing w:after="0"/>
      </w:pPr>
      <w:r>
        <w:rPr>
          <w:i/>
          <w:iCs/>
        </w:rPr>
        <w:t>Высоцкая, Светлана</w:t>
      </w:r>
      <w:r>
        <w:t xml:space="preserve"> Архиепископ Георгий совершил полунощницу, утреню, часы и вечерню в Троицком соборе Дивеевского монастыря. Нижегородская и Арзамасская епархия (18 февраля 2010 года). </w:t>
      </w:r>
    </w:p>
    <w:p w:rsidR="002667E1" w:rsidRDefault="00E02C16">
      <w:pPr>
        <w:pStyle w:val="a3"/>
        <w:numPr>
          <w:ilvl w:val="0"/>
          <w:numId w:val="1"/>
        </w:numPr>
        <w:tabs>
          <w:tab w:val="left" w:pos="707"/>
        </w:tabs>
        <w:spacing w:after="0"/>
      </w:pPr>
      <w:r>
        <w:t xml:space="preserve">Всех радостей Радость. Свято-Троицкий Серафимо-Дивеевский женский монастырь (10 августа 2009 года). </w:t>
      </w:r>
    </w:p>
    <w:p w:rsidR="002667E1" w:rsidRDefault="00E02C16">
      <w:pPr>
        <w:pStyle w:val="a3"/>
        <w:numPr>
          <w:ilvl w:val="0"/>
          <w:numId w:val="1"/>
        </w:numPr>
        <w:tabs>
          <w:tab w:val="left" w:pos="707"/>
        </w:tabs>
        <w:spacing w:after="0"/>
      </w:pPr>
      <w:r>
        <w:t>Ковчег с частицами мощей преподобных старцев Глинской пустыни привезли в Дивеевский монастырь (фото), Нижегородская епархия, 6 апреля 2009 года</w:t>
      </w:r>
    </w:p>
    <w:p w:rsidR="002667E1" w:rsidRDefault="00E02C16">
      <w:pPr>
        <w:pStyle w:val="a3"/>
        <w:numPr>
          <w:ilvl w:val="0"/>
          <w:numId w:val="1"/>
        </w:numPr>
        <w:tabs>
          <w:tab w:val="left" w:pos="707"/>
        </w:tabs>
        <w:spacing w:after="0"/>
      </w:pPr>
      <w:r>
        <w:t>Колокол Серафима Саровского вернулся в Дивеевский монастырь, rosbaltvolga.ru, 4 июня 2008</w:t>
      </w:r>
    </w:p>
    <w:p w:rsidR="002667E1" w:rsidRDefault="00E02C16">
      <w:pPr>
        <w:pStyle w:val="a3"/>
        <w:numPr>
          <w:ilvl w:val="0"/>
          <w:numId w:val="1"/>
        </w:numPr>
        <w:tabs>
          <w:tab w:val="left" w:pos="707"/>
        </w:tabs>
        <w:spacing w:after="0"/>
      </w:pPr>
      <w:r>
        <w:t>В Свято-Троицкий Серафимо-Дивеевский монастырь вернулся портрет первой игумении обители, Нижегородская епархия, 6 марта 2009 года</w:t>
      </w:r>
    </w:p>
    <w:p w:rsidR="002667E1" w:rsidRDefault="00E02C16">
      <w:pPr>
        <w:pStyle w:val="a3"/>
        <w:numPr>
          <w:ilvl w:val="0"/>
          <w:numId w:val="1"/>
        </w:numPr>
        <w:tabs>
          <w:tab w:val="left" w:pos="707"/>
        </w:tabs>
        <w:spacing w:after="0"/>
      </w:pPr>
      <w:r>
        <w:t xml:space="preserve">В Дивееве открылся музей в домике блаженной Параскевы Ивановны. Свято-Троице-Серафимо-Дивеевский женский монастырь (1 июля 2010 года). </w:t>
      </w:r>
    </w:p>
    <w:p w:rsidR="002667E1" w:rsidRDefault="00E02C16">
      <w:pPr>
        <w:pStyle w:val="a3"/>
        <w:numPr>
          <w:ilvl w:val="0"/>
          <w:numId w:val="1"/>
        </w:numPr>
        <w:tabs>
          <w:tab w:val="left" w:pos="707"/>
        </w:tabs>
        <w:spacing w:after="0"/>
      </w:pPr>
      <w:r>
        <w:rPr>
          <w:i/>
          <w:iCs/>
        </w:rPr>
        <w:t>Мария Владимирова и Валерия Колбикова</w:t>
      </w:r>
      <w:r>
        <w:t xml:space="preserve"> Господь очень близко. Журнал «Нескучный сад» (01.11.06). </w:t>
      </w:r>
    </w:p>
    <w:p w:rsidR="002667E1" w:rsidRDefault="00E02C16">
      <w:pPr>
        <w:pStyle w:val="a3"/>
        <w:numPr>
          <w:ilvl w:val="0"/>
          <w:numId w:val="1"/>
        </w:numPr>
        <w:tabs>
          <w:tab w:val="left" w:pos="707"/>
        </w:tabs>
        <w:spacing w:after="0"/>
      </w:pPr>
      <w:r>
        <w:rPr>
          <w:i/>
          <w:iCs/>
        </w:rPr>
        <w:t>Ларькина, Ольга</w:t>
      </w:r>
      <w:r>
        <w:t xml:space="preserve"> Благодать прольется чудом…. Благовест (08.08.2003). </w:t>
      </w:r>
    </w:p>
    <w:p w:rsidR="002667E1" w:rsidRDefault="00E02C16">
      <w:pPr>
        <w:pStyle w:val="a3"/>
        <w:numPr>
          <w:ilvl w:val="0"/>
          <w:numId w:val="1"/>
        </w:numPr>
        <w:tabs>
          <w:tab w:val="left" w:pos="707"/>
        </w:tabs>
        <w:spacing w:after="0"/>
      </w:pPr>
      <w:r>
        <w:t xml:space="preserve">В церкви Свято-Никольского скита Серафимо-Дивеевского монастыря освящен главный престол. Свято-Троицкий Серафимо-Дивеевский монастырь (21 октября 2006 года). </w:t>
      </w:r>
    </w:p>
    <w:p w:rsidR="002667E1" w:rsidRDefault="00E02C16">
      <w:pPr>
        <w:pStyle w:val="a3"/>
        <w:numPr>
          <w:ilvl w:val="0"/>
          <w:numId w:val="1"/>
        </w:numPr>
        <w:tabs>
          <w:tab w:val="left" w:pos="707"/>
        </w:tabs>
        <w:spacing w:after="0"/>
      </w:pPr>
      <w:r>
        <w:rPr>
          <w:i/>
          <w:iCs/>
        </w:rPr>
        <w:t>Архиепископ Нижегородский и Арзамасский Георгий</w:t>
      </w:r>
      <w:r>
        <w:t xml:space="preserve"> Распоряжение № 54 от 17 мая 2007 года. </w:t>
      </w:r>
    </w:p>
    <w:p w:rsidR="002667E1" w:rsidRDefault="00E02C16">
      <w:pPr>
        <w:pStyle w:val="a3"/>
        <w:numPr>
          <w:ilvl w:val="0"/>
          <w:numId w:val="1"/>
        </w:numPr>
        <w:tabs>
          <w:tab w:val="left" w:pos="707"/>
        </w:tabs>
        <w:spacing w:after="0"/>
      </w:pPr>
      <w:r>
        <w:t>Три нижегородских храма отмечают сегодня престольный праздник, Нижегородская епархия, 22 ноября 2009 года</w:t>
      </w:r>
    </w:p>
    <w:p w:rsidR="002667E1" w:rsidRDefault="00E02C16">
      <w:pPr>
        <w:pStyle w:val="a3"/>
        <w:numPr>
          <w:ilvl w:val="0"/>
          <w:numId w:val="1"/>
        </w:numPr>
        <w:tabs>
          <w:tab w:val="left" w:pos="707"/>
        </w:tabs>
        <w:spacing w:after="0"/>
      </w:pPr>
      <w:r>
        <w:rPr>
          <w:i/>
          <w:iCs/>
        </w:rPr>
        <w:t>Басова, Елизавета</w:t>
      </w:r>
      <w:r>
        <w:t xml:space="preserve"> Кутузовский скит - записки паломников (2007/10/19). </w:t>
      </w:r>
    </w:p>
    <w:p w:rsidR="002667E1" w:rsidRDefault="00E02C16">
      <w:pPr>
        <w:pStyle w:val="a3"/>
        <w:numPr>
          <w:ilvl w:val="0"/>
          <w:numId w:val="1"/>
        </w:numPr>
        <w:tabs>
          <w:tab w:val="left" w:pos="707"/>
        </w:tabs>
        <w:spacing w:after="0"/>
      </w:pPr>
      <w:r>
        <w:t xml:space="preserve">Главный каменный собор Кутузовского Богородицкого скита вновь ожил для церковной жизни. Свято-Троицкий Серафимо-Дивеевский монастырь (13 сентября 2006 года). </w:t>
      </w:r>
    </w:p>
    <w:p w:rsidR="002667E1" w:rsidRDefault="00E02C16">
      <w:pPr>
        <w:pStyle w:val="a3"/>
        <w:numPr>
          <w:ilvl w:val="0"/>
          <w:numId w:val="1"/>
        </w:numPr>
        <w:tabs>
          <w:tab w:val="left" w:pos="707"/>
        </w:tabs>
        <w:spacing w:after="0"/>
      </w:pPr>
      <w:r>
        <w:t xml:space="preserve">Престольный праздник в Знаменском скиту Серафимо-Дивеевского монастыря. Свято-Троицкий Серафимо-Дивеевский монастырь (10 декабря 2005 года). </w:t>
      </w:r>
    </w:p>
    <w:p w:rsidR="002667E1" w:rsidRDefault="00E02C16">
      <w:pPr>
        <w:pStyle w:val="a3"/>
        <w:numPr>
          <w:ilvl w:val="0"/>
          <w:numId w:val="1"/>
        </w:numPr>
        <w:tabs>
          <w:tab w:val="left" w:pos="707"/>
        </w:tabs>
        <w:spacing w:after="0"/>
      </w:pPr>
      <w:r>
        <w:t xml:space="preserve">Храмовый праздник иконы Божией Матери «Знамение» в Знаменском скиту Серафимо-Дивеевского монастыря. Свято-Троицкий Серафимо-Дивеевский монастырь (10 декабря 2006 года). </w:t>
      </w:r>
    </w:p>
    <w:p w:rsidR="002667E1" w:rsidRDefault="00E02C16">
      <w:pPr>
        <w:pStyle w:val="a3"/>
        <w:numPr>
          <w:ilvl w:val="0"/>
          <w:numId w:val="1"/>
        </w:numPr>
        <w:tabs>
          <w:tab w:val="left" w:pos="707"/>
        </w:tabs>
        <w:spacing w:after="0"/>
      </w:pPr>
      <w:r>
        <w:t xml:space="preserve">Знаменский скит Свято-Троицкого Серафимо-Дивеевского монастыря. Дивное Дивеево. </w:t>
      </w:r>
    </w:p>
    <w:p w:rsidR="002667E1" w:rsidRDefault="00E02C16">
      <w:pPr>
        <w:pStyle w:val="a3"/>
        <w:numPr>
          <w:ilvl w:val="0"/>
          <w:numId w:val="1"/>
        </w:numPr>
        <w:tabs>
          <w:tab w:val="left" w:pos="707"/>
        </w:tabs>
        <w:spacing w:after="0"/>
      </w:pPr>
      <w:r>
        <w:t>Освящен храм подворья Дивеевского монастыря, Нижегородская епархия, 1 февраля 2005 года</w:t>
      </w:r>
    </w:p>
    <w:p w:rsidR="002667E1" w:rsidRDefault="00E02C16">
      <w:pPr>
        <w:pStyle w:val="a3"/>
        <w:numPr>
          <w:ilvl w:val="0"/>
          <w:numId w:val="1"/>
        </w:numPr>
        <w:tabs>
          <w:tab w:val="left" w:pos="707"/>
        </w:tabs>
        <w:spacing w:after="0"/>
      </w:pPr>
      <w:r>
        <w:t>Архиепископ Георгий совершил Литургию в храме святых мучеников Флора и Лавра, Нижегородская епархия, 31 августа 2009 года</w:t>
      </w:r>
    </w:p>
    <w:p w:rsidR="002667E1" w:rsidRDefault="00E02C16">
      <w:pPr>
        <w:pStyle w:val="a3"/>
        <w:numPr>
          <w:ilvl w:val="0"/>
          <w:numId w:val="1"/>
        </w:numPr>
        <w:tabs>
          <w:tab w:val="left" w:pos="707"/>
        </w:tabs>
        <w:spacing w:after="0"/>
      </w:pPr>
      <w:r>
        <w:t xml:space="preserve">На монастырском кладбище в скиту святых мучеников Флора и Лавра освящена церковь в честь иконы Божией Матери «Споручница грешных». Свято-Троицкий Серафимо-Дивеевский монастырь (23 июня 2007 года). </w:t>
      </w:r>
    </w:p>
    <w:p w:rsidR="002667E1" w:rsidRDefault="00E02C16">
      <w:pPr>
        <w:pStyle w:val="a3"/>
        <w:numPr>
          <w:ilvl w:val="0"/>
          <w:numId w:val="1"/>
        </w:numPr>
        <w:tabs>
          <w:tab w:val="left" w:pos="707"/>
        </w:tabs>
        <w:spacing w:after="0"/>
      </w:pPr>
      <w:r>
        <w:t xml:space="preserve">Ежегодное заседание Нижегородского Епархиального собрания. Нижегородская епархия (2006). </w:t>
      </w:r>
    </w:p>
    <w:p w:rsidR="002667E1" w:rsidRDefault="00E02C16">
      <w:pPr>
        <w:pStyle w:val="a3"/>
        <w:numPr>
          <w:ilvl w:val="0"/>
          <w:numId w:val="1"/>
        </w:numPr>
        <w:tabs>
          <w:tab w:val="left" w:pos="707"/>
        </w:tabs>
        <w:spacing w:after="0"/>
      </w:pPr>
      <w:r>
        <w:t xml:space="preserve">Ремонтно-восстановительные работы в церкви Святой Троицы (Троицкий скит, подворье Свято-Троицкого Серафимо-Дивеевского монастыря в Арзамасском районе) планируется закончить в 2007 году. Нижегородская епархия (27 декабря 2006 года). </w:t>
      </w:r>
    </w:p>
    <w:p w:rsidR="002667E1" w:rsidRDefault="00E02C16">
      <w:pPr>
        <w:pStyle w:val="a3"/>
        <w:numPr>
          <w:ilvl w:val="0"/>
          <w:numId w:val="1"/>
        </w:numPr>
        <w:tabs>
          <w:tab w:val="left" w:pos="707"/>
        </w:tabs>
        <w:spacing w:after="0"/>
      </w:pPr>
      <w:r>
        <w:t xml:space="preserve">В Арзамасском районе появится новый населенный пункт — Троицкий Скит. Нижегородская епархия (15 февраля 2008 года). </w:t>
      </w:r>
    </w:p>
    <w:p w:rsidR="002667E1" w:rsidRDefault="00E02C16">
      <w:pPr>
        <w:pStyle w:val="a3"/>
        <w:numPr>
          <w:ilvl w:val="0"/>
          <w:numId w:val="1"/>
        </w:numPr>
        <w:tabs>
          <w:tab w:val="left" w:pos="707"/>
        </w:tabs>
        <w:spacing w:after="0"/>
      </w:pPr>
      <w:r>
        <w:t>9 ноября исполнится 145 лет со времени учреждения Серафимо-Понетаевского женского монастыря, Нижегородская епархия, 27 октября 2009 года</w:t>
      </w:r>
    </w:p>
    <w:p w:rsidR="002667E1" w:rsidRDefault="00E02C16">
      <w:pPr>
        <w:pStyle w:val="a3"/>
        <w:numPr>
          <w:ilvl w:val="0"/>
          <w:numId w:val="1"/>
        </w:numPr>
        <w:tabs>
          <w:tab w:val="left" w:pos="707"/>
        </w:tabs>
        <w:spacing w:after="0"/>
      </w:pPr>
      <w:r>
        <w:t xml:space="preserve">Восстановление Понетаевского скита. Свято-Троицкий Серафимо-Дивеевский монастырь (30 января 2010 года). </w:t>
      </w:r>
    </w:p>
    <w:p w:rsidR="002667E1" w:rsidRDefault="00E02C16">
      <w:pPr>
        <w:pStyle w:val="a3"/>
        <w:numPr>
          <w:ilvl w:val="0"/>
          <w:numId w:val="1"/>
        </w:numPr>
        <w:tabs>
          <w:tab w:val="left" w:pos="707"/>
        </w:tabs>
        <w:spacing w:after="0"/>
      </w:pPr>
      <w:r>
        <w:t>В восстанавливающемся Белбажском монастыре совершен первый молебен, nne.ru, 14 апреля 2009 года</w:t>
      </w:r>
    </w:p>
    <w:p w:rsidR="002667E1" w:rsidRDefault="00E02C16">
      <w:pPr>
        <w:pStyle w:val="a3"/>
        <w:numPr>
          <w:ilvl w:val="0"/>
          <w:numId w:val="1"/>
        </w:numPr>
        <w:tabs>
          <w:tab w:val="left" w:pos="707"/>
        </w:tabs>
        <w:spacing w:after="0"/>
      </w:pPr>
      <w:r>
        <w:t>Архиепископ Георгий совершил освящение Спасского храма Белбажского монастыря, nne.ru</w:t>
      </w:r>
    </w:p>
    <w:p w:rsidR="002667E1" w:rsidRDefault="00E02C16">
      <w:pPr>
        <w:pStyle w:val="a3"/>
        <w:numPr>
          <w:ilvl w:val="0"/>
          <w:numId w:val="1"/>
        </w:numPr>
        <w:tabs>
          <w:tab w:val="left" w:pos="707"/>
        </w:tabs>
        <w:spacing w:after="0"/>
      </w:pPr>
      <w:r>
        <w:t>Храмовый праздник и освящение придела на Нижегородском подворье, Нижегородская епархия, 19 октября 2005 года</w:t>
      </w:r>
    </w:p>
    <w:p w:rsidR="002667E1" w:rsidRDefault="00E02C16">
      <w:pPr>
        <w:pStyle w:val="a3"/>
        <w:numPr>
          <w:ilvl w:val="0"/>
          <w:numId w:val="1"/>
        </w:numPr>
        <w:tabs>
          <w:tab w:val="left" w:pos="707"/>
        </w:tabs>
        <w:spacing w:after="0"/>
      </w:pPr>
      <w:r>
        <w:t>Храм святителей Московских Нижегородского подворья Свято-Троицкого Серафимо-Дивеевского женского монастыря, Нижегородская епархия</w:t>
      </w:r>
    </w:p>
    <w:p w:rsidR="002667E1" w:rsidRDefault="00E02C16">
      <w:pPr>
        <w:pStyle w:val="a3"/>
        <w:numPr>
          <w:ilvl w:val="0"/>
          <w:numId w:val="1"/>
        </w:numPr>
        <w:tabs>
          <w:tab w:val="left" w:pos="707"/>
        </w:tabs>
        <w:spacing w:after="0"/>
      </w:pPr>
      <w:r>
        <w:t xml:space="preserve">Чудеса по молитвам преподобных жен Дивеевских. st-nikolas.orthodoxy.ru. </w:t>
      </w:r>
    </w:p>
    <w:p w:rsidR="002667E1" w:rsidRDefault="00E02C16">
      <w:pPr>
        <w:pStyle w:val="a3"/>
        <w:numPr>
          <w:ilvl w:val="0"/>
          <w:numId w:val="1"/>
        </w:numPr>
        <w:tabs>
          <w:tab w:val="left" w:pos="707"/>
        </w:tabs>
        <w:spacing w:after="0"/>
      </w:pPr>
      <w:r>
        <w:t xml:space="preserve">В Арзамасе освящен третий придел в храме Рождества Христова подворья Дивеевского монастыря. Нижегородская епархия (17 января 2011 года). </w:t>
      </w:r>
    </w:p>
    <w:p w:rsidR="002667E1" w:rsidRDefault="00E02C16">
      <w:pPr>
        <w:pStyle w:val="a3"/>
        <w:numPr>
          <w:ilvl w:val="0"/>
          <w:numId w:val="1"/>
        </w:numPr>
        <w:tabs>
          <w:tab w:val="left" w:pos="707"/>
        </w:tabs>
        <w:spacing w:after="0"/>
      </w:pPr>
      <w:r>
        <w:t>Собор дивеевских святых будут праздновать ежегодно 27 июня, Нижегородская епархия, 14 апреля 2008 года</w:t>
      </w:r>
    </w:p>
    <w:p w:rsidR="002667E1" w:rsidRDefault="00E02C16">
      <w:pPr>
        <w:pStyle w:val="a3"/>
        <w:numPr>
          <w:ilvl w:val="0"/>
          <w:numId w:val="1"/>
        </w:numPr>
        <w:tabs>
          <w:tab w:val="left" w:pos="707"/>
        </w:tabs>
        <w:spacing w:after="0"/>
      </w:pPr>
      <w:r>
        <w:t xml:space="preserve">На московском подворье Серафимо-Дивеевского монастыря заложен первый храм. Православие.Ru (16 мая 2008 г). </w:t>
      </w:r>
    </w:p>
    <w:p w:rsidR="002667E1" w:rsidRDefault="00E02C16">
      <w:pPr>
        <w:pStyle w:val="a3"/>
        <w:numPr>
          <w:ilvl w:val="0"/>
          <w:numId w:val="1"/>
        </w:numPr>
        <w:tabs>
          <w:tab w:val="left" w:pos="707"/>
        </w:tabs>
      </w:pPr>
      <w:r>
        <w:rPr>
          <w:i/>
          <w:iCs/>
        </w:rPr>
        <w:t>Алексеев, Владимир</w:t>
      </w:r>
      <w:r>
        <w:t xml:space="preserve"> Архиепископ Георгий совершил чин малого освящения престола храма в Московском подворье Серафимо-Дивеевского монастыря. Нижегородская и Арзамасская епархия (5 февраля 2011 года). </w:t>
      </w:r>
    </w:p>
    <w:p w:rsidR="002667E1" w:rsidRDefault="00E02C16">
      <w:pPr>
        <w:pStyle w:val="a3"/>
        <w:spacing w:after="0"/>
      </w:pPr>
      <w:r>
        <w:t>Источник: http://ru.wikipedia.org/wiki/Дивеевский_монастырь</w:t>
      </w:r>
      <w:bookmarkStart w:id="0" w:name="_GoBack"/>
      <w:bookmarkEnd w:id="0"/>
    </w:p>
    <w:sectPr w:rsidR="002667E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C16"/>
    <w:rsid w:val="002667E1"/>
    <w:rsid w:val="007D3917"/>
    <w:rsid w:val="00E02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7CE09-F3C3-4063-B9F0-279738D1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34755</Characters>
  <Application>Microsoft Office Word</Application>
  <DocSecurity>0</DocSecurity>
  <Lines>289</Lines>
  <Paragraphs>81</Paragraphs>
  <ScaleCrop>false</ScaleCrop>
  <Company/>
  <LinksUpToDate>false</LinksUpToDate>
  <CharactersWithSpaces>40771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2014-04-06T14:43:00Z</dcterms:created>
  <dcterms:modified xsi:type="dcterms:W3CDTF">2014-04-06T14:43:00Z</dcterms:modified>
</cp:coreProperties>
</file>