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B5" w:rsidRDefault="00BF34AD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Роли в театре </w:t>
      </w:r>
      <w:r>
        <w:rPr>
          <w:b/>
          <w:bCs/>
        </w:rPr>
        <w:br/>
        <w:t>2.1 Рижский театр русской драмы</w:t>
      </w:r>
      <w:r>
        <w:rPr>
          <w:b/>
          <w:bCs/>
        </w:rPr>
        <w:br/>
      </w:r>
      <w:r>
        <w:br/>
      </w:r>
      <w:r>
        <w:rPr>
          <w:b/>
          <w:bCs/>
        </w:rPr>
        <w:t>3 Фильмография</w:t>
      </w:r>
      <w:r>
        <w:br/>
      </w:r>
      <w:r>
        <w:br/>
      </w:r>
    </w:p>
    <w:p w:rsidR="00DA7AB5" w:rsidRDefault="00BF34A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A7AB5" w:rsidRDefault="00BF34AD">
      <w:pPr>
        <w:pStyle w:val="a3"/>
      </w:pPr>
      <w:r>
        <w:t>Агрий Робертович Аугшкап (20 февраля 1925 — 21 апреля 2006) — советский, российский и латвийский театральный актёр. Заслуженный артист Латвийской ССР (1958).</w:t>
      </w:r>
    </w:p>
    <w:p w:rsidR="00DA7AB5" w:rsidRDefault="00BF34AD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DA7AB5" w:rsidRDefault="00BF34AD">
      <w:pPr>
        <w:pStyle w:val="a3"/>
      </w:pPr>
      <w:r>
        <w:t>Агрий Аугшкап родился 20 февраля 1925 года в семье служащего Роберта Петровича Аугшкапса.</w:t>
      </w:r>
    </w:p>
    <w:p w:rsidR="00DA7AB5" w:rsidRDefault="00BF34AD">
      <w:pPr>
        <w:pStyle w:val="a3"/>
      </w:pPr>
      <w:r>
        <w:t>Закончил актёрскую студию Московского драматического театра им. К. С. Станиславского.</w:t>
      </w:r>
    </w:p>
    <w:p w:rsidR="00DA7AB5" w:rsidRDefault="00BF34AD">
      <w:pPr>
        <w:pStyle w:val="a3"/>
      </w:pPr>
      <w:r>
        <w:t>Был актёром Рижского театра русской драмы и Московского драматического театра имени А. С. Пушкина.</w:t>
      </w:r>
    </w:p>
    <w:p w:rsidR="00DA7AB5" w:rsidRDefault="00BF34AD">
      <w:pPr>
        <w:pStyle w:val="a3"/>
      </w:pPr>
      <w:r>
        <w:t>Дочери: Ирина Аугшкап (в замужестве Серова) — актриса Московского государственного театра «Ленком» и Татьяна Аугшкап — актриса Московского академического театра им. Вл. Маяковского. Снимался в кино, дебютировал в фильме «Дружок», снятом в 1958 году режиссёром Виктором Эйсымонтом.</w:t>
      </w:r>
    </w:p>
    <w:p w:rsidR="00DA7AB5" w:rsidRDefault="00BF34AD">
      <w:pPr>
        <w:pStyle w:val="a3"/>
      </w:pPr>
      <w:r>
        <w:t>Ушёл из жизни 21 апреля 2006 года. Похоронен в Москве на Ваганьковском кладбище.</w:t>
      </w:r>
    </w:p>
    <w:p w:rsidR="00DA7AB5" w:rsidRDefault="00BF34AD">
      <w:pPr>
        <w:pStyle w:val="21"/>
        <w:pageBreakBefore/>
        <w:numPr>
          <w:ilvl w:val="0"/>
          <w:numId w:val="0"/>
        </w:numPr>
      </w:pPr>
      <w:r>
        <w:t xml:space="preserve">2. Роли в театре </w:t>
      </w:r>
    </w:p>
    <w:p w:rsidR="00DA7AB5" w:rsidRDefault="00BF34AD">
      <w:pPr>
        <w:pStyle w:val="41"/>
        <w:numPr>
          <w:ilvl w:val="0"/>
          <w:numId w:val="0"/>
        </w:numPr>
      </w:pPr>
      <w:r>
        <w:t>Рижский театр русской драмы</w:t>
      </w:r>
    </w:p>
    <w:p w:rsidR="00DA7AB5" w:rsidRDefault="00BF34A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1950 — «В огне» Рудольфа Блауманиса — </w:t>
      </w:r>
      <w:r>
        <w:rPr>
          <w:i/>
          <w:iCs/>
        </w:rPr>
        <w:t>Алдер</w:t>
      </w:r>
    </w:p>
    <w:p w:rsidR="00DA7AB5" w:rsidRDefault="00BF34A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1950 — «С любовью не шутят» Педро Кальдерона — </w:t>
      </w:r>
      <w:r>
        <w:rPr>
          <w:i/>
          <w:iCs/>
        </w:rPr>
        <w:t>Дон Хуан</w:t>
      </w:r>
    </w:p>
    <w:p w:rsidR="00DA7AB5" w:rsidRDefault="00BF34A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1951 — «Ревизор» Н. В. Гоголя — </w:t>
      </w:r>
      <w:r>
        <w:rPr>
          <w:i/>
          <w:iCs/>
        </w:rPr>
        <w:t>Хлестаков</w:t>
      </w:r>
    </w:p>
    <w:p w:rsidR="00DA7AB5" w:rsidRDefault="00BF34A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1952 — «Много шума из ничего» Уильяма Шекспира — </w:t>
      </w:r>
      <w:r>
        <w:rPr>
          <w:i/>
          <w:iCs/>
        </w:rPr>
        <w:t>Клаудио</w:t>
      </w:r>
    </w:p>
    <w:p w:rsidR="00DA7AB5" w:rsidRDefault="00BF34A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1958 — «Варвары» М. Горького — </w:t>
      </w:r>
      <w:r>
        <w:rPr>
          <w:i/>
          <w:iCs/>
        </w:rPr>
        <w:t>Монахов</w:t>
      </w:r>
    </w:p>
    <w:p w:rsidR="00DA7AB5" w:rsidRDefault="00BF34A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1960 — «Вишнёвый сад» А. П. Чехова — </w:t>
      </w:r>
      <w:r>
        <w:rPr>
          <w:i/>
          <w:iCs/>
        </w:rPr>
        <w:t>Епиходов</w:t>
      </w:r>
    </w:p>
    <w:p w:rsidR="00DA7AB5" w:rsidRDefault="00BF34A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1962 — «Сирано де Бержерак» Эдмона Ростана — </w:t>
      </w:r>
      <w:r>
        <w:rPr>
          <w:i/>
          <w:iCs/>
        </w:rPr>
        <w:t>Кристиан</w:t>
      </w:r>
    </w:p>
    <w:p w:rsidR="00DA7AB5" w:rsidRDefault="00BF34A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1963 — «День чудесных обманов» («Дуэнья») Ричарда Шеридана — </w:t>
      </w:r>
      <w:r>
        <w:rPr>
          <w:i/>
          <w:iCs/>
        </w:rPr>
        <w:t>Исаак Мендоза</w:t>
      </w:r>
    </w:p>
    <w:p w:rsidR="00DA7AB5" w:rsidRDefault="00BF34AD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1963 — «Человек со звезды» («Лучше оставаться мёртвым») К. Виттлингера — </w:t>
      </w:r>
      <w:r>
        <w:rPr>
          <w:i/>
          <w:iCs/>
        </w:rPr>
        <w:t>Ганс Кифер</w:t>
      </w:r>
    </w:p>
    <w:p w:rsidR="00DA7AB5" w:rsidRDefault="00BF34AD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t xml:space="preserve">1964 — «Егор Булычов и другие» Максима Горького — </w:t>
      </w:r>
      <w:r>
        <w:rPr>
          <w:i/>
          <w:iCs/>
        </w:rPr>
        <w:t>Пропотей</w:t>
      </w:r>
    </w:p>
    <w:p w:rsidR="00DA7AB5" w:rsidRDefault="00BF34AD">
      <w:pPr>
        <w:pStyle w:val="21"/>
        <w:pageBreakBefore/>
        <w:numPr>
          <w:ilvl w:val="0"/>
          <w:numId w:val="0"/>
        </w:numPr>
      </w:pPr>
      <w:r>
        <w:t>3. Фильмография</w:t>
      </w:r>
    </w:p>
    <w:p w:rsidR="00DA7AB5" w:rsidRDefault="00BF34A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1958 — Дружок — </w:t>
      </w:r>
      <w:r>
        <w:rPr>
          <w:i/>
          <w:iCs/>
        </w:rPr>
        <w:t>дядя Лёня</w:t>
      </w:r>
    </w:p>
    <w:p w:rsidR="00DA7AB5" w:rsidRDefault="00BF34A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1975 — Следствие ведут знатоки. Ответный удар — </w:t>
      </w:r>
      <w:r>
        <w:rPr>
          <w:i/>
          <w:iCs/>
        </w:rPr>
        <w:t>эксперт-металловед</w:t>
      </w:r>
    </w:p>
    <w:p w:rsidR="00DA7AB5" w:rsidRDefault="00BF34A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1976 — Жизнь и смерть Фердинанда Люса</w:t>
      </w:r>
    </w:p>
    <w:p w:rsidR="00DA7AB5" w:rsidRDefault="00BF34A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1977 — Провинциальная история — </w:t>
      </w:r>
      <w:r>
        <w:rPr>
          <w:i/>
          <w:iCs/>
        </w:rPr>
        <w:t>гость</w:t>
      </w:r>
    </w:p>
    <w:p w:rsidR="00DA7AB5" w:rsidRDefault="00BF34AD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 xml:space="preserve">1980 — Синдикат-2 — </w:t>
      </w:r>
      <w:r>
        <w:rPr>
          <w:i/>
          <w:iCs/>
        </w:rPr>
        <w:t>Кейт</w:t>
      </w:r>
    </w:p>
    <w:p w:rsidR="00DA7AB5" w:rsidRDefault="00BF34A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1992 — Чёрный квадрат</w:t>
      </w:r>
    </w:p>
    <w:p w:rsidR="00DA7AB5" w:rsidRDefault="00BF34AD">
      <w:pPr>
        <w:pStyle w:val="a3"/>
        <w:numPr>
          <w:ilvl w:val="0"/>
          <w:numId w:val="1"/>
        </w:numPr>
        <w:tabs>
          <w:tab w:val="left" w:pos="707"/>
        </w:tabs>
        <w:rPr>
          <w:i/>
          <w:iCs/>
        </w:rPr>
      </w:pPr>
      <w:r>
        <w:t xml:space="preserve">1992 — Помнишь запах сирени… — </w:t>
      </w:r>
      <w:r>
        <w:rPr>
          <w:i/>
          <w:iCs/>
        </w:rPr>
        <w:t>Георгий Дмитриевич</w:t>
      </w:r>
    </w:p>
    <w:p w:rsidR="00DA7AB5" w:rsidRDefault="00BF34AD">
      <w:pPr>
        <w:pStyle w:val="a3"/>
        <w:spacing w:after="0"/>
      </w:pPr>
      <w:r>
        <w:t>Источник: http://ru.wikipedia.org/wiki/Аугшкап,_Агрий_Робертович</w:t>
      </w:r>
      <w:bookmarkStart w:id="0" w:name="_GoBack"/>
      <w:bookmarkEnd w:id="0"/>
    </w:p>
    <w:sectPr w:rsidR="00DA7AB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34AD"/>
    <w:rsid w:val="008A0A62"/>
    <w:rsid w:val="00BF34AD"/>
    <w:rsid w:val="00DA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B70069-5865-43B4-AE54-1191D17E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41">
    <w:name w:val="Заголовок 41"/>
    <w:basedOn w:val="Heading"/>
    <w:next w:val="a3"/>
    <w:pPr>
      <w:numPr>
        <w:ilvl w:val="3"/>
        <w:numId w:val="3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1585</Characters>
  <Application>Microsoft Office Word</Application>
  <DocSecurity>0</DocSecurity>
  <Lines>13</Lines>
  <Paragraphs>3</Paragraphs>
  <ScaleCrop>false</ScaleCrop>
  <Company>diakov.net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2014-09-13T15:07:00Z</dcterms:created>
  <dcterms:modified xsi:type="dcterms:W3CDTF">2014-09-13T15:07:00Z</dcterms:modified>
</cp:coreProperties>
</file>