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974" w:rsidRDefault="008C06B6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История </w:t>
      </w:r>
      <w:r>
        <w:rPr>
          <w:b/>
          <w:bCs/>
        </w:rPr>
        <w:br/>
        <w:t>1.1 Столица Первого Болгарского царства</w:t>
      </w:r>
      <w:r>
        <w:rPr>
          <w:b/>
          <w:bCs/>
        </w:rPr>
        <w:br/>
        <w:t>1.2 Второе Болгарское царство</w:t>
      </w:r>
      <w:r>
        <w:rPr>
          <w:b/>
          <w:bCs/>
        </w:rPr>
        <w:br/>
      </w:r>
      <w:r>
        <w:br/>
      </w:r>
      <w:r>
        <w:rPr>
          <w:b/>
          <w:bCs/>
        </w:rPr>
        <w:t>2 Музей Велики Преслав</w:t>
      </w:r>
      <w:r>
        <w:br/>
      </w:r>
      <w:r>
        <w:rPr>
          <w:b/>
          <w:bCs/>
        </w:rPr>
        <w:t>3 Персоналии, связанные с Преславом</w:t>
      </w:r>
      <w:r>
        <w:br/>
      </w:r>
      <w:r>
        <w:rPr>
          <w:b/>
          <w:bCs/>
        </w:rPr>
        <w:t>4 Политическая ситуация</w:t>
      </w:r>
      <w:r>
        <w:br/>
      </w:r>
      <w:r>
        <w:rPr>
          <w:b/>
          <w:bCs/>
        </w:rPr>
        <w:t>5 Карты</w:t>
      </w:r>
      <w:r>
        <w:br/>
      </w:r>
      <w:r>
        <w:rPr>
          <w:b/>
          <w:bCs/>
        </w:rPr>
        <w:t>6 Галерея</w:t>
      </w:r>
      <w:r>
        <w:br/>
      </w:r>
      <w:r>
        <w:br/>
      </w:r>
    </w:p>
    <w:p w:rsidR="00FA1974" w:rsidRDefault="008C06B6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FA1974" w:rsidRDefault="008C06B6">
      <w:pPr>
        <w:pStyle w:val="a3"/>
      </w:pPr>
      <w:r>
        <w:t>Велики-Преслав (Эски-Стамбул до 1878) — город в Болгарии, в Шуменской области, на левом берегу реки Голяма-Камчия.</w:t>
      </w:r>
    </w:p>
    <w:p w:rsidR="00FA1974" w:rsidRDefault="008C06B6">
      <w:pPr>
        <w:pStyle w:val="a3"/>
      </w:pPr>
      <w:r>
        <w:t>Одноимённая столица Первого Болгарского царства с 893 по 972 годы находилась в 3 км от современного города.</w:t>
      </w:r>
    </w:p>
    <w:p w:rsidR="00FA1974" w:rsidRDefault="008C06B6">
      <w:pPr>
        <w:pStyle w:val="21"/>
        <w:pageBreakBefore/>
        <w:numPr>
          <w:ilvl w:val="0"/>
          <w:numId w:val="0"/>
        </w:numPr>
      </w:pPr>
      <w:r>
        <w:t xml:space="preserve">1. История </w:t>
      </w:r>
    </w:p>
    <w:p w:rsidR="00FA1974" w:rsidRDefault="008C06B6">
      <w:pPr>
        <w:pStyle w:val="a3"/>
      </w:pPr>
      <w:r>
        <w:t>В 3 километрах к югу от Преслава находятся развалины одноимённого древнего города — столицы Первого Болгарского царства.</w:t>
      </w:r>
    </w:p>
    <w:p w:rsidR="00FA1974" w:rsidRDefault="008C06B6">
      <w:pPr>
        <w:pStyle w:val="31"/>
        <w:numPr>
          <w:ilvl w:val="0"/>
          <w:numId w:val="0"/>
        </w:numPr>
      </w:pPr>
      <w:r>
        <w:t>1.1. Столица Первого Болгарского царства</w:t>
      </w:r>
    </w:p>
    <w:p w:rsidR="00FA1974" w:rsidRDefault="008C06B6">
      <w:pPr>
        <w:pStyle w:val="a3"/>
      </w:pPr>
      <w:r>
        <w:t>В 893 году после свержения Владимира Расате, новый болгарский царь Симеон Великий переносит столицу в город Преслав, которая в противовес старой языческой столице Плиска, становится центром христианизации Болгарии.</w:t>
      </w:r>
    </w:p>
    <w:p w:rsidR="00FA1974" w:rsidRDefault="008C06B6">
      <w:pPr>
        <w:pStyle w:val="a3"/>
      </w:pPr>
      <w:r>
        <w:t>В 919 году на Церковном Соборе в Преславе была провозглашена автокефалия Болгарской Церкви и возведение её в ранг Патриархата.</w:t>
      </w:r>
    </w:p>
    <w:p w:rsidR="00FA1974" w:rsidRDefault="008C06B6">
      <w:pPr>
        <w:pStyle w:val="a3"/>
      </w:pPr>
      <w:r>
        <w:t>В 967 году город захватил Киевский князь Святослав, который намеревался перенести сюда столицу из Киева: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5"/>
        <w:gridCol w:w="962"/>
        <w:gridCol w:w="95"/>
      </w:tblGrid>
      <w:tr w:rsidR="00FA1974">
        <w:tc>
          <w:tcPr>
            <w:tcW w:w="75" w:type="dxa"/>
            <w:vAlign w:val="center"/>
          </w:tcPr>
          <w:p w:rsidR="00FA1974" w:rsidRDefault="00FA1974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962" w:type="dxa"/>
            <w:vAlign w:val="center"/>
          </w:tcPr>
          <w:p w:rsidR="00FA1974" w:rsidRDefault="008C06B6">
            <w:pPr>
              <w:pStyle w:val="TableContents"/>
            </w:pPr>
            <w:r>
              <w:t>Сказал Святослав матери своей и боярам своим: "Не любо мне сидеть в Киеве, хочу жить в Переяславце на Дунае - ибо там середина земли моей, туда стекаются все блага: из Греческой земли - золото, паволоки, вина, различные плоды, из Чехии и из Венгрии серебро и кони, из Руси же меха и воск, мёд и рабы"</w:t>
            </w:r>
          </w:p>
        </w:tc>
        <w:tc>
          <w:tcPr>
            <w:tcW w:w="95" w:type="dxa"/>
            <w:vAlign w:val="center"/>
          </w:tcPr>
          <w:p w:rsidR="00FA1974" w:rsidRDefault="00FA1974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FA1974" w:rsidRDefault="008C06B6">
      <w:pPr>
        <w:pStyle w:val="a3"/>
      </w:pPr>
      <w:r>
        <w:t>В 971 году византийские войска Иоанна Цимисхия захватывают Преслав и Восточная Болгария входит в состав империи.</w:t>
      </w:r>
    </w:p>
    <w:p w:rsidR="00FA1974" w:rsidRDefault="008C06B6">
      <w:pPr>
        <w:pStyle w:val="31"/>
        <w:numPr>
          <w:ilvl w:val="0"/>
          <w:numId w:val="0"/>
        </w:numPr>
      </w:pPr>
      <w:r>
        <w:t>1.2. Второе Болгарское царство</w:t>
      </w:r>
    </w:p>
    <w:p w:rsidR="00FA1974" w:rsidRDefault="008C06B6">
      <w:pPr>
        <w:pStyle w:val="a3"/>
      </w:pPr>
      <w:r>
        <w:t>В XI—XII веках, в период византийского владычества, город находился в состоянии упадка. После восстания братьев Петра и Асеня влияние Преслава частично восстанавливается. Иван Асень управлял страной из Тырново, центра восстания, а его брат Пётр из Преслава, символа возобновления Болгарской государственности. В итоге в качестве столицы окончательно был избран Тырново и город постепенно начал пустеть. В конце XIII века город был окончательно разрушен татарами и последние жители Преслава переселились на новое место, территорию современного Преслава.</w:t>
      </w:r>
    </w:p>
    <w:p w:rsidR="00FA1974" w:rsidRDefault="008C06B6">
      <w:pPr>
        <w:pStyle w:val="21"/>
        <w:pageBreakBefore/>
        <w:numPr>
          <w:ilvl w:val="0"/>
          <w:numId w:val="0"/>
        </w:numPr>
      </w:pPr>
      <w:r>
        <w:t>2. Музей Велики Преслав</w:t>
      </w:r>
    </w:p>
    <w:p w:rsidR="00FA1974" w:rsidRDefault="008C06B6">
      <w:pPr>
        <w:pStyle w:val="a3"/>
      </w:pPr>
      <w:r>
        <w:t>С конца XIX века в городе проводятся регулярные археологические раскопки. Преслав состоял из двух частей — внешнего города, окружённого каменной стеной, высотой до 10 метров и толщиной 3,25 метров с воротами и башнями, и внутреннего города — комплекса царских зданий, также окружённого каменной стеной. Во внутреннем городе исследованы руины дворцов, сложенных из крупных камней (в том числе Большого дворца или так называемой Тронной палаты с остатками колонн, плит с резным растительным орнаментом и пола из мрамора и порфира). Во внешнем городе — остатки жилых домов, мастерских, а также так называемой Золотой (Круглой) церкви (X век) с атрием и притвором, богато украшенной мрамором, мозаиками, глазурованными узорными керамическими плитками. В настоящее время на территории древнего города находится национальный историко-археологический музей Велики Преслав.</w:t>
      </w:r>
    </w:p>
    <w:p w:rsidR="00FA1974" w:rsidRDefault="008C06B6">
      <w:pPr>
        <w:pStyle w:val="21"/>
        <w:pageBreakBefore/>
        <w:numPr>
          <w:ilvl w:val="0"/>
          <w:numId w:val="0"/>
        </w:numPr>
      </w:pPr>
      <w:r>
        <w:t>3. Персоналии, связанные с Преславом</w:t>
      </w:r>
    </w:p>
    <w:p w:rsidR="00FA1974" w:rsidRDefault="008C06B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Симеон I — царь Первого Болгарского царства</w:t>
      </w:r>
    </w:p>
    <w:p w:rsidR="00FA1974" w:rsidRDefault="008C06B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Пётр I — царь Первого Болгарского царства</w:t>
      </w:r>
    </w:p>
    <w:p w:rsidR="00FA1974" w:rsidRDefault="008C06B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Борис II — царь Первого Болгарского царства</w:t>
      </w:r>
    </w:p>
    <w:p w:rsidR="00FA1974" w:rsidRDefault="008C06B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Святослав Игоревич — князь Киевский</w:t>
      </w:r>
    </w:p>
    <w:p w:rsidR="00FA1974" w:rsidRDefault="008C06B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Наум Преславский</w:t>
      </w:r>
    </w:p>
    <w:p w:rsidR="00FA1974" w:rsidRDefault="008C06B6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Пётр IV — царь Второго Болгарского царства</w:t>
      </w:r>
    </w:p>
    <w:p w:rsidR="00FA1974" w:rsidRDefault="008C06B6">
      <w:pPr>
        <w:pStyle w:val="a3"/>
        <w:numPr>
          <w:ilvl w:val="0"/>
          <w:numId w:val="3"/>
        </w:numPr>
        <w:tabs>
          <w:tab w:val="left" w:pos="707"/>
        </w:tabs>
      </w:pPr>
      <w:r>
        <w:t>Иван Асень II — царь Второго Болгарского царства</w:t>
      </w:r>
    </w:p>
    <w:p w:rsidR="00FA1974" w:rsidRDefault="008C06B6">
      <w:pPr>
        <w:pStyle w:val="21"/>
        <w:pageBreakBefore/>
        <w:numPr>
          <w:ilvl w:val="0"/>
          <w:numId w:val="0"/>
        </w:numPr>
      </w:pPr>
      <w:r>
        <w:t>4. Политическая ситуация</w:t>
      </w:r>
    </w:p>
    <w:p w:rsidR="00FA1974" w:rsidRDefault="008C06B6">
      <w:pPr>
        <w:pStyle w:val="a3"/>
      </w:pPr>
      <w:r>
        <w:t>Кмет (мэр) общины Велики-Преслав — Димо Петров Бодуров (ГЕРБ) по результатам выборов.</w:t>
      </w:r>
    </w:p>
    <w:p w:rsidR="00FA1974" w:rsidRDefault="008C06B6">
      <w:pPr>
        <w:pStyle w:val="21"/>
        <w:pageBreakBefore/>
        <w:numPr>
          <w:ilvl w:val="0"/>
          <w:numId w:val="0"/>
        </w:numPr>
      </w:pPr>
      <w:r>
        <w:t>5. Карты</w:t>
      </w:r>
    </w:p>
    <w:p w:rsidR="00FA1974" w:rsidRDefault="008C06B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Положение на электронной карте bgmaps.com</w:t>
      </w:r>
    </w:p>
    <w:p w:rsidR="00FA1974" w:rsidRDefault="008C06B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Положение на электронной карте emaps.bg</w:t>
      </w:r>
    </w:p>
    <w:p w:rsidR="00FA1974" w:rsidRDefault="008C06B6">
      <w:pPr>
        <w:pStyle w:val="a3"/>
        <w:numPr>
          <w:ilvl w:val="0"/>
          <w:numId w:val="2"/>
        </w:numPr>
        <w:tabs>
          <w:tab w:val="left" w:pos="707"/>
        </w:tabs>
      </w:pPr>
      <w:r>
        <w:t>Положение на электронной карте Google</w:t>
      </w:r>
    </w:p>
    <w:p w:rsidR="00FA1974" w:rsidRDefault="008C06B6">
      <w:pPr>
        <w:pStyle w:val="21"/>
        <w:pageBreakBefore/>
        <w:numPr>
          <w:ilvl w:val="0"/>
          <w:numId w:val="0"/>
        </w:numPr>
      </w:pPr>
      <w:r>
        <w:t>6. Галерея</w:t>
      </w:r>
    </w:p>
    <w:p w:rsidR="00FA1974" w:rsidRDefault="008C06B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NHM-BG-photo2.JPG</w:t>
      </w:r>
    </w:p>
    <w:p w:rsidR="00FA1974" w:rsidRDefault="00FA1974">
      <w:pPr>
        <w:pStyle w:val="a3"/>
        <w:numPr>
          <w:ilvl w:val="0"/>
          <w:numId w:val="1"/>
        </w:numPr>
        <w:tabs>
          <w:tab w:val="left" w:pos="707"/>
        </w:tabs>
      </w:pPr>
    </w:p>
    <w:p w:rsidR="00FA1974" w:rsidRDefault="008C06B6">
      <w:pPr>
        <w:pStyle w:val="a3"/>
      </w:pPr>
      <w:r>
        <w:t>Плиска (681-893) · Преслав (893—972) · Скопье (972—992) · Охрид (992—1018) · Велико-Тырново (1185—1393, 1878—1879) · София (с 1879)</w:t>
      </w:r>
    </w:p>
    <w:p w:rsidR="00FA1974" w:rsidRDefault="008C06B6">
      <w:pPr>
        <w:pStyle w:val="a3"/>
        <w:spacing w:after="0"/>
      </w:pPr>
      <w:r>
        <w:t> </w:t>
      </w:r>
    </w:p>
    <w:p w:rsidR="00FA1974" w:rsidRDefault="008C06B6">
      <w:pPr>
        <w:pStyle w:val="a3"/>
        <w:rPr>
          <w:rFonts w:eastAsia="Liberation Serif" w:cs="Liberation Serif"/>
          <w:szCs w:val="24"/>
        </w:rPr>
      </w:pPr>
      <w:r>
        <w:rPr>
          <w:rFonts w:eastAsia="Liberation Serif" w:cs="Liberation Serif"/>
          <w:szCs w:val="24"/>
        </w:rPr>
        <w:t>Источник: http://ru.wikipedia.org/wiki/Велики-Преслав</w:t>
      </w:r>
      <w:bookmarkStart w:id="0" w:name="_GoBack"/>
      <w:bookmarkEnd w:id="0"/>
    </w:p>
    <w:sectPr w:rsidR="00FA197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06B6"/>
    <w:rsid w:val="007C3266"/>
    <w:rsid w:val="008C06B6"/>
    <w:rsid w:val="00FA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4B9242-0FE2-484A-9F87-073C38776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4"/>
      </w:numPr>
      <w:outlineLvl w:val="2"/>
    </w:pPr>
    <w:rPr>
      <w:rFonts w:ascii="Liberation Serif" w:eastAsia="DejaVu Sans" w:hAnsi="Liberation Serif" w:cs="Liberation Serif"/>
      <w:b/>
      <w:bCs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554</Words>
  <Characters>3162</Characters>
  <Application>Microsoft Office Word</Application>
  <DocSecurity>0</DocSecurity>
  <Lines>26</Lines>
  <Paragraphs>7</Paragraphs>
  <ScaleCrop>false</ScaleCrop>
  <Company>diakov.net</Company>
  <LinksUpToDate>false</LinksUpToDate>
  <CharactersWithSpaces>3709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2014-09-13T13:54:00Z</dcterms:created>
  <dcterms:modified xsi:type="dcterms:W3CDTF">2014-09-13T13:54:00Z</dcterms:modified>
</cp:coreProperties>
</file>