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A7D" w:rsidRDefault="001A5033">
      <w:pPr>
        <w:pStyle w:val="a3"/>
        <w:rPr>
          <w:position w:val="10"/>
        </w:rPr>
      </w:pPr>
      <w:r>
        <w:br/>
      </w:r>
      <w:r>
        <w:br/>
        <w:t xml:space="preserve">Содержание </w:t>
      </w:r>
      <w:r>
        <w:br/>
      </w:r>
      <w:r>
        <w:rPr>
          <w:b/>
          <w:bCs/>
        </w:rPr>
        <w:t xml:space="preserve">1 Истоки и причины </w:t>
      </w:r>
      <w:r>
        <w:rPr>
          <w:b/>
          <w:bCs/>
        </w:rPr>
        <w:br/>
        <w:t>1.1 Высокие цены на сырьевые товары</w:t>
      </w:r>
      <w:r>
        <w:rPr>
          <w:b/>
          <w:bCs/>
        </w:rPr>
        <w:br/>
        <w:t>1.2 Ипотечный кризис в США 2007 года</w:t>
      </w:r>
      <w:r>
        <w:rPr>
          <w:b/>
          <w:bCs/>
        </w:rPr>
        <w:br/>
        <w:t>1.3 Инновации на финансовом рынке</w:t>
      </w:r>
      <w:r>
        <w:rPr>
          <w:b/>
          <w:bCs/>
        </w:rPr>
        <w:br/>
        <w:t>1.4 Образование финансовых пузырей</w:t>
      </w:r>
      <w:r>
        <w:rPr>
          <w:b/>
          <w:bCs/>
        </w:rPr>
        <w:br/>
        <w:t>1.5 Альтернативные взгляды на кризис</w:t>
      </w:r>
      <w:r>
        <w:rPr>
          <w:b/>
          <w:bCs/>
        </w:rPr>
        <w:br/>
      </w:r>
      <w:r>
        <w:br/>
      </w:r>
      <w:r>
        <w:rPr>
          <w:b/>
          <w:bCs/>
        </w:rPr>
        <w:t>2 Кризис в мировом автопроме</w:t>
      </w:r>
      <w:r>
        <w:br/>
      </w:r>
      <w:r>
        <w:rPr>
          <w:b/>
          <w:bCs/>
        </w:rPr>
        <w:t>3 Кризис в СМИ</w:t>
      </w:r>
      <w:r>
        <w:br/>
      </w:r>
      <w:r>
        <w:rPr>
          <w:b/>
          <w:bCs/>
        </w:rPr>
        <w:t>4 План Полсона и последующие меры правительства США</w:t>
      </w:r>
      <w:r>
        <w:br/>
      </w:r>
      <w:r>
        <w:rPr>
          <w:b/>
          <w:bCs/>
        </w:rPr>
        <w:t>5 Обвал на фондовых рынках</w:t>
      </w:r>
      <w:r>
        <w:br/>
      </w:r>
      <w:r>
        <w:rPr>
          <w:b/>
          <w:bCs/>
        </w:rPr>
        <w:t>6 Крах крупнейших инвестиционных банков США</w:t>
      </w:r>
      <w:r>
        <w:br/>
      </w:r>
      <w:r>
        <w:rPr>
          <w:b/>
          <w:bCs/>
        </w:rPr>
        <w:t xml:space="preserve">7 Совместные действия финансовых и политических властей </w:t>
      </w:r>
      <w:r>
        <w:rPr>
          <w:b/>
          <w:bCs/>
        </w:rPr>
        <w:br/>
        <w:t>7.1 Кредиты МВФ</w:t>
      </w:r>
      <w:r>
        <w:rPr>
          <w:b/>
          <w:bCs/>
        </w:rPr>
        <w:br/>
      </w:r>
      <w:r>
        <w:br/>
      </w:r>
      <w:r>
        <w:rPr>
          <w:b/>
          <w:bCs/>
        </w:rPr>
        <w:t>8 Начало экономического спада в Евросоюзе</w:t>
      </w:r>
      <w:r>
        <w:br/>
      </w:r>
      <w:r>
        <w:rPr>
          <w:b/>
          <w:bCs/>
        </w:rPr>
        <w:t xml:space="preserve">9 Кризис в отдельных странах </w:t>
      </w:r>
      <w:r>
        <w:rPr>
          <w:b/>
          <w:bCs/>
        </w:rPr>
        <w:br/>
        <w:t>9.1 Австралия</w:t>
      </w:r>
      <w:r>
        <w:rPr>
          <w:b/>
          <w:bCs/>
        </w:rPr>
        <w:br/>
        <w:t>9.2 Бразилия</w:t>
      </w:r>
      <w:r>
        <w:rPr>
          <w:b/>
          <w:bCs/>
        </w:rPr>
        <w:br/>
        <w:t>9.3 Грузия</w:t>
      </w:r>
      <w:r>
        <w:rPr>
          <w:b/>
          <w:bCs/>
        </w:rPr>
        <w:br/>
        <w:t>9.4 Индия</w:t>
      </w:r>
      <w:r>
        <w:rPr>
          <w:b/>
          <w:bCs/>
        </w:rPr>
        <w:br/>
        <w:t>9.5 Исландия</w:t>
      </w:r>
      <w:r>
        <w:rPr>
          <w:b/>
          <w:bCs/>
        </w:rPr>
        <w:br/>
        <w:t>9.6 Казахстан</w:t>
      </w:r>
      <w:r>
        <w:rPr>
          <w:b/>
          <w:bCs/>
        </w:rPr>
        <w:br/>
        <w:t>9.7 Канада</w:t>
      </w:r>
      <w:r>
        <w:rPr>
          <w:b/>
          <w:bCs/>
        </w:rPr>
        <w:br/>
        <w:t>9.8 Китай</w:t>
      </w:r>
      <w:r>
        <w:rPr>
          <w:b/>
          <w:bCs/>
        </w:rPr>
        <w:br/>
        <w:t>9.9 Латвия</w:t>
      </w:r>
      <w:r>
        <w:rPr>
          <w:b/>
          <w:bCs/>
        </w:rPr>
        <w:br/>
        <w:t>9.10 Литва</w:t>
      </w:r>
      <w:r>
        <w:rPr>
          <w:b/>
          <w:bCs/>
        </w:rPr>
        <w:br/>
        <w:t>9.11 Новая Зеландия</w:t>
      </w:r>
      <w:r>
        <w:rPr>
          <w:b/>
          <w:bCs/>
        </w:rPr>
        <w:br/>
        <w:t>9.12 Россия</w:t>
      </w:r>
      <w:r>
        <w:rPr>
          <w:b/>
          <w:bCs/>
        </w:rPr>
        <w:br/>
        <w:t>9.13 Сингапур</w:t>
      </w:r>
      <w:r>
        <w:rPr>
          <w:b/>
          <w:bCs/>
        </w:rPr>
        <w:br/>
        <w:t>9.14 Тайвань</w:t>
      </w:r>
      <w:r>
        <w:rPr>
          <w:b/>
          <w:bCs/>
        </w:rPr>
        <w:br/>
        <w:t>9.15 Украина</w:t>
      </w:r>
      <w:r>
        <w:rPr>
          <w:b/>
          <w:bCs/>
        </w:rPr>
        <w:br/>
        <w:t>9.16 Эстония</w:t>
      </w:r>
      <w:r>
        <w:rPr>
          <w:b/>
          <w:bCs/>
        </w:rPr>
        <w:br/>
        <w:t>9.17 Япония</w:t>
      </w:r>
      <w:r>
        <w:rPr>
          <w:b/>
          <w:bCs/>
        </w:rPr>
        <w:br/>
        <w:t>9.18 Греция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10 Последствия </w:t>
      </w:r>
      <w:r>
        <w:rPr>
          <w:b/>
          <w:bCs/>
        </w:rPr>
        <w:br/>
        <w:t>10.1 Экономические последствия. Глобальная рецессия</w:t>
      </w:r>
      <w:r>
        <w:rPr>
          <w:b/>
          <w:bCs/>
        </w:rPr>
        <w:br/>
        <w:t>10.2 Политэкономические и геополитические последствия</w:t>
      </w:r>
      <w:r>
        <w:rPr>
          <w:b/>
          <w:bCs/>
        </w:rPr>
        <w:br/>
        <w:t>10.3 Самоубийства, связанные с кризисом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11 Прогнозы </w:t>
      </w:r>
      <w:r>
        <w:rPr>
          <w:b/>
          <w:bCs/>
        </w:rPr>
        <w:br/>
        <w:t>11.1 Прогноз МВФ</w:t>
      </w:r>
      <w:r>
        <w:rPr>
          <w:b/>
          <w:bCs/>
        </w:rPr>
        <w:br/>
      </w:r>
      <w:r>
        <w:br/>
      </w:r>
      <w:r>
        <w:br/>
      </w:r>
      <w:r>
        <w:rPr>
          <w:b/>
          <w:bCs/>
        </w:rPr>
        <w:t>Список литературы</w:t>
      </w:r>
      <w:r>
        <w:br/>
      </w:r>
      <w:r>
        <w:br/>
      </w:r>
      <w:r>
        <w:rPr>
          <w:b/>
          <w:bCs/>
        </w:rPr>
        <w:t>Мировой финансовый кризис 2008-го года</w:t>
      </w:r>
      <w:r>
        <w:t> — это финансово-экономический кризис, проявившийся в 2008 году в форме очень сильного ухудшения основных экономических показателей в большинстве развитых стран, и последовавшая в конце того же года глобальная рецессия.</w:t>
      </w:r>
      <w:r>
        <w:rPr>
          <w:position w:val="10"/>
        </w:rPr>
        <w:t>[1]</w:t>
      </w:r>
    </w:p>
    <w:p w:rsidR="00525A7D" w:rsidRDefault="001A5033">
      <w:pPr>
        <w:pStyle w:val="a3"/>
      </w:pPr>
      <w:r>
        <w:t>Предшественником финансового кризиса 2008 года был ипотечный кризис в США, первые признаки которого появились в 2006 году в форме снижения числа продаж домов</w:t>
      </w:r>
      <w:r>
        <w:rPr>
          <w:position w:val="10"/>
        </w:rPr>
        <w:t>[2]</w:t>
      </w:r>
      <w:r>
        <w:t xml:space="preserve"> и в начале 2007 года переросли в кризис высокорисковых ипотечных кредитов (англ. </w:t>
      </w:r>
      <w:r>
        <w:rPr>
          <w:i/>
          <w:iCs/>
        </w:rPr>
        <w:t>subprime</w:t>
      </w:r>
      <w:r>
        <w:t>)</w:t>
      </w:r>
      <w:r>
        <w:rPr>
          <w:position w:val="10"/>
        </w:rPr>
        <w:t>[3]</w:t>
      </w:r>
      <w:r>
        <w:t>. Довольно быстро проблемы с кредитованием ощутили и надёжные заёмщики</w:t>
      </w:r>
      <w:r>
        <w:rPr>
          <w:position w:val="10"/>
        </w:rPr>
        <w:t>[4]</w:t>
      </w:r>
      <w:r>
        <w:t>. Постепенно кризис из ипотечного стал трансформироваться в финансовый и затронул не только США</w:t>
      </w:r>
      <w:r>
        <w:rPr>
          <w:position w:val="10"/>
        </w:rPr>
        <w:t>[5]</w:t>
      </w:r>
      <w:r>
        <w:t>. Котировки на фондовых рынках резко снизились. Для компаний существенно сократились возможности получения капиталов при размещении ценных бумаг. К началу 2008 года кризис приобрёл мировой характер и постепенно начал проявляться в повсеместном снижении объёмов производства, снижении спроса и цен на сырьё, росте безработицы</w:t>
      </w:r>
      <w:r>
        <w:rPr>
          <w:position w:val="10"/>
        </w:rPr>
        <w:t>[6]</w:t>
      </w:r>
      <w:r>
        <w:t>.</w:t>
      </w:r>
    </w:p>
    <w:p w:rsidR="00525A7D" w:rsidRDefault="001A5033">
      <w:pPr>
        <w:pStyle w:val="21"/>
        <w:pageBreakBefore/>
        <w:numPr>
          <w:ilvl w:val="0"/>
          <w:numId w:val="0"/>
        </w:numPr>
      </w:pPr>
      <w:r>
        <w:t xml:space="preserve">1. Истоки и причины </w:t>
      </w:r>
    </w:p>
    <w:p w:rsidR="00525A7D" w:rsidRDefault="001A5033">
      <w:pPr>
        <w:pStyle w:val="a3"/>
      </w:pPr>
      <w:r>
        <w:t>Возникновение кризиса связывают со следующими факторами:</w:t>
      </w:r>
    </w:p>
    <w:p w:rsidR="00525A7D" w:rsidRDefault="001A5033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общей цикличностью экономического развития;</w:t>
      </w:r>
    </w:p>
    <w:p w:rsidR="00525A7D" w:rsidRDefault="001A5033">
      <w:pPr>
        <w:pStyle w:val="a3"/>
        <w:numPr>
          <w:ilvl w:val="0"/>
          <w:numId w:val="5"/>
        </w:numPr>
        <w:tabs>
          <w:tab w:val="left" w:pos="707"/>
        </w:tabs>
      </w:pPr>
      <w:r>
        <w:t>перегревом кредитного рынка и явившегося его следствием ипотечного кризиса;</w:t>
      </w:r>
    </w:p>
    <w:p w:rsidR="00525A7D" w:rsidRDefault="001A5033">
      <w:pPr>
        <w:pStyle w:val="a3"/>
      </w:pPr>
      <w:r>
        <w:t>а также:</w:t>
      </w:r>
    </w:p>
    <w:p w:rsidR="00525A7D" w:rsidRDefault="001A5033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высокими ценами на сырьевые товары (в том числе, нефть);</w:t>
      </w:r>
    </w:p>
    <w:p w:rsidR="00525A7D" w:rsidRDefault="001A5033">
      <w:pPr>
        <w:pStyle w:val="a3"/>
        <w:numPr>
          <w:ilvl w:val="0"/>
          <w:numId w:val="4"/>
        </w:numPr>
        <w:tabs>
          <w:tab w:val="left" w:pos="707"/>
        </w:tabs>
      </w:pPr>
      <w:r>
        <w:t>перегревом фондового рынка;</w:t>
      </w:r>
    </w:p>
    <w:p w:rsidR="00525A7D" w:rsidRDefault="001A5033">
      <w:pPr>
        <w:pStyle w:val="31"/>
        <w:numPr>
          <w:ilvl w:val="0"/>
          <w:numId w:val="0"/>
        </w:numPr>
      </w:pPr>
      <w:r>
        <w:t>1.1. Высокие цены на сырьевые товары</w:t>
      </w:r>
    </w:p>
    <w:p w:rsidR="00525A7D" w:rsidRDefault="00525A7D">
      <w:pPr>
        <w:pStyle w:val="a3"/>
      </w:pPr>
    </w:p>
    <w:p w:rsidR="00525A7D" w:rsidRDefault="001A5033">
      <w:pPr>
        <w:pStyle w:val="a3"/>
      </w:pPr>
      <w:r>
        <w:t>В 2000-х годах наблюдался бум потребления, сопровождавшийся неуклонным ростом цен на сырьё — после Большой депрессии товаров потребления в 1981—2000 годах. Но в 2008 году цены многих товаров, особенно нефти и продуктов питания (агфляция), достигли такого уровня, что стали наносить ощутимый экономический ущерб</w:t>
      </w:r>
      <w:r>
        <w:rPr>
          <w:position w:val="10"/>
        </w:rPr>
        <w:t>[7]</w:t>
      </w:r>
      <w:r>
        <w:t>. В январе 2008 года цены на нефть превысили $100 за баррель</w:t>
      </w:r>
      <w:r>
        <w:rPr>
          <w:position w:val="10"/>
        </w:rPr>
        <w:t>[8]</w:t>
      </w:r>
      <w:r>
        <w:t>. 11 июля 2008 года цена нефти марки WTI достигла рекордных за всю историю $147,27 за баррель; после чего началось снижение — до $61 24 октября того же года</w:t>
      </w:r>
      <w:r>
        <w:rPr>
          <w:position w:val="10"/>
        </w:rPr>
        <w:t>[9]</w:t>
      </w:r>
      <w:r>
        <w:t xml:space="preserve"> и до $51 в ноябре. Пищевые и топливные кризисы обсуждались в июле на 34-м саммите Большой восьмёрки</w:t>
      </w:r>
      <w:r>
        <w:rPr>
          <w:position w:val="10"/>
        </w:rPr>
        <w:t>[10]</w:t>
      </w:r>
      <w:r>
        <w:t>.</w:t>
      </w:r>
    </w:p>
    <w:p w:rsidR="00525A7D" w:rsidRDefault="001A5033">
      <w:pPr>
        <w:pStyle w:val="a3"/>
      </w:pPr>
      <w:r>
        <w:t>Данные опубликованные ФАО показали, что в декабре 2010 года индекс цен на пищевые продукты в мире составил 215 пунктов. В период с июня по декабрь 2010 года этот показатель вырос на 32 %</w:t>
      </w:r>
      <w:r>
        <w:rPr>
          <w:position w:val="10"/>
        </w:rPr>
        <w:t>[11]</w:t>
      </w:r>
      <w:r>
        <w:t>. А в январе 2011 года продовольственный индекс цен ФАО достиг уже 231 пункта — это самый высокий показатель с тех пор, как ФАО начала измерять индекс в 1990 году</w:t>
      </w:r>
      <w:r>
        <w:rPr>
          <w:position w:val="10"/>
        </w:rPr>
        <w:t>[12]</w:t>
      </w:r>
      <w:r>
        <w:t>. В результате уже в начале 2011 года мир оказался на грани продовольственного кризиса, который может привести к глобальным политическим переменам. Например в январе 2011 года из-за низкого уровня жизни и частично из-за продовольственного кризиса произошла революция в Тунисе</w:t>
      </w:r>
      <w:r>
        <w:rPr>
          <w:position w:val="10"/>
        </w:rPr>
        <w:t>[13]</w:t>
      </w:r>
      <w:r>
        <w:t xml:space="preserve"> и массовые волнения в Египте, где демонстранты требуют отставки президента и правительства страны</w:t>
      </w:r>
      <w:r>
        <w:rPr>
          <w:position w:val="10"/>
        </w:rPr>
        <w:t>[14]</w:t>
      </w:r>
      <w:r>
        <w:t>.</w:t>
      </w:r>
    </w:p>
    <w:p w:rsidR="00525A7D" w:rsidRDefault="001A5033">
      <w:pPr>
        <w:pStyle w:val="a3"/>
      </w:pPr>
      <w:r>
        <w:t>Сократился спрос на автомобили: в августе 2008 года продажи автомобилей в Европе сократились на 16 %</w:t>
      </w:r>
      <w:r>
        <w:rPr>
          <w:position w:val="10"/>
        </w:rPr>
        <w:t>[15]</w:t>
      </w:r>
      <w:r>
        <w:t>, в США в сентябре продажи автомобилей снизились на 26 %</w:t>
      </w:r>
      <w:r>
        <w:rPr>
          <w:position w:val="10"/>
        </w:rPr>
        <w:t>[16]</w:t>
      </w:r>
      <w:r>
        <w:t>, в Японии — на 5,3 %</w:t>
      </w:r>
      <w:r>
        <w:rPr>
          <w:position w:val="10"/>
        </w:rPr>
        <w:t>[17]</w:t>
      </w:r>
      <w:r>
        <w:t>. Это привело к сокращению производства металла и сокращению рабочих мест в автопроме и смежных отраслях.</w:t>
      </w:r>
    </w:p>
    <w:p w:rsidR="00525A7D" w:rsidRDefault="001A5033">
      <w:pPr>
        <w:pStyle w:val="31"/>
        <w:numPr>
          <w:ilvl w:val="0"/>
          <w:numId w:val="0"/>
        </w:numPr>
      </w:pPr>
      <w:r>
        <w:t>1.2. Ипотечный кризис в США 2007 года</w:t>
      </w:r>
    </w:p>
    <w:p w:rsidR="00525A7D" w:rsidRDefault="001A5033">
      <w:pPr>
        <w:pStyle w:val="a3"/>
      </w:pPr>
      <w:r>
        <w:t>Непосредственным предшественником общего финансового и банковского кризиса в США был кризис высокорисковых ипотечных кредитов (</w:t>
      </w:r>
      <w:r>
        <w:rPr>
          <w:i/>
          <w:iCs/>
        </w:rPr>
        <w:t>subprime</w:t>
      </w:r>
      <w:r>
        <w:t>) в 2007 году, то есть ипотечного кредитования лиц с низкими доходами и плохой кредитной историей. Вследствие 20%-го падения цен на недвижимость американские владельцы жилья обеднели почти на $5 триллионов</w:t>
      </w:r>
      <w:r>
        <w:rPr>
          <w:position w:val="10"/>
        </w:rPr>
        <w:t>[18]</w:t>
      </w:r>
      <w:r>
        <w:t>.</w:t>
      </w:r>
    </w:p>
    <w:p w:rsidR="00525A7D" w:rsidRDefault="001A5033">
      <w:pPr>
        <w:pStyle w:val="a3"/>
      </w:pPr>
      <w:r>
        <w:t>Американский финансист Джордж Сорос в Die Welt от 14 октября 2008 года определил роль «ипотечного мыльного пузыря» как «лишь спускового механизма, который привёл к тому, что лопнул более крупный пузырь»</w:t>
      </w:r>
      <w:r>
        <w:rPr>
          <w:position w:val="10"/>
        </w:rPr>
        <w:t>[19][20]</w:t>
      </w:r>
      <w:r>
        <w:t>.</w:t>
      </w:r>
    </w:p>
    <w:p w:rsidR="00525A7D" w:rsidRDefault="001A5033">
      <w:pPr>
        <w:pStyle w:val="31"/>
        <w:numPr>
          <w:ilvl w:val="0"/>
          <w:numId w:val="0"/>
        </w:numPr>
      </w:pPr>
      <w:r>
        <w:t>1.3. Инновации на финансовом рынке</w:t>
      </w:r>
    </w:p>
    <w:p w:rsidR="00525A7D" w:rsidRDefault="001A5033">
      <w:pPr>
        <w:pStyle w:val="a3"/>
      </w:pPr>
      <w:r>
        <w:t>Существенным фактором возникновения кредитного кризиса в США, по мнению ряда экспертов</w:t>
      </w:r>
      <w:r>
        <w:rPr>
          <w:position w:val="10"/>
        </w:rPr>
        <w:t>[21][22]</w:t>
      </w:r>
      <w:r>
        <w:t>, стало широкое использование с начала 1990-х годов производных финансовых инструментов, деривативов (англ. </w:t>
      </w:r>
      <w:r>
        <w:rPr>
          <w:i/>
          <w:iCs/>
        </w:rPr>
        <w:t>derivatives</w:t>
      </w:r>
      <w:r>
        <w:t>) и стремление повысить доходность за счёт увеличения рисков. При этом нет анализа, который бы показал, что именно деривативы приблизили кризис, не наступил ли бы кризис в строительстве ещё раньше, если бы деривативы не способствовали расширению платёжеспособного спроса на недвижимость и дорогие товары.</w:t>
      </w:r>
    </w:p>
    <w:p w:rsidR="00525A7D" w:rsidRDefault="001A5033">
      <w:pPr>
        <w:pStyle w:val="31"/>
        <w:numPr>
          <w:ilvl w:val="0"/>
          <w:numId w:val="0"/>
        </w:numPr>
      </w:pPr>
      <w:r>
        <w:t>1.4. Образование финансовых пузырей</w:t>
      </w:r>
    </w:p>
    <w:p w:rsidR="00525A7D" w:rsidRDefault="00525A7D">
      <w:pPr>
        <w:pStyle w:val="a3"/>
      </w:pPr>
    </w:p>
    <w:p w:rsidR="00525A7D" w:rsidRDefault="001A5033">
      <w:pPr>
        <w:pStyle w:val="a3"/>
      </w:pPr>
      <w:r>
        <w:t>По мнению доктора экономических наук Гавриила Попова (конец октября 2008 года), современной экономической жизнью руководит не рынок и не Госплан, а корпорации спекулянтов, которые и создали этот искусственный мир.</w:t>
      </w:r>
    </w:p>
    <w:p w:rsidR="00525A7D" w:rsidRDefault="001A5033">
      <w:pPr>
        <w:pStyle w:val="a3"/>
      </w:pPr>
      <w:r>
        <w:t>Кредит и ипотека — это залезание спекулятивных корпораций в будущие доходы людей. Поэтому основной вывод касательно деятельности этих корпораций такой: они смогли кормиться и разбухать только потому, что залезли в наше будущее</w:t>
      </w:r>
      <w:r>
        <w:rPr>
          <w:position w:val="10"/>
        </w:rPr>
        <w:t>[23]</w:t>
      </w:r>
      <w:r>
        <w:t>.</w:t>
      </w:r>
    </w:p>
    <w:p w:rsidR="00525A7D" w:rsidRDefault="001A5033">
      <w:pPr>
        <w:pStyle w:val="a3"/>
      </w:pPr>
      <w:r>
        <w:t>В то же время Попов отрицательно оценивает предложения о национализации корпораций и банков, как форму борьбы с кризисом. По его мнению, для обеспечения экономической эффективности они должны оставаться частными.</w:t>
      </w:r>
    </w:p>
    <w:p w:rsidR="00525A7D" w:rsidRDefault="001A5033">
      <w:pPr>
        <w:pStyle w:val="a3"/>
      </w:pPr>
      <w:r>
        <w:t>Обозреватель журнала Research (Нью-Йорк) Алексей Байер в середине ноября 2008 года высказал мнение, что после сдувания ипотечного, кредитного и сырьевого пузырей может произойти крах рынка государственных долговых обязательств США, следствием чего будет бесконтрольная эмиссия денежной массы в США, что в свою очередь вызовет глобальную инфляцию по всему миру</w:t>
      </w:r>
      <w:r>
        <w:rPr>
          <w:position w:val="10"/>
        </w:rPr>
        <w:t>[24]</w:t>
      </w:r>
      <w:r>
        <w:t>.</w:t>
      </w:r>
    </w:p>
    <w:p w:rsidR="00525A7D" w:rsidRDefault="001A5033">
      <w:pPr>
        <w:pStyle w:val="31"/>
        <w:numPr>
          <w:ilvl w:val="0"/>
          <w:numId w:val="0"/>
        </w:numPr>
      </w:pPr>
      <w:r>
        <w:t>1.5. Альтернативные взгляды на кризис</w:t>
      </w:r>
    </w:p>
    <w:p w:rsidR="00525A7D" w:rsidRDefault="001A5033">
      <w:pPr>
        <w:pStyle w:val="a3"/>
        <w:rPr>
          <w:position w:val="10"/>
        </w:rPr>
      </w:pPr>
      <w:r>
        <w:t>6 октября 2008 года Папа Римский Бенедикт XVI отметил, что глобальный финансовый кризис свидетельствует о бесполезности денег и тщетности накопления материальных ценностей, а «единственной твердыней является слово Божие»: «Крах крупных банков показал, что деньги исчезают, они ничто. Все вещи, кажущиеся реальными, фактически оказываются второстепенными.»</w:t>
      </w:r>
      <w:r>
        <w:rPr>
          <w:position w:val="10"/>
        </w:rPr>
        <w:t>[25]</w:t>
      </w:r>
    </w:p>
    <w:p w:rsidR="00525A7D" w:rsidRDefault="001A5033">
      <w:pPr>
        <w:pStyle w:val="a3"/>
        <w:rPr>
          <w:position w:val="10"/>
        </w:rPr>
      </w:pPr>
      <w:r>
        <w:t>27 марта 2009 года на встрече с членами Синода БПЦ Президент Республики Беларусь Александр Лукашенко заявил: «Я настаиваю на том, что в основе этого кризиса лежат не экономика и финансы. В его основе — сознание, нравственность нынешнего населения всего мира. Это больше психологический, нравственный кризис, а не финансовый, экономический.»</w:t>
      </w:r>
      <w:r>
        <w:rPr>
          <w:position w:val="10"/>
        </w:rPr>
        <w:t>[26]</w:t>
      </w:r>
    </w:p>
    <w:p w:rsidR="00525A7D" w:rsidRDefault="001A5033">
      <w:pPr>
        <w:pStyle w:val="21"/>
        <w:pageBreakBefore/>
        <w:numPr>
          <w:ilvl w:val="0"/>
          <w:numId w:val="0"/>
        </w:numPr>
      </w:pPr>
      <w:r>
        <w:t>2. Кризис в мировом автопроме</w:t>
      </w:r>
    </w:p>
    <w:p w:rsidR="00525A7D" w:rsidRDefault="001A5033">
      <w:pPr>
        <w:pStyle w:val="a3"/>
      </w:pPr>
      <w:r>
        <w:t>Ипотечный кризис в США (2007) спровоцировал в сентябре 2008 года кризис ликвидности мировых банков: банки прекратили выдачу кредитов, в частности кредитов на покупку автомобилей. Как следствие, объёмы продаж автогигантов начали сокращаться. Три автогиганта Opel, Daimler и Ford сообщили в октябре о сокращении объёмов производства в Германии</w:t>
      </w:r>
      <w:r>
        <w:rPr>
          <w:position w:val="10"/>
        </w:rPr>
        <w:t>[27]</w:t>
      </w:r>
      <w:r>
        <w:t>. Из сферы недвижимости кризис перекинулся на реальную экономику, началась рецессия, спад производства.</w:t>
      </w:r>
    </w:p>
    <w:p w:rsidR="00525A7D" w:rsidRDefault="001A5033">
      <w:pPr>
        <w:pStyle w:val="a3"/>
      </w:pPr>
      <w:r>
        <w:t>Спред LIBOR-OIS (показывающий разницу между ставкой LIBOR и фьючерсом на официальную ставку Центробанка — свидетельство доступности денег на межбанковском рынке) в конце сентября 2008 года превысил для долларовых кредитов 200 базисных пунктов, а в начале октября — 250</w:t>
      </w:r>
      <w:r>
        <w:rPr>
          <w:position w:val="10"/>
        </w:rPr>
        <w:t>[28]</w:t>
      </w:r>
      <w:r>
        <w:t>.</w:t>
      </w:r>
    </w:p>
    <w:p w:rsidR="00525A7D" w:rsidRDefault="001A5033">
      <w:pPr>
        <w:pStyle w:val="a3"/>
      </w:pPr>
      <w:r>
        <w:t xml:space="preserve">Банкротство Lehman Brothers привело к сомнениям в возможности выплат страховых компаний, страхующих от рисков банкротства кредитуемых (CDS), что привело к кризису самого инструмента </w:t>
      </w:r>
      <w:r>
        <w:rPr>
          <w:i/>
          <w:iCs/>
        </w:rPr>
        <w:t>CDS</w:t>
      </w:r>
      <w:r>
        <w:t xml:space="preserve"> и резкому увеличению рисков страхования, вылившихся в кризис доверия между банками и резкий рост ставок кредитования, что особенно сильно сказалось на развивающихся кредитных рынках, в том числе Украины и России.</w:t>
      </w:r>
    </w:p>
    <w:p w:rsidR="00525A7D" w:rsidRDefault="001A5033">
      <w:pPr>
        <w:pStyle w:val="21"/>
        <w:pageBreakBefore/>
        <w:numPr>
          <w:ilvl w:val="0"/>
          <w:numId w:val="0"/>
        </w:numPr>
      </w:pPr>
      <w:r>
        <w:t>3. Кризис в СМИ</w:t>
      </w:r>
    </w:p>
    <w:p w:rsidR="00525A7D" w:rsidRDefault="001A5033">
      <w:pPr>
        <w:pStyle w:val="a3"/>
      </w:pPr>
      <w:r>
        <w:t>В начале 2009 года о своем закрытии, вызванном банкротством, объявили несколько крупных газет США</w:t>
      </w:r>
      <w:r>
        <w:rPr>
          <w:position w:val="10"/>
        </w:rPr>
        <w:t>[30]</w:t>
      </w:r>
      <w:r>
        <w:t>.</w:t>
      </w:r>
    </w:p>
    <w:p w:rsidR="00525A7D" w:rsidRDefault="001A5033">
      <w:pPr>
        <w:pStyle w:val="a3"/>
      </w:pPr>
      <w:r>
        <w:t>Из-за финансового кризиса закрылись ряд изданий в Таджикистане, местные издания испытывают нехватку средств, выделяемых им государством, которое решило урезать эту статью расходов. В результате несколько газет стали выходить нерегулярно</w:t>
      </w:r>
      <w:r>
        <w:rPr>
          <w:position w:val="10"/>
        </w:rPr>
        <w:t>[31]</w:t>
      </w:r>
      <w:r>
        <w:t>.</w:t>
      </w:r>
    </w:p>
    <w:p w:rsidR="00525A7D" w:rsidRDefault="001A5033">
      <w:pPr>
        <w:pStyle w:val="a3"/>
      </w:pPr>
      <w:r>
        <w:t>Ведущее мировое фотожурналистское агентство «Гамма», существовавшее в Париже с 1966 года объявило о своем банкротстве в августе 2009 года</w:t>
      </w:r>
      <w:r>
        <w:rPr>
          <w:position w:val="10"/>
        </w:rPr>
        <w:t>[32]</w:t>
      </w:r>
      <w:r>
        <w:t>.</w:t>
      </w:r>
    </w:p>
    <w:p w:rsidR="00525A7D" w:rsidRDefault="001A5033">
      <w:pPr>
        <w:pStyle w:val="a3"/>
      </w:pPr>
      <w:r>
        <w:t>В России с начала кризиса, по состоянию на июнь 2009 года, закрылись не менее 200 региональных газет и журналов</w:t>
      </w:r>
      <w:r>
        <w:rPr>
          <w:position w:val="10"/>
        </w:rPr>
        <w:t>[33]</w:t>
      </w:r>
      <w:r>
        <w:t>.</w:t>
      </w:r>
    </w:p>
    <w:p w:rsidR="00525A7D" w:rsidRDefault="001A5033">
      <w:pPr>
        <w:pStyle w:val="21"/>
        <w:pageBreakBefore/>
        <w:numPr>
          <w:ilvl w:val="0"/>
          <w:numId w:val="0"/>
        </w:numPr>
      </w:pPr>
      <w:r>
        <w:t>4. План Полсона и последующие меры правительства США</w:t>
      </w:r>
    </w:p>
    <w:p w:rsidR="00525A7D" w:rsidRDefault="001A5033">
      <w:pPr>
        <w:pStyle w:val="a3"/>
      </w:pPr>
      <w:r>
        <w:t>18 сентября 2008 года Министр финансов США Генри Полсон сообщил, что он, совместно с Федеральной резервной системой (ФРС) США и представителями Конгресса, работает над планом, направленным на «разрешение вопросов с системными рисками» на рынках капитала в США и проблемными активами. План предполагает создание государственной корпорации, которая выкупит проблемные активы у банков. Полсон предлагал выделить корпорации $700 млрд. Корпорация будет создана по примеру корпорации Resolution Trust Corporation (RTC), которая использовалась для ликвидации плохих долгов во время кризиса конца 1980-х годов</w:t>
      </w:r>
      <w:r>
        <w:rPr>
          <w:position w:val="10"/>
        </w:rPr>
        <w:t>[34]</w:t>
      </w:r>
      <w:r>
        <w:t>.</w:t>
      </w:r>
    </w:p>
    <w:p w:rsidR="00525A7D" w:rsidRDefault="001A5033">
      <w:pPr>
        <w:pStyle w:val="a3"/>
      </w:pPr>
      <w:r>
        <w:t>29 сентября 2008 года Палата представителей США отвергла план Полсона. План был принят Сенатом 1 октября, а 3 октября 2008 года Конгресс США одобрил план Полсона (</w:t>
      </w:r>
      <w:r>
        <w:rPr>
          <w:i/>
          <w:iCs/>
        </w:rPr>
        <w:t>Emergency Economic Stabilization Act of 2008</w:t>
      </w:r>
      <w:r>
        <w:rPr>
          <w:position w:val="10"/>
        </w:rPr>
        <w:t>[35]</w:t>
      </w:r>
      <w:r>
        <w:t>). 5 октября президент США подписал план Полсона</w:t>
      </w:r>
      <w:r>
        <w:rPr>
          <w:position w:val="10"/>
        </w:rPr>
        <w:t>[36]</w:t>
      </w:r>
      <w:r>
        <w:t>. Началось формирование корпорации и набор сотрудников. Руководителем Управления финансовой стабильности (Office of Financial Stability) назначен Эд Форст (Ed Forst), бывший топ-менеджер Goldman Sachs Group Inc</w:t>
      </w:r>
      <w:r>
        <w:rPr>
          <w:position w:val="10"/>
        </w:rPr>
        <w:t>[37]</w:t>
      </w:r>
      <w:r>
        <w:t>.</w:t>
      </w:r>
    </w:p>
    <w:p w:rsidR="00525A7D" w:rsidRDefault="001A5033">
      <w:pPr>
        <w:pStyle w:val="a3"/>
      </w:pPr>
      <w:r>
        <w:t>13 ноября 2008 года Полсон предложил отказаться от выкупа неликвидных ипотечных активов банков, поскольку это является не самым эффективным способом использования выделяемых средств</w:t>
      </w:r>
      <w:r>
        <w:rPr>
          <w:position w:val="10"/>
        </w:rPr>
        <w:t>[38]</w:t>
      </w:r>
      <w:r>
        <w:t>.</w:t>
      </w:r>
    </w:p>
    <w:p w:rsidR="00525A7D" w:rsidRDefault="001A5033">
      <w:pPr>
        <w:pStyle w:val="a3"/>
      </w:pPr>
      <w:r>
        <w:t>25 ноября 2008 года было объявлено о намерении ФРС влить дополнительные $800 млрд в банковскую систему США, что, как заявил Генри Полсон, направлено на стимулирование розничного кредитования потребителей</w:t>
      </w:r>
      <w:r>
        <w:rPr>
          <w:position w:val="10"/>
        </w:rPr>
        <w:t>[39]</w:t>
      </w:r>
      <w:r>
        <w:t>. Объявленная программа, предусматривающая, в частности, выкуп ФРС на $600 млрд кредитов, выданных и гарантированных ипотечными агентствами Fannie Mae, Freddie Mac, Ginnie Mae и федеральными банками жилищного кредита, вызвала недоумение у экспертов в части, касающейся источников средств и последствий такой эмиссии денег, которая может привести к девальвации валюты США</w:t>
      </w:r>
      <w:r>
        <w:rPr>
          <w:position w:val="10"/>
        </w:rPr>
        <w:t>[40]</w:t>
      </w:r>
      <w:r>
        <w:t>.</w:t>
      </w:r>
    </w:p>
    <w:p w:rsidR="00525A7D" w:rsidRDefault="001A5033">
      <w:pPr>
        <w:pStyle w:val="21"/>
        <w:pageBreakBefore/>
        <w:numPr>
          <w:ilvl w:val="0"/>
          <w:numId w:val="0"/>
        </w:numPr>
      </w:pPr>
      <w:r>
        <w:t>5. Обвал на фондовых рынках</w:t>
      </w:r>
    </w:p>
    <w:p w:rsidR="00525A7D" w:rsidRDefault="001A5033">
      <w:pPr>
        <w:pStyle w:val="a3"/>
      </w:pPr>
      <w:r>
        <w:t>31 октября 2007 года многие индексы мировых фондовых рынков достигли пика, после которого началось снижение: с того дня по 3 октября 2008 года, когда палата представителей конгресса США со второй попытки приняла план Полсона, индекс S&amp;P 500 упал на 30 %; индекс MSCI World, показывающий динамику на рынках развитых стран, упал на 32,3 %; индекс развивающихся рынков MSCI Emerging Markets — на 40,5 %</w:t>
      </w:r>
      <w:r>
        <w:rPr>
          <w:position w:val="10"/>
        </w:rPr>
        <w:t>[41]</w:t>
      </w:r>
      <w:r>
        <w:t>. В отличие от предшествующего обвала в 2000—2002 годы, который был вызван крахом на фондовом рынке технологических компаний и был ограничен рынками США, обвал 2007—2008 годов затронул все страны и был обусловлен событиями за пределами фондового рынка — бумом, а затем крахом в кредитном и жилищном секторах, а позднее — и на сырьевых рынках: первыми стали падать акции западных банков, а с июля 2008 года, когда начала быстро дешеветь нефть, — акции сырьевых компаний развивающихся стран</w:t>
      </w:r>
      <w:r>
        <w:rPr>
          <w:position w:val="10"/>
        </w:rPr>
        <w:t>[41]</w:t>
      </w:r>
      <w:r>
        <w:t>.</w:t>
      </w:r>
    </w:p>
    <w:p w:rsidR="00525A7D" w:rsidRDefault="001A5033">
      <w:pPr>
        <w:pStyle w:val="a3"/>
        <w:rPr>
          <w:position w:val="10"/>
        </w:rPr>
      </w:pPr>
      <w:r>
        <w:t>Банковская неделя 6 — 10 октября 2008 года принесла исторически максимальное падение индексов на торговых площадках США</w:t>
      </w:r>
      <w:r>
        <w:rPr>
          <w:position w:val="10"/>
        </w:rPr>
        <w:t>[42]</w:t>
      </w:r>
      <w:r>
        <w:t>: Dow Jones Industrial Average упал до 7882,51 и закрылся на 8451,19</w:t>
      </w:r>
      <w:r>
        <w:rPr>
          <w:position w:val="10"/>
        </w:rPr>
        <w:t>[42]</w:t>
      </w:r>
      <w:r>
        <w:t>. The Financial Times сравнивала обвал фондового рынка в пятницу 10 октября 2008 года с 10 октября 1938 года: «На утренних торгах в пятницу падение индекса S&amp;P 500 за десятилетие было почти идентичным его падению за десятилетие в ту же дату в 1938 году.»</w:t>
      </w:r>
      <w:r>
        <w:rPr>
          <w:position w:val="10"/>
        </w:rPr>
        <w:t>[43]</w:t>
      </w:r>
    </w:p>
    <w:p w:rsidR="00525A7D" w:rsidRDefault="001A5033">
      <w:pPr>
        <w:pStyle w:val="a3"/>
      </w:pPr>
      <w:r>
        <w:t>Обвал фондового рынка в октябре 2008 года стал рекордным для рынка США за последние 20 лет, для рынка Японии — за всю историю</w:t>
      </w:r>
      <w:r>
        <w:rPr>
          <w:position w:val="10"/>
        </w:rPr>
        <w:t>[44]</w:t>
      </w:r>
      <w:r>
        <w:t>.</w:t>
      </w:r>
    </w:p>
    <w:p w:rsidR="00525A7D" w:rsidRDefault="001A5033">
      <w:pPr>
        <w:pStyle w:val="21"/>
        <w:pageBreakBefore/>
        <w:numPr>
          <w:ilvl w:val="0"/>
          <w:numId w:val="0"/>
        </w:numPr>
      </w:pPr>
      <w:r>
        <w:t>6. Крах крупнейших инвестиционных банков США</w:t>
      </w:r>
    </w:p>
    <w:p w:rsidR="00525A7D" w:rsidRDefault="001A5033">
      <w:pPr>
        <w:pStyle w:val="a3"/>
        <w:rPr>
          <w:position w:val="10"/>
        </w:rPr>
      </w:pPr>
      <w:r>
        <w:t>«Пять ведущих инвестиционных банков США прекратили свое существование в прежнем качестве: Bear Stearns был перепродан, Lehman Brothers обанкротился, Merrill Lynch перепродан, Goldman Sachs и Morgan Stanley сменили свою вывеску, перестали быть инвестиционными банками в связи с особыми рисками и необходимостью получить дополнительную поддержку Федеральной резервной системы»</w:t>
      </w:r>
      <w:r>
        <w:rPr>
          <w:position w:val="10"/>
        </w:rPr>
        <w:t>[45]</w:t>
      </w:r>
    </w:p>
    <w:p w:rsidR="00525A7D" w:rsidRDefault="001A5033">
      <w:pPr>
        <w:pStyle w:val="21"/>
        <w:pageBreakBefore/>
        <w:numPr>
          <w:ilvl w:val="0"/>
          <w:numId w:val="0"/>
        </w:numPr>
      </w:pPr>
      <w:r>
        <w:t xml:space="preserve">7. Совместные действия финансовых и политических властей </w:t>
      </w:r>
    </w:p>
    <w:p w:rsidR="00525A7D" w:rsidRDefault="001A5033">
      <w:pPr>
        <w:pStyle w:val="a3"/>
      </w:pPr>
      <w:r>
        <w:t>8 октября 2008 года все ведущие центробанки мира, исключая ЦБ Японии и России, приняли беспрецедентное решение об одновременном снижении процентных ставок. Ключевая ставка Федеральной резервной системы США (ФРС) была снижена с 2 % до 1,5 %; также на 0,5 процентного пункта были снижены ставки Банка Канады, Банка Англии, Банка Швеции, Национального банка Швейцарии и Европейского центробанка (ЕЦБ)</w:t>
      </w:r>
      <w:r>
        <w:rPr>
          <w:position w:val="10"/>
        </w:rPr>
        <w:t>[62]</w:t>
      </w:r>
      <w:r>
        <w:t>. Такое решение было расценено обозревателями как признание глобального характера кризиса</w:t>
      </w:r>
      <w:r>
        <w:rPr>
          <w:position w:val="10"/>
        </w:rPr>
        <w:t>[62]</w:t>
      </w:r>
      <w:r>
        <w:t>, требующего координированных действий ведущих экономик. На следующий день примеру последовали Финансовые регуляторы Южной Кореи, Тайваня и Гонконга, также снизившие основные учётные ставки</w:t>
      </w:r>
      <w:r>
        <w:rPr>
          <w:position w:val="10"/>
        </w:rPr>
        <w:t>[63]</w:t>
      </w:r>
      <w:r>
        <w:t>.</w:t>
      </w:r>
    </w:p>
    <w:p w:rsidR="00525A7D" w:rsidRDefault="001A5033">
      <w:pPr>
        <w:pStyle w:val="a3"/>
      </w:pPr>
      <w:r>
        <w:t>10 октября, собравшиеся на совещание в Вашингтоне министры финансов и главы центральных банков стран Клуба семи (представлявший Россию А. Кудрин был приглашён на рабочий ужин «восьмёрки») утвердили антикризисный план</w:t>
      </w:r>
      <w:r>
        <w:rPr>
          <w:position w:val="10"/>
        </w:rPr>
        <w:t>[64]</w:t>
      </w:r>
      <w:r>
        <w:t>, заменивший собой традиционное для подобных встреч итоговое коммюнике, заявив, что они предпримут «неотложные и исключительные действия»</w:t>
      </w:r>
      <w:r>
        <w:rPr>
          <w:position w:val="10"/>
        </w:rPr>
        <w:t>[42]</w:t>
      </w:r>
      <w:r>
        <w:t>. Принятый «семёркой» план из 5 пунктов предусматривал «использовать любые имеющиеся средства, чтобы поддерживать системно важные финансовые институты, не допуская их краха»</w:t>
      </w:r>
      <w:r>
        <w:rPr>
          <w:position w:val="10"/>
        </w:rPr>
        <w:t>[65]</w:t>
      </w:r>
      <w:r>
        <w:t xml:space="preserve"> и иные меры, уже осуществлявшиеся к тому времени правительствами стран-участниц</w:t>
      </w:r>
      <w:r>
        <w:rPr>
          <w:position w:val="10"/>
        </w:rPr>
        <w:t>[65]</w:t>
      </w:r>
      <w:r>
        <w:t>.</w:t>
      </w:r>
    </w:p>
    <w:p w:rsidR="00525A7D" w:rsidRDefault="001A5033">
      <w:pPr>
        <w:pStyle w:val="a3"/>
      </w:pPr>
      <w:r>
        <w:t>12 октября 2008 года лидеры 15 стран Евросоюза на встрече, прошедшей в Париже, договорились ввести систему государственных гарантий для кредитов, привлекаемых банками, а также обеспечить поддержку финансовым институтам, которые столкнулись с проблемами: гарантии должны предоставляться по межбанковским кредитам на срок до 5 лет; правительства получат право поддерживать банки, покупая их привилегированные акции; системообразующие банки, столкнувшиеся с трудностями, будут рекапитализироваться за счёт бюджетных средств</w:t>
      </w:r>
      <w:r>
        <w:rPr>
          <w:position w:val="10"/>
        </w:rPr>
        <w:t>[66]</w:t>
      </w:r>
      <w:r>
        <w:t>.</w:t>
      </w:r>
    </w:p>
    <w:p w:rsidR="00525A7D" w:rsidRDefault="001A5033">
      <w:pPr>
        <w:pStyle w:val="a3"/>
      </w:pPr>
      <w:r>
        <w:t>13 октября 2008 года Европейский центробанк (ЕЦБ), Банк Англии и ЦБ Швейцарии пообещали, что по договору о валютном свопе с Федеральной резервной системой (ФРС) США предоставят «долларовое фондирование в размере, необходимом для удовлетворения спроса» в 2008 и 2009 годы</w:t>
      </w:r>
      <w:r>
        <w:rPr>
          <w:position w:val="10"/>
        </w:rPr>
        <w:t>[67]</w:t>
      </w:r>
      <w:r>
        <w:t>. В тот же день британский премьер-министр Гордон Браун призвал к созданию «нового Бреттон-Вудса»</w:t>
      </w:r>
      <w:r>
        <w:rPr>
          <w:position w:val="10"/>
        </w:rPr>
        <w:t>[68]</w:t>
      </w:r>
      <w:r>
        <w:t>.</w:t>
      </w:r>
    </w:p>
    <w:p w:rsidR="00525A7D" w:rsidRDefault="001A5033">
      <w:pPr>
        <w:pStyle w:val="a3"/>
      </w:pPr>
      <w:r>
        <w:t>14 октября 2008 года правительство США объявило «план спасения», предусматривающий выделение 250 миллиардов долларов на стабилизацию финансовой системы, часть которых, а именно 125 миллиардов, пойдёт на покупку долей в девяти крупнейших американских банках, в частности: Bank of America Corp, Wells Fargo, Citigroup, JPMorgan Chase &amp; Co, Goldman Sachs, Morgan Stanley и Bank of New York Mellon Corp</w:t>
      </w:r>
      <w:r>
        <w:rPr>
          <w:position w:val="10"/>
        </w:rPr>
        <w:t>[69][70]</w:t>
      </w:r>
      <w:r>
        <w:t>. План предусматривает беспрецедентную в истории США частичную национализацию частных банков</w:t>
      </w:r>
      <w:r>
        <w:rPr>
          <w:position w:val="10"/>
        </w:rPr>
        <w:t>[69]</w:t>
      </w:r>
      <w:r>
        <w:t>, что сам Генри Полсон назвал «предосудительным», но необходимым для оживления экономики</w:t>
      </w:r>
      <w:r>
        <w:rPr>
          <w:position w:val="10"/>
        </w:rPr>
        <w:t>[71]</w:t>
      </w:r>
      <w:r>
        <w:t>.</w:t>
      </w:r>
    </w:p>
    <w:p w:rsidR="00525A7D" w:rsidRDefault="001A5033">
      <w:pPr>
        <w:pStyle w:val="a3"/>
      </w:pPr>
      <w:r>
        <w:t>14 ноября 2008 года лидеры стран Группы двадцати (G20) собрались на антикризисный саммит. По итогам рабочего заседания участники саммита приняли декларацию</w:t>
      </w:r>
      <w:r>
        <w:rPr>
          <w:position w:val="10"/>
        </w:rPr>
        <w:t>[72]</w:t>
      </w:r>
      <w:r>
        <w:t>, содержащую, в частности, общие принципы реформирования финансовых рынков, реорганизации международных финансовых институтов, обязательство воздерживаться от применения протекционистских мер в последующие 12 месяцев (пункт 13 Декларации саммита</w:t>
      </w:r>
      <w:r>
        <w:rPr>
          <w:position w:val="10"/>
        </w:rPr>
        <w:t>[72]</w:t>
      </w:r>
      <w:r>
        <w:t>). По мнению газеты «Ведомости» от 17 ноября 2008 года, конкретные меры, содержащиеся в приложении к декларации и направленные на укрепление прозрачности финансовых систем и продуктов и унификацию регулирования в разных странах к 31 марта 2009 года, суть «высокоприоритетные пожелания, не имеющие прямого действия»</w:t>
      </w:r>
      <w:r>
        <w:rPr>
          <w:position w:val="10"/>
        </w:rPr>
        <w:t>[73]</w:t>
      </w:r>
      <w:r>
        <w:t>.</w:t>
      </w:r>
    </w:p>
    <w:p w:rsidR="00525A7D" w:rsidRDefault="001A5033">
      <w:pPr>
        <w:pStyle w:val="a3"/>
      </w:pPr>
      <w:r>
        <w:t>23 ноября 2008 года в Лиме завершился саммит лидеров стран-членов организации Азиатско-Тихоокеанского экономического сотрудничества, которые признали, что в ближайшей перспективе снижение темпов роста мировой экономики является «неизбежным»</w:t>
      </w:r>
      <w:r>
        <w:rPr>
          <w:position w:val="10"/>
        </w:rPr>
        <w:t>[74]</w:t>
      </w:r>
      <w:r>
        <w:t>.</w:t>
      </w:r>
    </w:p>
    <w:p w:rsidR="00525A7D" w:rsidRDefault="001A5033">
      <w:pPr>
        <w:pStyle w:val="a3"/>
      </w:pPr>
      <w:r>
        <w:t>4 декабря 2008 года ЕЦБ и Банк Англии значительно понизили базовые процентные ставки: руководство ЕЦБ снизило ставку до 2,5 % с 3,25 %, хотя ожидалось сокращение до 2,75 %; Банк Англии снизил базовую ставку на 1 процентный пункт — ставка опустилась до 2 %, самого низкого уровня за всю историю существования Банка Англии с 1694 года</w:t>
      </w:r>
      <w:r>
        <w:rPr>
          <w:position w:val="10"/>
        </w:rPr>
        <w:t>[75]</w:t>
      </w:r>
      <w:r>
        <w:t>. Мера была предпринята перед лицом назревающей угрозы дефляции</w:t>
      </w:r>
      <w:r>
        <w:rPr>
          <w:position w:val="10"/>
        </w:rPr>
        <w:t>[76]</w:t>
      </w:r>
      <w:r>
        <w:t>.</w:t>
      </w:r>
    </w:p>
    <w:p w:rsidR="00525A7D" w:rsidRDefault="001A5033">
      <w:pPr>
        <w:pStyle w:val="a3"/>
      </w:pPr>
      <w:r>
        <w:t>2 апреля 2009 г. состоялся саммит большой двадцатки в Лондоне, на котором был принят План действий по выходу из глобального финансового кризиса. В частности, одной из наиболее серьёзных мер стало решение о значительном увеличение ресурсов МВФ — до 750 млрд долларов США, поддержка новых ассигнований СПЗ в размере 250 млрд долларов США.</w:t>
      </w:r>
    </w:p>
    <w:p w:rsidR="00525A7D" w:rsidRDefault="001A5033">
      <w:pPr>
        <w:pStyle w:val="31"/>
        <w:numPr>
          <w:ilvl w:val="0"/>
          <w:numId w:val="0"/>
        </w:numPr>
      </w:pPr>
      <w:r>
        <w:t>7.1. Кредиты МВФ</w:t>
      </w:r>
    </w:p>
    <w:p w:rsidR="00525A7D" w:rsidRDefault="001A5033">
      <w:pPr>
        <w:pStyle w:val="a3"/>
      </w:pPr>
      <w:r>
        <w:t>МВФ полностью поддержал меры правительств, предпринимаемые с целью борьбы с экономическим кризисом. Организация активно включилась в процесс кредитования пострадавших стран.</w:t>
      </w:r>
    </w:p>
    <w:p w:rsidR="00525A7D" w:rsidRDefault="001A5033">
      <w:pPr>
        <w:pStyle w:val="a3"/>
      </w:pPr>
      <w:r>
        <w:t>В октябре 2008 года Беларусь запросила кредит на 2 млрд долларов</w:t>
      </w:r>
      <w:r>
        <w:rPr>
          <w:position w:val="10"/>
        </w:rPr>
        <w:t>[77]</w:t>
      </w:r>
      <w:r>
        <w:t>. 12 января 2009 года МВФ выделил кредитную линию в размере 1,6 млрд СПЗ сроком до 11 апреля 2010 года. После ряда противоречивых сообщений со стороны Пакистана</w:t>
      </w:r>
      <w:r>
        <w:rPr>
          <w:position w:val="10"/>
        </w:rPr>
        <w:t>[78][79]</w:t>
      </w:r>
      <w:r>
        <w:t xml:space="preserve"> 24 ноября 2008 года МВФ выделил стране кредитную линию в размере 5,2 млрд СПЗ сроком до 23 октября 2010 года.</w:t>
      </w:r>
    </w:p>
    <w:p w:rsidR="00525A7D" w:rsidRDefault="001A5033">
      <w:pPr>
        <w:pStyle w:val="a3"/>
      </w:pPr>
      <w:r>
        <w:t>Крупнейший в 2008 году кредит МВФ в размере 11 млрд СПЗ был выделен Украине. Кредитная линия была выделена 5 ноября 2008 года сроком на 2 года. Лишь немногим меньший кредит получила Венгрия — 10,5 млрд СПЗ (выдан 6 ноября 2008 года, срок оплаты 5 апреля 2010 года).</w:t>
      </w:r>
    </w:p>
    <w:p w:rsidR="00525A7D" w:rsidRDefault="001A5033">
      <w:pPr>
        <w:pStyle w:val="a3"/>
      </w:pPr>
      <w:r>
        <w:t>В числе должников также Исландия (1,4 млрд СПЗ), Сербия (351 млн СПЗ), Латвия (1,5 млрд СПЗ), Армения (368 млн СПЗ).</w:t>
      </w:r>
    </w:p>
    <w:p w:rsidR="00525A7D" w:rsidRDefault="001A5033">
      <w:pPr>
        <w:pStyle w:val="a3"/>
      </w:pPr>
      <w:r>
        <w:t>Уже одобрено выделение рекордных кредитов Мексике и Румынии. В процессе рассмотрения обращения Боснии, Сербии (о дополнительном кредите), Колумбии.</w:t>
      </w:r>
    </w:p>
    <w:p w:rsidR="00525A7D" w:rsidRDefault="001A5033">
      <w:pPr>
        <w:pStyle w:val="21"/>
        <w:pageBreakBefore/>
        <w:numPr>
          <w:ilvl w:val="0"/>
          <w:numId w:val="0"/>
        </w:numPr>
      </w:pPr>
      <w:r>
        <w:t>8. Начало экономического спада в Евросоюзе</w:t>
      </w:r>
    </w:p>
    <w:p w:rsidR="00525A7D" w:rsidRDefault="001A5033">
      <w:pPr>
        <w:pStyle w:val="a3"/>
      </w:pPr>
      <w:r>
        <w:t xml:space="preserve">Во </w:t>
      </w:r>
      <w:r>
        <w:rPr>
          <w:b/>
          <w:bCs/>
        </w:rPr>
        <w:t>Франции</w:t>
      </w:r>
      <w:r>
        <w:t xml:space="preserve"> в начале января 2008 года возник скандал вокруг банка Société Générale, трейдер которого в течение 2007 года с использованием механизма маржинальной торговли открыл позиции на индексы европейских бирж на общую сумму около 50 млрд евро, что примерно в 1,5 раза больше капитализации банка. В результате резкого падения фондовых рынков, по открытым позициям возникли убытки около 5 млрд евро. 18 января 2008 года операции объявили мошенническими и все позиции были закрыты, что спровоцировало волну распродаж на фондовых рынках</w:t>
      </w:r>
      <w:r>
        <w:rPr>
          <w:position w:val="10"/>
        </w:rPr>
        <w:t>[80][81]</w:t>
      </w:r>
      <w:r>
        <w:t>.</w:t>
      </w:r>
    </w:p>
    <w:p w:rsidR="00525A7D" w:rsidRDefault="001A5033">
      <w:pPr>
        <w:pStyle w:val="a3"/>
      </w:pPr>
      <w:r>
        <w:t xml:space="preserve">В </w:t>
      </w:r>
      <w:r>
        <w:rPr>
          <w:b/>
          <w:bCs/>
        </w:rPr>
        <w:t>Дании</w:t>
      </w:r>
      <w:r>
        <w:t xml:space="preserve"> спад ВВП составил 0,6 % в первом квартале 2008 года</w:t>
      </w:r>
      <w:r>
        <w:rPr>
          <w:position w:val="10"/>
        </w:rPr>
        <w:t>[82]</w:t>
      </w:r>
      <w:r>
        <w:t>. Эстония показала спад 0,9 % во втором квартале после 0,5 % в первом, в результате страну поглотила рецессия</w:t>
      </w:r>
      <w:r>
        <w:rPr>
          <w:position w:val="10"/>
        </w:rPr>
        <w:t>[83]</w:t>
      </w:r>
      <w:r>
        <w:t>. В Латвии падение на 0,2 % во втором квартале после 0,3 % в первом, в результате также произошла рецессия</w:t>
      </w:r>
      <w:r>
        <w:rPr>
          <w:position w:val="10"/>
        </w:rPr>
        <w:t>[84]</w:t>
      </w:r>
      <w:r>
        <w:t>. Швеция показала нулевой рост во втором квартале</w:t>
      </w:r>
      <w:r>
        <w:rPr>
          <w:position w:val="10"/>
        </w:rPr>
        <w:t>[85]</w:t>
      </w:r>
      <w:r>
        <w:t>. Экономика Европейского союза сократилась на 0,1 % во втором квартале</w:t>
      </w:r>
      <w:r>
        <w:rPr>
          <w:position w:val="10"/>
        </w:rPr>
        <w:t>[86]</w:t>
      </w:r>
      <w:r>
        <w:t>.</w:t>
      </w:r>
    </w:p>
    <w:p w:rsidR="00525A7D" w:rsidRDefault="001A5033">
      <w:pPr>
        <w:pStyle w:val="a3"/>
      </w:pPr>
      <w:r>
        <w:t xml:space="preserve">В </w:t>
      </w:r>
      <w:r>
        <w:rPr>
          <w:b/>
          <w:bCs/>
        </w:rPr>
        <w:t>еврозоне</w:t>
      </w:r>
      <w:r>
        <w:t xml:space="preserve"> в целом промышленное производство упало на 1,9 процента в мае, это самое большое падение со времен кризиса 1992. Продажи европейских автомобилей упали на 7,8 % в мае по сравнению с предыдущим годом</w:t>
      </w:r>
      <w:r>
        <w:rPr>
          <w:position w:val="10"/>
        </w:rPr>
        <w:t>[87]</w:t>
      </w:r>
      <w:r>
        <w:t>. Объём розничных продаж упал на 0,6 % в июне по сравнению с маем и на 3,1 % по сравнению с предыдущим годом. Германия была единственной страной из четырёх самых больших экономических систем в еврозоне, которая зарегистрировала увеличение производства в июле, хотя размер прироста и резко снизился. Во втором квартале объём экономики еврозоны уменьшился на 0,2 процента.</w:t>
      </w:r>
    </w:p>
    <w:p w:rsidR="00525A7D" w:rsidRDefault="001A5033">
      <w:pPr>
        <w:pStyle w:val="a3"/>
      </w:pPr>
      <w:r>
        <w:rPr>
          <w:b/>
          <w:bCs/>
        </w:rPr>
        <w:t>Ирландия</w:t>
      </w:r>
      <w:r>
        <w:t xml:space="preserve"> в течение первого квартала 2008 года сообщила о сокращении ВВП на 1,5 %, это был рекордный спад с 1983 года. Однако Центральный статистический офис Ирландии сообщил о росте ВНП около 0,8 %, в Ирландии правительство считает ВНП более точным признаком определения состояния экономики. ВВП Ирландии сократился во втором квартале на 0,5 %, в результате Ирландия первый член еврозоны, который вошёл в рецессию</w:t>
      </w:r>
      <w:r>
        <w:rPr>
          <w:position w:val="10"/>
        </w:rPr>
        <w:t>[88]</w:t>
      </w:r>
      <w:r>
        <w:t>.</w:t>
      </w:r>
    </w:p>
    <w:p w:rsidR="00525A7D" w:rsidRDefault="001A5033">
      <w:pPr>
        <w:pStyle w:val="a3"/>
      </w:pPr>
      <w:r>
        <w:rPr>
          <w:b/>
          <w:bCs/>
        </w:rPr>
        <w:t>Испанская</w:t>
      </w:r>
      <w:r>
        <w:t xml:space="preserve"> строительная компания Martinsa-Fadesa объявила о банкротстве, так как ей не удалось рефинансировать задолженность в 5,1 млрд евро. Во втором квартале цены на недвижимость в Испании упали на 20 процентов</w:t>
      </w:r>
      <w:r>
        <w:rPr>
          <w:position w:val="10"/>
        </w:rPr>
        <w:t>[89]</w:t>
      </w:r>
      <w:r>
        <w:t>. В регионе Кастилия — Ла-Манча все ещё не проданы приблизительно 69 % всех зданий, построенных за прошлые три года. Deutsche Bank ожидает 35-процентное падение цен на недвижимость в Испании к 2011. Премьер-министр Испании, Хосе Луис Сапатеро, обвинил Европейский центральный банк в усугублении ситуации из-за поднятия процентных ставок.</w:t>
      </w:r>
    </w:p>
    <w:p w:rsidR="00525A7D" w:rsidRDefault="001A5033">
      <w:pPr>
        <w:pStyle w:val="a3"/>
      </w:pPr>
      <w:r>
        <w:t>Хотя Испания избежала спада в первой половине 2008 года, уровень безработицы в стране увеличился на 425,000 за последний год, достигнув 9,9 %. Продажи автомобилей в Испании упали на 31 % в мае</w:t>
      </w:r>
      <w:r>
        <w:rPr>
          <w:position w:val="10"/>
        </w:rPr>
        <w:t>[87]</w:t>
      </w:r>
      <w:r>
        <w:t>. Спад производства достиг 5,5 % в мае. Снижение розничных продаж в Испании достигло 7,9 % в июне по сравнению с предыдущим годом. В июне продажи продуктов питания снизились на 6,8 %</w:t>
      </w:r>
      <w:r>
        <w:rPr>
          <w:position w:val="10"/>
        </w:rPr>
        <w:t>[90]</w:t>
      </w:r>
      <w:r>
        <w:t>. По сообщению ассоциации испанских производителей автомобилей ANFAC, продажи новых автомобилей в июле упали на 27,5 % по сравнению с предыдущим годом</w:t>
      </w:r>
      <w:r>
        <w:rPr>
          <w:position w:val="10"/>
        </w:rPr>
        <w:t>[91]</w:t>
      </w:r>
      <w:r>
        <w:t>. Во втором квартале экономика Испании выросла на 0,1 %, что является самым низким показателем за 15 лет</w:t>
      </w:r>
      <w:r>
        <w:rPr>
          <w:position w:val="10"/>
        </w:rPr>
        <w:t>[92]</w:t>
      </w:r>
      <w:r>
        <w:t>.</w:t>
      </w:r>
    </w:p>
    <w:p w:rsidR="00525A7D" w:rsidRDefault="001A5033">
      <w:pPr>
        <w:pStyle w:val="a3"/>
      </w:pPr>
      <w:r>
        <w:t xml:space="preserve">В </w:t>
      </w:r>
      <w:r>
        <w:rPr>
          <w:b/>
          <w:bCs/>
        </w:rPr>
        <w:t>Германии</w:t>
      </w:r>
      <w:r>
        <w:t xml:space="preserve"> розничные продажи упали на 1,4 % в июне 2008 года</w:t>
      </w:r>
      <w:r>
        <w:rPr>
          <w:position w:val="10"/>
        </w:rPr>
        <w:t>[93]</w:t>
      </w:r>
      <w:r>
        <w:t>; во втором квартале германская экономика показала спад на 0,5 процента</w:t>
      </w:r>
      <w:r>
        <w:rPr>
          <w:position w:val="10"/>
        </w:rPr>
        <w:t>[92]</w:t>
      </w:r>
      <w:r>
        <w:t>.</w:t>
      </w:r>
    </w:p>
    <w:p w:rsidR="00525A7D" w:rsidRDefault="001A5033">
      <w:pPr>
        <w:pStyle w:val="a3"/>
      </w:pPr>
      <w:r>
        <w:t xml:space="preserve">В </w:t>
      </w:r>
      <w:r>
        <w:rPr>
          <w:b/>
          <w:bCs/>
        </w:rPr>
        <w:t>Италии</w:t>
      </w:r>
      <w:r>
        <w:t xml:space="preserve"> Fiat объявил о закрытии заводов и временных увольнениях на заводах в Турине, Мельфи, Имоле и Сицилии</w:t>
      </w:r>
      <w:r>
        <w:rPr>
          <w:position w:val="10"/>
        </w:rPr>
        <w:t>[94]</w:t>
      </w:r>
      <w:r>
        <w:t>. Итальянская экономика сократилась на 0,3 % во втором квартале 2008</w:t>
      </w:r>
      <w:r>
        <w:rPr>
          <w:position w:val="10"/>
        </w:rPr>
        <w:t>[95]</w:t>
      </w:r>
      <w:r>
        <w:t>.</w:t>
      </w:r>
    </w:p>
    <w:p w:rsidR="00525A7D" w:rsidRDefault="001A5033">
      <w:pPr>
        <w:pStyle w:val="a3"/>
      </w:pPr>
      <w:r>
        <w:t xml:space="preserve">В </w:t>
      </w:r>
      <w:r>
        <w:rPr>
          <w:b/>
          <w:bCs/>
        </w:rPr>
        <w:t>Нидерландах</w:t>
      </w:r>
      <w:r>
        <w:t xml:space="preserve"> объём промышленного производства в мае упал на 6 %</w:t>
      </w:r>
      <w:r>
        <w:rPr>
          <w:position w:val="10"/>
        </w:rPr>
        <w:t>[96]</w:t>
      </w:r>
      <w:r>
        <w:t>.</w:t>
      </w:r>
    </w:p>
    <w:p w:rsidR="00525A7D" w:rsidRDefault="001A5033">
      <w:pPr>
        <w:pStyle w:val="a3"/>
      </w:pPr>
      <w:r>
        <w:t xml:space="preserve">Другие члены еврозоны встретили спад в их экономике во втором квартале: </w:t>
      </w:r>
      <w:r>
        <w:rPr>
          <w:i/>
          <w:iCs/>
        </w:rPr>
        <w:t>французская</w:t>
      </w:r>
      <w:r>
        <w:t xml:space="preserve"> экономика сократилась на 0,3 %; экономика </w:t>
      </w:r>
      <w:r>
        <w:rPr>
          <w:i/>
          <w:iCs/>
        </w:rPr>
        <w:t>Финляндии</w:t>
      </w:r>
      <w:r>
        <w:t xml:space="preserve"> снизилась на 0,2 %; в Нидерландах показала нулевой рост во втором квартале</w:t>
      </w:r>
      <w:r>
        <w:rPr>
          <w:position w:val="10"/>
        </w:rPr>
        <w:t>[92]</w:t>
      </w:r>
      <w:r>
        <w:t>.</w:t>
      </w:r>
    </w:p>
    <w:p w:rsidR="00525A7D" w:rsidRDefault="001A5033">
      <w:pPr>
        <w:pStyle w:val="a3"/>
      </w:pPr>
      <w:r>
        <w:t>28 сентября, нидерландско-бельгийский банк Fortis был частично национализирован с наличным вливанием от стран Бенилюкса, составляющих €11,2 миллиардов. В июне, компания объявила о распродаже со скидкой активов, чтобы получить €5 миллиардов, для улучшения ликвидности организации. Однако, этого оказалось недостаточно</w:t>
      </w:r>
      <w:r>
        <w:rPr>
          <w:position w:val="10"/>
        </w:rPr>
        <w:t>[97]</w:t>
      </w:r>
      <w:r>
        <w:t>.</w:t>
      </w:r>
    </w:p>
    <w:p w:rsidR="00525A7D" w:rsidRDefault="001A5033">
      <w:pPr>
        <w:pStyle w:val="a3"/>
      </w:pPr>
      <w:r>
        <w:t xml:space="preserve">9 октября 2008 года министр финансов </w:t>
      </w:r>
      <w:r>
        <w:rPr>
          <w:b/>
          <w:bCs/>
        </w:rPr>
        <w:t>Соединённого Королевства</w:t>
      </w:r>
      <w:r>
        <w:t xml:space="preserve"> А. Дарлинг использовал полномочия, предоставляемые правительству антитеррористическим законом </w:t>
      </w:r>
      <w:r>
        <w:rPr>
          <w:i/>
          <w:iCs/>
        </w:rPr>
        <w:t>Anti-Terrorism, Crime and Security Act 2001</w:t>
      </w:r>
      <w:r>
        <w:t xml:space="preserve"> для замораживания активов исландского банка Landsbanki Islands hf на территории страны</w:t>
      </w:r>
      <w:r>
        <w:rPr>
          <w:position w:val="10"/>
        </w:rPr>
        <w:t>[98]</w:t>
      </w:r>
      <w:r>
        <w:t>. Кризис в Великобритании, по мнению политических обозревателей</w:t>
      </w:r>
      <w:r>
        <w:rPr>
          <w:position w:val="10"/>
        </w:rPr>
        <w:t>[99]</w:t>
      </w:r>
      <w:r>
        <w:t>, способствовал осенью 2008 года значительному росту рейтинга премьер-министра Г. Брауна, действия которого, направленные на спасение банковской системы, стимулирование бизнеса и спроса получили одобрение как в Британии, так у руководства иных стран</w:t>
      </w:r>
      <w:r>
        <w:rPr>
          <w:position w:val="10"/>
        </w:rPr>
        <w:t>[100]</w:t>
      </w:r>
      <w:r>
        <w:t>. 23 января 2009 года национальное статистическое ведомство Великобритании сообщило о том, что в четвёртом квартале 2008 года ВВП Великобритании сократился на 1,5 % по сравнению с предыдущим кварталом, что означало официальное вхождение британской экономики Великобритании в рецессию: падение ВВП в четвёртом квартале 2008 года составило 1,5 %, в третьем квартале того же года снижение составило 0,6 %</w:t>
      </w:r>
      <w:r>
        <w:rPr>
          <w:position w:val="10"/>
        </w:rPr>
        <w:t>[101]</w:t>
      </w:r>
      <w:r>
        <w:t>.</w:t>
      </w:r>
    </w:p>
    <w:p w:rsidR="00525A7D" w:rsidRDefault="001A5033">
      <w:pPr>
        <w:pStyle w:val="a3"/>
      </w:pPr>
      <w:r>
        <w:t>В начале декабря 2008 года Статистическое управление Евросоюза сообщило, что ВВП еврозоны в третьем квартале 2008 года снизился на 0,2 %, как и в предыдущем квартале: европейская экономика вошла в период рецессии впервые за 15 лет</w:t>
      </w:r>
      <w:r>
        <w:rPr>
          <w:position w:val="10"/>
        </w:rPr>
        <w:t>[102]</w:t>
      </w:r>
      <w:r>
        <w:t>.</w:t>
      </w:r>
    </w:p>
    <w:p w:rsidR="00525A7D" w:rsidRDefault="001A5033">
      <w:pPr>
        <w:pStyle w:val="a3"/>
      </w:pPr>
      <w:r>
        <w:t>По данным Евростата, опубликованным в феврале 2009 года, промышленное производство в Евросоюзе в декабре 2008 года снизилось на 11,5 % в годовом выражении и на 2,3 % по сравнению с ноябрем, в еврозоне — на 12 % и 2,6 % соответственно, что является абсолютным рекордом: подобного не наблюдалось с 1986 года, когда начала вестись общеевропейская статистика</w:t>
      </w:r>
      <w:r>
        <w:rPr>
          <w:position w:val="10"/>
        </w:rPr>
        <w:t>[103]</w:t>
      </w:r>
      <w:r>
        <w:t>.</w:t>
      </w:r>
    </w:p>
    <w:p w:rsidR="00525A7D" w:rsidRDefault="001A5033">
      <w:pPr>
        <w:pStyle w:val="21"/>
        <w:pageBreakBefore/>
        <w:numPr>
          <w:ilvl w:val="0"/>
          <w:numId w:val="0"/>
        </w:numPr>
      </w:pPr>
      <w:r>
        <w:t xml:space="preserve">9. Кризис в отдельных странах </w:t>
      </w:r>
    </w:p>
    <w:p w:rsidR="00525A7D" w:rsidRDefault="001A5033">
      <w:pPr>
        <w:pStyle w:val="31"/>
        <w:numPr>
          <w:ilvl w:val="0"/>
          <w:numId w:val="0"/>
        </w:numPr>
      </w:pPr>
      <w:r>
        <w:t>9.1. Австралия</w:t>
      </w:r>
    </w:p>
    <w:p w:rsidR="00525A7D" w:rsidRDefault="001A5033">
      <w:pPr>
        <w:pStyle w:val="a3"/>
      </w:pPr>
      <w:r>
        <w:t>Ханс Редекер, текущий руководитель BNP Paribas, заявил, что Австралии придётся генерировать 4 % своего ВВП, для покрытия выплат иностранным держателям своих активов. Правительство Австралии будет выступать гарантом по всем банковским вкладам в финансовых организациях страны, сообщило AFP со ссылкой на заявление премьер-министра Австралии Кевина Радда. В случае банкротства одного из банков возмещение по вкладам будет производиться без каких-либо ограничений. Кроме того, Австралия также будет гарантировать все краткосрочные долговые обязательства своих банков, работающих на международном рынке</w:t>
      </w:r>
      <w:r>
        <w:rPr>
          <w:position w:val="10"/>
        </w:rPr>
        <w:t>[104]</w:t>
      </w:r>
      <w:r>
        <w:t>.</w:t>
      </w:r>
    </w:p>
    <w:p w:rsidR="00525A7D" w:rsidRDefault="001A5033">
      <w:pPr>
        <w:pStyle w:val="a3"/>
      </w:pPr>
      <w:r>
        <w:t>В период сентября — октября 2008 австралийский доллар был девальвирован на 23 %</w:t>
      </w:r>
      <w:r>
        <w:rPr>
          <w:position w:val="10"/>
        </w:rPr>
        <w:t>[105]</w:t>
      </w:r>
      <w:r>
        <w:t>, предприняты меры по вливанию в экономику до 7,3 млрд американских долларов с целью стимулирования потребительского спроса</w:t>
      </w:r>
      <w:r>
        <w:rPr>
          <w:position w:val="10"/>
        </w:rPr>
        <w:t>[106]</w:t>
      </w:r>
      <w:r>
        <w:t>. Также Резервный банк Австралии предпринял снижение ставки рефинансирования</w:t>
      </w:r>
      <w:r>
        <w:rPr>
          <w:position w:val="10"/>
        </w:rPr>
        <w:t>[107]</w:t>
      </w:r>
      <w:r>
        <w:t>.</w:t>
      </w:r>
    </w:p>
    <w:p w:rsidR="00525A7D" w:rsidRDefault="001A5033">
      <w:pPr>
        <w:pStyle w:val="a3"/>
      </w:pPr>
      <w:r>
        <w:t>Падение цен на акции (в том числе и акции австралийских компаний) вызвало значительные убытки австралийских пенсионных фондов.</w:t>
      </w:r>
    </w:p>
    <w:p w:rsidR="00525A7D" w:rsidRDefault="001A5033">
      <w:pPr>
        <w:pStyle w:val="a3"/>
      </w:pPr>
      <w:r>
        <w:t>Уменьшение спроса на сырье со стороны промышленности Китая, и падение мировых цен, негативно сказалось на добывающей промышленности Австралии.</w:t>
      </w:r>
    </w:p>
    <w:p w:rsidR="00525A7D" w:rsidRDefault="001A5033">
      <w:pPr>
        <w:pStyle w:val="a3"/>
      </w:pPr>
      <w:r>
        <w:t>Кризис также создал давление на рынок труда. 25 октября 2008 министр иммиграции Австралии Крис Эванс заявил о том, что в связи с кризисом, возможно будет сокращена иммиграционная квота на 2009 год</w:t>
      </w:r>
      <w:r>
        <w:rPr>
          <w:position w:val="10"/>
        </w:rPr>
        <w:t>[108]</w:t>
      </w:r>
      <w:r>
        <w:t>, составлявшая ранее до 160—190 тыс. чел. в год при населении Австралии в 21 млн чел. Однако, спустя несколько дней, Крис Эванс отказался от этих мер под давлением компаний и профсоюзов добывающей промышленности штата Западная Австралия.</w:t>
      </w:r>
    </w:p>
    <w:p w:rsidR="00525A7D" w:rsidRDefault="001A5033">
      <w:pPr>
        <w:pStyle w:val="a3"/>
      </w:pPr>
      <w:r>
        <w:t>В декабре 2008 департамент иммиграции Австралии составил «критический список» из нескольких десятков особо остродефицитных специальностей, заявления на иммиграцию по которым будут рассматриваться в приоритетном порядке.</w:t>
      </w:r>
    </w:p>
    <w:p w:rsidR="00525A7D" w:rsidRDefault="001A5033">
      <w:pPr>
        <w:pStyle w:val="a3"/>
      </w:pPr>
      <w:r>
        <w:t>Несмотря на негативные факторы, по прогнозам МВФ и Резервного банка Австралии, прогнозируется рост экономики до 2 % в 2009 году, тогда как большинство западных экономик будут находиться в состоянии рецессии.</w:t>
      </w:r>
    </w:p>
    <w:p w:rsidR="00525A7D" w:rsidRDefault="001A5033">
      <w:pPr>
        <w:pStyle w:val="31"/>
        <w:numPr>
          <w:ilvl w:val="0"/>
          <w:numId w:val="0"/>
        </w:numPr>
      </w:pPr>
      <w:r>
        <w:t>9.2. Бразилия</w:t>
      </w:r>
    </w:p>
    <w:p w:rsidR="00525A7D" w:rsidRDefault="001A5033">
      <w:pPr>
        <w:pStyle w:val="a3"/>
      </w:pPr>
      <w:r>
        <w:t>В декабре 2008 президент Бразилии подписал указ о формировании «суверенного фонда благосостояния» суммой до 6 млрд долл., финансируемого за счёт профицита госбюджета (составляющего до 3,8 % ВВП). Целью фонда является обеспечение инвестиций для бразильских компаний в условиях краха внешних источников кредитования</w:t>
      </w:r>
      <w:r>
        <w:rPr>
          <w:position w:val="10"/>
        </w:rPr>
        <w:t>[109]</w:t>
      </w:r>
      <w:r>
        <w:t>.</w:t>
      </w:r>
    </w:p>
    <w:p w:rsidR="00525A7D" w:rsidRDefault="001A5033">
      <w:pPr>
        <w:pStyle w:val="a3"/>
      </w:pPr>
      <w:r>
        <w:t>По прогнозу Центрального банка Бразилии, ожидался рост ВВП в 2008 году в 5,6 %, в 2009 м — 3,2 %. Прогноз на 2008 был, несмотря на кризис, повышен с 5 до 5,6 %</w:t>
      </w:r>
      <w:r>
        <w:rPr>
          <w:position w:val="10"/>
        </w:rPr>
        <w:t>[110]</w:t>
      </w:r>
      <w:r>
        <w:t>.</w:t>
      </w:r>
    </w:p>
    <w:p w:rsidR="00525A7D" w:rsidRDefault="001A5033">
      <w:pPr>
        <w:pStyle w:val="31"/>
        <w:numPr>
          <w:ilvl w:val="0"/>
          <w:numId w:val="0"/>
        </w:numPr>
      </w:pPr>
      <w:r>
        <w:t>9.3. Грузия</w:t>
      </w:r>
    </w:p>
    <w:p w:rsidR="00525A7D" w:rsidRDefault="001A5033">
      <w:pPr>
        <w:pStyle w:val="a3"/>
        <w:rPr>
          <w:position w:val="10"/>
        </w:rPr>
      </w:pPr>
      <w:r>
        <w:t>По итогам 2009 года ВВП упал на 7 %, что являлось одним из худших показателей динамики ВВП в мире.</w:t>
      </w:r>
      <w:r>
        <w:rPr>
          <w:position w:val="10"/>
        </w:rPr>
        <w:t>[111]</w:t>
      </w:r>
      <w:r>
        <w:t xml:space="preserve"> Промышленное производство за тот же год упало на 8,5 %.</w:t>
      </w:r>
      <w:r>
        <w:rPr>
          <w:position w:val="10"/>
        </w:rPr>
        <w:t>[112]</w:t>
      </w:r>
    </w:p>
    <w:p w:rsidR="00525A7D" w:rsidRDefault="001A5033">
      <w:pPr>
        <w:pStyle w:val="31"/>
        <w:numPr>
          <w:ilvl w:val="0"/>
          <w:numId w:val="0"/>
        </w:numPr>
      </w:pPr>
      <w:r>
        <w:t>9.4. Индия</w:t>
      </w:r>
    </w:p>
    <w:p w:rsidR="00525A7D" w:rsidRDefault="001A5033">
      <w:pPr>
        <w:pStyle w:val="a3"/>
      </w:pPr>
      <w:r>
        <w:t>Ожидался рост ВВП Индии на 6,8 % по итогам 2008 года, и 5,5 % по итогам 2009. Правительство объявило о выделении до 5 млрд долл. на содействие экспортёрам. Ряд аналитиков ожидают частичной переориентации экономики Индии на торговлю с другими азиатскими странами, особенно Китаем, также на внутренний спрос, и на крупные инфраструктурные проекты. По заявлению премьер-министра Манмохана Сингха, сделанному в сентябре 2008, индийское правительство «придаёт высший приоритет мерам по изоляции страны от глобального финансового кризиса»</w:t>
      </w:r>
      <w:r>
        <w:rPr>
          <w:position w:val="10"/>
        </w:rPr>
        <w:t>[113]</w:t>
      </w:r>
      <w:r>
        <w:t>.</w:t>
      </w:r>
    </w:p>
    <w:p w:rsidR="00525A7D" w:rsidRDefault="001A5033">
      <w:pPr>
        <w:pStyle w:val="a3"/>
      </w:pPr>
      <w:r>
        <w:t>Предприняты меры по девальвации индийской рупии, и по вливанию государством средств в экономику. Центральный банк Индии снизил базовую процентную ставку</w:t>
      </w:r>
      <w:r>
        <w:rPr>
          <w:position w:val="10"/>
        </w:rPr>
        <w:t>[114]</w:t>
      </w:r>
      <w:r>
        <w:t>.</w:t>
      </w:r>
    </w:p>
    <w:p w:rsidR="00525A7D" w:rsidRDefault="001A5033">
      <w:pPr>
        <w:pStyle w:val="a3"/>
      </w:pPr>
      <w:r>
        <w:t>В июле-августе 2008 наблюдался спад продаж новых легковых автомобилей, в основном местного производства</w:t>
      </w:r>
      <w:r>
        <w:rPr>
          <w:position w:val="10"/>
        </w:rPr>
        <w:t>[115]</w:t>
      </w:r>
      <w:r>
        <w:t>. В ноябре продажи упали на 19 %.</w:t>
      </w:r>
    </w:p>
    <w:p w:rsidR="00525A7D" w:rsidRDefault="001A5033">
      <w:pPr>
        <w:pStyle w:val="a3"/>
      </w:pPr>
      <w:r>
        <w:t>В декабре 2008 отмечено, впервые за 15 лет, сокращение промышленного производства, происходящее на фоне негативной реакции инвесторов на террористическую атаку в Мумбаи. Наблюдается резкое падение котировок акций, и бегство иностранного капитала из Индии</w:t>
      </w:r>
      <w:r>
        <w:rPr>
          <w:position w:val="10"/>
        </w:rPr>
        <w:t>[116]</w:t>
      </w:r>
      <w:r>
        <w:t>.</w:t>
      </w:r>
    </w:p>
    <w:p w:rsidR="00525A7D" w:rsidRDefault="001A5033">
      <w:pPr>
        <w:pStyle w:val="31"/>
        <w:numPr>
          <w:ilvl w:val="0"/>
          <w:numId w:val="0"/>
        </w:numPr>
      </w:pPr>
      <w:r>
        <w:t>9.5. Исландия</w:t>
      </w:r>
    </w:p>
    <w:p w:rsidR="00525A7D" w:rsidRDefault="001A5033">
      <w:pPr>
        <w:pStyle w:val="a3"/>
      </w:pPr>
      <w:r>
        <w:t xml:space="preserve">В </w:t>
      </w:r>
      <w:r>
        <w:rPr>
          <w:b/>
          <w:bCs/>
        </w:rPr>
        <w:t>Исландии</w:t>
      </w:r>
      <w:r>
        <w:t xml:space="preserve"> правительство передало под контроль Управления по финансовому надзору три крупнейших банка страны: Kaupþing banki</w:t>
      </w:r>
      <w:r>
        <w:rPr>
          <w:position w:val="10"/>
        </w:rPr>
        <w:t>[117][118]</w:t>
      </w:r>
      <w:r>
        <w:t>, Glitnir banki</w:t>
      </w:r>
      <w:r>
        <w:rPr>
          <w:position w:val="10"/>
        </w:rPr>
        <w:t>[119][120]</w:t>
      </w:r>
      <w:r>
        <w:t xml:space="preserve"> (ранее предполагалось национализировать его</w:t>
      </w:r>
      <w:r>
        <w:rPr>
          <w:position w:val="10"/>
        </w:rPr>
        <w:t>[121][122]</w:t>
      </w:r>
      <w:r>
        <w:t>) и Landsbanki Íslands</w:t>
      </w:r>
      <w:r>
        <w:rPr>
          <w:position w:val="10"/>
        </w:rPr>
        <w:t>[123][124]</w:t>
      </w:r>
      <w:r>
        <w:t>. Четыре крупнейших банка Исландии имели внешние обязательства размером 106 млрд долларов, при размере ВВП в 14 млрд. 9 октября правительство остановило торговлю всеми акциями, до 13 октября было закрыто подразделение биржи OMX в Рейкьявике, были запрещены короткие продажи акций всех банков страны. Премьер-министр Гейр Хаарде в обращении к гражданам предупредил, что страна может стать банкротом</w:t>
      </w:r>
      <w:r>
        <w:rPr>
          <w:position w:val="10"/>
        </w:rPr>
        <w:t>[125]</w:t>
      </w:r>
      <w:r>
        <w:t>. Экономическая ситуация в стране вызвала массовое недовольство и протесты, которые привели 23 ноября 2008 года к массовым беспорядкам в Рейкьявике</w:t>
      </w:r>
      <w:r>
        <w:rPr>
          <w:position w:val="10"/>
        </w:rPr>
        <w:t>[126]</w:t>
      </w:r>
      <w:r>
        <w:t>. 26 января 2009 г. Гейр Хаарде объявил об отставке правительства.</w:t>
      </w:r>
    </w:p>
    <w:p w:rsidR="00525A7D" w:rsidRDefault="001A5033">
      <w:pPr>
        <w:pStyle w:val="a3"/>
      </w:pPr>
      <w:r>
        <w:t>1 февраля 2009 временное правительство возглавила Йоханна Сигурдардоттир.</w:t>
      </w:r>
    </w:p>
    <w:p w:rsidR="00525A7D" w:rsidRDefault="001A5033">
      <w:pPr>
        <w:pStyle w:val="31"/>
        <w:numPr>
          <w:ilvl w:val="0"/>
          <w:numId w:val="0"/>
        </w:numPr>
      </w:pPr>
      <w:r>
        <w:t>9.6. Казахстан</w:t>
      </w:r>
    </w:p>
    <w:p w:rsidR="00525A7D" w:rsidRDefault="001A5033">
      <w:pPr>
        <w:pStyle w:val="a3"/>
      </w:pPr>
      <w:r>
        <w:t>Во второй половине августа 2007 года в стране начался кризис ипотечного кредитования</w:t>
      </w:r>
      <w:r>
        <w:rPr>
          <w:position w:val="10"/>
        </w:rPr>
        <w:t>[127]</w:t>
      </w:r>
      <w:r>
        <w:t>.</w:t>
      </w:r>
    </w:p>
    <w:p w:rsidR="00525A7D" w:rsidRDefault="001A5033">
      <w:pPr>
        <w:pStyle w:val="a3"/>
        <w:rPr>
          <w:position w:val="10"/>
        </w:rPr>
      </w:pPr>
      <w:r>
        <w:t>23 декабря 2008 года Президент Казахстана Нурсултан Назарбаев на публичной церемонии заявил: «Видимо, ко дну подходим: снижение экономики везде и всюду.»</w:t>
      </w:r>
      <w:r>
        <w:rPr>
          <w:position w:val="10"/>
        </w:rPr>
        <w:t>[128]</w:t>
      </w:r>
    </w:p>
    <w:p w:rsidR="00525A7D" w:rsidRDefault="001A5033">
      <w:pPr>
        <w:pStyle w:val="a3"/>
        <w:rPr>
          <w:position w:val="10"/>
        </w:rPr>
      </w:pPr>
      <w:r>
        <w:t>Вхождение Казахстана в состояние экономического кризиса было констатировано Президентом Казахстана Нурсултаном Назарбаевым 6 февраля 2008 года в его выступлении с ежегодным посланием к нации</w:t>
      </w:r>
      <w:r>
        <w:rPr>
          <w:position w:val="10"/>
        </w:rPr>
        <w:t>[129]</w:t>
      </w:r>
    </w:p>
    <w:p w:rsidR="00525A7D" w:rsidRDefault="001A5033">
      <w:pPr>
        <w:pStyle w:val="a3"/>
      </w:pPr>
      <w:r>
        <w:t>ВВП Казахстана, по оценке национального Агентства по статистике, сократился в январе 2009 года на 2,9 % к январю 2008 года; промышленность — на 1,8 %</w:t>
      </w:r>
      <w:r>
        <w:rPr>
          <w:position w:val="10"/>
        </w:rPr>
        <w:t>[130]</w:t>
      </w:r>
      <w:r>
        <w:t>.</w:t>
      </w:r>
    </w:p>
    <w:p w:rsidR="00525A7D" w:rsidRDefault="001A5033">
      <w:pPr>
        <w:pStyle w:val="a3"/>
      </w:pPr>
      <w:r>
        <w:t>В «Российской газете» от 2 февраля 2009 года Н. Назарбаев выступил со статьёй «План радикального обновления»</w:t>
      </w:r>
      <w:r>
        <w:rPr>
          <w:position w:val="10"/>
        </w:rPr>
        <w:t>[131]</w:t>
      </w:r>
      <w:r>
        <w:t>, в которой автор вводил ряд новых терминов и понятий (например, «дефектал» — «дефектный капитал, который оперирует дефектной валютой»</w:t>
      </w:r>
      <w:r>
        <w:rPr>
          <w:position w:val="10"/>
        </w:rPr>
        <w:t>[131]</w:t>
      </w:r>
      <w:r>
        <w:t>) и выдвигал «глобальную инициативу ПРО»</w:t>
      </w:r>
      <w:r>
        <w:rPr>
          <w:position w:val="10"/>
        </w:rPr>
        <w:t>[131]</w:t>
      </w:r>
      <w:r>
        <w:t> — «План радикального обновления», который заключался в «подготовке всего мира к практическому переходу из эпохи частично дефектного „транзитализма“ в грядущий мир „акметализма“»</w:t>
      </w:r>
      <w:r>
        <w:rPr>
          <w:position w:val="10"/>
        </w:rPr>
        <w:t>[131]</w:t>
      </w:r>
      <w:r>
        <w:t>.</w:t>
      </w:r>
    </w:p>
    <w:p w:rsidR="00525A7D" w:rsidRDefault="001A5033">
      <w:pPr>
        <w:pStyle w:val="a3"/>
      </w:pPr>
      <w:r>
        <w:t>2 февраля 2009 г. Правительство Республики Казахстан сообщило о выкупе 78 % акций БТА Банка и 76 % акций Альянс банка</w:t>
      </w:r>
      <w:r>
        <w:rPr>
          <w:position w:val="10"/>
        </w:rPr>
        <w:t>[132]</w:t>
      </w:r>
      <w:r>
        <w:t>.</w:t>
      </w:r>
    </w:p>
    <w:p w:rsidR="00525A7D" w:rsidRDefault="001A5033">
      <w:pPr>
        <w:pStyle w:val="a3"/>
      </w:pPr>
      <w:r>
        <w:t>4 февраля 2009 г. Национальный Банк Республики Казахстан девальвировал национальную валюту тенге на 25 %</w:t>
      </w:r>
      <w:r>
        <w:rPr>
          <w:position w:val="10"/>
        </w:rPr>
        <w:t>[133]</w:t>
      </w:r>
      <w:r>
        <w:t>.</w:t>
      </w:r>
    </w:p>
    <w:p w:rsidR="00525A7D" w:rsidRDefault="001A5033">
      <w:pPr>
        <w:pStyle w:val="a3"/>
      </w:pPr>
      <w:r>
        <w:t>2 апреля 2009 г. фонд национального благосостояния «Самрук-Казына» поддержал Народный банк, выкупив 21 % акций банка</w:t>
      </w:r>
      <w:r>
        <w:rPr>
          <w:position w:val="10"/>
        </w:rPr>
        <w:t>[134]</w:t>
      </w:r>
      <w:r>
        <w:t>.</w:t>
      </w:r>
    </w:p>
    <w:p w:rsidR="00525A7D" w:rsidRDefault="001A5033">
      <w:pPr>
        <w:pStyle w:val="a3"/>
      </w:pPr>
      <w:r>
        <w:t>Активы Нацфонда Казахстана уменьшились почти на 20 % за первый квартал 2009 года</w:t>
      </w:r>
      <w:r>
        <w:rPr>
          <w:position w:val="10"/>
        </w:rPr>
        <w:t>[135]</w:t>
      </w:r>
      <w:r>
        <w:t>.</w:t>
      </w:r>
    </w:p>
    <w:p w:rsidR="00525A7D" w:rsidRDefault="001A5033">
      <w:pPr>
        <w:pStyle w:val="a3"/>
      </w:pPr>
      <w:r>
        <w:t>10 апреля 2009 г. Goldman Sachs ухудшил прогноз падения ВВП Казахстана с 0 до 3 %</w:t>
      </w:r>
      <w:r>
        <w:rPr>
          <w:position w:val="10"/>
        </w:rPr>
        <w:t>[136]</w:t>
      </w:r>
      <w:r>
        <w:t>.</w:t>
      </w:r>
    </w:p>
    <w:p w:rsidR="00525A7D" w:rsidRDefault="001A5033">
      <w:pPr>
        <w:pStyle w:val="a3"/>
      </w:pPr>
      <w:r>
        <w:t>Нурсултан Назарбаев поручил агентству по финансовому надзору (АФН) Казахстана рассмотреть возможность реструктуризации внешних займов</w:t>
      </w:r>
      <w:r>
        <w:rPr>
          <w:position w:val="10"/>
        </w:rPr>
        <w:t>[137]</w:t>
      </w:r>
      <w:r>
        <w:t>.</w:t>
      </w:r>
    </w:p>
    <w:p w:rsidR="00525A7D" w:rsidRDefault="001A5033">
      <w:pPr>
        <w:pStyle w:val="31"/>
        <w:numPr>
          <w:ilvl w:val="0"/>
          <w:numId w:val="0"/>
        </w:numPr>
      </w:pPr>
      <w:r>
        <w:t>9.7. Канада</w:t>
      </w:r>
    </w:p>
    <w:p w:rsidR="00525A7D" w:rsidRDefault="001A5033">
      <w:pPr>
        <w:pStyle w:val="a3"/>
      </w:pPr>
      <w:r>
        <w:t>В мае 2008 года Канадский ВВП сократился на 0,1 % в связи с сокращением в горнодобывающей, нефтяной и газовой промышленности на 1,2 % и уменьшением автомобилестроения на 3,6 %</w:t>
      </w:r>
      <w:r>
        <w:rPr>
          <w:position w:val="10"/>
        </w:rPr>
        <w:t>[138]</w:t>
      </w:r>
      <w:r>
        <w:t>.</w:t>
      </w:r>
    </w:p>
    <w:p w:rsidR="00525A7D" w:rsidRDefault="001A5033">
      <w:pPr>
        <w:pStyle w:val="a3"/>
      </w:pPr>
      <w:r>
        <w:t>В начале декабря 2008 Банк Канады снизил ставку рефинансирования до самого низкого уровня с 1958 года, и признал, что экономика страны вошла в рецессию.</w:t>
      </w:r>
    </w:p>
    <w:p w:rsidR="00525A7D" w:rsidRDefault="001A5033">
      <w:pPr>
        <w:pStyle w:val="31"/>
        <w:numPr>
          <w:ilvl w:val="0"/>
          <w:numId w:val="0"/>
        </w:numPr>
      </w:pPr>
      <w:r>
        <w:t>9.8. Китай</w:t>
      </w:r>
    </w:p>
    <w:p w:rsidR="00525A7D" w:rsidRDefault="001A5033">
      <w:pPr>
        <w:pStyle w:val="a3"/>
      </w:pPr>
      <w:r>
        <w:t>По итогам первых трёх кварталов 2008 года, объём золотовалютных резервов КНР составил около 2 трлн долл., однако в IV квартале началось снижение этих запасов, сократившихся до 1,9 трлн долл</w:t>
      </w:r>
      <w:r>
        <w:rPr>
          <w:position w:val="10"/>
        </w:rPr>
        <w:t>[139]</w:t>
      </w:r>
      <w:r>
        <w:t>. Власти КНР объявили план по вложению до 586 млрд долл. в обновление инфраструктуры, и в сельское хозяйство. Эта сумма составляет до 18 % ВВП КНР, тогда как «План Полсона» в США составляет до 6 % ВВП.</w:t>
      </w:r>
    </w:p>
    <w:p w:rsidR="00525A7D" w:rsidRDefault="001A5033">
      <w:pPr>
        <w:pStyle w:val="a3"/>
      </w:pPr>
      <w:r>
        <w:t>20 ноября 2008 года министр человеческих ресурсов и социального обеспечения, член Государственного совета КНР Инь Вэйминь официально признал увеличение числа безработных в стране, назвав ситуацию «критической»</w:t>
      </w:r>
      <w:r>
        <w:rPr>
          <w:position w:val="10"/>
        </w:rPr>
        <w:t>[140]</w:t>
      </w:r>
      <w:r>
        <w:t>: фабрики, ориентированные на экспорт, вынуждены закрываться</w:t>
      </w:r>
      <w:r>
        <w:rPr>
          <w:position w:val="10"/>
        </w:rPr>
        <w:t>[141]</w:t>
      </w:r>
      <w:r>
        <w:t>.</w:t>
      </w:r>
    </w:p>
    <w:p w:rsidR="00525A7D" w:rsidRDefault="001A5033">
      <w:pPr>
        <w:pStyle w:val="a3"/>
      </w:pPr>
      <w:r>
        <w:t>В связи с сокращением внешнего спроса анонсируются намерения китайского правительства по переориентации экономики на внутренний спрос. Также представители КНР объявили о предполагаемом переводе своих резервов в золото.</w:t>
      </w:r>
    </w:p>
    <w:p w:rsidR="00525A7D" w:rsidRDefault="001A5033">
      <w:pPr>
        <w:pStyle w:val="a3"/>
      </w:pPr>
      <w:r>
        <w:t>По итогам 2008 года ожидается рост ВВП КНР на 9-10 %, на 2009 год прогнозируется рост, по разным оценкам, от 5 до 10 %. Так, Всемирный банк прогнозирует рост на уровне 7,5 %, Goldman Sachs — на уровне 6 %</w:t>
      </w:r>
      <w:r>
        <w:rPr>
          <w:position w:val="10"/>
        </w:rPr>
        <w:t>[142]</w:t>
      </w:r>
      <w:r>
        <w:t>.</w:t>
      </w:r>
    </w:p>
    <w:p w:rsidR="00525A7D" w:rsidRDefault="001A5033">
      <w:pPr>
        <w:pStyle w:val="a3"/>
      </w:pPr>
      <w:r>
        <w:t>Ухудшение мировой конъюнктуры привело к тому, что китайская промышленность снизила спрос на сырьё, что, в свою очередь, повлекло за собой снижение мировых цен, в том числе на продукцию металлургии.</w:t>
      </w:r>
    </w:p>
    <w:p w:rsidR="00525A7D" w:rsidRDefault="001A5033">
      <w:pPr>
        <w:pStyle w:val="a3"/>
      </w:pPr>
      <w:r>
        <w:t>7 января 2009 года агентство «Синьхуа», комментируя заявления Генри Полсона и Бена Бернанке, возложило ответственность за мировой кризис на власти США, обвинив их в «чрезмерной эмиссии долларов при попустительстве контрольных ведомств»</w:t>
      </w:r>
      <w:r>
        <w:rPr>
          <w:position w:val="10"/>
        </w:rPr>
        <w:t>[143]</w:t>
      </w:r>
      <w:r>
        <w:t>.</w:t>
      </w:r>
    </w:p>
    <w:p w:rsidR="00525A7D" w:rsidRDefault="001A5033">
      <w:pPr>
        <w:pStyle w:val="31"/>
        <w:numPr>
          <w:ilvl w:val="0"/>
          <w:numId w:val="0"/>
        </w:numPr>
      </w:pPr>
      <w:r>
        <w:t>9.9. Латвия</w:t>
      </w:r>
    </w:p>
    <w:p w:rsidR="00525A7D" w:rsidRDefault="001A5033">
      <w:pPr>
        <w:pStyle w:val="a3"/>
        <w:rPr>
          <w:position w:val="10"/>
        </w:rPr>
      </w:pPr>
      <w:r>
        <w:t>Латвия по праву является одной из тех стран, что наиболее пострадали от Мирового Экономического Кризиса, взявшего начало в 2007—2008 годах. Неумелое управление страной и неспособность правительства своевременно обуздать кризисную ситуацию привели к краху таких важнейших социальных отраслей, как медицина, образование. По итогам 2009 года ВВП Латвии упал на 17,8 %, что являлось самым худшим показателем динамики ВВП в мире.</w:t>
      </w:r>
      <w:r>
        <w:rPr>
          <w:position w:val="10"/>
        </w:rPr>
        <w:t>[144]</w:t>
      </w:r>
    </w:p>
    <w:p w:rsidR="00525A7D" w:rsidRDefault="001A5033">
      <w:pPr>
        <w:pStyle w:val="31"/>
        <w:numPr>
          <w:ilvl w:val="0"/>
          <w:numId w:val="0"/>
        </w:numPr>
      </w:pPr>
      <w:r>
        <w:t>9.10. Литва</w:t>
      </w:r>
    </w:p>
    <w:p w:rsidR="00525A7D" w:rsidRDefault="001A5033">
      <w:pPr>
        <w:pStyle w:val="a3"/>
      </w:pPr>
      <w:r>
        <w:t>В 2008—2009 литовский строительный рынок упал более, чем на 40 %. Также значительно упал рынок услуг (в среднем на 20 %) и розничной торговли (на 25 %).</w:t>
      </w:r>
    </w:p>
    <w:p w:rsidR="00525A7D" w:rsidRDefault="001A5033">
      <w:pPr>
        <w:pStyle w:val="a3"/>
        <w:rPr>
          <w:position w:val="10"/>
        </w:rPr>
      </w:pPr>
      <w:r>
        <w:t>По итогам 2009 года ВВП Литвы упал на 16,8 % — один из наихудших показателей динамики ВВП в мире (более сильное падение произошло только в Латвии).</w:t>
      </w:r>
      <w:r>
        <w:rPr>
          <w:position w:val="10"/>
        </w:rPr>
        <w:t>[145]</w:t>
      </w:r>
    </w:p>
    <w:p w:rsidR="00525A7D" w:rsidRDefault="001A5033">
      <w:pPr>
        <w:pStyle w:val="31"/>
        <w:numPr>
          <w:ilvl w:val="0"/>
          <w:numId w:val="0"/>
        </w:numPr>
      </w:pPr>
      <w:r>
        <w:t>9.11. Новая Зеландия</w:t>
      </w:r>
    </w:p>
    <w:p w:rsidR="00525A7D" w:rsidRDefault="001A5033">
      <w:pPr>
        <w:pStyle w:val="a3"/>
      </w:pPr>
      <w:r>
        <w:t>С первого квартала 2008 экономика Новой Зеландии вошла в рецессию, в связи с мировым кредитным кризисом, засухой и падением спроса на традиционный экспорт — сельскохозяйственную продукцию. По заявлению министра финансов Новой Зеландии Майкла Каллена «</w:t>
      </w:r>
      <w:r>
        <w:rPr>
          <w:i/>
          <w:iCs/>
        </w:rPr>
        <w:t>Этот год начался для нас адаптацией к реальным трудностям, вызванным сочетанием замедления мирового роста экономики, повышения цен на нефть и продукты питания, и увеличения стоимости займов на фоне кредитного кризиса в США … Эти трудности пришли к нам из-за рубежа, но мы преодолеваем этот тяжелый отрезок, и возвращаемся к росту экономики на фоне ряда положительных факторов</w:t>
      </w:r>
      <w:r>
        <w:t>»</w:t>
      </w:r>
      <w:r>
        <w:rPr>
          <w:position w:val="10"/>
        </w:rPr>
        <w:t>[146]</w:t>
      </w:r>
      <w:r>
        <w:t>.</w:t>
      </w:r>
    </w:p>
    <w:p w:rsidR="00525A7D" w:rsidRDefault="001A5033">
      <w:pPr>
        <w:pStyle w:val="a3"/>
      </w:pPr>
      <w:r>
        <w:t>Кризис в Новой Зеландии в 2008 году проходит на фоне падения цен на недвижимость, и массового сокращения рабочих мест. Около 23 новозеландских финансовых компаний объявили о банкротстве.</w:t>
      </w:r>
    </w:p>
    <w:p w:rsidR="00525A7D" w:rsidRDefault="001A5033">
      <w:pPr>
        <w:pStyle w:val="31"/>
        <w:numPr>
          <w:ilvl w:val="0"/>
          <w:numId w:val="0"/>
        </w:numPr>
      </w:pPr>
      <w:r>
        <w:t>9.12. Россия</w:t>
      </w:r>
    </w:p>
    <w:p w:rsidR="00525A7D" w:rsidRDefault="001A5033">
      <w:pPr>
        <w:pStyle w:val="a3"/>
        <w:rPr>
          <w:position w:val="10"/>
        </w:rPr>
      </w:pPr>
      <w:r>
        <w:t>По оценке Всемирного банка, российский кризис 2008 года «начался как кризис частного сектора, спровоцированный чрезмерными заимствованиями частного сектора в условиях глубокого тройного шока: со стороны условий внешней торговли, оттока капитала и ужесточения условий внешних заимствований».</w:t>
      </w:r>
      <w:r>
        <w:rPr>
          <w:position w:val="10"/>
        </w:rPr>
        <w:t>[147]</w:t>
      </w:r>
    </w:p>
    <w:p w:rsidR="00525A7D" w:rsidRDefault="001A5033">
      <w:pPr>
        <w:pStyle w:val="a3"/>
      </w:pPr>
      <w:r>
        <w:t>Первым признаком начинающегося кризиса в России стал понижающий тренд на российских фондовых рынках в конце мая 2008 года</w:t>
      </w:r>
      <w:r>
        <w:rPr>
          <w:position w:val="10"/>
        </w:rPr>
        <w:t>[148]</w:t>
      </w:r>
      <w:r>
        <w:t>, который перешёл в обвал котировок в конце июля, вследствие, как полагают некоторые эксперты</w:t>
      </w:r>
      <w:r>
        <w:rPr>
          <w:position w:val="10"/>
        </w:rPr>
        <w:t>[149]</w:t>
      </w:r>
      <w:r>
        <w:t xml:space="preserve"> </w:t>
      </w:r>
      <w:r>
        <w:rPr>
          <w:position w:val="10"/>
        </w:rPr>
        <w:t>[150][151][152][153][154]</w:t>
      </w:r>
      <w:r>
        <w:t>, заявлений Председателя Правительства РФ Владимира Путина в адрес руководства компании «Мечел» в июле и военно-политических действий руководства страны в начале августа (Вооружённый конфликт в Южной Осетии).</w:t>
      </w:r>
    </w:p>
    <w:p w:rsidR="00525A7D" w:rsidRDefault="001A5033">
      <w:pPr>
        <w:pStyle w:val="a3"/>
      </w:pPr>
      <w:r>
        <w:t>Особенностью российской экономики перед кризисом являлся большой объём внешних корпоративных долгов</w:t>
      </w:r>
      <w:r>
        <w:rPr>
          <w:position w:val="10"/>
        </w:rPr>
        <w:t>[155][156]</w:t>
      </w:r>
      <w:r>
        <w:t xml:space="preserve"> при незначительном государственном долге, и третьих в мире по величине золотовалютных резервах государства.</w:t>
      </w:r>
    </w:p>
    <w:p w:rsidR="00525A7D" w:rsidRDefault="001A5033">
      <w:pPr>
        <w:pStyle w:val="a3"/>
      </w:pPr>
      <w:r>
        <w:t>18 сентября 2008 года Председатель Правительства В. Путин на встрече в Сочи с иностранными предпринимателями, приехавшими на экономический форум, заявил: «Мы видим напряжение на наших торговых площадках, но считаем, что это не связано с нашими проблемами, у нас нет системных проблем. Все капитальные показатели российской экономики — в норме.»</w:t>
      </w:r>
      <w:r>
        <w:rPr>
          <w:position w:val="10"/>
        </w:rPr>
        <w:t>[157]</w:t>
      </w:r>
      <w:r>
        <w:t xml:space="preserve"> На следующий день В. В. Путин заявил автору ряда книг о себе, корреспонденту газеты «Коммерсантъ» А. И. Колесникову: «Так уже же нет никакого кризиса!»</w:t>
      </w:r>
      <w:r>
        <w:rPr>
          <w:position w:val="10"/>
        </w:rPr>
        <w:t>[158]</w:t>
      </w:r>
      <w:r>
        <w:t xml:space="preserve"> 28 января 2009 года в Давосе В. Путин в своём выступлении сказал, в частности, что кризис «буквально висел в воздухе. Однако большинство не желало замечать поднимающуюся волну»</w:t>
      </w:r>
      <w:r>
        <w:rPr>
          <w:position w:val="10"/>
        </w:rPr>
        <w:t>[159][160]</w:t>
      </w:r>
      <w:r>
        <w:t>.</w:t>
      </w:r>
    </w:p>
    <w:p w:rsidR="00525A7D" w:rsidRDefault="001A5033">
      <w:pPr>
        <w:pStyle w:val="a3"/>
      </w:pPr>
      <w:r>
        <w:t>Кризис ликвидности в российских банках, резкое падение биржевых индексов РТС и ММВБ, падение цен на экспортную продукцию (сырьё и металл) начали в октябре — ноябре 2008 года сказываться на реальном секторе экономики: начался резкий спад промышленного производства, первая волна сокращений рабочих мест</w:t>
      </w:r>
      <w:r>
        <w:rPr>
          <w:position w:val="10"/>
        </w:rPr>
        <w:t>[161]</w:t>
      </w:r>
      <w:r>
        <w:t>. 12 декабря 2008 заместитель главы МЭРТ Андрей Клепач признал, что в IV квартале 2008 экономика России вошла в рецессию</w:t>
      </w:r>
      <w:r>
        <w:rPr>
          <w:position w:val="10"/>
        </w:rPr>
        <w:t>[162]</w:t>
      </w:r>
      <w:r>
        <w:t>. 15 декабря 2008 года заявление Клепача было опровергнуто министром финансов Алексеем Кудриным, предсказавшим рост ВВП в России в 2009 году на 3 %</w:t>
      </w:r>
      <w:r>
        <w:rPr>
          <w:position w:val="10"/>
        </w:rPr>
        <w:t>[163]</w:t>
      </w:r>
      <w:r>
        <w:t>.</w:t>
      </w:r>
    </w:p>
    <w:p w:rsidR="00525A7D" w:rsidRDefault="001A5033">
      <w:pPr>
        <w:pStyle w:val="a3"/>
        <w:rPr>
          <w:position w:val="10"/>
        </w:rPr>
      </w:pPr>
      <w:r>
        <w:t>В сентябре-октябре 2008 года правительством России были объявлены первые антикризисные меры, направленные на решение самой неотложной на тот момент задачи: укрепление финансовой системы России.</w:t>
      </w:r>
      <w:r>
        <w:rPr>
          <w:position w:val="10"/>
        </w:rPr>
        <w:t>[147]</w:t>
      </w:r>
      <w:r>
        <w:t xml:space="preserve"> В число этих мер вошли инструменты денежно-кредитной, бюджетной и квазифискальной политики, которые были нацелены на обеспечение погашения внешнего долга крупнейшими банками и корпорациями, снижение дефицита ликвидности и рекапитализацию основных банков.</w:t>
      </w:r>
      <w:r>
        <w:rPr>
          <w:position w:val="10"/>
        </w:rPr>
        <w:t>[147]</w:t>
      </w:r>
      <w:r>
        <w:t xml:space="preserve"> Расходы бюджета, направленные на поддержку финансовой системы, превысили 3 % ВВП. Эти расходы осуществлялись по двум каналам: предоставлением ликвидности в виде субординированных кредитов и посредством вливаний в капитал банковской системы.</w:t>
      </w:r>
      <w:r>
        <w:rPr>
          <w:position w:val="10"/>
        </w:rPr>
        <w:t>[147]</w:t>
      </w:r>
      <w:r>
        <w:t xml:space="preserve"> По оценке Всемирного банка, </w:t>
      </w:r>
      <w:r>
        <w:rPr>
          <w:i/>
          <w:iCs/>
        </w:rPr>
        <w:t>«это позволило добиться стабилизации банковской системы в условиях крайнего дефицита ликвидности и предотвратить панику среди населения: чистый отток вкладов из банковской системы стабилизировался, начался рост валютных вкладов, удалось избежать банкротств среди крупных банков, и был возобновлён процесс консолидации банковского сектора»</w:t>
      </w:r>
      <w:r>
        <w:t>.</w:t>
      </w:r>
      <w:r>
        <w:rPr>
          <w:position w:val="10"/>
        </w:rPr>
        <w:t>[147]</w:t>
      </w:r>
    </w:p>
    <w:p w:rsidR="00525A7D" w:rsidRDefault="001A5033">
      <w:pPr>
        <w:pStyle w:val="a3"/>
      </w:pPr>
      <w:r>
        <w:t>Попытки правительства сдержать падение курса российского рубля привели к потерям до четверти золотовалютных резервов Российской Федерации; с конца ноября 2008 финансовые власти приступили к политике «мягкой девальвации» рубля, которая, по мнению журналиста «Независимой газеты»</w:t>
      </w:r>
      <w:r>
        <w:rPr>
          <w:position w:val="10"/>
        </w:rPr>
        <w:t>[164]</w:t>
      </w:r>
      <w:r>
        <w:t>, значительно ускорила спад в промышленности в ноябре — декабре 2008 года, вынуждая предприятия свёртывать производство и выводить оборотные средства на валютный рынок.</w:t>
      </w:r>
    </w:p>
    <w:p w:rsidR="00525A7D" w:rsidRDefault="001A5033">
      <w:pPr>
        <w:pStyle w:val="a3"/>
      </w:pPr>
      <w:r>
        <w:t>4 декабря 2008 председатель правительства Владимир Путин в ходе «прямой линии» с населением объявил о сокращении квоты на привлечение в Россию трудовых мигрантов в два раза (ранее в 2008 году она была увеличена в два раза)</w:t>
      </w:r>
      <w:r>
        <w:rPr>
          <w:position w:val="10"/>
        </w:rPr>
        <w:t>[165]</w:t>
      </w:r>
      <w:r>
        <w:t>.</w:t>
      </w:r>
    </w:p>
    <w:p w:rsidR="00525A7D" w:rsidRDefault="001A5033">
      <w:pPr>
        <w:pStyle w:val="a3"/>
      </w:pPr>
      <w:r>
        <w:t>По заявлению министра финансов Алексея Кудрина 27 декабря 2008 года, в 2009 году госбюджет РФ ожидает дефицит в 1,5-2 трлн рублей, который будет покрыт из резервных фондов</w:t>
      </w:r>
      <w:r>
        <w:rPr>
          <w:position w:val="10"/>
        </w:rPr>
        <w:t>[166]</w:t>
      </w:r>
      <w:r>
        <w:t>.</w:t>
      </w:r>
    </w:p>
    <w:p w:rsidR="00525A7D" w:rsidRDefault="001A5033">
      <w:pPr>
        <w:pStyle w:val="a3"/>
      </w:pPr>
      <w:r>
        <w:t>Согласно данным, обнародованным 23 января 2009 года Росстатом, в декабре 2008 года падение промышленного производства в России достигло 10,3 % по отношению к декабрю 2007 года (в ноябре — 8,7 %), что стало самым глубоким спадом производства за последнее десятилетие</w:t>
      </w:r>
      <w:r>
        <w:rPr>
          <w:position w:val="10"/>
        </w:rPr>
        <w:t>[164]</w:t>
      </w:r>
      <w:r>
        <w:t>; в целом в 4-м квартале 2008 года падение промпроизводства составило 6,1 % по сравнению с аналогичным периодом 2007 года</w:t>
      </w:r>
      <w:r>
        <w:rPr>
          <w:position w:val="10"/>
        </w:rPr>
        <w:t>[167]</w:t>
      </w:r>
      <w:r>
        <w:t>.</w:t>
      </w:r>
    </w:p>
    <w:p w:rsidR="00525A7D" w:rsidRDefault="001A5033">
      <w:pPr>
        <w:pStyle w:val="a3"/>
      </w:pPr>
      <w:r>
        <w:t>Золотовалютные резервы России снизились за первый квартал 2009 года примерно на 10 %</w:t>
      </w:r>
      <w:r>
        <w:rPr>
          <w:position w:val="10"/>
        </w:rPr>
        <w:t>[168]</w:t>
      </w:r>
      <w:r>
        <w:t>.</w:t>
      </w:r>
    </w:p>
    <w:p w:rsidR="00525A7D" w:rsidRDefault="001A5033">
      <w:pPr>
        <w:pStyle w:val="a3"/>
        <w:rPr>
          <w:position w:val="10"/>
        </w:rPr>
      </w:pPr>
      <w:r>
        <w:t>30 декабря 2009 года В. В. Путин заявил, что активная фаза российского экономического кризиса преодолена.</w:t>
      </w:r>
      <w:r>
        <w:rPr>
          <w:position w:val="10"/>
        </w:rPr>
        <w:t>[169]</w:t>
      </w:r>
    </w:p>
    <w:p w:rsidR="00525A7D" w:rsidRDefault="001A5033">
      <w:pPr>
        <w:pStyle w:val="a3"/>
        <w:rPr>
          <w:position w:val="10"/>
        </w:rPr>
      </w:pPr>
      <w:r>
        <w:t>По итогам 2009 года российский фондовый рынок оказался мировым лидером роста, индекс РТС вырос в 2,3 раза.</w:t>
      </w:r>
      <w:r>
        <w:rPr>
          <w:position w:val="10"/>
        </w:rPr>
        <w:t>[170][171]</w:t>
      </w:r>
      <w:r>
        <w:t xml:space="preserve"> 12 марта 2010 года «Независимая газета» отмечала, что российскому фондовому рынку удалось отыграть большую часть падения, произошедшего в начале мирового финансового кризиса.</w:t>
      </w:r>
      <w:r>
        <w:rPr>
          <w:position w:val="10"/>
        </w:rPr>
        <w:t>[171]</w:t>
      </w:r>
      <w:r>
        <w:t xml:space="preserve"> По мнению «Независимой газеты», это произошло благодаря осуществлённой российским правительством антикризисной программе.</w:t>
      </w:r>
      <w:r>
        <w:rPr>
          <w:position w:val="10"/>
        </w:rPr>
        <w:t>[171]</w:t>
      </w:r>
    </w:p>
    <w:p w:rsidR="00525A7D" w:rsidRDefault="001A5033">
      <w:pPr>
        <w:pStyle w:val="a3"/>
        <w:rPr>
          <w:position w:val="10"/>
        </w:rPr>
      </w:pPr>
      <w:r>
        <w:t>В марте 2010 года в докладе Всемирного банка отмечалось, что потери экономики России оказались меньше, чем это ожидалось в начале кризиса.</w:t>
      </w:r>
      <w:r>
        <w:rPr>
          <w:position w:val="10"/>
        </w:rPr>
        <w:t>[172]</w:t>
      </w:r>
      <w:r>
        <w:t xml:space="preserve"> По мнению Всемирного банка, отчасти это произошло благодаря масштабным антикризисным мерам, которые предприняло правительство.</w:t>
      </w:r>
      <w:r>
        <w:rPr>
          <w:position w:val="10"/>
        </w:rPr>
        <w:t>[172]</w:t>
      </w:r>
    </w:p>
    <w:p w:rsidR="00525A7D" w:rsidRDefault="001A5033">
      <w:pPr>
        <w:pStyle w:val="a3"/>
        <w:rPr>
          <w:position w:val="10"/>
        </w:rPr>
      </w:pPr>
      <w:r>
        <w:t>По итогам первого квартала 2010 года, по темпам роста ВВП (2,9 %) и роста промышленного производства (5,8 %) Россия вышла на 2-е место среди стран «Большой восьмёрки», уступив только Японии.</w:t>
      </w:r>
      <w:r>
        <w:rPr>
          <w:position w:val="10"/>
        </w:rPr>
        <w:t>[173]</w:t>
      </w:r>
      <w:r>
        <w:t xml:space="preserve"> В октябре 2010 года В. В. Путин заявил, что глобальный экономический кризис стал для России серьёзным испытанием, но его уроки подтвердили правильность избранного правительством пути, а «заранее накопленные резервы, ответственная макроэкономическая политика, успешно реализованная антикризисная программа — всё это позволило смягчить последствия спада экономики для граждан и для бизнеса и сравнительно быстро вернуться на траекторию роста».</w:t>
      </w:r>
      <w:r>
        <w:rPr>
          <w:position w:val="10"/>
        </w:rPr>
        <w:t>[174]</w:t>
      </w:r>
    </w:p>
    <w:p w:rsidR="00525A7D" w:rsidRDefault="001A5033">
      <w:pPr>
        <w:pStyle w:val="31"/>
        <w:numPr>
          <w:ilvl w:val="0"/>
          <w:numId w:val="0"/>
        </w:numPr>
      </w:pPr>
      <w:r>
        <w:t>9.13. Сингапур</w:t>
      </w:r>
    </w:p>
    <w:p w:rsidR="00525A7D" w:rsidRDefault="001A5033">
      <w:pPr>
        <w:pStyle w:val="a3"/>
      </w:pPr>
      <w:r>
        <w:t>Во втором квартале 2008 Сингапур встретил сильнейший спад за последние 5 лет. Однако, управляющий директор центрального банка Сингапура заверил, что техническая рецессия маловероятна</w:t>
      </w:r>
      <w:r>
        <w:rPr>
          <w:position w:val="10"/>
        </w:rPr>
        <w:t>[175]</w:t>
      </w:r>
      <w:r>
        <w:t>. В третьем квартале Сингапур вошёл в рецессию</w:t>
      </w:r>
      <w:r>
        <w:rPr>
          <w:position w:val="10"/>
        </w:rPr>
        <w:t>[176]</w:t>
      </w:r>
      <w:r>
        <w:t>.</w:t>
      </w:r>
    </w:p>
    <w:p w:rsidR="00525A7D" w:rsidRDefault="001A5033">
      <w:pPr>
        <w:pStyle w:val="31"/>
        <w:numPr>
          <w:ilvl w:val="0"/>
          <w:numId w:val="0"/>
        </w:numPr>
      </w:pPr>
      <w:r>
        <w:t>9.14. Тайвань</w:t>
      </w:r>
    </w:p>
    <w:p w:rsidR="00525A7D" w:rsidRDefault="001A5033">
      <w:pPr>
        <w:pStyle w:val="a3"/>
      </w:pPr>
      <w:r>
        <w:t>Тайвань объявил о миллиардных расходах и снижении налогов для оживления экономики из-за 26 процентного спада на фондовом рынке в 2008 году</w:t>
      </w:r>
      <w:r>
        <w:rPr>
          <w:position w:val="10"/>
        </w:rPr>
        <w:t>[177]</w:t>
      </w:r>
      <w:r>
        <w:t>.</w:t>
      </w:r>
    </w:p>
    <w:p w:rsidR="00525A7D" w:rsidRDefault="001A5033">
      <w:pPr>
        <w:pStyle w:val="31"/>
        <w:numPr>
          <w:ilvl w:val="0"/>
          <w:numId w:val="0"/>
        </w:numPr>
      </w:pPr>
      <w:r>
        <w:t>9.15. Украина</w:t>
      </w:r>
    </w:p>
    <w:p w:rsidR="00525A7D" w:rsidRDefault="001A5033">
      <w:pPr>
        <w:pStyle w:val="a3"/>
      </w:pPr>
      <w:r>
        <w:t>Украиной во время кризиса взят крупный заём МВФ в размере 16,5 млрд долларов, при суммарных золото-валютных резервах страны на этот момент около 32 млрд долларов. При этом Фондом были поставлены и Украиной приняты условия управления экономикой страны. На 1 декабря 2008 получен первый транш — 4 млрд долл. Заем предназначен для выплат западным кредиторам долгов коммерческих предприятий и банков Украины. Невзирая на займ, Украина является одной из наиболее пострадавших от кризиса:</w:t>
      </w:r>
    </w:p>
    <w:p w:rsidR="00525A7D" w:rsidRDefault="001A503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В октябре 2008 года промышленное производство на Украине упало на 19,8 % и впервые с августа 2005 года было зафиксировано падение ВВП — на 2,1 %</w:t>
      </w:r>
      <w:r>
        <w:rPr>
          <w:position w:val="10"/>
        </w:rPr>
        <w:t>[178]</w:t>
      </w:r>
      <w:r>
        <w:t>.</w:t>
      </w:r>
    </w:p>
    <w:p w:rsidR="00525A7D" w:rsidRDefault="001A503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В ноябре 2008 ВВП Украины упал на 14 % по отношению к ноябрю 2007 года</w:t>
      </w:r>
      <w:r>
        <w:rPr>
          <w:position w:val="10"/>
        </w:rPr>
        <w:t>[179]</w:t>
      </w:r>
      <w:r>
        <w:t>.</w:t>
      </w:r>
    </w:p>
    <w:p w:rsidR="00525A7D" w:rsidRDefault="001A503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В ноябре 2008 падение производства к ноябрю 2007 года составило: лёгкая промышленность −19,1 %, перерабатывающая промышленность −29 %, добывающая промышленность −32,1 %, химическая промышленность −35,2 %, машиностроение −38,8 %, металлургия −48,8 %</w:t>
      </w:r>
      <w:r>
        <w:rPr>
          <w:position w:val="10"/>
        </w:rPr>
        <w:t>[180]</w:t>
      </w:r>
      <w:r>
        <w:t>.</w:t>
      </w:r>
    </w:p>
    <w:p w:rsidR="00525A7D" w:rsidRDefault="001A503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Гривна девальвировала более чем вдвое по отношению к доллару США за период 4 месяца: с 4,60 грн. в августе до 10 грн. 18 декабря 2008 за 1 доллар США. Следует, однако отметить, что с апреля 2009 г. курс гривны резко пошёл вверх и к середине мая уже достиг 7,4 грн./долл.</w:t>
      </w:r>
    </w:p>
    <w:p w:rsidR="00525A7D" w:rsidRDefault="001A503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Публичный отказ в ноябре 2008 Национального Банка Украины, в соответствии с условием предоставления кредита МВФ, от поддержки курса гривны.</w:t>
      </w:r>
    </w:p>
    <w:p w:rsidR="00525A7D" w:rsidRDefault="001A503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По заявлению премьер-министра Украины Ю.Тимошенко 18 и 19 декабря 2008, НБУ вместо поддержки стабильного курса гривны, что записано в ст. 99 Конституции, проводил на валютном рынке «махинации с курсом» и «специальную спекулятивную операцию» по «теневым схемам» в пользу нескольких коммерческих банков, в частности банка «Надра», продавая им валюту и предоставляя рефинансирование по существенно заниженному курсу, за что руководство НБУ получало «откат» до 7 % от суммы</w:t>
      </w:r>
      <w:r>
        <w:rPr>
          <w:position w:val="10"/>
        </w:rPr>
        <w:t>[181][182]</w:t>
      </w:r>
      <w:r>
        <w:t>. Также руководство НБУ угрожало Тимошенко, если она разгласит эти сведения. 18 декабря создана Временная следственная комиссия Верховной Рады по расследованию деятельности НБУ (426 голосов «за», единогласно).</w:t>
      </w:r>
    </w:p>
    <w:p w:rsidR="00525A7D" w:rsidRDefault="001A503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НБУ 19 декабря заявил о возможности «внутреннего дефолта», заранее обвинив в нём правительство</w:t>
      </w:r>
      <w:r>
        <w:rPr>
          <w:position w:val="10"/>
        </w:rPr>
        <w:t>[183]</w:t>
      </w:r>
      <w:r>
        <w:t>.</w:t>
      </w:r>
    </w:p>
    <w:p w:rsidR="00525A7D" w:rsidRDefault="001A503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В октябре НБУ специальным постановлением запретил досрочно снимать деньги c банковских депозитов. В результате «замороженные» гривневые депозиты населения, которые невозможно забрать из банков, сильно обесценились.</w:t>
      </w:r>
    </w:p>
    <w:p w:rsidR="00525A7D" w:rsidRDefault="001A503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В ноябре-декабре многие коммерческие банки в одностороннем порядке подняли процентные ставки по ранее выданным валютным и гривневым кредитам — в среднем в полтора раза. Таким образом, валютные кредиты стали ловушкой</w:t>
      </w:r>
      <w:r>
        <w:rPr>
          <w:position w:val="10"/>
        </w:rPr>
        <w:t>[184]</w:t>
      </w:r>
      <w:r>
        <w:t>. По состоянию на 11 декабря по официальному (заниженному) курсу 7,47 грн./долл. валютные кредиты только физическим лицам составили 191,7 млрд гривен</w:t>
      </w:r>
      <w:r>
        <w:rPr>
          <w:position w:val="10"/>
        </w:rPr>
        <w:t>[184]</w:t>
      </w:r>
      <w:r>
        <w:t>, увеличившись со 130 млрд грн. в октябре исключительно за счёт падения гривны</w:t>
      </w:r>
      <w:r>
        <w:rPr>
          <w:position w:val="10"/>
        </w:rPr>
        <w:t>[184]</w:t>
      </w:r>
      <w:r>
        <w:t>. С ноября кредитование населения банками практически полностью прекращено.</w:t>
      </w:r>
    </w:p>
    <w:p w:rsidR="00525A7D" w:rsidRDefault="001A503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Дефицит внешнеторгового баланса (превышение импорта над экспортом), достиг за 10 месяцев 2008 года 17 миллиардов долларов. Для покрытия данного дефицита были привлечены заёмные средства за рубежом и внутри страны.</w:t>
      </w:r>
    </w:p>
    <w:p w:rsidR="00525A7D" w:rsidRDefault="001A5033">
      <w:pPr>
        <w:pStyle w:val="a3"/>
        <w:numPr>
          <w:ilvl w:val="0"/>
          <w:numId w:val="3"/>
        </w:numPr>
        <w:tabs>
          <w:tab w:val="left" w:pos="707"/>
        </w:tabs>
        <w:rPr>
          <w:position w:val="10"/>
        </w:rPr>
      </w:pPr>
      <w:r>
        <w:t>Существенное сокращение ликвидных золотовалютных резервов НБУ — с 38 млрд 1 сентября до 27,2 млрд долларов в декабре</w:t>
      </w:r>
      <w:r>
        <w:rPr>
          <w:position w:val="10"/>
        </w:rPr>
        <w:t>[185]</w:t>
      </w:r>
    </w:p>
    <w:p w:rsidR="00525A7D" w:rsidRDefault="001A5033">
      <w:pPr>
        <w:pStyle w:val="a3"/>
        <w:rPr>
          <w:position w:val="10"/>
        </w:rPr>
      </w:pPr>
      <w:r>
        <w:t>По итогам 2009 года ВВП Украины упал на 14,1 %, что являлось одним из худших показателей динамики ВВП в мире.</w:t>
      </w:r>
      <w:r>
        <w:rPr>
          <w:position w:val="10"/>
        </w:rPr>
        <w:t>[186]</w:t>
      </w:r>
      <w:r>
        <w:t xml:space="preserve"> За тот же год промышленное производство упало на 25,0 % (более сильное падение было только в Ботсване и Эстонии).</w:t>
      </w:r>
      <w:r>
        <w:rPr>
          <w:position w:val="10"/>
        </w:rPr>
        <w:t>[187]</w:t>
      </w:r>
    </w:p>
    <w:p w:rsidR="00525A7D" w:rsidRDefault="001A5033">
      <w:pPr>
        <w:pStyle w:val="31"/>
        <w:numPr>
          <w:ilvl w:val="0"/>
          <w:numId w:val="0"/>
        </w:numPr>
      </w:pPr>
      <w:r>
        <w:t>9.16. Эстония</w:t>
      </w:r>
    </w:p>
    <w:p w:rsidR="00525A7D" w:rsidRDefault="001A5033">
      <w:pPr>
        <w:pStyle w:val="a3"/>
      </w:pPr>
      <w:r>
        <w:t>С начала 2008 года в экономике Эстонии проявились негативные тенденции. Промышленное производство упало, бюджет на 2009 год был впервые принят с дефицитом.</w:t>
      </w:r>
    </w:p>
    <w:p w:rsidR="00525A7D" w:rsidRDefault="001A5033">
      <w:pPr>
        <w:pStyle w:val="a3"/>
        <w:rPr>
          <w:position w:val="10"/>
        </w:rPr>
      </w:pPr>
      <w:r>
        <w:t>По итогам 2009 года ВВП Эстонии упал на 13,7 %, что являлось одним из худших показателей динамики ВВП в мире.</w:t>
      </w:r>
      <w:r>
        <w:rPr>
          <w:position w:val="10"/>
        </w:rPr>
        <w:t>[188]</w:t>
      </w:r>
      <w:r>
        <w:t xml:space="preserve"> За тот же год промышленное производство упало на 26,5 % (более сильное падение было только в Ботсване).</w:t>
      </w:r>
      <w:r>
        <w:rPr>
          <w:position w:val="10"/>
        </w:rPr>
        <w:t>[187]</w:t>
      </w:r>
    </w:p>
    <w:p w:rsidR="00525A7D" w:rsidRDefault="001A5033">
      <w:pPr>
        <w:pStyle w:val="31"/>
        <w:numPr>
          <w:ilvl w:val="0"/>
          <w:numId w:val="0"/>
        </w:numPr>
      </w:pPr>
      <w:r>
        <w:t>9.17. Япония</w:t>
      </w:r>
    </w:p>
    <w:p w:rsidR="00525A7D" w:rsidRDefault="001A5033">
      <w:pPr>
        <w:pStyle w:val="a3"/>
        <w:rPr>
          <w:position w:val="10"/>
        </w:rPr>
      </w:pPr>
      <w:r>
        <w:t>10 октября 2008 года индекс Nikkei 225 упал до самого низкого значения с мая 2003 года, опустившись на 881,06 пункта (-9,62 %) и составив 8276,43 пункта. Центробанк Японии заявил о намерении направить 35,5 млрд долл. для поддержки финансового рынка, ранее ЦБ выделил около 40 млрд долл</w:t>
      </w:r>
      <w:r>
        <w:rPr>
          <w:position w:val="10"/>
        </w:rPr>
        <w:t>[189]</w:t>
      </w:r>
      <w:r>
        <w:t>. В тот же день стала банкротом страховая компания Yamato Life Insurance Co. Ltd., сумма задолженности которой составила около $2,7 млрд.</w:t>
      </w:r>
      <w:r>
        <w:rPr>
          <w:position w:val="10"/>
        </w:rPr>
        <w:t>[190]</w:t>
      </w:r>
    </w:p>
    <w:p w:rsidR="00525A7D" w:rsidRDefault="001A5033">
      <w:pPr>
        <w:pStyle w:val="a3"/>
      </w:pPr>
      <w:r>
        <w:t>24 экономиста, опрошенные Bloomberg News в феврале 2009 года, полагали, что из-за снижения внешнего спроса ВВП Японии в 4-м квартале 2008 года рухнул на 11,7 %</w:t>
      </w:r>
      <w:r>
        <w:rPr>
          <w:position w:val="10"/>
        </w:rPr>
        <w:t>[102]</w:t>
      </w:r>
      <w:r>
        <w:t>.</w:t>
      </w:r>
    </w:p>
    <w:p w:rsidR="00525A7D" w:rsidRDefault="001A5033">
      <w:pPr>
        <w:pStyle w:val="31"/>
        <w:numPr>
          <w:ilvl w:val="0"/>
          <w:numId w:val="0"/>
        </w:numPr>
      </w:pPr>
      <w:r>
        <w:t>ГрецияПоследствия Экономические последствия. Глобальная рецессия</w:t>
      </w:r>
    </w:p>
    <w:p w:rsidR="00525A7D" w:rsidRDefault="001A5033">
      <w:pPr>
        <w:pStyle w:val="a3"/>
      </w:pPr>
      <w:r>
        <w:t>Некоторыми экономистами ещё в феврале 2008 года высказывалось мнение о том, что мировая рецессия уже началась</w:t>
      </w:r>
      <w:r>
        <w:rPr>
          <w:position w:val="10"/>
        </w:rPr>
        <w:t>[191]</w:t>
      </w:r>
      <w:r>
        <w:t>.</w:t>
      </w:r>
    </w:p>
    <w:p w:rsidR="00525A7D" w:rsidRDefault="001A5033">
      <w:pPr>
        <w:pStyle w:val="a3"/>
      </w:pPr>
      <w:r>
        <w:t>Опубликованный 13 ноября 2008 года экономический обзор Организации экономического сотрудничества и развития (ОЭСР) констатировал, что развитые экономики мира вступили в рецессию</w:t>
      </w:r>
      <w:r>
        <w:rPr>
          <w:position w:val="10"/>
        </w:rPr>
        <w:t>[192]</w:t>
      </w:r>
      <w:r>
        <w:t>. Международное рейтинговое агентство Fitch Ratings полагало, что рецессия будет самой суровой со Второй мировой войны, и впервые развитый мир вступает в неё синхронно</w:t>
      </w:r>
      <w:r>
        <w:rPr>
          <w:position w:val="10"/>
        </w:rPr>
        <w:t>[192]</w:t>
      </w:r>
      <w:r>
        <w:t>. 25 ноября 2008 года сообщалось, что, согласно расчётам Министерства экономического развития России, впервые с момента начала мирового кризиса зафиксировано снижение ВВП в России в одном месяце по отношению к предыдущему: в октябре ВВП снизился на 0,4 % по отношению к сентябрю, хотя в годовом выражении, по сравнению с октябрем 2007 года, вырос на 5,9 %</w:t>
      </w:r>
      <w:r>
        <w:rPr>
          <w:position w:val="10"/>
        </w:rPr>
        <w:t>[193]</w:t>
      </w:r>
      <w:r>
        <w:t>.</w:t>
      </w:r>
    </w:p>
    <w:p w:rsidR="00525A7D" w:rsidRDefault="001A5033">
      <w:pPr>
        <w:pStyle w:val="a3"/>
      </w:pPr>
      <w:r>
        <w:t>В половине ноября 2008 года угроза скорой дефляции в развитых странах стала темой экономических обозрений и анализа</w:t>
      </w:r>
      <w:r>
        <w:rPr>
          <w:position w:val="10"/>
        </w:rPr>
        <w:t>[194][195][196]</w:t>
      </w:r>
      <w:r>
        <w:t xml:space="preserve">. В начале декабря 2008 года ректор Академии народного хозяйства при правительстве РФ Владимир Мау утверждал: </w:t>
      </w:r>
      <w:r>
        <w:rPr>
          <w:i/>
          <w:iCs/>
        </w:rPr>
        <w:t>«В условиях нынешнего кризиса вполне мыслима ситуация сочетания дефляции в одной части мира и стагфляции в другой. &lt;…&gt; мир может столкнуться с двумя параллельно разворачивающимися моделями кризиса, требующими противоположных подходов. Борьба с дефляцией в западном мире будет выталкивать инфляцию во внешний для него мир, в развивающиеся экономики. А последние, повторяя западные подходы к борьбе с кризисом, быстро окажутся в ловушке стагфляции.»</w:t>
      </w:r>
      <w:r>
        <w:rPr>
          <w:position w:val="10"/>
        </w:rPr>
        <w:t>[197]</w:t>
      </w:r>
      <w:r>
        <w:t>.</w:t>
      </w:r>
    </w:p>
    <w:p w:rsidR="00525A7D" w:rsidRDefault="001A5033">
      <w:pPr>
        <w:pStyle w:val="31"/>
        <w:numPr>
          <w:ilvl w:val="0"/>
          <w:numId w:val="0"/>
        </w:numPr>
      </w:pPr>
      <w:r>
        <w:t>10.2. Политэкономические и геополитические последствия</w:t>
      </w:r>
    </w:p>
    <w:p w:rsidR="00525A7D" w:rsidRDefault="001A5033">
      <w:pPr>
        <w:pStyle w:val="a3"/>
        <w:rPr>
          <w:position w:val="10"/>
        </w:rPr>
      </w:pPr>
      <w:r>
        <w:t xml:space="preserve">Экономический обозреватель газеты The Financial Times Мартин Вулф в номере от 10 октября 2008 года рассматривал возможные последствия кризиса 2008 года для процесса глобализации: </w:t>
      </w:r>
      <w:r>
        <w:rPr>
          <w:i/>
          <w:iCs/>
        </w:rPr>
        <w:t>«Как переживет кризис глобализация, которая зависит от продолжения либеральной рыночной политики во всем мире? Технологии (особенно удешевление информации и средств коммуникации) тоже, конечно, играют большую роль, но сами по себе они не способны развивать глобализацию. Куда большую роль играет решимость развивать открытые финансовые системы, поощрять прямые инвестиции и снимать торговые барьеры. Именно торговля — главный двигатель глобализации. &lt;…&gt; Нынешний финансовый кризис таит в себе три опасности для глобализации. Во-первых, он может отбить желание либерализовывать финансовые рынки. Если даже США и Европа не справляются с управлением свободным финансовым рынком, как могут развивающиеся страны надеяться удержать контроль над ним? Во-вторых, он может подорвать веру в модель капитализма, основанную на свободном рынке. &lt;…&gt; Наконец, кризис может ухудшить состояние мировой экономики.»</w:t>
      </w:r>
      <w:r>
        <w:rPr>
          <w:position w:val="10"/>
        </w:rPr>
        <w:t>[198][199]</w:t>
      </w:r>
    </w:p>
    <w:p w:rsidR="00525A7D" w:rsidRDefault="001A5033">
      <w:pPr>
        <w:pStyle w:val="a3"/>
      </w:pPr>
      <w:r>
        <w:t>13 октября 2008 года The Times писала, что в мире последует постепенный отход от однополярной глобальной валютной системы, основанной на долларе. Ссылаясь на «Жэньминь жибао» газета привела мнение китайского экономиста Ши Цзяньсюня, призвавшего к «диверсификации валютной и финансовой системы и справедливому финансовому порядку, который не будет зависеть от Соединённых Штатов»</w:t>
      </w:r>
      <w:r>
        <w:rPr>
          <w:position w:val="10"/>
        </w:rPr>
        <w:t>[200]</w:t>
      </w:r>
      <w:r>
        <w:t>.</w:t>
      </w:r>
    </w:p>
    <w:p w:rsidR="00525A7D" w:rsidRDefault="001A5033">
      <w:pPr>
        <w:pStyle w:val="a3"/>
      </w:pPr>
      <w:r>
        <w:t xml:space="preserve">Американский финансист Джордж Сорос в Die Welt от 14 октября 2008 года предрекал относительное ослабление экономики и упадок США и возвышение Китая: </w:t>
      </w:r>
      <w:r>
        <w:rPr>
          <w:i/>
          <w:iCs/>
        </w:rPr>
        <w:t>«&lt;…&gt; В то время как у нас накапливались долги, они [китайцы] экономили и копили богатство. Китайцам через какое-то время будет принадлежать большая часть мира, поскольку они переведут свои долларовые резервы и вклады в США в настоящие активы. Это изменит расстановку сил. Сдвиг власти в сторону Азии произойдет в результате совершённых Америкой за последние 25 лет грехов.»</w:t>
      </w:r>
      <w:r>
        <w:rPr>
          <w:position w:val="10"/>
        </w:rPr>
        <w:t>[19][20]</w:t>
      </w:r>
      <w:r>
        <w:t>.</w:t>
      </w:r>
    </w:p>
    <w:p w:rsidR="00525A7D" w:rsidRDefault="001A5033">
      <w:pPr>
        <w:pStyle w:val="a3"/>
        <w:rPr>
          <w:position w:val="10"/>
        </w:rPr>
      </w:pPr>
      <w:r>
        <w:t xml:space="preserve">«Новая газета» 15 октября 2008 года, говоря о совместных действиях стран ЕС по оздоровлению финансовой системы, писала: </w:t>
      </w:r>
      <w:r>
        <w:rPr>
          <w:i/>
          <w:iCs/>
        </w:rPr>
        <w:t>«Для Евросоюза кризис сделал то, что не смогла сделать за десяток лет единая валюта евро: ЕС намерен начать формирование настоящего экономического правительства ЕС, в котором государства работали бы рука об руку с Европейским центральным банком.»</w:t>
      </w:r>
      <w:r>
        <w:rPr>
          <w:position w:val="10"/>
        </w:rPr>
        <w:t>[201]</w:t>
      </w:r>
    </w:p>
    <w:p w:rsidR="00525A7D" w:rsidRDefault="001A5033">
      <w:pPr>
        <w:pStyle w:val="a3"/>
        <w:rPr>
          <w:position w:val="10"/>
        </w:rPr>
      </w:pPr>
      <w:r>
        <w:t xml:space="preserve">В интервью российскому журналу The New Times от 18 ноября 2008 года профессор международной политической экономики Университета Джона Хопкинса философ Фрэнсис Фукуяма сказал: </w:t>
      </w:r>
      <w:r>
        <w:rPr>
          <w:i/>
          <w:iCs/>
        </w:rPr>
        <w:t>«&lt;…&gt; это не конец капитализма. Я думаю, это конец „рейганизма“. У Рейгана было несколько идей, одна из которых состояла в том, чтобы сократить налоги, но траты оставить на прежнем уровне: считалось, что это приведёт к экономическому росту. И привело, но это же породило и множество проблем. Другая идея состояла в дерегуляции, в том числе и в дерегуляции финансовых рынков. И именно здесь таились самые крупные ошибки, эти идеи необходимо в корне пересмотреть. Именно сейчас у американской политической системы появилась возможность рассматривать новые пути и новые идеи. &lt;…&gt; в последние два месяца, когда разворачивался кризис, доллар на самом деле укреплялся. Почему? Потому что в условиях ухудшающейся ситуации в экономиках многих стран инвесторы тем не менее полагают, что Соединённые Штаты лучше всего сохранят их сбережения. Я думаю, что вероятность того, что США потеряют позицию мирового экономического лидера, очень мала.»</w:t>
      </w:r>
      <w:r>
        <w:rPr>
          <w:position w:val="10"/>
        </w:rPr>
        <w:t>[202]</w:t>
      </w:r>
    </w:p>
    <w:p w:rsidR="00525A7D" w:rsidRDefault="001A5033">
      <w:pPr>
        <w:pStyle w:val="a3"/>
      </w:pPr>
      <w:r>
        <w:t>Некоторые российские экономисты (Михаил Хазин</w:t>
      </w:r>
      <w:r>
        <w:rPr>
          <w:position w:val="10"/>
        </w:rPr>
        <w:t>[203]</w:t>
      </w:r>
      <w:r>
        <w:t xml:space="preserve">, Михаил Леонтьев </w:t>
      </w:r>
      <w:r>
        <w:rPr>
          <w:position w:val="10"/>
        </w:rPr>
        <w:t>[204]</w:t>
      </w:r>
      <w:r>
        <w:t>) и режиссеры фильмов</w:t>
      </w:r>
      <w:r>
        <w:rPr>
          <w:position w:val="10"/>
        </w:rPr>
        <w:t>[205]</w:t>
      </w:r>
      <w:r>
        <w:t xml:space="preserve"> считают, что одним из вариантов выхода из экономического кризиса возможно является мировая война. Они предполагают, что в развязывании третьей мировой войны могут быть косвенно заинтересованны США, которые будут рассматривать новую мировую войну как эффективный выход из мирового финансового кризиса конца 2000-х годов, по сценарию, сработавшему во времена второй мировой войны как выход из состояния великой депрессии.</w:t>
      </w:r>
    </w:p>
    <w:p w:rsidR="00525A7D" w:rsidRDefault="001A5033">
      <w:pPr>
        <w:pStyle w:val="31"/>
        <w:numPr>
          <w:ilvl w:val="0"/>
          <w:numId w:val="0"/>
        </w:numPr>
      </w:pPr>
      <w:r>
        <w:t>10.3. Самоубийства, связанные с кризисом</w:t>
      </w:r>
    </w:p>
    <w:p w:rsidR="00525A7D" w:rsidRDefault="001A5033">
      <w:pPr>
        <w:pStyle w:val="a3"/>
      </w:pPr>
      <w:r>
        <w:t>Финансовые трудности становятся причиной самоубийств по всему миру. Довольно часто они сопровождаются убийством родных и близких. Вечером 21 октября 2008 года в Мумбаи (бывший Бомбей) 34-летний разорившийся брокер задушил подушкой свою 34-летнюю жену, которая была на седьмом месяце беременности и затем повесился</w:t>
      </w:r>
      <w:r>
        <w:rPr>
          <w:position w:val="10"/>
        </w:rPr>
        <w:t>[206]</w:t>
      </w:r>
      <w:r>
        <w:t>, 24 декабря участник развалившейся финансовой пирамиды перерезал себе вены</w:t>
      </w:r>
      <w:r>
        <w:rPr>
          <w:position w:val="10"/>
        </w:rPr>
        <w:t>[207]</w:t>
      </w:r>
      <w:r>
        <w:t>.</w:t>
      </w:r>
    </w:p>
    <w:p w:rsidR="00525A7D" w:rsidRDefault="001A5033">
      <w:pPr>
        <w:pStyle w:val="a3"/>
      </w:pPr>
      <w:r>
        <w:t>Не осталась в стороне и Россия. При этом психологи отмечают, что из-за особенностей менталитета и высокого чувства ответственности, Россия занимает одно из первых мест в мире по частоте суицидов. В 2007 году этот показатель составил 29 на 100 тысяч населения, тогда как в мире в среднем это число составляет 14 на 100 тысяч. Ожидается рост попыток самоубийста россиян по мере углубления кризиса</w:t>
      </w:r>
      <w:r>
        <w:rPr>
          <w:position w:val="10"/>
        </w:rPr>
        <w:t>[208]</w:t>
      </w:r>
      <w:r>
        <w:t>.</w:t>
      </w:r>
    </w:p>
    <w:p w:rsidR="00525A7D" w:rsidRDefault="001A5033">
      <w:pPr>
        <w:pStyle w:val="a3"/>
      </w:pPr>
      <w:r>
        <w:t>Наиболее резонансные самоубийства:</w:t>
      </w:r>
    </w:p>
    <w:p w:rsidR="00525A7D" w:rsidRDefault="001A503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8 октября 2008 года — Картик Раджарам — американский бизнесмен индийского происхождения, топ-менеджер PricewaterhouseCoopers и Sony Pictures, убил пятерых членов своей семьи и сам застрелился</w:t>
      </w:r>
      <w:r>
        <w:rPr>
          <w:position w:val="10"/>
        </w:rPr>
        <w:t>[209]</w:t>
      </w:r>
      <w:r>
        <w:t>.</w:t>
      </w:r>
    </w:p>
    <w:p w:rsidR="00525A7D" w:rsidRDefault="001A503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17 декабря 2008 года — Кристен Шнор — высокопоставленный сотрудник банка HSBC, крупнейшего по размеру капитала финансового института Великобритании и всей Европы, повесился</w:t>
      </w:r>
      <w:r>
        <w:rPr>
          <w:position w:val="10"/>
        </w:rPr>
        <w:t>[210]</w:t>
      </w:r>
      <w:r>
        <w:t>.</w:t>
      </w:r>
    </w:p>
    <w:p w:rsidR="00525A7D" w:rsidRDefault="001A503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5 января 2009 года — Адольф Меркле — немецкий бизнесмен, один из самых богатых жителей Европы, миллиардер, владевший цементным (HeidelbergCement) и фармацевтическим (Phoenix Pharmahandel, Ratiopharm) бизнесом, бросился под поезд</w:t>
      </w:r>
      <w:r>
        <w:rPr>
          <w:position w:val="10"/>
        </w:rPr>
        <w:t>[211]</w:t>
      </w:r>
      <w:r>
        <w:t>.</w:t>
      </w:r>
    </w:p>
    <w:p w:rsidR="00525A7D" w:rsidRDefault="001A503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6 января 2009 года — Стивен Гуд — американский бизнесмен, глава одной из крупнейших в США компаний по продаже недвижимости, застрелился</w:t>
      </w:r>
      <w:r>
        <w:rPr>
          <w:position w:val="10"/>
        </w:rPr>
        <w:t>[212]</w:t>
      </w:r>
      <w:r>
        <w:t>.</w:t>
      </w:r>
    </w:p>
    <w:p w:rsidR="00525A7D" w:rsidRDefault="001A503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15 января 2009 года — Владимир Зубков — российский бизнесмен, директор концерна Соби, одного из наиболее крупных продавцов авиабилетов на российском рынке, застрелился</w:t>
      </w:r>
      <w:r>
        <w:rPr>
          <w:position w:val="10"/>
        </w:rPr>
        <w:t>[213]</w:t>
      </w:r>
      <w:r>
        <w:t>.</w:t>
      </w:r>
    </w:p>
    <w:p w:rsidR="00525A7D" w:rsidRDefault="001A503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27 февраля 2009 года — Джон О’Долан — ирландский девелопер, владелец острова «Ирландия» в составе искусственного архипелага «The World» (Дубай), покончил жизнь самоубийством из-за депрессии после того, как начали процедуру отчуждения принадлежавшего ему отеля Kinlay House Hostel и компании в сфере продаж объектов недвижимости Polska Property</w:t>
      </w:r>
      <w:r>
        <w:rPr>
          <w:position w:val="10"/>
        </w:rPr>
        <w:t>[214]</w:t>
      </w:r>
      <w:r>
        <w:t>.</w:t>
      </w:r>
    </w:p>
    <w:p w:rsidR="00525A7D" w:rsidRDefault="001A503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22 апреля 2009 года — Дэвид Келлерман — финансовый директор Freddie Mac, крупнейшего американского ипотечного агентства, повесился</w:t>
      </w:r>
      <w:r>
        <w:rPr>
          <w:position w:val="10"/>
        </w:rPr>
        <w:t>[215]</w:t>
      </w:r>
      <w:r>
        <w:t>.</w:t>
      </w:r>
    </w:p>
    <w:p w:rsidR="00525A7D" w:rsidRDefault="001A503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25 августа 2009 года — Жан-Пьер Багар — глава французского подразделения Coca-Cola покончил жизнь самоубийством</w:t>
      </w:r>
      <w:r>
        <w:rPr>
          <w:position w:val="10"/>
        </w:rPr>
        <w:t>[216]</w:t>
      </w:r>
      <w:r>
        <w:t>.</w:t>
      </w:r>
    </w:p>
    <w:p w:rsidR="00525A7D" w:rsidRDefault="001A5033">
      <w:pPr>
        <w:pStyle w:val="a3"/>
        <w:numPr>
          <w:ilvl w:val="0"/>
          <w:numId w:val="2"/>
        </w:numPr>
        <w:tabs>
          <w:tab w:val="left" w:pos="707"/>
        </w:tabs>
      </w:pPr>
      <w:r>
        <w:t>16 сентября 2009 года — Джеймс Макдональд — руководитель компании Rockefeller &amp; Co., Inc, застрелился в собственном автомобиле</w:t>
      </w:r>
      <w:r>
        <w:rPr>
          <w:position w:val="10"/>
        </w:rPr>
        <w:t>[217]</w:t>
      </w:r>
      <w:r>
        <w:t>.</w:t>
      </w:r>
    </w:p>
    <w:p w:rsidR="00525A7D" w:rsidRDefault="001A5033">
      <w:pPr>
        <w:pStyle w:val="21"/>
        <w:pageBreakBefore/>
        <w:numPr>
          <w:ilvl w:val="0"/>
          <w:numId w:val="0"/>
        </w:numPr>
      </w:pPr>
      <w:r>
        <w:t xml:space="preserve">11. Прогнозы </w:t>
      </w:r>
    </w:p>
    <w:p w:rsidR="00525A7D" w:rsidRDefault="001A5033">
      <w:pPr>
        <w:pStyle w:val="a3"/>
      </w:pPr>
      <w:r>
        <w:t>Предположения российских специалистов о том, когда кризис завершится, сильно разнятся: от нескольких месяцев (Дворкович А. В.), до нескольких десятилетий (Кудрин А. Л., Ершов М. В.). Аналогично разнообразные, хотя и не столь радикальные, прогнозы дают и зарубежные авторы. Причины разброса в том, что государственные деятели, с одной стороны, опасаются негативных настроений и даже паники среди участников рынка, в том числе потребителей, и стараются успокоить людей оптимистичными прогнозами и уверениями, что «Всё под контролем». С другой стороны — приходится оправдываться за принятие непопулярных мер, что легче делать на фоне пессимистических прогнозов. Кроме того, многие политологи и СМИ хотят просто поднять рейтинг публикаций хлёсткими апокалиптическими предсказаниями.</w:t>
      </w:r>
    </w:p>
    <w:p w:rsidR="00525A7D" w:rsidRDefault="001A5033">
      <w:pPr>
        <w:pStyle w:val="a3"/>
      </w:pPr>
      <w:r>
        <w:t xml:space="preserve">Ряд специалистов </w:t>
      </w:r>
      <w:r>
        <w:rPr>
          <w:i/>
          <w:iCs/>
        </w:rPr>
        <w:t>кто?</w:t>
      </w:r>
      <w:r>
        <w:t xml:space="preserve"> на сегодняшний день предполагают, что новый подъём мировой экономики начнётся в 2010 — 2011 годах, а в некоторых странах кризис продлится ещё некоторое время. При этом в 2009 прогнозы национальных правительств относительно последствий кризиса для собственных экономик в большинстве случаев были более оптимистичны, чем об экономиках других стран и мира в целом, и чаще всего назывались конец 2009 или начало 2010.</w:t>
      </w:r>
    </w:p>
    <w:p w:rsidR="00525A7D" w:rsidRDefault="001A5033">
      <w:pPr>
        <w:pStyle w:val="a3"/>
      </w:pPr>
      <w:r>
        <w:t>«Говорить о выздоровлении мировой экономики преждевременно, и что будет дальше — никто точно не знает». Такое заявление сделал президент Медведев в Сингапуре, где открылся саммит Азиатско-Тихоокеанского экономического сотрудничества</w:t>
      </w:r>
      <w:r>
        <w:rPr>
          <w:position w:val="10"/>
        </w:rPr>
        <w:t>[218]</w:t>
      </w:r>
      <w:r>
        <w:t>.</w:t>
      </w:r>
    </w:p>
    <w:p w:rsidR="00525A7D" w:rsidRDefault="001A5033">
      <w:pPr>
        <w:pStyle w:val="31"/>
        <w:numPr>
          <w:ilvl w:val="0"/>
          <w:numId w:val="0"/>
        </w:numPr>
      </w:pPr>
      <w:r>
        <w:t>11.1. Прогноз МВФ</w:t>
      </w:r>
    </w:p>
    <w:p w:rsidR="00525A7D" w:rsidRDefault="001A5033">
      <w:pPr>
        <w:pStyle w:val="a3"/>
      </w:pPr>
      <w:r>
        <w:t>По прогнозу МВФ (опубликован в апреле 2009 года)</w:t>
      </w:r>
      <w:r>
        <w:rPr>
          <w:position w:val="10"/>
        </w:rPr>
        <w:t>[219]</w:t>
      </w:r>
      <w:r>
        <w:t xml:space="preserve"> мировой ВВП в 2009 году сократится на 1,3 процента, а в 2010-м вырастет на 1,9 процента. Однако надо иметь в виду, что ещё в начале 2009 года МВФ ожидал роста мировой экономики на 0,5 процента в 2009 и 0,8 процента — в 2010 году. Также был понижен прогноз по темпам роста экономик развитых стран — ожидается, что в текущем году их ВВП сократится в среднем на 3,8 процента против 2 процентов, ожидавшихся ранее. В частности, экономика США уменьшится на 2,8 процента, еврозоны — на 4,2 процента, Великобритании — на 4,1 процента, а Японии — на 6,2 процента.</w:t>
      </w:r>
    </w:p>
    <w:p w:rsidR="00525A7D" w:rsidRDefault="001A5033">
      <w:pPr>
        <w:pStyle w:val="a3"/>
      </w:pPr>
      <w:r>
        <w:t>Объёмы мировой торговли в 2009 году снизятся на 11 процентов. В январе 2009 года МВФ считал, что следует ожидать сокращения этого показателя на 2,8 процента. В 2010 году рост объёмов мировой торговли составит только 0,6 процента. В связи с этим весьма вероятно, что в дальнейшем прогноз также будет серьёзно корректироваться.</w:t>
      </w:r>
    </w:p>
    <w:p w:rsidR="00525A7D" w:rsidRDefault="001A5033">
      <w:pPr>
        <w:pStyle w:val="a3"/>
      </w:pPr>
      <w:r>
        <w:t>Согласно докладу МВФ, ВВП России в 2009 году уменьшится на 6 процентов. При этом восстановление российской экономики начнётся не раньше 2010 года, когда ВВП страны вырастет только на 0,5 процента. В январе 2009 года МВФ ожидал сокращения экономики России в 2009 году на 0,7 процента и роста на 1,3 процента в 2010-м. Рост потребительских цен в России в текущем году составит 12,9 процента, а в 2010-м году — 9,9 процента. Профицит платёжного баланса в 2009 году достигнет 0,5 процента ВВП, а в 2010-м — 1,4 процента ВВП. Экономика 12 государств СНГ в 2009 году сократится на 5,1 процента, но уже в 2010 году вырастет на 1,2 процента. То есть страны бывшего СССР окажутся более пострадавшими от кризиса, чем мир в целом.</w:t>
      </w:r>
    </w:p>
    <w:p w:rsidR="00525A7D" w:rsidRDefault="001A5033">
      <w:pPr>
        <w:pStyle w:val="a3"/>
      </w:pPr>
      <w:r>
        <w:t>Некоторые агентства (Moody´s, Control Risks) прогнозируют опасность суверенных дефолтов стран, нуждающихся во внешней помощи (Греция, Украина, Казахстан)</w:t>
      </w:r>
      <w:r>
        <w:rPr>
          <w:position w:val="10"/>
        </w:rPr>
        <w:t>[220]</w:t>
      </w:r>
      <w:r>
        <w:t>.</w:t>
      </w:r>
    </w:p>
    <w:p w:rsidR="00525A7D" w:rsidRDefault="00525A7D">
      <w:pPr>
        <w:pStyle w:val="a3"/>
      </w:pPr>
    </w:p>
    <w:p w:rsidR="00525A7D" w:rsidRDefault="001A5033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Подробнее о терминах, описывающих кризис, см. в статье «Рецессия».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Lenta.ru 25.08.2006 «Американцы тормозят ипотеку у себя дома»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Lenta.ru 13.03.2007 «Одну из крупнейших ипотечных компаний США выгнали с биржи»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Lenta.ru 22.03.2007 «Ипотечные банкротства в США добрались до надежных заемщиков»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Lenta.ru 07.08.2007 «Ипотечный кризис США затронул Deutsche Bank и JPMorgan»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РБК.РУ 02.12.2008 «Дж. Буш публично извинился за мировой кризис»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Jeff Rubin The New Inflation  (англ.)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Crude oil prices set record high 102.08 dollars per barrel.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Да здравствует «бычий» рынок. Ведомости (The Financial Times) (13 октября 2008). — «Практически все товары — от нефти и драгметаллов до продовольствия — за последний год подорожали до рекордных уровней, что привело к росту инфляции и замедлению роста мировой экономики. В III квартале произошел обвал, но аналитики считают это закономерной коррекцией в рамках долгосрочного повышательного тренда». 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Africa's Plight Dominates First Day of G8 Summit.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Статья на сайте «China Radio International»: «Предполагается резкое повышение цен на продовольствие в мире». 07 января 2011.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Статья на сайте CyberSecurity.ru: «ООН: мировые цены на продовольствие достигли 21-летнего максимума». 03 февраля 2011.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Статья на сайте «Masterforex-V»:«„Жасминовая революция“ в Тунисе: причины и следствия». 24 января 2011.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Статья на сайте «Турпром.ru»:«В Египте массовые волнения грозят перерасти в революцию. Туроператоры отменяют экскурсии в Каир». 26 января 2011.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General Motors приостанавливает производство в Европе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Продажи автомобилей в США в сентябре резко снизились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http://www.k2kapital.com/news/fin/477695.html Продажи автомобилей в Японии в сентябре снизились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Картина мира: Последний пузырь. Ведомости (21 ноября 2008). — «МВФ оценил убытки от финансового кризиса в $1,4 трлн, но по балансам потери значительно выше. &lt;…&gt; Тем временем США требуется все больше денег. Дефицит госбюджета в первый месяц нового отчетного года составил $237 млрд, а за год он превысит $1 трлн.». 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Soros erklärt China zum Gewinner der Finanzkrise  (нем.). Die Welt (14 октября 2008). 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Сорос считает, что Китай выйдет победителем из финансового кризиса Вариант русского перевода на ИноСМИ.ру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Игорь Юргенс</w:t>
      </w:r>
      <w:r>
        <w:t xml:space="preserve"> Деньги массового поражения. Российская газета (27 октября 2008). — «Спусковым крючком мирового кризиса стали суррогатные деньги, которые глубоко проникли во все поры финансовой системы.». 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Артур Блинов</w:t>
      </w:r>
      <w:r>
        <w:t xml:space="preserve"> Экономика диктует свою волю политике. Независимая газета (13 октября 2008). — «Глобальные финансовые потрясения меняют содержание мировой политики и дипломатии». 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Алла Ярошинская.</w:t>
      </w:r>
      <w:r>
        <w:t xml:space="preserve"> Кризис «мыльных пузырей». Росбалт-Москва (21 октября 2008). 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Алексей Байер.</w:t>
      </w:r>
      <w:r>
        <w:t xml:space="preserve"> Картина мира: Последний пузырь. Ведомости (21 ноября 2008). — «МВФ оценил убытки от финансового кризиса в $1,4 трлн, но по балансам потери значительно выше. &lt;…&gt; Тем временем США требуется всё больше денег. Дефицит госбюджета в первый месяц нового отчётного года составил $237 млрд, а за год он превысит $1 трлн.». 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Папа Римский рассказал о бесполезности денег Лента.ру 6 октября 2008 г.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Лукашенко считает, что мир переживает не экономический, а нравственный кризис Интерфакс 27 марта 2009.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Кризис автогигантов в Германии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Крис Джайлз (</w:t>
      </w:r>
      <w:r>
        <w:t>Chris Giles</w:t>
      </w:r>
      <w:r>
        <w:rPr>
          <w:i/>
          <w:iCs/>
        </w:rPr>
        <w:t>)</w:t>
      </w:r>
      <w:r>
        <w:t xml:space="preserve"> Призрак депрессии. Ведомости (The Financial Times) (13 октября 2008). — «Сентябрь стал переломным моментом в развитии кредитного кризиса. До сих пор от него страдал в основном банковский сектор. Но обвал на мировых фондовых рынках, коллапс рынка межбанковского кредитования и крах ведущих финансовых институтов поставили вопрос о возможности глобальной рецессии». 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«Паникующие вкладчики вывели из строя сайт британского банка», news.rambler.ru от 15.09.2007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 Америке из-за кризиса закрываются крупные газеты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Trend News: Из-за финансового кризиса временно закрываются региональные СМИ Таджикистана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France’s Gamma photo agency on brink of collapse | Reuters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Моногазетные города. Региональные СМИ от кризиса спасает только зависимость от местной власти — АРПП Ассоциация Распространителей Печатной Продукции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Доллар растет против евро и иены на фоне новостей из США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H.R.1424 в Библиотеке Конгресса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Спасут ли $700 млрд кредитные рынки?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Полсон набирает фондовых менеджеров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Генри Полсон обрушил ведущие индексы США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US Fed announces $800bn stimulus  (англ.). БиБиСи (25 ноября 2008). — The Federal Reserve is to inject another $800bn (£526.8bn) into the US economy in a further effort to stabilise the financial system.. 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Вертолёт Бернанке. Ведомости (26 ноября 2008). — Федеральная резервная система США (ФРС) готова вкачивать деньги в реальную экономику. Это приведет к девальвации доллара, уверен известный инвестор Джим Роджерс.. 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Медвежье царство Ведомости (FT) № 193 (2215) 13 октября 2008 г.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Market crash shakes world  (англ.). Financial Times (10 октября 2008). 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Long view: Heed the harsh lessons of history to find value  (англ.). Financial Times (10 октября 2008). 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Медвежий октябрь. Ведомости (5 ноября 2008). — «Трейдеры и инвесторы еще долго будут с содроганием вспоминать минувший октябрь. Такого обвала рынок США не переживал 21 год, рынок Японии — вообще никогда. Российский РТС упал на 36%. Теперь российские компании можно купить в среднем за 4,4 годовой прибыли по сравнению с 13 годом ранее». 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Россия и финансовый кризис: меры стабилизации, бюджетная стратегия, инфляция. Выступление на конференции газеты «Ведомости» «Рынки капитала: Россия на фоне мирового финансового кризиса». Алексей Кудрин (министр финансов), 2 октября 2008. «Ведомости»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Еще два банка в США пали жертвами финансового кризиса // РосБизнесКонсалтинг, 23 мая 2009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 2009 году в США разорилось 64 банка :: Экономика :: Top.rbc.ru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 США лопнуло 5 банков за сутки :: Экономика :: Top.rbc.ru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 США за сутки регуляторы закрыли еще 3 банка :: Экономика :: Top.rbc.ru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PосБизнесКонсалтинг — Новости дня — Еще три банка закрыты в США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PосБизнесКонсалтинг — Новости дня — За сутки в США лопнуло 7 банков, общее число с начала года достигло 106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 США жертвами кризиса стали еще 3 банка :: Экономика :: Top.rbc.ru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PосБизнесКонсалтинг — Новости дня — Власти США закрыли еще 6 банков по финансовым показателям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Власти США закрыли еще 5 банков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 США множатся проблемные банки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Волна банкротств в США достигнет пика в III квартале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Более 100 банков обанкротились в США с начала 2010 года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Еще 6 банков США стали банкротами. Что ждет доллар?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FDIC:Failed Bank List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Регуляторы США закрыли еще два банка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Американские регуляторы закрыли еще три банка, с начала 2011г. закрыто уже 14 кредитных организаций страны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Кризис признан мировым Коммерсантъ № 183(4000) от 9 октября 2008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Азия открыла второй фронт РБК Daily 10 октября 2008 г.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G7 представила план по борьбе с глобальным кризисом NEWSru 11 октября 2008 г.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Министры финансов и главы Центробанков «Большой Семерки» не придумали ничего нового NEWSru 11 октября 2008 г.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Европейские фондовые индексы в понедельник продемонстрировали максимальный рост за всю свою историю NEWSru 13 октября 2008 г.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Деньги без счёта «Ведомости» № 194 (2216) 14 октября 2008 г.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Новый кредитный порядок РБК Daily 14 октября 2008 г.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США выделяют еще 250 млрд долларов на стабилизацию финсистемы — государство может купить акции тысяч банков NEWSru 14 октября2008 г.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U.S. to pump $250 bln into banks, economies struggle  (англ.). Reuters (14 октября 2008). 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In new era, U.S. to take $250 billion bank stakes  (англ.). Reuters (14 октября 2008). 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Декларация саммита «Группы двадцати» по финансовым рынкам и мировой экономике На официальном сайте Президента РФ 15 ноября 2008 г.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Редакция</w:t>
      </w:r>
      <w:r>
        <w:t xml:space="preserve"> Теория архитектуры. Ведомости (17 ноября 2008). — «Декларация саммита «двадцатки» содержит конкретные, но не революционные меры по борьбе с финансовым кризисом. Бреттон-Вудс жив, а признаков победившего экономического социализма пока не много. Участники саммита продемонстрировали высокое единство в риторике, которое тем не менее не позволяет пока делать практические выводы.». 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Мировой финансовый кризис можно преодолеть за полтора года, посчитали лидеры стран АТЭС NEWSru 24 ноября 2008.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Европейский центральный банк и Банк Англии значительно понижают базовые процентные ставки NEWSru 4 декабря 2008.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Europeans cut interest rates sharply to fight crisis  (англ.). Reuters (4 декабря 2008). 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Белоруссия попросила кредит у МВФ. Lenta.ru (22 октября 2008). 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Пакистан попросил у МВФ помощи в борьбе с финансовым кризисом. Lenta.ru (22 октября 2008). 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Пакистан не просил помощи у МВФ. Lenta.ru (23 октября 2008). 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Брокер Societe Generale отпущен на свободу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Сделка по покупке Росбанка оказалась под угрозой из-за мошенничества трейдера Societe Generale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FT.com / UK — Early Easter puts Danish economy in recession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FT.com / UK — Estonia becomes first victim of Baltic recession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http://www.guardian.co.uk/business/feedarticle/7782551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Sweden heading for recession — Stockholm News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Eurozone GDP fell 0,2 % in the second quarter of 2008: EU27 GDP fell 0,1 %; Economies of Eurozone’s Big 4 — Germany, France, Italy and Spain all shrank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European recession looms as Spain crumbles — Telegraph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BBC NEWS | Business | Irish economy goes into recession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Spain drops reassuring gloss as crisis deepens — Telegraph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Spanish retail sales suffer record fall | Reuters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AFP: Spain facing worse economic slowdown than expected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Europe: Oil Falls, Stocks Rise — Forbes.com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http://www.guardian.co.uk/business/feedarticle/7693887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Recession warnings ruffle Europe as Germany and Italy stall — Telegraph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Italy’s Economy Unexpectedly Shrinks; Nears Recession (Update3) — Bloomberg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The global economy is at the point of maximum danger — Telegraph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BBC NEWS | Business | Fortis is 'keystone' European bank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U.K. Used Anti-Terrorism Law to Seize Icelandic Bank Assets — Bloomberg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George Parker</w:t>
      </w:r>
      <w:r>
        <w:t xml:space="preserve"> The deeper the crisis, the higher the 'Brown bounce'  (англ.). The Financial Times (21 ноября 2008). 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Занять миллиарды и понизить налоги. Время новостей (25 ноября 2008). — «Лондон объявил новый план борьбы с экономическим кризисом». 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Рецессия движется вверх по Темзе. Коммерсантъ (24 ноября 2008). — Британский фунт следует за ВВП Великобритании. 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Еврозона переживает первую рецессию со времени введения евро NEWSru 4 декабря 2008.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Падение Европы. Ведомости (13 февраля 2009). — Европейская промышленность в конце прошлого года пережила рекордное за 20 лет падение. 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Австралия гарантировала вкладчикам сохранность их денег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База данных по курсам валют, Банк России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Newsru Австралия будет поддерживать экономику через стимулирование потребительского спроса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Резервный банк Австралии вслед за ФРС США снизил ключевую процентную ставку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Австралия может урезать количество иммиграционных виз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[Бразилия для защиты от кризиса создала «Суверенный фонд благостостояния»]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Кризису вопреки: Бразилия повысила прогноз роста ВВП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CIA — The World Factbook — Country Comparison :: National product real growth rate // CIA; 200 место из 213 по днамике ВВП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Factbook: Georgia // ЦРУ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Индия изолирует себя от мирового кризиса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Индия спасает экономику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Перспективный авторынок Индии столкнулся с кризисом продаж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 Индии впервые за 15 лет отмечено падение промышленного производства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Сравни: Fjármálaeftirlitið, </w:t>
      </w:r>
      <w:r>
        <w:rPr>
          <w:i/>
          <w:iCs/>
        </w:rPr>
        <w:t>Fréttir: Á grundvelli nýsettra laga grípur Fjármáleftirlitið inn í rekstur Kaupþings hf. til að tryggja áframhaldandi viðskiptabankastarfsemi á Íslandi</w:t>
      </w:r>
      <w:r>
        <w:t xml:space="preserve"> (07.10.2008).  (исланд.), либо: The Financial Supervisory Authority — Iceland, </w:t>
      </w:r>
      <w:r>
        <w:rPr>
          <w:i/>
          <w:iCs/>
        </w:rPr>
        <w:t>News: Based on New Legislation, the Icelandic Financial Supervisory Authority (FME) Proceeds to take Control of Kaupþing to ensure Continued Commercial Bank Operations in Iceland</w:t>
      </w:r>
      <w:r>
        <w:t xml:space="preserve"> (09.10.2008)  (англ.)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Сравни: Kaupþing Banki, </w:t>
      </w:r>
      <w:r>
        <w:rPr>
          <w:i/>
          <w:iCs/>
        </w:rPr>
        <w:t>Fréttir: Kaupþing leitar til Fjármálaeftirlitsins: Yfirlýsing frá Sigurði Einarssyni, stjórnarformanni Kaupþings</w:t>
      </w:r>
      <w:r>
        <w:t xml:space="preserve"> (09.10.2008)  (исланд.), либо: Kaupthing Bank, </w:t>
      </w:r>
      <w:r>
        <w:rPr>
          <w:i/>
          <w:iCs/>
        </w:rPr>
        <w:t>Press release: Kaupthing Bank turns to the Icelandic FSA: Statement from Sigurdur Einarsson, Executive Chairman of Kaupthing Bank</w:t>
      </w:r>
      <w:r>
        <w:t xml:space="preserve"> (2008.10.09)  (англ.)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Сравни: Fjármálaeftirlitið, </w:t>
      </w:r>
      <w:r>
        <w:rPr>
          <w:i/>
          <w:iCs/>
        </w:rPr>
        <w:t>Fréttir: Á grundvelli nýsettra laga grípur Fjármáleftirlitið inn í rekstur Glitnis til að tryggja áframhaldandi viðskiptabankastarfsemi á Íslandi</w:t>
      </w:r>
      <w:r>
        <w:t xml:space="preserve"> (07.10.2008).  (исланд.), либо: The Financial Supervisory Authority — Iceland, </w:t>
      </w:r>
      <w:r>
        <w:rPr>
          <w:i/>
          <w:iCs/>
        </w:rPr>
        <w:t>News: Based on New Legislation, the Icelandic Financial Supervisory Authority (FME) Proceeds to take Control of Glitnir to ensure Continued Commercial Bank Operations in Iceland</w:t>
      </w:r>
      <w:r>
        <w:t xml:space="preserve"> (08.10.2008) (англ.)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Glitnir banki, </w:t>
      </w:r>
      <w:r>
        <w:rPr>
          <w:i/>
          <w:iCs/>
        </w:rPr>
        <w:t>Fréttir: Starfsemi Glitnis óbreytt og forstjóri ber áfram ábyrgð á daglegum rekstri</w:t>
      </w:r>
      <w:r>
        <w:t xml:space="preserve"> (08.10.2008)  (исланд.), либо: Glitnir Bank, </w:t>
      </w:r>
      <w:r>
        <w:rPr>
          <w:i/>
          <w:iCs/>
        </w:rPr>
        <w:t>News: Glitnir’s Operations Continued — Lárus Welding to continue as CEO</w:t>
      </w:r>
      <w:r>
        <w:t xml:space="preserve"> (08.10.2008)  (англ.)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Сравни: Glitnir, </w:t>
      </w:r>
      <w:r>
        <w:rPr>
          <w:i/>
          <w:iCs/>
        </w:rPr>
        <w:t>Fréttir: 29.09.2008, Íslenska ríkið kaupir 75 prósent hlut í Glitni</w:t>
      </w:r>
      <w:r>
        <w:t xml:space="preserve">  (исланд.), либо: Glitnir, </w:t>
      </w:r>
      <w:r>
        <w:rPr>
          <w:i/>
          <w:iCs/>
        </w:rPr>
        <w:t>News: 29.09.2008, The government of Iceland acquires 75 percent share in Glitnir Bank</w:t>
      </w:r>
      <w:r>
        <w:t xml:space="preserve">  (англ.)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Сравни: Forsætisráðuneytið, </w:t>
      </w:r>
      <w:r>
        <w:rPr>
          <w:i/>
          <w:iCs/>
        </w:rPr>
        <w:t>Fréttir: Samkomulag um að ríkissjóður leggi Glitni til nýtt hlutafé (29.9.2008)</w:t>
      </w:r>
      <w:r>
        <w:t xml:space="preserve">  (исланд.), либо: Prime Minister’s Office, </w:t>
      </w:r>
      <w:r>
        <w:rPr>
          <w:i/>
          <w:iCs/>
        </w:rPr>
        <w:t>News and Articles: The Government of Iceland provides Glitnir with new equity (9/29/08)</w:t>
      </w:r>
      <w:r>
        <w:t xml:space="preserve">  (англ.)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Сравни: Fjármálaeftirlitið, </w:t>
      </w:r>
      <w:r>
        <w:rPr>
          <w:i/>
          <w:iCs/>
        </w:rPr>
        <w:t>Fréttir: Á grundvelli nýsettra laga grípur Fjármáleftirlitið inn í rekstur Landsbankans til að tryggja áframhaldandi viðskiptabankastarfsemi á Íslandi</w:t>
      </w:r>
      <w:r>
        <w:t xml:space="preserve"> (07.10.2008).  (исланд.), либо: The Financial Supervisory Authority — Iceland, </w:t>
      </w:r>
      <w:r>
        <w:rPr>
          <w:i/>
          <w:iCs/>
        </w:rPr>
        <w:t>News: Based on New Legislation, the Icelandic Financial Supervisory Authority (IFSA) Proceeds to take Control of Landsbanki to ensure Continued Commercial Bank Operations in Iceland</w:t>
      </w:r>
      <w:r>
        <w:t xml:space="preserve"> (07.10.2008)  (англ.)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Сравни: Landsbanki Íslands, </w:t>
      </w:r>
      <w:r>
        <w:rPr>
          <w:i/>
          <w:iCs/>
        </w:rPr>
        <w:t>Fréttir: Starfsemi Landsbankans óbreytt og bankastjórn ber áfram ábyrgð á daglegum rekstri</w:t>
      </w:r>
      <w:r>
        <w:t xml:space="preserve"> (7. október 2008)  (исланд.), либо: Landsbanki Íslands, </w:t>
      </w:r>
      <w:r>
        <w:rPr>
          <w:i/>
          <w:iCs/>
        </w:rPr>
        <w:t>Press release: Landsbanki’s Operations Continued Under Unchanged Management</w:t>
      </w:r>
      <w:r>
        <w:t xml:space="preserve"> (October 07, 2008)  (англ.)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Кокшаров А. Гейзер не греет // Эксперт Online, 9 октября 2008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Артём Опарин</w:t>
      </w:r>
      <w:r>
        <w:t xml:space="preserve"> В Исландии стало жарко. РБК daily (25 ноября 2008). — Антиправительственные митинги привели к столкновениям с полицией. 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Казахстан тоже переживает кризис ипотечного кредитования NEWSru 23 августа 2007.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Назарбаев: мировой кризис, видимо, достигает дна gazeta.ru 24 декабря 2009.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Назарбаев признал, что в Казахстане финансовый кризис, и призвал затянуть пояса NEWSru 7 февраля 2008.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Беспросветная экономика. Ведомости (24 февраля 2009). — Что у соседей. 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Ключи от кризиса. Российская газета (2 февраля 2009). — Глобальный мировой кризис, который сотрясает сегодня страны и континенты, - это особое явление, какого человечество еще не знало. Оно определённо относится к категории явлений, не имеющих аналогов в мировой истории и кардинально меняющих мировой порядок, все экономические устои. 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zakon.kz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zakon.kz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АО "ФНБ «Самрук-Казына» приобрело 20,91 % простых акций АО «Народный Банк Казахстана» | Информационный портал ZAKON.KZ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Активы Национального фонда Казахстана сократились — Номад, Казахстан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Новости@Mail.Ru: Goldman обрушился на ВВП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http://vesti.kz/ru/news/2009/04/10/afn/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Canada GDP Unexpectedly Shrank in May on Gas, Cars (Update3) — Bloomberg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Золотовалютные резервы КНР снизились впервые за 5 лет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China's unemployment level 'critical'  (англ.). ABC News (Австралия) (20 ноября 2008). 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Поднебесная остается без работы. Независимая газета (21 ноября 2008). — «Фабрики закрываются из-за сокращения экспортных заказов.». 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Всемирный банк сократил прогноз роста ВВП КНР в 2009 году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Комментарий: абсурдное утверждение не в силах изменить факты // Синьхуа, 7 января 2009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CIA — The World Factbook — Country Comparison :: National product real growth rate // CIA; (214 место в рейтинге роста ВВП из 214)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CIA — The World Factbook — Country Comparison :: National product real growth rate // CIA; (213 место в рейтинге роста ВВП из 214)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Новая Зеландия вошла в рецессию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«Доклад об экономике России» № 18 // Всемирный банк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Что такое — кризис? The New Times № 40</w:t>
      </w:r>
      <w:r>
        <w:rPr>
          <w:position w:val="10"/>
        </w:rPr>
        <w:t>[86]</w:t>
      </w:r>
      <w:r>
        <w:t xml:space="preserve"> от 6 октября, стр. 4.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Картина мира: Кризис без паники Ведомости № 192 (2214) 10 октября 2008 г.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Слова Путина о «Мечеле» обрушили рынок российских акций NEWSru 26 июля 2008 г.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Новые заявления Путина об уклонении «Мечела» от налогов вновь спровоцировали панику на бирже NEWSru 28 июля 2008 г.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A Respectable Russia Newsweek 23 августа 2008 г.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Россия, заслуживающая уважения Русский перевод на Иносми.ру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FT: наибольший урон фондовому рынку России нанес Путин NEWSru 11 сентября 2008 г.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[Май 2007: Кудрин отвел два года до финансового кризиса]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[Май 2008: Взрывоопасный рост внешнего корпоративного долга принял неуправляемый характер]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Владимир Путин собрался с деньгами. Коммерсантъ (19 сентября 2009). — Премьер принял в Сочи иностранных бизнесменов. 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Владимир Путин признал кризис закончившимся. Коммерсантъ (20 сентября 2009). — Премьер принял в Сочи иностранных бизнесменов. 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Путин в Давосе: чрезмерное вмешательство государства не поможет в борьбе с кризисом Polit.ru 29 января 2009.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Антикризисный рецепт от Владимира Путина. Выступление в Давосе РИА «Новости» 29 января 2009.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Lenta.Ru От инфляции до рецессии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Андрей Клепач: В России началась рецессия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[Lenta.Ru Кудрин опроверг заявление о рецессии в России]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Производство попало под обвал. Независимая газета (26 января 2009). — Промышленность расплачивается за плавную девальвацию рубля. 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Путин разрешил ограничить приток гастарбайтеров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 2009 Россию ждёт дефицит госбюджета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Программа «500 пунктов» выполнена. Коммерсантъ (24 января 2009). — Фондовый рынок упал на шесть лет назад. 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Золотовалютные резервы РФ уменьшились на $3 млрд // РосБизнесКонсалтинг, 09 апреля 2009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В.Путин: активная фаза кризиса преодолена, возобновился экономический рост // Жэньминь Жибао, 31 декабря 2009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Фондовые рынки мира — итоги 2009 года // РБК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Россия отличилась удвоением миллиардеров // Независимая газета, 12 марта 2010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Всемирный банк поверил в Россию // РБК, 24 марта 2010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РФ неплохо выглядит в G8, если не считать инфляцию // Новые известия, 24 мая 2010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Председатель Правительства Российской Федерации В. В. Путин принял участие в работе инвестиционного форума «Россия зовёт!» // Интернет-портал правительства России, 5 октября 2010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http://www.guardian.co.uk/business/feedarticle/7674287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Сингапур вошёл в рецессию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New Zealand slashes rates as economy lurches toward recession — Telegraph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Украина в рецессии. «Ведомости» (4 декабря 2008). 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Сегодня № 286, 17 декабря 2008, стр.2, «Ющенко прогнозирует крах экономики Украины»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«Время» #232 (16180), 16.12.2008, стр.1, «Промышленное пике»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22:43,18 Декабря 2008. Пресс-конференция Юлии Тимошенко: Только на одной «оборотке» «Надра-банка» полмиллиарда долларов будет положено в карман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Премьер раскрыла финансовые махинации НБУ и Секретариата — Новости Донбасса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Правительство Украины ведет страну к дефолту — глава Нацбанка // РИА Новости, 19 декабря 2008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«Время» #230 (16178), 12.12.2008, стр.1, «Валютные кредиты стали ловушкой», график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Золотовалютные резервы НБУ сократились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CIA — The World Factbook — Country Comparison :: National product real growth rate // CIA; (211 место в рейтинге роста ВВП из 214)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CIA — The World Factbook — Country Comparison :: Industrial production // CIA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CIA — The World Factbook — Country Comparison :: National product real growth rate // CIA; (210 место в рейтинге роста ВВП из 214)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Амагаев М. Мировой финансовый кризис добрался до Японии // РБК, 10 октября 2008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Амагаев М. Первая жертва кризиса в Японии // Ведомости, 10 октября 2008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Прогноз: 13 признаков того, что мировая рецессия уже началась 25 февраля 2008.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Великая рецессия РБК daily 14 ноября 2008 г.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Минусовая температура. Время новостей (25 ноября 2008). — «ВВП России начал снижаться». 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Wanted: borrower of last resort  (англ.). Financial Times (24 ноября 2008 (бумажная версия)). 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Американские власти готовы на все ради спасения экономики РБК 25 ноября 2008.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Сырьевые активы в ближайшее время продолжат дешеветь РБК 26 ноября 2008.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Антикризисная политика: Старые новые риски. «Ведомости» (4 декабря 2008). 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Мартин Вулф</w:t>
      </w:r>
      <w:r>
        <w:t xml:space="preserve"> Financial crisis tests durability of globalization  (англ.). The Financial Times (10 октября 2008). 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Мнение эксперта: Испытание для глобализации Перевод статьи в газете «Ведомости» № 193 (2215) 13 октября 2008 г.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Paul Kennedy. Is this the end of the American era? // The Times, 13 октября 2008 (перевод inosmi.ru: Конец американской эпохи?)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Александр Минеев</w:t>
      </w:r>
      <w:r>
        <w:t xml:space="preserve"> Как кризис стал базисом. Новая газета (16 октября 2008). — «Финансовый крах может сделать для единства Европы больше, чем конституция.». 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«Это не конец капитализма». The New Times (18 октября 2008). — «Я говорю не о „Новом курсе“, я говорю, что нечто схожее с тем, что происходит сейчас, уже случалось в Америке начала 30-х годов.». 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Михаил Хазин: «Выход из кризиса: война или новая экономика?»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Михаил Леонтьев: «Большая американская дырка 2 (2010)» (видео)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«Наша Армия. Хроники уничтожения»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Финансовый кризис вызвал в Индии волну самоубийств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Один из участников финансовой пирамиды Мэдоффа вскрыл себе вены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http://www.newsru.com/russia/12dec2008/suicidez.html На волне кризиса в регионах России стремительно растет число самоубийств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 США миллионер истребил 3 поколения своей семьи и застрелился под угрозой банкротства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Топ-менеджер крупнейшего европейского банка HSBC повесился в лондонском отеле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Один из самых богатых людей Европы, миллиардер Меркль, покончил с собой из-за кризиса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Всплеск самоубийств среди бизнесменов: в США застрелился глава компании по продаже недвижимости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Владелец «Соби» застрелился из-за финансовых трудностей Газета «Коммерсантъ» № 5 от 15.01.2009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Владелец «Ирландии» покончил жизнь самоубийством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Один из руководителей Freddie Mac покончил с собой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Президент отделения Coca-Cola покончил жизнь самоубийством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Глава Rockefeller &amp; Co покончил с собой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Лидеры обсуждают антикризисные меры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МВФ назвал страны бывшего СССР самыми пострадавшими от кризиса</w:t>
      </w:r>
    </w:p>
    <w:p w:rsidR="00525A7D" w:rsidRDefault="001A5033">
      <w:pPr>
        <w:pStyle w:val="a3"/>
        <w:numPr>
          <w:ilvl w:val="0"/>
          <w:numId w:val="1"/>
        </w:numPr>
        <w:tabs>
          <w:tab w:val="left" w:pos="707"/>
        </w:tabs>
      </w:pPr>
      <w:r>
        <w:t>В 2010 году многие государства окажутся на грани банкротства</w:t>
      </w:r>
    </w:p>
    <w:p w:rsidR="00525A7D" w:rsidRDefault="001A5033">
      <w:pPr>
        <w:pStyle w:val="a3"/>
        <w:spacing w:after="0"/>
      </w:pPr>
      <w:r>
        <w:t>Источник: http://ru.wikipedia.org/wiki/Мировой_финансовый_кризис_(2008—2011)</w:t>
      </w:r>
      <w:bookmarkStart w:id="0" w:name="_GoBack"/>
      <w:bookmarkEnd w:id="0"/>
    </w:p>
    <w:sectPr w:rsidR="00525A7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5033"/>
    <w:rsid w:val="0016515D"/>
    <w:rsid w:val="001A5033"/>
    <w:rsid w:val="00525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056A47-A5CD-4BBB-B89F-186A65C86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6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6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6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11690</Words>
  <Characters>66633</Characters>
  <Application>Microsoft Office Word</Application>
  <DocSecurity>0</DocSecurity>
  <Lines>555</Lines>
  <Paragraphs>156</Paragraphs>
  <ScaleCrop>false</ScaleCrop>
  <Company/>
  <LinksUpToDate>false</LinksUpToDate>
  <CharactersWithSpaces>78167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2014-04-04T17:50:00Z</dcterms:created>
  <dcterms:modified xsi:type="dcterms:W3CDTF">2014-04-04T17:50:00Z</dcterms:modified>
</cp:coreProperties>
</file>