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BC1" w:rsidRDefault="002D01A2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Правители</w:t>
      </w:r>
      <w:r>
        <w:br/>
      </w:r>
      <w:r>
        <w:rPr>
          <w:b/>
          <w:bCs/>
        </w:rPr>
        <w:t>2 Древняя Греция</w:t>
      </w:r>
      <w:r>
        <w:br/>
      </w:r>
      <w:r>
        <w:rPr>
          <w:b/>
          <w:bCs/>
        </w:rPr>
        <w:t>3 Древний Египет</w:t>
      </w:r>
      <w:r>
        <w:br/>
      </w:r>
      <w:r>
        <w:rPr>
          <w:b/>
          <w:bCs/>
        </w:rPr>
        <w:t>4 Ближний Восток</w:t>
      </w:r>
      <w:r>
        <w:br/>
      </w:r>
      <w:r>
        <w:rPr>
          <w:b/>
          <w:bCs/>
        </w:rPr>
        <w:t>5 Монголия</w:t>
      </w:r>
      <w:r>
        <w:br/>
      </w:r>
      <w:r>
        <w:rPr>
          <w:b/>
          <w:bCs/>
        </w:rPr>
        <w:t>6 Древний Китай</w:t>
      </w:r>
      <w:r>
        <w:br/>
      </w:r>
      <w:r>
        <w:rPr>
          <w:b/>
          <w:bCs/>
        </w:rPr>
        <w:t>7 Другие регионы</w:t>
      </w:r>
      <w:r>
        <w:br/>
      </w:r>
    </w:p>
    <w:p w:rsidR="00E70BC1" w:rsidRDefault="002D01A2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E70BC1" w:rsidRDefault="002D01A2">
      <w:pPr>
        <w:pStyle w:val="21"/>
        <w:pageBreakBefore/>
        <w:numPr>
          <w:ilvl w:val="0"/>
          <w:numId w:val="0"/>
        </w:numPr>
      </w:pPr>
      <w:r>
        <w:t>1. Правители</w:t>
      </w:r>
    </w:p>
    <w:p w:rsidR="00E70BC1" w:rsidRDefault="002D01A2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Фараоны Сети II, Саптах, Таусерт, Сетнахт, Рамсес III, Рамсес IV, Рамсес V, Рамсес VI, Рамсес VII, Рамсес VIII, Рамсес IX, Рамсес X.</w:t>
      </w:r>
    </w:p>
    <w:p w:rsidR="00E70BC1" w:rsidRDefault="002D01A2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Цари Ассирии Ашшур-нирари III, Энлиль-кудурри-уцур, Нинурта-апал-Экур, Ашшур-дан I, Нинурта-тукульти-Ашшур, Мутаккиль-Нуску, Ашшур-реш-иши I, Тукульти-апиль-эшарра I.</w:t>
      </w:r>
    </w:p>
    <w:p w:rsidR="00E70BC1" w:rsidRDefault="002D01A2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Цари Вавилона Адад-шум-уцур, Мели-Шиху (1185-1172), Мардук-апла-иддин I (1171-1158), Забаба-шум-иддин, Эллиль-надин-аххе. IV династия: Мардук-набит-аххи-шу, Итти-Мардук-балати, Нинурта-надин-шуми, Навуходоносор I (1126-1105), Эллиль-надин-апли (1104-1101).</w:t>
      </w:r>
    </w:p>
    <w:p w:rsidR="00E70BC1" w:rsidRDefault="002D01A2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Цари Элама Халлутуш-Иншушинак, Шутрук-Наххунте, Кутир-Наххунте, Шилхак-Иншушинак, Хутелутуш-Иншушинак, Шилханахамру-Лагамар, Хумпанниммена.</w:t>
      </w:r>
    </w:p>
    <w:p w:rsidR="00E70BC1" w:rsidRDefault="002D01A2">
      <w:pPr>
        <w:pStyle w:val="a3"/>
        <w:numPr>
          <w:ilvl w:val="0"/>
          <w:numId w:val="6"/>
        </w:numPr>
        <w:tabs>
          <w:tab w:val="left" w:pos="707"/>
        </w:tabs>
      </w:pPr>
      <w:r>
        <w:t>Цари Шан Цзу Гэн, Цзу Цзя, Линь Синь, Гэн Дин, У И, Вэнь Дин, Ди И.</w:t>
      </w:r>
    </w:p>
    <w:p w:rsidR="00E70BC1" w:rsidRDefault="002D01A2">
      <w:pPr>
        <w:pStyle w:val="21"/>
        <w:pageBreakBefore/>
        <w:numPr>
          <w:ilvl w:val="0"/>
          <w:numId w:val="0"/>
        </w:numPr>
      </w:pPr>
      <w:r>
        <w:t>2. Древняя Греция</w:t>
      </w:r>
    </w:p>
    <w:p w:rsidR="00E70BC1" w:rsidRDefault="002D01A2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1194 до н. э. — Начало Троянской войны по хронологии Эратосфена.</w:t>
      </w:r>
    </w:p>
    <w:p w:rsidR="00E70BC1" w:rsidRDefault="002D01A2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1184 до н. э. — Падение Трои по хронологии Эратосфена.</w:t>
      </w:r>
    </w:p>
    <w:p w:rsidR="00E70BC1" w:rsidRDefault="002D01A2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1194-1184 - Троянская война. Нападение ахейцев на Малую Азию.</w:t>
      </w:r>
    </w:p>
    <w:p w:rsidR="00E70BC1" w:rsidRDefault="002D01A2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1184 - Взятие и разрушение Трои ахейцами.</w:t>
      </w:r>
    </w:p>
    <w:p w:rsidR="00E70BC1" w:rsidRDefault="002D01A2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Середина 12 века-ок.1115 - Мифический царь Дориды Аристомах, сын Клеодая.</w:t>
      </w:r>
    </w:p>
    <w:p w:rsidR="00E70BC1" w:rsidRDefault="002D01A2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Ок.1115 - Набег дорийцев на Пелопоннес. Аристомах убит Тисаменом, сыном Ореста.</w:t>
      </w:r>
    </w:p>
    <w:p w:rsidR="00E70BC1" w:rsidRDefault="002D01A2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Ок.1115-1080-е годы - Царь Дориды и Аргоса Темен, сын Аристомаха.</w:t>
      </w:r>
    </w:p>
    <w:p w:rsidR="00E70BC1" w:rsidRDefault="002D01A2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Конец 12 века - Вторжение дорийцев в Грецию. Падение Микен, Тиринфа, Пилоса.</w:t>
      </w:r>
    </w:p>
    <w:p w:rsidR="00E70BC1" w:rsidRDefault="002D01A2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Конец 12 века - Ахейцы вытеснены в Малую Азию, на Кипр и другие острова, на север Пелопоннеса (Ахайю).</w:t>
      </w:r>
    </w:p>
    <w:p w:rsidR="00E70BC1" w:rsidRDefault="002D01A2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Конец 12 века-начало 11 века - Дорийское завоевание Крита.</w:t>
      </w:r>
    </w:p>
    <w:p w:rsidR="00E70BC1" w:rsidRDefault="002D01A2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1104 - Новый поход Гераклидов на Пелопоннес. Покорение Сикионии.</w:t>
      </w:r>
    </w:p>
    <w:p w:rsidR="00E70BC1" w:rsidRDefault="002D01A2">
      <w:pPr>
        <w:pStyle w:val="a3"/>
        <w:numPr>
          <w:ilvl w:val="0"/>
          <w:numId w:val="5"/>
        </w:numPr>
        <w:tabs>
          <w:tab w:val="left" w:pos="707"/>
        </w:tabs>
      </w:pPr>
      <w:r>
        <w:t>Ок.1100 - Завершение завоевания дорийцами Пелопоннеса. Раздел Пелопоннеса на Аргос, Лаконику и Мессению.</w:t>
      </w:r>
    </w:p>
    <w:p w:rsidR="00E70BC1" w:rsidRDefault="002D01A2">
      <w:pPr>
        <w:pStyle w:val="a3"/>
      </w:pPr>
      <w:r>
        <w:t>Ассирия</w:t>
      </w:r>
    </w:p>
    <w:p w:rsidR="00E70BC1" w:rsidRDefault="002D01A2">
      <w:pPr>
        <w:pStyle w:val="a3"/>
      </w:pPr>
      <w:r>
        <w:t>1115 до н.э. — Нaчало правления ассирийского царя Тиглатпаласара I.</w:t>
      </w:r>
    </w:p>
    <w:p w:rsidR="00E70BC1" w:rsidRDefault="002D01A2">
      <w:pPr>
        <w:pStyle w:val="21"/>
        <w:pageBreakBefore/>
        <w:numPr>
          <w:ilvl w:val="0"/>
          <w:numId w:val="0"/>
        </w:numPr>
      </w:pPr>
      <w:r>
        <w:t>3. Древний Египет</w:t>
      </w:r>
    </w:p>
    <w:p w:rsidR="00E70BC1" w:rsidRDefault="002D01A2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Ок.1200 - Фараон Рамсес-Саптах.</w:t>
      </w:r>
    </w:p>
    <w:p w:rsidR="00E70BC1" w:rsidRDefault="002D01A2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1186 до н. э. — Конец правления XIX династии в Египте. Начало правления XX династии.</w:t>
      </w:r>
    </w:p>
    <w:p w:rsidR="00E70BC1" w:rsidRDefault="002D01A2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1186-1069 - 20-я династия в Египте.</w:t>
      </w:r>
    </w:p>
    <w:p w:rsidR="00E70BC1" w:rsidRDefault="002D01A2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1186-1184 - Фараон Сетнехт.</w:t>
      </w:r>
    </w:p>
    <w:p w:rsidR="00E70BC1" w:rsidRDefault="002D01A2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Ок.1185 - Смута в Египте. "Восстание Ирсу". Подавление мятежа фараоном Сетнехтом.</w:t>
      </w:r>
    </w:p>
    <w:p w:rsidR="00E70BC1" w:rsidRDefault="002D01A2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1184-1153 (1182-1151) - Фараон Рамсес III (IV), сын Сетнехта. Пал жертвой придворного заговора.</w:t>
      </w:r>
    </w:p>
    <w:p w:rsidR="00E70BC1" w:rsidRDefault="002D01A2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1180 - Победа Рамсеса над ливийскими племенами.</w:t>
      </w:r>
    </w:p>
    <w:p w:rsidR="00E70BC1" w:rsidRDefault="002D01A2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1177 - Победа Рамсеса над "народами моря", двигавшимися по финикийско-палестинскому побережью в морской битве близ Пелузиума. Филистимляне оседают в Палестине.</w:t>
      </w:r>
    </w:p>
    <w:p w:rsidR="00E70BC1" w:rsidRDefault="002D01A2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1174 - Победа Рамсеса над ливийским племенем максиев.</w:t>
      </w:r>
    </w:p>
    <w:p w:rsidR="00E70BC1" w:rsidRDefault="002D01A2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1153-1069 - Фараоны с Рамсеса IV (V) до Рамсеса XI (XII). В Фивах сменились три верховных жреца.</w:t>
      </w:r>
    </w:p>
    <w:p w:rsidR="00E70BC1" w:rsidRDefault="002D01A2">
      <w:pPr>
        <w:pStyle w:val="a3"/>
        <w:numPr>
          <w:ilvl w:val="0"/>
          <w:numId w:val="4"/>
        </w:numPr>
        <w:tabs>
          <w:tab w:val="left" w:pos="707"/>
        </w:tabs>
      </w:pPr>
      <w:r>
        <w:t>Ок.1130 - При Рамсесе VI (VII) в Палестине сохраняются лишь остатки египетского владычества.</w:t>
      </w:r>
    </w:p>
    <w:p w:rsidR="00E70BC1" w:rsidRDefault="002D01A2">
      <w:pPr>
        <w:pStyle w:val="21"/>
        <w:pageBreakBefore/>
        <w:numPr>
          <w:ilvl w:val="0"/>
          <w:numId w:val="0"/>
        </w:numPr>
      </w:pPr>
      <w:r>
        <w:t>4. Ближний Восток</w:t>
      </w:r>
    </w:p>
    <w:p w:rsidR="00E70BC1" w:rsidRDefault="002D01A2">
      <w:pPr>
        <w:pStyle w:val="a3"/>
      </w:pPr>
      <w:r>
        <w:t>Борьба Ассирии и Урарту. Распад государства Хеттов.</w:t>
      </w:r>
    </w:p>
    <w:p w:rsidR="00E70BC1" w:rsidRDefault="002D01A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Ок.1200 - После смерти Мутаккильнуску Ашшур посылает в Ассирию своего приближенного Ашшуршумлишира, который становится наместником.</w:t>
      </w:r>
    </w:p>
    <w:p w:rsidR="00E70BC1" w:rsidRDefault="002D01A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Начало 12 века - Разрушение "народами моря" державы хеттов. Вторжение в Финикию и Палестину. Разрушение Алалаха, Амурру, Сидона.</w:t>
      </w:r>
    </w:p>
    <w:p w:rsidR="00E70BC1" w:rsidRDefault="002D01A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Начало 12 века (вторая половина 13 века) - Походы эламитов на Вавилонию. Захват Эшнунны.</w:t>
      </w:r>
    </w:p>
    <w:p w:rsidR="00E70BC1" w:rsidRDefault="002D01A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1182 - Фригийцы разрушили греческий город Амисус (Иония).</w:t>
      </w:r>
    </w:p>
    <w:p w:rsidR="00E70BC1" w:rsidRDefault="002D01A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1160-1150-е годы - Царь Ассирии Ашшурдан I.</w:t>
      </w:r>
    </w:p>
    <w:p w:rsidR="00E70BC1" w:rsidRDefault="002D01A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Ок.1160 - Царь Элама Шутрукнаххунте.</w:t>
      </w:r>
    </w:p>
    <w:p w:rsidR="00E70BC1" w:rsidRDefault="002D01A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Ок.1160 (1204) - Вторжение эламитов в Вавилонию. Захват царем Китенхутраи городов Сиппара, Вавилона и Ниппура.</w:t>
      </w:r>
    </w:p>
    <w:p w:rsidR="00E70BC1" w:rsidRDefault="002D01A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1158 - Свержение господства касситов в Вавилонии. Царь Шутрукнаххунте сажает своего сына на трон Вавилона.</w:t>
      </w:r>
    </w:p>
    <w:p w:rsidR="00E70BC1" w:rsidRDefault="002D01A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Ок.1155 - Мятеж против эламитов в южной и центральной Вавилонии. Начало правления 4-й вавилонской династии (2-й династии Исина).</w:t>
      </w:r>
    </w:p>
    <w:p w:rsidR="00E70BC1" w:rsidRDefault="002D01A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Середина 12 века - Начало вторжения в долины Верхнего Евфрата и Верхнего Тигра племен "мушков".</w:t>
      </w:r>
    </w:p>
    <w:p w:rsidR="00E70BC1" w:rsidRDefault="002D01A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Середина 12 века-середина 11 века - Эпоха правления судей в Израиле.</w:t>
      </w:r>
    </w:p>
    <w:p w:rsidR="00E70BC1" w:rsidRDefault="002D01A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Ок.1140 (Середина 12 века) - Царь Элама Шильхакиншушинак. Расширение владений Элама в горах Загра. Расцвет Элама.</w:t>
      </w:r>
    </w:p>
    <w:p w:rsidR="00E70BC1" w:rsidRDefault="002D01A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1126-1105 (1146-1123) - Царь Вавилона Навуходоносор I (Набукудурриусур или Небухаднезар). Победа над эламитами. Вторжение в Ассирию. Вмешательство Вавилонии в ассирийские дела. Крупная победа над Эламом в битве на реке Эвлее. Вторжение в Элам. Разгром луллубеев и касситов. Успешная борьба с арамеями.</w:t>
      </w:r>
    </w:p>
    <w:p w:rsidR="00E70BC1" w:rsidRDefault="002D01A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Ок.1125 - Окончательная победа израильтян над ханаанеянами.</w:t>
      </w:r>
    </w:p>
    <w:p w:rsidR="00E70BC1" w:rsidRDefault="002D01A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Ок.1120 - Царь Ассирии Ашшурешиши наносит поражение вторгнувшемуся Навуходоносору.</w:t>
      </w:r>
    </w:p>
    <w:p w:rsidR="00E70BC1" w:rsidRDefault="002D01A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1115-1077 (1116-1090) - Царь Ассирии Тиглатпаласар I (Тукультиапалэшарра), сын Ашшурешиши. Победа над племенем "мушков". Победа над странами Наири. Походы на север и северо-восток. Разгром Вавилонии. Поход к Ливанским горам и Финикии. Победы в Сирии и Финикии.</w:t>
      </w:r>
    </w:p>
    <w:p w:rsidR="00E70BC1" w:rsidRDefault="002D01A2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Ок.1100 - Начало массового проникновения арамеев на территорию Сирии и Месопотамии.</w:t>
      </w:r>
    </w:p>
    <w:p w:rsidR="00E70BC1" w:rsidRDefault="002D01A2">
      <w:pPr>
        <w:pStyle w:val="a3"/>
        <w:numPr>
          <w:ilvl w:val="0"/>
          <w:numId w:val="3"/>
        </w:numPr>
        <w:tabs>
          <w:tab w:val="left" w:pos="707"/>
        </w:tabs>
      </w:pPr>
      <w:r>
        <w:t>Ок.1100 - Победа царя Вавилонии Мардукнадинахе над ассирийцами. Захват города Экаллатса.</w:t>
      </w:r>
    </w:p>
    <w:p w:rsidR="00E70BC1" w:rsidRDefault="00E70BC1">
      <w:pPr>
        <w:pStyle w:val="a3"/>
      </w:pPr>
    </w:p>
    <w:p w:rsidR="00E70BC1" w:rsidRDefault="002D01A2">
      <w:pPr>
        <w:pStyle w:val="21"/>
        <w:pageBreakBefore/>
        <w:numPr>
          <w:ilvl w:val="0"/>
          <w:numId w:val="0"/>
        </w:numPr>
      </w:pPr>
      <w:r>
        <w:t>5. Монголия</w:t>
      </w:r>
    </w:p>
    <w:p w:rsidR="00E70BC1" w:rsidRDefault="002D01A2">
      <w:pPr>
        <w:pStyle w:val="a3"/>
      </w:pPr>
      <w:r>
        <w:t>Хунну пересекают Гоби. Карасукская культура.</w:t>
      </w:r>
    </w:p>
    <w:p w:rsidR="00E70BC1" w:rsidRDefault="002D01A2">
      <w:pPr>
        <w:pStyle w:val="a3"/>
        <w:numPr>
          <w:ilvl w:val="0"/>
          <w:numId w:val="2"/>
        </w:numPr>
        <w:tabs>
          <w:tab w:val="left" w:pos="707"/>
        </w:tabs>
      </w:pPr>
      <w:r>
        <w:t>Ок.1200 - В Минусинских степях андроновскую культуру вытесняют переселенцы с Северного Китая.</w:t>
      </w:r>
    </w:p>
    <w:p w:rsidR="00E70BC1" w:rsidRDefault="002D01A2">
      <w:pPr>
        <w:pStyle w:val="21"/>
        <w:pageBreakBefore/>
        <w:numPr>
          <w:ilvl w:val="0"/>
          <w:numId w:val="0"/>
        </w:numPr>
      </w:pPr>
      <w:r>
        <w:t>6. Древний Китай</w:t>
      </w:r>
    </w:p>
    <w:p w:rsidR="00E70BC1" w:rsidRDefault="002D01A2">
      <w:pPr>
        <w:pStyle w:val="a3"/>
      </w:pPr>
      <w:r>
        <w:t>Вэнь-ван возглавляет Чжоу.</w:t>
      </w:r>
    </w:p>
    <w:p w:rsidR="00E70BC1" w:rsidRDefault="002D01A2">
      <w:pPr>
        <w:pStyle w:val="21"/>
        <w:pageBreakBefore/>
        <w:numPr>
          <w:ilvl w:val="0"/>
          <w:numId w:val="0"/>
        </w:numPr>
      </w:pPr>
      <w:r>
        <w:t>7. Другие регионы</w:t>
      </w:r>
    </w:p>
    <w:p w:rsidR="00E70BC1" w:rsidRDefault="002D01A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Ок.1152 - Основание Альба-Лонги (по легенде, Асканием, сыном Энея).</w:t>
      </w:r>
    </w:p>
    <w:p w:rsidR="00E70BC1" w:rsidRDefault="002D01A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Ок.1100 - Основание финикийцами города Утика (Тунис). Основание финикийцами города Кадис.</w:t>
      </w:r>
    </w:p>
    <w:p w:rsidR="00E70BC1" w:rsidRDefault="002D01A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12 век - На территории Алжира возникли финикийские поселения.</w:t>
      </w:r>
    </w:p>
    <w:p w:rsidR="00E70BC1" w:rsidRDefault="002D01A2">
      <w:pPr>
        <w:pStyle w:val="a3"/>
        <w:numPr>
          <w:ilvl w:val="0"/>
          <w:numId w:val="1"/>
        </w:numPr>
        <w:tabs>
          <w:tab w:val="left" w:pos="707"/>
        </w:tabs>
      </w:pPr>
      <w:r>
        <w:t>12 век-середина 7 века - Существование Минейского царства в Южной Аравии.</w:t>
      </w:r>
    </w:p>
    <w:p w:rsidR="00E70BC1" w:rsidRDefault="00E70BC1">
      <w:pPr>
        <w:pStyle w:val="a3"/>
      </w:pPr>
    </w:p>
    <w:p w:rsidR="00E70BC1" w:rsidRDefault="002D01A2">
      <w:pPr>
        <w:pStyle w:val="a3"/>
        <w:spacing w:after="0"/>
      </w:pPr>
      <w:r>
        <w:t>Источник: http://ru.wikipedia.org/wiki/XII_век_до_н._э.</w:t>
      </w:r>
      <w:bookmarkStart w:id="0" w:name="_GoBack"/>
      <w:bookmarkEnd w:id="0"/>
    </w:p>
    <w:sectPr w:rsidR="00E70BC1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1A2"/>
    <w:rsid w:val="002D01A2"/>
    <w:rsid w:val="00E70BC1"/>
    <w:rsid w:val="00E80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FE1673-E6CE-4DB1-9972-C962D3B9C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RTFNum71">
    <w:name w:val="RTF_Num 7 1"/>
    <w:rPr>
      <w:rFonts w:ascii="StarSymbol" w:eastAsia="StarSymbol" w:hAnsi="StarSymbol" w:cs="StarSymbol"/>
      <w:sz w:val="18"/>
      <w:szCs w:val="18"/>
    </w:rPr>
  </w:style>
  <w:style w:type="character" w:customStyle="1" w:styleId="RTFNum72">
    <w:name w:val="RTF_Num 7 2"/>
    <w:rPr>
      <w:rFonts w:ascii="StarSymbol" w:eastAsia="StarSymbol" w:hAnsi="StarSymbol" w:cs="StarSymbol"/>
      <w:sz w:val="18"/>
      <w:szCs w:val="18"/>
    </w:rPr>
  </w:style>
  <w:style w:type="character" w:customStyle="1" w:styleId="RTFNum73">
    <w:name w:val="RTF_Num 7 3"/>
    <w:rPr>
      <w:rFonts w:ascii="StarSymbol" w:eastAsia="StarSymbol" w:hAnsi="StarSymbol" w:cs="StarSymbol"/>
      <w:sz w:val="18"/>
      <w:szCs w:val="18"/>
    </w:rPr>
  </w:style>
  <w:style w:type="character" w:customStyle="1" w:styleId="RTFNum74">
    <w:name w:val="RTF_Num 7 4"/>
    <w:rPr>
      <w:rFonts w:ascii="StarSymbol" w:eastAsia="StarSymbol" w:hAnsi="StarSymbol" w:cs="StarSymbol"/>
      <w:sz w:val="18"/>
      <w:szCs w:val="18"/>
    </w:rPr>
  </w:style>
  <w:style w:type="character" w:customStyle="1" w:styleId="RTFNum75">
    <w:name w:val="RTF_Num 7 5"/>
    <w:rPr>
      <w:rFonts w:ascii="StarSymbol" w:eastAsia="StarSymbol" w:hAnsi="StarSymbol" w:cs="StarSymbol"/>
      <w:sz w:val="18"/>
      <w:szCs w:val="18"/>
    </w:rPr>
  </w:style>
  <w:style w:type="character" w:customStyle="1" w:styleId="RTFNum76">
    <w:name w:val="RTF_Num 7 6"/>
    <w:rPr>
      <w:rFonts w:ascii="StarSymbol" w:eastAsia="StarSymbol" w:hAnsi="StarSymbol" w:cs="StarSymbol"/>
      <w:sz w:val="18"/>
      <w:szCs w:val="18"/>
    </w:rPr>
  </w:style>
  <w:style w:type="character" w:customStyle="1" w:styleId="RTFNum77">
    <w:name w:val="RTF_Num 7 7"/>
    <w:rPr>
      <w:rFonts w:ascii="StarSymbol" w:eastAsia="StarSymbol" w:hAnsi="StarSymbol" w:cs="StarSymbol"/>
      <w:sz w:val="18"/>
      <w:szCs w:val="18"/>
    </w:rPr>
  </w:style>
  <w:style w:type="character" w:customStyle="1" w:styleId="RTFNum78">
    <w:name w:val="RTF_Num 7 8"/>
    <w:rPr>
      <w:rFonts w:ascii="StarSymbol" w:eastAsia="StarSymbol" w:hAnsi="StarSymbol" w:cs="StarSymbol"/>
      <w:sz w:val="18"/>
      <w:szCs w:val="18"/>
    </w:rPr>
  </w:style>
  <w:style w:type="character" w:customStyle="1" w:styleId="RTFNum79">
    <w:name w:val="RTF_Num 7 9"/>
    <w:rPr>
      <w:rFonts w:ascii="StarSymbol" w:eastAsia="StarSymbol" w:hAnsi="StarSymbol" w:cs="StarSymbol"/>
      <w:sz w:val="18"/>
      <w:szCs w:val="18"/>
    </w:rPr>
  </w:style>
  <w:style w:type="character" w:customStyle="1" w:styleId="RTFNum710">
    <w:name w:val="RTF_Num 7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7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7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793</Words>
  <Characters>4524</Characters>
  <Application>Microsoft Office Word</Application>
  <DocSecurity>0</DocSecurity>
  <Lines>37</Lines>
  <Paragraphs>10</Paragraphs>
  <ScaleCrop>false</ScaleCrop>
  <Company/>
  <LinksUpToDate>false</LinksUpToDate>
  <CharactersWithSpaces>5307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2014-04-04T16:21:00Z</dcterms:created>
  <dcterms:modified xsi:type="dcterms:W3CDTF">2014-04-04T16:21:00Z</dcterms:modified>
</cp:coreProperties>
</file>