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71ED0" w:rsidRDefault="0000219E">
      <w:pPr>
        <w:pStyle w:val="a3"/>
        <w:rPr>
          <w:b/>
          <w:bCs/>
        </w:rPr>
      </w:pPr>
      <w:r>
        <w:br/>
      </w:r>
      <w:r>
        <w:br/>
        <w:t>План</w:t>
      </w:r>
      <w:r>
        <w:br/>
        <w:t xml:space="preserve">Введение </w:t>
      </w:r>
      <w:r>
        <w:br/>
      </w:r>
      <w:r>
        <w:rPr>
          <w:b/>
          <w:bCs/>
        </w:rPr>
        <w:t>1 Биография</w:t>
      </w:r>
      <w:r>
        <w:br/>
      </w:r>
      <w:r>
        <w:rPr>
          <w:b/>
          <w:bCs/>
        </w:rPr>
        <w:t>2 Брак и дети</w:t>
      </w:r>
      <w:r>
        <w:br/>
      </w:r>
      <w:r>
        <w:rPr>
          <w:b/>
          <w:bCs/>
        </w:rPr>
        <w:t>Список литературы</w:t>
      </w:r>
    </w:p>
    <w:p w:rsidR="00B71ED0" w:rsidRDefault="0000219E">
      <w:pPr>
        <w:pStyle w:val="21"/>
        <w:pageBreakBefore/>
        <w:numPr>
          <w:ilvl w:val="0"/>
          <w:numId w:val="0"/>
        </w:numPr>
      </w:pPr>
      <w:r>
        <w:t>Введение</w:t>
      </w:r>
    </w:p>
    <w:p w:rsidR="00B71ED0" w:rsidRDefault="0000219E">
      <w:pPr>
        <w:pStyle w:val="a3"/>
      </w:pPr>
      <w:r>
        <w:t>Филипп III д'Эврё (фр. </w:t>
      </w:r>
      <w:r>
        <w:rPr>
          <w:i/>
          <w:iCs/>
        </w:rPr>
        <w:t>Philippe III d'Évreux</w:t>
      </w:r>
      <w:r>
        <w:t>, исп. </w:t>
      </w:r>
      <w:r>
        <w:rPr>
          <w:i/>
          <w:iCs/>
        </w:rPr>
        <w:t>Felipe III de Evreux</w:t>
      </w:r>
      <w:r>
        <w:t>; 27 марта 1306(13060327) — 23 сентября 1343, Херес-де-ла-Фронтера, Андалусия, Испания) — граф д'Эврё и де Лонгвиль с 1319, король Наварры с 1328, пэр Франции, второй сын Людовика Французского, графа д'Эврё, и Маргариты д'Артуа, дочери Филиппа д'Артуа, сеньора Конша. Происходил из боковой ветви династии Капетингов — дома Эврё.</w:t>
      </w:r>
    </w:p>
    <w:p w:rsidR="00B71ED0" w:rsidRDefault="0000219E">
      <w:pPr>
        <w:pStyle w:val="21"/>
        <w:pageBreakBefore/>
        <w:numPr>
          <w:ilvl w:val="0"/>
          <w:numId w:val="0"/>
        </w:numPr>
      </w:pPr>
      <w:r>
        <w:t>1. Биография</w:t>
      </w:r>
    </w:p>
    <w:p w:rsidR="00B71ED0" w:rsidRDefault="0000219E">
      <w:pPr>
        <w:pStyle w:val="a3"/>
      </w:pPr>
      <w:r>
        <w:t>После смерти отца в 1319 году его владения были разделены между двумя сыновьями. Старший из сыновей, Карл, получил графство Этамп, а младший, Филипп, унаследовал графства Эврё и Лонгвиль.</w:t>
      </w:r>
    </w:p>
    <w:p w:rsidR="00B71ED0" w:rsidRDefault="0000219E">
      <w:pPr>
        <w:pStyle w:val="a3"/>
      </w:pPr>
      <w:r>
        <w:t>В 1328 году умер король Франции и Наварры Карл IV Красивый. Новым королём Франции был избран его двоюродный брат, Филипп VI де Валуа. Однако ассамблея наваррской знати отказалась признать королём Филиппа VI. Своей королевой знать признала Жанну, дочь короля Людовика X Сварливого, отстранённую после смерти отца в 1316 году от прав на французский престол</w:t>
      </w:r>
      <w:r>
        <w:rPr>
          <w:position w:val="10"/>
        </w:rPr>
        <w:t>[1]</w:t>
      </w:r>
      <w:r>
        <w:t>, и её мужа Филиппа д'Эврё. 5 марта 1329 года Филипп и Жанна в соборе Санта Мария ла Реал в Памплоне были коронованы епископом Памплоны Арнальдо де Барбазаном как король и королева Наварры. Таким образом королевство Наварра снова стало самостоятельным. Король Франции Филипп VI признал это избрание, однако в 1335 году Филипп и Жанна были вынуждены отказаться от прав на французские графства Шампань и Бри, присоединённых к домену короля Франции. Взамен по соглашению, заключённому 14 марта 1336 года, за Филиппом были окончательно закреплены графства Ангулем и Мортен (возведённое в статус пэрства), полученные им в 1318 году как приданое жены, а также замки Бенон в Онисе и Фонтене-ле-Абаттю в Пуату.</w:t>
      </w:r>
    </w:p>
    <w:p w:rsidR="00B71ED0" w:rsidRDefault="0000219E">
      <w:pPr>
        <w:pStyle w:val="a3"/>
      </w:pPr>
      <w:r>
        <w:t>При этом Филипп сохранял хорошие отношения со своим двоюродным братом и сюзереном по французским владениям, королём Франции Филиппом VI. В 1328 году Филипп д'Эврё принял участие в походе Филиппа VI во Фландрию против восставших фламандцев. 23 августа он командовал пятой линией французской армии в битве при Касселе. После подавления восстания Филипп д'Эврё возвратился в Наварру. Однако вскоре он отправился в Париж. Ему гораздо больше нравилось находится при французском дворе, чем в Наварре, из-за чего в Наварре усилилось значение местной знати.</w:t>
      </w:r>
    </w:p>
    <w:p w:rsidR="00B71ED0" w:rsidRDefault="0000219E">
      <w:pPr>
        <w:pStyle w:val="a3"/>
      </w:pPr>
      <w:r>
        <w:t>В 1329 году Филипп сопровождал короля в Амьен, где король Англии Эдуард III приносил оммаж за Гиень.</w:t>
      </w:r>
    </w:p>
    <w:p w:rsidR="00B71ED0" w:rsidRDefault="0000219E">
      <w:pPr>
        <w:pStyle w:val="a3"/>
      </w:pPr>
      <w:r>
        <w:t>В 1331 году Филипп стал членом совета короля Франции.</w:t>
      </w:r>
    </w:p>
    <w:p w:rsidR="00B71ED0" w:rsidRDefault="0000219E">
      <w:pPr>
        <w:pStyle w:val="a3"/>
      </w:pPr>
      <w:r>
        <w:t>В 1335 году Филипп воевал против короля Арагона Педро IV, но в итоге между королями был заключён мир, скрепленный браком Педро и одной из дочерей Филиппа.</w:t>
      </w:r>
    </w:p>
    <w:p w:rsidR="00B71ED0" w:rsidRDefault="0000219E">
      <w:pPr>
        <w:pStyle w:val="a3"/>
      </w:pPr>
      <w:r>
        <w:t>В марте 1336 года Филипп сопровождал короля Франции в Авиньон к папе Бенедикту XII, где было принято решение об организации Крестового похода для отвоевывания Иерусалимского королевства. Однако из-за начала Столетней войны Крестовый поход так и не состоялся.</w:t>
      </w:r>
    </w:p>
    <w:p w:rsidR="00B71ED0" w:rsidRDefault="0000219E">
      <w:pPr>
        <w:pStyle w:val="a3"/>
      </w:pPr>
      <w:r>
        <w:t>После начала Столетней войны Филипп участвовал в конфликте на стороне Франции. Осенью 1339 года он защищал осаждённый английской армией Камбре. В 1340 году Филипп захватил Тюн-Л'Эвек, после чего пришёл на помощь осаждённому Турне.</w:t>
      </w:r>
    </w:p>
    <w:p w:rsidR="00B71ED0" w:rsidRDefault="0000219E">
      <w:pPr>
        <w:pStyle w:val="a3"/>
      </w:pPr>
      <w:r>
        <w:t>В 1342 году Филипп по призыву короля Кастилии и Леона Альфонсо XI отправился в Испанию, чтобы принять участие в Реконкисте. Он снарядил в Нормандии флот, который перевёз в Гренаду рыцарей из Франции, Гаскони и Наварры. В 1343 году Филипп принял участие в осаде Альхесираса, однако получил при этом тяжёлую рану, от которой 23 сентября умер в Хересе.</w:t>
      </w:r>
    </w:p>
    <w:p w:rsidR="00B71ED0" w:rsidRDefault="0000219E">
      <w:pPr>
        <w:pStyle w:val="21"/>
        <w:pageBreakBefore/>
        <w:numPr>
          <w:ilvl w:val="0"/>
          <w:numId w:val="0"/>
        </w:numPr>
      </w:pPr>
      <w:r>
        <w:t>2. Брак и дети</w:t>
      </w:r>
    </w:p>
    <w:p w:rsidR="00B71ED0" w:rsidRDefault="0000219E">
      <w:pPr>
        <w:pStyle w:val="a3"/>
      </w:pPr>
      <w:r>
        <w:t xml:space="preserve">Жена: с 18 июня 1318 года </w:t>
      </w:r>
      <w:r>
        <w:rPr>
          <w:b/>
          <w:bCs/>
        </w:rPr>
        <w:t>Жанна (Хуанна) II Французская</w:t>
      </w:r>
      <w:r>
        <w:t xml:space="preserve"> (28 января 1312 — 6 октября 1349), королева Наварры с 1328, дочь Людовика X </w:t>
      </w:r>
      <w:r>
        <w:rPr>
          <w:i/>
          <w:iCs/>
        </w:rPr>
        <w:t>Сварливого</w:t>
      </w:r>
      <w:r>
        <w:t>, короля Франции и Наварры, и Маргариты Бургундской, дочери герцога Бургундии Роберта II. Дети:</w:t>
      </w:r>
    </w:p>
    <w:p w:rsidR="00B71ED0" w:rsidRDefault="0000219E">
      <w:pPr>
        <w:pStyle w:val="a3"/>
        <w:numPr>
          <w:ilvl w:val="0"/>
          <w:numId w:val="2"/>
        </w:numPr>
        <w:tabs>
          <w:tab w:val="left" w:pos="707"/>
        </w:tabs>
        <w:spacing w:after="0"/>
      </w:pPr>
      <w:r>
        <w:rPr>
          <w:b/>
          <w:bCs/>
        </w:rPr>
        <w:t>Мария</w:t>
      </w:r>
      <w:r>
        <w:t xml:space="preserve"> (ок. 1330 — 29 апреля 1347); муж: с 23 июля 1338 </w:t>
      </w:r>
      <w:r>
        <w:rPr>
          <w:b/>
          <w:bCs/>
        </w:rPr>
        <w:t xml:space="preserve">Педро IV </w:t>
      </w:r>
      <w:r>
        <w:rPr>
          <w:b/>
          <w:bCs/>
          <w:i/>
          <w:iCs/>
        </w:rPr>
        <w:t>Чопорный</w:t>
      </w:r>
      <w:r>
        <w:t xml:space="preserve"> (5 сентября 1319 — 5 января 1387), король Арагона</w:t>
      </w:r>
    </w:p>
    <w:p w:rsidR="00B71ED0" w:rsidRDefault="0000219E">
      <w:pPr>
        <w:pStyle w:val="a3"/>
        <w:numPr>
          <w:ilvl w:val="0"/>
          <w:numId w:val="2"/>
        </w:numPr>
        <w:tabs>
          <w:tab w:val="left" w:pos="707"/>
        </w:tabs>
        <w:spacing w:after="0"/>
      </w:pPr>
      <w:r>
        <w:rPr>
          <w:b/>
          <w:bCs/>
        </w:rPr>
        <w:t>Бланка</w:t>
      </w:r>
      <w:r>
        <w:t xml:space="preserve"> (1331 — 5 октября 1398); муж: с 11 января 1350 </w:t>
      </w:r>
      <w:r>
        <w:rPr>
          <w:b/>
          <w:bCs/>
        </w:rPr>
        <w:t>Филипп VI</w:t>
      </w:r>
      <w:r>
        <w:t xml:space="preserve"> (1293 — 22 августа 1350), король Франции</w:t>
      </w:r>
    </w:p>
    <w:p w:rsidR="00B71ED0" w:rsidRDefault="0000219E">
      <w:pPr>
        <w:pStyle w:val="a3"/>
        <w:numPr>
          <w:ilvl w:val="0"/>
          <w:numId w:val="2"/>
        </w:numPr>
        <w:tabs>
          <w:tab w:val="left" w:pos="707"/>
        </w:tabs>
        <w:spacing w:after="0"/>
      </w:pPr>
      <w:r>
        <w:rPr>
          <w:b/>
          <w:bCs/>
        </w:rPr>
        <w:t xml:space="preserve">Карл II </w:t>
      </w:r>
      <w:r>
        <w:rPr>
          <w:b/>
          <w:bCs/>
          <w:i/>
          <w:iCs/>
        </w:rPr>
        <w:t>Злой</w:t>
      </w:r>
      <w:r>
        <w:t xml:space="preserve"> (17 мая 1332 — 1 января 1387), король Наварры с 1349</w:t>
      </w:r>
    </w:p>
    <w:p w:rsidR="00B71ED0" w:rsidRDefault="0000219E">
      <w:pPr>
        <w:pStyle w:val="a3"/>
        <w:numPr>
          <w:ilvl w:val="0"/>
          <w:numId w:val="2"/>
        </w:numPr>
        <w:tabs>
          <w:tab w:val="left" w:pos="707"/>
        </w:tabs>
        <w:spacing w:after="0"/>
      </w:pPr>
      <w:r>
        <w:rPr>
          <w:b/>
          <w:bCs/>
        </w:rPr>
        <w:t>Агнес</w:t>
      </w:r>
      <w:r>
        <w:t xml:space="preserve"> (1334—1391); муж: с 4 августа 1349 (развод декабрь 1362) </w:t>
      </w:r>
      <w:r>
        <w:rPr>
          <w:b/>
          <w:bCs/>
        </w:rPr>
        <w:t xml:space="preserve">Гастон III </w:t>
      </w:r>
      <w:r>
        <w:rPr>
          <w:b/>
          <w:bCs/>
          <w:i/>
          <w:iCs/>
        </w:rPr>
        <w:t>Феб</w:t>
      </w:r>
      <w:r>
        <w:t xml:space="preserve"> (30 апреля 1331 — 1 августа 1391), граф де Фуа и виконт де Беарн</w:t>
      </w:r>
    </w:p>
    <w:p w:rsidR="00B71ED0" w:rsidRDefault="0000219E">
      <w:pPr>
        <w:pStyle w:val="a3"/>
        <w:numPr>
          <w:ilvl w:val="0"/>
          <w:numId w:val="2"/>
        </w:numPr>
        <w:tabs>
          <w:tab w:val="left" w:pos="707"/>
        </w:tabs>
        <w:spacing w:after="0"/>
      </w:pPr>
      <w:r>
        <w:rPr>
          <w:b/>
          <w:bCs/>
        </w:rPr>
        <w:t>Жанна</w:t>
      </w:r>
      <w:r>
        <w:t xml:space="preserve"> (ок. 1336/1337 — 3 июля 1387), монахиня</w:t>
      </w:r>
    </w:p>
    <w:p w:rsidR="00B71ED0" w:rsidRDefault="0000219E">
      <w:pPr>
        <w:pStyle w:val="a3"/>
        <w:numPr>
          <w:ilvl w:val="0"/>
          <w:numId w:val="2"/>
        </w:numPr>
        <w:tabs>
          <w:tab w:val="left" w:pos="707"/>
        </w:tabs>
        <w:spacing w:after="0"/>
      </w:pPr>
      <w:r>
        <w:rPr>
          <w:b/>
          <w:bCs/>
        </w:rPr>
        <w:t>Филипп</w:t>
      </w:r>
      <w:r>
        <w:t xml:space="preserve"> (ок. 1336 — 29 августа 1363), граф де Лонгвиль с 1343</w:t>
      </w:r>
    </w:p>
    <w:p w:rsidR="00B71ED0" w:rsidRDefault="0000219E">
      <w:pPr>
        <w:pStyle w:val="a3"/>
        <w:numPr>
          <w:ilvl w:val="0"/>
          <w:numId w:val="2"/>
        </w:numPr>
        <w:tabs>
          <w:tab w:val="left" w:pos="707"/>
        </w:tabs>
        <w:spacing w:after="0"/>
      </w:pPr>
      <w:r>
        <w:rPr>
          <w:b/>
          <w:bCs/>
        </w:rPr>
        <w:t>Жанна</w:t>
      </w:r>
      <w:r>
        <w:t xml:space="preserve"> (ок. 1339 - 20 ноября 1403); муж: с 1373/1377 </w:t>
      </w:r>
      <w:r>
        <w:rPr>
          <w:b/>
          <w:bCs/>
        </w:rPr>
        <w:t>Жан I</w:t>
      </w:r>
      <w:r>
        <w:t xml:space="preserve"> (ок. 1329 - после 24 февраля 1396), виконт де Роан</w:t>
      </w:r>
    </w:p>
    <w:p w:rsidR="00B71ED0" w:rsidRDefault="0000219E">
      <w:pPr>
        <w:pStyle w:val="a3"/>
        <w:numPr>
          <w:ilvl w:val="0"/>
          <w:numId w:val="2"/>
        </w:numPr>
        <w:tabs>
          <w:tab w:val="left" w:pos="707"/>
        </w:tabs>
      </w:pPr>
      <w:r>
        <w:rPr>
          <w:b/>
          <w:bCs/>
        </w:rPr>
        <w:t>Людовик</w:t>
      </w:r>
      <w:r>
        <w:t xml:space="preserve"> (1341 - 1372), граф де Бомон-ле-Роже</w:t>
      </w:r>
    </w:p>
    <w:p w:rsidR="00B71ED0" w:rsidRDefault="0000219E">
      <w:pPr>
        <w:pStyle w:val="21"/>
        <w:pageBreakBefore/>
        <w:numPr>
          <w:ilvl w:val="0"/>
          <w:numId w:val="0"/>
        </w:numPr>
      </w:pPr>
      <w:r>
        <w:t>Список литературы:</w:t>
      </w:r>
    </w:p>
    <w:p w:rsidR="00B71ED0" w:rsidRDefault="0000219E">
      <w:pPr>
        <w:pStyle w:val="a3"/>
        <w:numPr>
          <w:ilvl w:val="0"/>
          <w:numId w:val="1"/>
        </w:numPr>
        <w:tabs>
          <w:tab w:val="left" w:pos="707"/>
        </w:tabs>
      </w:pPr>
      <w:r>
        <w:t>Мать Жанны, Маргарита Бургундская, была уличена в супружеской неверности, поэтому существовали сомнения, что отцом Жанны был именно Людовик. Однако при этом были признаны права Жанны на наваррскую корону, а также на графства Шампань и Бри, хотя до смерти Карла IV эти владения оставались в руках королей Франции.</w:t>
      </w:r>
    </w:p>
    <w:p w:rsidR="00B71ED0" w:rsidRDefault="0000219E">
      <w:pPr>
        <w:pStyle w:val="a3"/>
        <w:spacing w:after="0"/>
      </w:pPr>
      <w:r>
        <w:t>Источник: http://ru.wikipedia.org/wiki/Филипп_III_д'Эврё_(король_Наварры)</w:t>
      </w:r>
      <w:bookmarkStart w:id="0" w:name="_GoBack"/>
      <w:bookmarkEnd w:id="0"/>
    </w:p>
    <w:sectPr w:rsidR="00B71ED0">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tarSymbol">
    <w:altName w:val="Arial Unicode MS"/>
    <w:charset w:val="80"/>
    <w:family w:val="auto"/>
    <w:pitch w:val="default"/>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RTF_Num 2"/>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
    <w:nsid w:val="00000002"/>
    <w:multiLevelType w:val="multilevel"/>
    <w:tmpl w:val="00000002"/>
    <w:name w:val="RTF_Num 3"/>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2">
    <w:nsid w:val="00000003"/>
    <w:multiLevelType w:val="multilevel"/>
    <w:tmpl w:val="00000003"/>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219E"/>
    <w:rsid w:val="0000219E"/>
    <w:rsid w:val="007D15D4"/>
    <w:rsid w:val="00B71E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CCEA041-100D-457F-B858-6DC76E16A7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TFNum21">
    <w:name w:val="RTF_Num 2 1"/>
  </w:style>
  <w:style w:type="character" w:customStyle="1" w:styleId="RTFNum22">
    <w:name w:val="RTF_Num 2 2"/>
  </w:style>
  <w:style w:type="character" w:customStyle="1" w:styleId="RTFNum23">
    <w:name w:val="RTF_Num 2 3"/>
  </w:style>
  <w:style w:type="character" w:customStyle="1" w:styleId="RTFNum24">
    <w:name w:val="RTF_Num 2 4"/>
  </w:style>
  <w:style w:type="character" w:customStyle="1" w:styleId="RTFNum25">
    <w:name w:val="RTF_Num 2 5"/>
  </w:style>
  <w:style w:type="character" w:customStyle="1" w:styleId="RTFNum26">
    <w:name w:val="RTF_Num 2 6"/>
  </w:style>
  <w:style w:type="character" w:customStyle="1" w:styleId="RTFNum27">
    <w:name w:val="RTF_Num 2 7"/>
  </w:style>
  <w:style w:type="character" w:customStyle="1" w:styleId="RTFNum28">
    <w:name w:val="RTF_Num 2 8"/>
  </w:style>
  <w:style w:type="character" w:customStyle="1" w:styleId="RTFNum29">
    <w:name w:val="RTF_Num 2 9"/>
  </w:style>
  <w:style w:type="character" w:customStyle="1" w:styleId="RTFNum210">
    <w:name w:val="RTF_Num 2 10"/>
  </w:style>
  <w:style w:type="character" w:customStyle="1" w:styleId="RTFNum31">
    <w:name w:val="RTF_Num 3 1"/>
    <w:rPr>
      <w:rFonts w:ascii="StarSymbol" w:eastAsia="StarSymbol" w:hAnsi="StarSymbol" w:cs="StarSymbol"/>
      <w:sz w:val="18"/>
      <w:szCs w:val="18"/>
    </w:rPr>
  </w:style>
  <w:style w:type="character" w:customStyle="1" w:styleId="RTFNum32">
    <w:name w:val="RTF_Num 3 2"/>
    <w:rPr>
      <w:rFonts w:ascii="StarSymbol" w:eastAsia="StarSymbol" w:hAnsi="StarSymbol" w:cs="StarSymbol"/>
      <w:sz w:val="18"/>
      <w:szCs w:val="18"/>
    </w:rPr>
  </w:style>
  <w:style w:type="character" w:customStyle="1" w:styleId="RTFNum33">
    <w:name w:val="RTF_Num 3 3"/>
    <w:rPr>
      <w:rFonts w:ascii="StarSymbol" w:eastAsia="StarSymbol" w:hAnsi="StarSymbol" w:cs="StarSymbol"/>
      <w:sz w:val="18"/>
      <w:szCs w:val="18"/>
    </w:rPr>
  </w:style>
  <w:style w:type="character" w:customStyle="1" w:styleId="RTFNum34">
    <w:name w:val="RTF_Num 3 4"/>
    <w:rPr>
      <w:rFonts w:ascii="StarSymbol" w:eastAsia="StarSymbol" w:hAnsi="StarSymbol" w:cs="StarSymbol"/>
      <w:sz w:val="18"/>
      <w:szCs w:val="18"/>
    </w:rPr>
  </w:style>
  <w:style w:type="character" w:customStyle="1" w:styleId="RTFNum35">
    <w:name w:val="RTF_Num 3 5"/>
    <w:rPr>
      <w:rFonts w:ascii="StarSymbol" w:eastAsia="StarSymbol" w:hAnsi="StarSymbol" w:cs="StarSymbol"/>
      <w:sz w:val="18"/>
      <w:szCs w:val="18"/>
    </w:rPr>
  </w:style>
  <w:style w:type="character" w:customStyle="1" w:styleId="RTFNum36">
    <w:name w:val="RTF_Num 3 6"/>
    <w:rPr>
      <w:rFonts w:ascii="StarSymbol" w:eastAsia="StarSymbol" w:hAnsi="StarSymbol" w:cs="StarSymbol"/>
      <w:sz w:val="18"/>
      <w:szCs w:val="18"/>
    </w:rPr>
  </w:style>
  <w:style w:type="character" w:customStyle="1" w:styleId="RTFNum37">
    <w:name w:val="RTF_Num 3 7"/>
    <w:rPr>
      <w:rFonts w:ascii="StarSymbol" w:eastAsia="StarSymbol" w:hAnsi="StarSymbol" w:cs="StarSymbol"/>
      <w:sz w:val="18"/>
      <w:szCs w:val="18"/>
    </w:rPr>
  </w:style>
  <w:style w:type="character" w:customStyle="1" w:styleId="RTFNum38">
    <w:name w:val="RTF_Num 3 8"/>
    <w:rPr>
      <w:rFonts w:ascii="StarSymbol" w:eastAsia="StarSymbol" w:hAnsi="StarSymbol" w:cs="StarSymbol"/>
      <w:sz w:val="18"/>
      <w:szCs w:val="18"/>
    </w:rPr>
  </w:style>
  <w:style w:type="character" w:customStyle="1" w:styleId="RTFNum39">
    <w:name w:val="RTF_Num 3 9"/>
    <w:rPr>
      <w:rFonts w:ascii="StarSymbol" w:eastAsia="StarSymbol" w:hAnsi="StarSymbol" w:cs="StarSymbol"/>
      <w:sz w:val="18"/>
      <w:szCs w:val="18"/>
    </w:rPr>
  </w:style>
  <w:style w:type="character" w:customStyle="1" w:styleId="RTFNum310">
    <w:name w:val="RTF_Num 3 10"/>
    <w:rPr>
      <w:rFonts w:ascii="StarSymbol" w:eastAsia="StarSymbol" w:hAnsi="StarSymbol" w:cs="StarSymbol"/>
      <w:sz w:val="18"/>
      <w:szCs w:val="18"/>
    </w:rPr>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customStyle="1" w:styleId="BulletSymbols">
    <w:name w:val="Bullet Symbols"/>
    <w:rPr>
      <w:rFonts w:ascii="StarSymbol" w:eastAsia="StarSymbol" w:hAnsi="StarSymbol" w:cs="StarSymbol"/>
      <w:color w:val="auto"/>
      <w:sz w:val="18"/>
      <w:szCs w:val="18"/>
      <w:lang w:val="en-US"/>
    </w:rPr>
  </w:style>
  <w:style w:type="character" w:customStyle="1" w:styleId="NumberingSymbols">
    <w:name w:val="Numbering Symbols"/>
    <w:rPr>
      <w:rFonts w:ascii="Liberation Serif" w:eastAsia="DejaVu Sans" w:hAnsi="Liberation Serif" w:cs="Liberation Serif"/>
      <w:color w:val="auto"/>
      <w:sz w:val="24"/>
      <w:szCs w:val="24"/>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 об'є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Зворотна адреса 21"/>
    <w:basedOn w:val="a"/>
    <w:rPr>
      <w:i/>
      <w:iCs/>
    </w:rPr>
  </w:style>
  <w:style w:type="paragraph" w:customStyle="1" w:styleId="TableContents">
    <w:name w:val="Table Contents"/>
    <w:basedOn w:val="a3"/>
  </w:style>
  <w:style w:type="paragraph" w:customStyle="1" w:styleId="10">
    <w:name w:val="Нижній колонтитул1"/>
    <w:basedOn w:val="a"/>
    <w:pPr>
      <w:tabs>
        <w:tab w:val="center" w:pos="4818"/>
        <w:tab w:val="right" w:pos="9637"/>
      </w:tabs>
    </w:pPr>
  </w:style>
  <w:style w:type="paragraph" w:customStyle="1" w:styleId="12">
    <w:name w:val="Верхній колонтитул1"/>
    <w:basedOn w:val="a"/>
    <w:pPr>
      <w:tabs>
        <w:tab w:val="center" w:pos="4818"/>
        <w:tab w:val="right" w:pos="9637"/>
      </w:tabs>
    </w:pPr>
  </w:style>
  <w:style w:type="paragraph" w:customStyle="1" w:styleId="11">
    <w:name w:val="Заголовок 11"/>
    <w:basedOn w:val="Heading"/>
    <w:next w:val="a3"/>
    <w:pPr>
      <w:numPr>
        <w:numId w:val="3"/>
      </w:numPr>
      <w:outlineLvl w:val="0"/>
    </w:pPr>
    <w:rPr>
      <w:rFonts w:ascii="Thorndale" w:hAnsi="Thorndale" w:cs="Thorndale"/>
      <w:b/>
      <w:bCs/>
      <w:sz w:val="48"/>
      <w:szCs w:val="48"/>
    </w:rPr>
  </w:style>
  <w:style w:type="paragraph" w:customStyle="1" w:styleId="2">
    <w:name w:val="Назва об'єкта2"/>
    <w:basedOn w:val="a"/>
    <w:pPr>
      <w:spacing w:before="120" w:after="120"/>
    </w:pPr>
    <w:rPr>
      <w:i/>
      <w:iCs/>
      <w:sz w:val="24"/>
      <w:szCs w:val="24"/>
    </w:rPr>
  </w:style>
  <w:style w:type="paragraph" w:customStyle="1" w:styleId="21">
    <w:name w:val="Заголовок 21"/>
    <w:basedOn w:val="Heading"/>
    <w:next w:val="a3"/>
    <w:pPr>
      <w:numPr>
        <w:ilvl w:val="1"/>
        <w:numId w:val="3"/>
      </w:numPr>
      <w:outlineLvl w:val="1"/>
    </w:pPr>
    <w:rPr>
      <w:rFonts w:ascii="Liberation Serif" w:eastAsia="DejaVu Sans" w:hAnsi="Liberation Serif" w:cs="Liberation Serif"/>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714</Words>
  <Characters>4074</Characters>
  <Application>Microsoft Office Word</Application>
  <DocSecurity>0</DocSecurity>
  <Lines>33</Lines>
  <Paragraphs>9</Paragraphs>
  <ScaleCrop>false</ScaleCrop>
  <Company>diakov.net</Company>
  <LinksUpToDate>false</LinksUpToDate>
  <CharactersWithSpaces>4779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Irina</dc:creator>
  <cp:keywords/>
  <cp:lastModifiedBy>Irina</cp:lastModifiedBy>
  <cp:revision>2</cp:revision>
  <cp:lastPrinted>1899-12-31T21:00:00Z</cp:lastPrinted>
  <dcterms:created xsi:type="dcterms:W3CDTF">2014-08-13T15:10:00Z</dcterms:created>
  <dcterms:modified xsi:type="dcterms:W3CDTF">2014-08-13T15:10:00Z</dcterms:modified>
</cp:coreProperties>
</file>