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890" w:rsidRDefault="00D35F6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US Open Series </w:t>
      </w:r>
      <w:r>
        <w:rPr>
          <w:b/>
          <w:bCs/>
        </w:rPr>
        <w:br/>
        <w:t>1.1 Мужчины</w:t>
      </w:r>
      <w:r>
        <w:rPr>
          <w:b/>
          <w:bCs/>
        </w:rPr>
        <w:br/>
        <w:t>1.2 Женщины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Соревнования </w:t>
      </w:r>
      <w:r>
        <w:rPr>
          <w:b/>
          <w:bCs/>
        </w:rPr>
        <w:br/>
        <w:t>2.1 Мужчины одиночки</w:t>
      </w:r>
      <w:r>
        <w:rPr>
          <w:b/>
          <w:bCs/>
        </w:rPr>
        <w:br/>
        <w:t>2.2 Женщины одиночки</w:t>
      </w:r>
      <w:r>
        <w:rPr>
          <w:b/>
          <w:bCs/>
        </w:rPr>
        <w:br/>
        <w:t>2.3 Мужчины пары</w:t>
      </w:r>
      <w:r>
        <w:rPr>
          <w:b/>
          <w:bCs/>
        </w:rPr>
        <w:br/>
        <w:t>2.4 Женщины пары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Pilot Pen Tennis 2009 </w:t>
      </w:r>
    </w:p>
    <w:p w:rsidR="00E87890" w:rsidRDefault="00D35F6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87890" w:rsidRDefault="00D35F61">
      <w:pPr>
        <w:pStyle w:val="a3"/>
      </w:pPr>
      <w:r>
        <w:t>Pilot Pen Tennis 2009 — ежегодный профессиональный теннисный турнир в серии ATP 250 для мужчин и WTA Premier для женщин.</w:t>
      </w:r>
    </w:p>
    <w:p w:rsidR="00E87890" w:rsidRDefault="00D35F61">
      <w:pPr>
        <w:pStyle w:val="a3"/>
      </w:pPr>
      <w:r>
        <w:t>Турнир-2009 игрался с 21 по 29 августа. Из-за проливных дождей часть матчей прошла в зале</w:t>
      </w:r>
      <w:r>
        <w:rPr>
          <w:position w:val="10"/>
        </w:rPr>
        <w:t>[1]</w:t>
      </w:r>
      <w:r>
        <w:t>.</w:t>
      </w:r>
    </w:p>
    <w:p w:rsidR="00E87890" w:rsidRDefault="00D35F61">
      <w:pPr>
        <w:pStyle w:val="a3"/>
      </w:pPr>
      <w:r>
        <w:t>Прошлогодние победители турнира:</w:t>
      </w:r>
    </w:p>
    <w:p w:rsidR="00E87890" w:rsidRDefault="00D35F61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 xml:space="preserve">в мужском одиночном разряде — Марин Чилич </w:t>
      </w:r>
    </w:p>
    <w:p w:rsidR="00E87890" w:rsidRDefault="00D35F61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 xml:space="preserve">в женском одиночном разряде — Каролин Возняцки </w:t>
      </w:r>
    </w:p>
    <w:p w:rsidR="00E87890" w:rsidRDefault="00D35F61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 xml:space="preserve">в мужском парном разряде — Марсело Мело и Андре Са </w:t>
      </w:r>
    </w:p>
    <w:p w:rsidR="00E87890" w:rsidRDefault="00D35F61">
      <w:pPr>
        <w:pStyle w:val="a3"/>
        <w:numPr>
          <w:ilvl w:val="0"/>
          <w:numId w:val="9"/>
        </w:numPr>
        <w:tabs>
          <w:tab w:val="left" w:pos="707"/>
        </w:tabs>
      </w:pPr>
      <w:r>
        <w:t xml:space="preserve">в женском парном разряде — Квета Пешке и Лиза Реймонд </w:t>
      </w:r>
    </w:p>
    <w:p w:rsidR="00E87890" w:rsidRDefault="00D35F61">
      <w:pPr>
        <w:pStyle w:val="21"/>
        <w:pageBreakBefore/>
        <w:numPr>
          <w:ilvl w:val="0"/>
          <w:numId w:val="0"/>
        </w:numPr>
      </w:pPr>
      <w:r>
        <w:t xml:space="preserve">1. US Open Series </w:t>
      </w:r>
    </w:p>
    <w:p w:rsidR="00E87890" w:rsidRDefault="00D35F61">
      <w:pPr>
        <w:pStyle w:val="31"/>
        <w:numPr>
          <w:ilvl w:val="0"/>
          <w:numId w:val="0"/>
        </w:numPr>
      </w:pPr>
      <w:r>
        <w:t>1.1. Мужчины</w:t>
      </w:r>
    </w:p>
    <w:p w:rsidR="00E87890" w:rsidRDefault="00D35F61">
      <w:pPr>
        <w:pStyle w:val="a3"/>
      </w:pPr>
      <w:r>
        <w:t>К шестой соревновательной неделе борьба за бонусные призовые выглядела следующим образом:</w:t>
      </w:r>
    </w:p>
    <w:p w:rsidR="00E87890" w:rsidRDefault="00D35F61">
      <w:pPr>
        <w:pStyle w:val="a3"/>
      </w:pPr>
      <w:r>
        <w:t>* - Золотым цветом выделены участники турнира.</w:t>
      </w:r>
      <w:r>
        <w:br/>
        <w:t>1 - Количество турниров серии, в которых данный участник достиг четвертьфинала и выше (Premier) или 1/8 финала и выше (Premier 5 и Premier Mandatory)</w:t>
      </w:r>
    </w:p>
    <w:p w:rsidR="00E87890" w:rsidRDefault="00D35F61">
      <w:pPr>
        <w:pStyle w:val="31"/>
        <w:numPr>
          <w:ilvl w:val="0"/>
          <w:numId w:val="0"/>
        </w:numPr>
      </w:pPr>
      <w:r>
        <w:t>1.2. Женщины</w:t>
      </w:r>
    </w:p>
    <w:p w:rsidR="00E87890" w:rsidRDefault="00D35F61">
      <w:pPr>
        <w:pStyle w:val="a3"/>
      </w:pPr>
      <w:r>
        <w:t>К пятой соревновательной неделе борьба за бонусные призовые выглядела следующим образом:</w:t>
      </w:r>
    </w:p>
    <w:p w:rsidR="00E87890" w:rsidRDefault="00D35F61">
      <w:pPr>
        <w:pStyle w:val="a3"/>
      </w:pPr>
      <w:r>
        <w:t>* - Золотым цветом выделены участники турнира.</w:t>
      </w:r>
      <w:r>
        <w:br/>
        <w:t>1 - Количество турниров серии, в которых данный участник достиг четвертьфинала и выше (Premier) или 1/8 финала и выше (Premier 5 и Premier Mandatory)</w:t>
      </w:r>
    </w:p>
    <w:p w:rsidR="00E87890" w:rsidRDefault="00D35F61">
      <w:pPr>
        <w:pStyle w:val="21"/>
        <w:pageBreakBefore/>
        <w:numPr>
          <w:ilvl w:val="0"/>
          <w:numId w:val="0"/>
        </w:numPr>
      </w:pPr>
      <w:r>
        <w:t xml:space="preserve">2. Соревнования </w:t>
      </w:r>
    </w:p>
    <w:p w:rsidR="00E87890" w:rsidRDefault="00D35F61">
      <w:pPr>
        <w:pStyle w:val="31"/>
        <w:numPr>
          <w:ilvl w:val="0"/>
          <w:numId w:val="0"/>
        </w:numPr>
      </w:pPr>
      <w:r>
        <w:t>1.1. Мужчины</w:t>
      </w:r>
    </w:p>
    <w:p w:rsidR="00E87890" w:rsidRDefault="00D35F61">
      <w:pPr>
        <w:pStyle w:val="a3"/>
      </w:pPr>
      <w:r>
        <w:rPr>
          <w:b/>
          <w:bCs/>
        </w:rPr>
        <w:t>Фернандо Вердаско</w:t>
      </w:r>
      <w:r>
        <w:t xml:space="preserve"> обыграл Сэма Куэрри со счётом 6—4, 7—6(6)</w:t>
      </w:r>
    </w:p>
    <w:p w:rsidR="00E87890" w:rsidRDefault="00D35F61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Вердаско выигрывает первый титул в году.</w:t>
      </w:r>
    </w:p>
    <w:p w:rsidR="00E87890" w:rsidRDefault="00D35F61">
      <w:pPr>
        <w:pStyle w:val="a3"/>
        <w:numPr>
          <w:ilvl w:val="0"/>
          <w:numId w:val="8"/>
        </w:numPr>
        <w:tabs>
          <w:tab w:val="left" w:pos="707"/>
        </w:tabs>
      </w:pPr>
      <w:r>
        <w:t>Куэрри проигрывает 4й финал в году.</w:t>
      </w:r>
    </w:p>
    <w:p w:rsidR="00E87890" w:rsidRDefault="00D35F61">
      <w:pPr>
        <w:pStyle w:val="31"/>
        <w:numPr>
          <w:ilvl w:val="0"/>
          <w:numId w:val="0"/>
        </w:numPr>
      </w:pPr>
      <w:r>
        <w:t>1.2. Женщины</w:t>
      </w:r>
    </w:p>
    <w:p w:rsidR="00E87890" w:rsidRDefault="00D35F61">
      <w:pPr>
        <w:pStyle w:val="a3"/>
      </w:pPr>
      <w:r>
        <w:rPr>
          <w:b/>
          <w:bCs/>
        </w:rPr>
        <w:t>Каролина Возняцки</w:t>
      </w:r>
      <w:r>
        <w:t xml:space="preserve"> обыграла Елену Веснину со счётом 6—2, 6—4</w:t>
      </w:r>
    </w:p>
    <w:p w:rsidR="00E87890" w:rsidRDefault="00D35F61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Возняцки выигрывает третий титул в году.</w:t>
      </w:r>
    </w:p>
    <w:p w:rsidR="00E87890" w:rsidRDefault="00D35F61">
      <w:pPr>
        <w:pStyle w:val="a3"/>
        <w:numPr>
          <w:ilvl w:val="0"/>
          <w:numId w:val="7"/>
        </w:numPr>
        <w:tabs>
          <w:tab w:val="left" w:pos="707"/>
        </w:tabs>
      </w:pPr>
      <w:r>
        <w:t>Веснина уступает второй финал в году.</w:t>
      </w:r>
    </w:p>
    <w:p w:rsidR="00E87890" w:rsidRDefault="00D35F61">
      <w:pPr>
        <w:pStyle w:val="31"/>
        <w:numPr>
          <w:ilvl w:val="0"/>
          <w:numId w:val="0"/>
        </w:numPr>
      </w:pPr>
      <w:r>
        <w:t>1.1. Мужчины</w:t>
      </w:r>
    </w:p>
    <w:p w:rsidR="00E87890" w:rsidRDefault="00D35F61">
      <w:pPr>
        <w:pStyle w:val="a3"/>
      </w:pPr>
      <w:r>
        <w:rPr>
          <w:b/>
          <w:bCs/>
        </w:rPr>
        <w:t>Юлиан Ноул</w:t>
      </w:r>
      <w:r>
        <w:t xml:space="preserve"> / </w:t>
      </w:r>
      <w:r>
        <w:rPr>
          <w:b/>
          <w:bCs/>
        </w:rPr>
        <w:t>Юрген Мельцер</w:t>
      </w:r>
      <w:r>
        <w:t xml:space="preserve"> обыграли Бруно Соареса / Кевина Улльетта со счётом 6—4, 7—6(3)</w:t>
      </w:r>
    </w:p>
    <w:p w:rsidR="00E87890" w:rsidRDefault="00D35F61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Австрийский дуэт выигрывает первый турнир в году.</w:t>
      </w:r>
    </w:p>
    <w:p w:rsidR="00E87890" w:rsidRDefault="00D35F61">
      <w:pPr>
        <w:pStyle w:val="a3"/>
        <w:numPr>
          <w:ilvl w:val="0"/>
          <w:numId w:val="6"/>
        </w:numPr>
        <w:tabs>
          <w:tab w:val="left" w:pos="707"/>
        </w:tabs>
      </w:pPr>
      <w:r>
        <w:t>Дуэт Соарес/Ульетт проигрывает первый турнир в году.</w:t>
      </w:r>
    </w:p>
    <w:p w:rsidR="00E87890" w:rsidRDefault="00D35F61">
      <w:pPr>
        <w:pStyle w:val="31"/>
        <w:numPr>
          <w:ilvl w:val="0"/>
          <w:numId w:val="0"/>
        </w:numPr>
      </w:pPr>
      <w:r>
        <w:t>1.2. Женщины</w:t>
      </w:r>
    </w:p>
    <w:p w:rsidR="00E87890" w:rsidRDefault="00D35F61">
      <w:pPr>
        <w:pStyle w:val="a3"/>
      </w:pPr>
      <w:r>
        <w:rPr>
          <w:b/>
          <w:bCs/>
        </w:rPr>
        <w:t>Нурия Льягостера Вивес / Мария Хосе Мартинес Санчес</w:t>
      </w:r>
      <w:r>
        <w:t xml:space="preserve"> обыграли Ивету Бенешову / Луцию Градецку со счётом 6—2, 7—5.</w:t>
      </w:r>
    </w:p>
    <w:p w:rsidR="00E87890" w:rsidRDefault="00D35F6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Испанский дуэт выигрывает 6й турнир в году.</w:t>
      </w:r>
    </w:p>
    <w:p w:rsidR="00E87890" w:rsidRDefault="00D35F6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Бенешова проигрывает третий финал в году.</w:t>
      </w:r>
    </w:p>
    <w:p w:rsidR="00E87890" w:rsidRDefault="00D35F61">
      <w:pPr>
        <w:pStyle w:val="a3"/>
        <w:numPr>
          <w:ilvl w:val="0"/>
          <w:numId w:val="5"/>
        </w:numPr>
        <w:tabs>
          <w:tab w:val="left" w:pos="707"/>
        </w:tabs>
      </w:pPr>
      <w:r>
        <w:t>Градецка проигрывает первый финал в году.</w:t>
      </w:r>
    </w:p>
    <w:p w:rsidR="00E87890" w:rsidRDefault="00E87890">
      <w:pPr>
        <w:pStyle w:val="a3"/>
      </w:pPr>
    </w:p>
    <w:p w:rsidR="00E87890" w:rsidRDefault="00D35F6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WTA Тур 2009</w:t>
      </w:r>
    </w:p>
    <w:p w:rsidR="00E87890" w:rsidRDefault="00D35F61">
      <w:pPr>
        <w:pStyle w:val="a3"/>
        <w:numPr>
          <w:ilvl w:val="0"/>
          <w:numId w:val="4"/>
        </w:numPr>
        <w:tabs>
          <w:tab w:val="left" w:pos="707"/>
        </w:tabs>
      </w:pPr>
      <w:r>
        <w:t>Мировой Тур ATP 2009</w:t>
      </w:r>
    </w:p>
    <w:p w:rsidR="00E87890" w:rsidRDefault="00D35F6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серия WTA премьер турнир</w:t>
      </w:r>
    </w:p>
    <w:p w:rsidR="00E87890" w:rsidRDefault="00D35F61">
      <w:pPr>
        <w:pStyle w:val="a3"/>
        <w:numPr>
          <w:ilvl w:val="0"/>
          <w:numId w:val="3"/>
        </w:numPr>
        <w:tabs>
          <w:tab w:val="left" w:pos="707"/>
        </w:tabs>
      </w:pPr>
      <w:r>
        <w:t>серия ATP 250</w:t>
      </w:r>
    </w:p>
    <w:p w:rsidR="00E87890" w:rsidRDefault="00D35F61">
      <w:pPr>
        <w:pStyle w:val="a3"/>
        <w:numPr>
          <w:ilvl w:val="0"/>
          <w:numId w:val="2"/>
        </w:numPr>
        <w:tabs>
          <w:tab w:val="left" w:pos="707"/>
        </w:tabs>
      </w:pPr>
      <w:r>
        <w:t>Портал: Теннис</w:t>
      </w:r>
    </w:p>
    <w:p w:rsidR="00E87890" w:rsidRDefault="00D35F6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87890" w:rsidRDefault="00D35F61">
      <w:pPr>
        <w:pStyle w:val="a3"/>
        <w:numPr>
          <w:ilvl w:val="0"/>
          <w:numId w:val="1"/>
        </w:numPr>
        <w:tabs>
          <w:tab w:val="left" w:pos="707"/>
        </w:tabs>
      </w:pPr>
      <w:r>
        <w:t>Тропический шторм может помешать матчам в Нью-Хэйвене</w:t>
      </w:r>
    </w:p>
    <w:p w:rsidR="00E87890" w:rsidRDefault="00D35F61">
      <w:pPr>
        <w:pStyle w:val="a3"/>
        <w:spacing w:after="0"/>
      </w:pPr>
      <w:r>
        <w:t>Источник: http://ru.wikipedia.org/wiki/Pilot_Pen_Tennis_2009</w:t>
      </w:r>
      <w:bookmarkStart w:id="0" w:name="_GoBack"/>
      <w:bookmarkEnd w:id="0"/>
    </w:p>
    <w:sectPr w:rsidR="00E8789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5F61"/>
    <w:rsid w:val="0069517E"/>
    <w:rsid w:val="00D35F61"/>
    <w:rsid w:val="00E8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BBB9F-2200-48C0-86A5-84F4AD93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0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0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0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1932</Characters>
  <Application>Microsoft Office Word</Application>
  <DocSecurity>0</DocSecurity>
  <Lines>16</Lines>
  <Paragraphs>4</Paragraphs>
  <ScaleCrop>false</ScaleCrop>
  <Company>diakov.net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2014-08-13T14:38:00Z</dcterms:created>
  <dcterms:modified xsi:type="dcterms:W3CDTF">2014-08-13T14:38:00Z</dcterms:modified>
</cp:coreProperties>
</file>