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34DB" w:rsidRDefault="0093530E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Предпосылки</w:t>
      </w:r>
      <w:r>
        <w:br/>
      </w:r>
      <w:r>
        <w:rPr>
          <w:b/>
          <w:bCs/>
        </w:rPr>
        <w:t>2 События</w:t>
      </w:r>
      <w:r>
        <w:br/>
      </w:r>
      <w:r>
        <w:rPr>
          <w:b/>
          <w:bCs/>
        </w:rPr>
        <w:t>3 Реакция властей и оппозиции</w:t>
      </w:r>
      <w:r>
        <w:br/>
      </w:r>
      <w:r>
        <w:rPr>
          <w:b/>
          <w:bCs/>
        </w:rPr>
        <w:t>4 Международная реакция</w:t>
      </w:r>
      <w:r>
        <w:br/>
      </w:r>
      <w:r>
        <w:rPr>
          <w:b/>
          <w:bCs/>
        </w:rPr>
        <w:t>Список литературы</w:t>
      </w:r>
    </w:p>
    <w:p w:rsidR="000134DB" w:rsidRDefault="0093530E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0134DB" w:rsidRDefault="0093530E">
      <w:pPr>
        <w:pStyle w:val="a3"/>
      </w:pPr>
      <w:r>
        <w:t>Протест в Гвинее в 2009 году — митинг, организованный 28 сентября 2009 года в городе Конакри (Гвинея) сторонниками оппозиции, протестующими против планов по выдвижению лидеров правящей военной хунты в кандидаты на предстоящих президентских выборах. Митинг был жестоко подавлен армейскими частями, которые открыли огонь по демонстрантам, убив по меньшей мере 157 человек и ранив около 1200 митингующих.</w:t>
      </w:r>
    </w:p>
    <w:p w:rsidR="000134DB" w:rsidRDefault="000134DB">
      <w:pPr>
        <w:pStyle w:val="a3"/>
      </w:pPr>
    </w:p>
    <w:p w:rsidR="000134DB" w:rsidRDefault="0093530E">
      <w:pPr>
        <w:pStyle w:val="21"/>
        <w:pageBreakBefore/>
        <w:numPr>
          <w:ilvl w:val="0"/>
          <w:numId w:val="0"/>
        </w:numPr>
      </w:pPr>
      <w:r>
        <w:t>1. Предпосылки</w:t>
      </w:r>
    </w:p>
    <w:p w:rsidR="000134DB" w:rsidRDefault="0093530E">
      <w:pPr>
        <w:pStyle w:val="a3"/>
        <w:rPr>
          <w:position w:val="10"/>
        </w:rPr>
      </w:pPr>
      <w:r>
        <w:t>24 декабря 2008 года через несколько часов после смерти бывшего президента страны Лансана Конте состоялся военный переворот, в результате которого к власти пришла военная хунта во главе с армейским капитаном Муссой Дадисом Камарой. Лидеры военного режима обещали восстановить в Гвинее гражданский порядок и демократический строй, развернуть широкомасштабную борьбу с коррупцией, преступностью и наркогруппировками, а также пересмотреть государственные контракты на добычу полезных ископаемых и аннулировать невыгодные для государства договоры. Общественность поддержала военный режим, поскольку по мнению политических обозревателей народ Гвинеи устал от произвола, творившегося во время 24-хлетнего правления бывшего президента. Правительство страны выработало новую программу развития и в своём роде выделило большой кредит доверия пришедшим к власти в результате военного переворота в надежде будущих позитивных изменений в стране.</w:t>
      </w:r>
      <w:r>
        <w:rPr>
          <w:position w:val="10"/>
        </w:rPr>
        <w:t>[1][2]</w:t>
      </w:r>
    </w:p>
    <w:p w:rsidR="000134DB" w:rsidRDefault="0093530E">
      <w:pPr>
        <w:pStyle w:val="a3"/>
        <w:rPr>
          <w:position w:val="10"/>
        </w:rPr>
      </w:pPr>
      <w:r>
        <w:t>Тем не менее, некоторое время спустя правящая хунта начала терять общественную поддержку главным образом в связи с авторитарными методами управления страной, проводимыми в жизнь весьма жёсткими способами. Дисциплина в армии, на которую опирается правящий режим страны, резко упала, солдаты периодически промышляют мародёрством и капитан Камара, вопреки прежним своим заверениям, выступил с заявлением о намерениях баллотироваться на пост президента Гвинеи на выборах в январе 2010 года.</w:t>
      </w:r>
      <w:r>
        <w:rPr>
          <w:position w:val="10"/>
        </w:rPr>
        <w:t>[1][2]</w:t>
      </w:r>
    </w:p>
    <w:p w:rsidR="000134DB" w:rsidRDefault="0093530E">
      <w:pPr>
        <w:pStyle w:val="21"/>
        <w:pageBreakBefore/>
        <w:numPr>
          <w:ilvl w:val="0"/>
          <w:numId w:val="0"/>
        </w:numPr>
      </w:pPr>
      <w:r>
        <w:t>2. События</w:t>
      </w:r>
    </w:p>
    <w:p w:rsidR="000134DB" w:rsidRDefault="0093530E">
      <w:pPr>
        <w:pStyle w:val="a3"/>
      </w:pPr>
      <w:r>
        <w:t>28 сентября 2009 года сторонники оппозиции организовали в столице Гвинеи акцию протеста, вопреки официальному запрету властей на проведение данного митинга. Около 50 тысяч демонстрантов собрались у национального стадиона, неся антиправительственные плакаты с надписями «Долой армию от власти», «Остановить режим» и другими.</w:t>
      </w:r>
    </w:p>
    <w:p w:rsidR="000134DB" w:rsidRDefault="0093530E">
      <w:pPr>
        <w:pStyle w:val="a3"/>
        <w:rPr>
          <w:position w:val="10"/>
        </w:rPr>
      </w:pPr>
      <w:r>
        <w:t>Военные подразделения сначала применили против демонстрантов слезоточивый газ, а затем открыли огонь. По данным правозащитных организаций в результате столкновения погибло по меньшей мере 157 человек и более 1200 демонстрантов получили ранения различной степени тяжести. Министерство внутренних дел официально сообщило о 57 жертвах, включая и тех, которые были затоптаны в ходе возникшей паники. По словам свидетелей инцидента и представителей правозащитников солдаты добивали раненых штыками, догоняли убегающих людей и насиловали женщин. Врач-реаниматолог государственной больницы Конакри говорит, что больничные помещения были похожи на настоящую бойню.</w:t>
      </w:r>
      <w:r>
        <w:rPr>
          <w:position w:val="10"/>
        </w:rPr>
        <w:t>[3][4]</w:t>
      </w:r>
    </w:p>
    <w:p w:rsidR="000134DB" w:rsidRDefault="0093530E">
      <w:pPr>
        <w:pStyle w:val="a3"/>
        <w:rPr>
          <w:position w:val="10"/>
        </w:rPr>
      </w:pPr>
      <w:r>
        <w:t>Оппозиция обвинила власти страны в сокрытии истинных размеров трагедии и в организации сбора и вывоза убитых в обстановке полной секретности. Во время разгона митинга были ранены два лидера оппозиции — бывшие премьер-министры Гвинеи Селу Дальен Диалло и Сидья Туре.</w:t>
      </w:r>
      <w:r>
        <w:rPr>
          <w:position w:val="10"/>
        </w:rPr>
        <w:t>[5][3][4]</w:t>
      </w:r>
    </w:p>
    <w:p w:rsidR="000134DB" w:rsidRDefault="0093530E">
      <w:pPr>
        <w:pStyle w:val="a3"/>
        <w:rPr>
          <w:position w:val="10"/>
        </w:rPr>
      </w:pPr>
      <w:r>
        <w:t>2 октября 2009 года к главной мечети Конакри были привезены 57 тел погибших (по официальной версии) демонстрантов. На сайте правительства появилась краткая информация о незначительном столкновении жителей столицы с сотрудниками службы безопасности.</w:t>
      </w:r>
      <w:r>
        <w:rPr>
          <w:position w:val="10"/>
        </w:rPr>
        <w:t>[6][7]</w:t>
      </w:r>
    </w:p>
    <w:p w:rsidR="000134DB" w:rsidRDefault="0093530E">
      <w:pPr>
        <w:pStyle w:val="a3"/>
        <w:rPr>
          <w:position w:val="10"/>
        </w:rPr>
      </w:pPr>
      <w:r>
        <w:t>5 октября 2009 года оппозиция организовала первую акцию протеста за пределами Конакри. В этот же день в городе Кисидугу началась всеобщая забастовка, во всём городе были закрыты магазины и правительственные учреждения, полностью прекращено автомобильное и пешеходное движение на улицах города.</w:t>
      </w:r>
      <w:r>
        <w:rPr>
          <w:position w:val="10"/>
        </w:rPr>
        <w:t>[8]</w:t>
      </w:r>
    </w:p>
    <w:p w:rsidR="000134DB" w:rsidRDefault="0093530E">
      <w:pPr>
        <w:pStyle w:val="a3"/>
        <w:rPr>
          <w:position w:val="10"/>
        </w:rPr>
      </w:pPr>
      <w:r>
        <w:t>12 октября 2009 года сторонники оппозиции вместе с профсоюзным движением устроили всеобщую забастовку в столице страны городе Конакри, чтобы почтить память жертв резни. Жителей города призвали оставаться в своих домах и молиться за убитых во время инцидента 28 сентября 2009 года.</w:t>
      </w:r>
      <w:r>
        <w:rPr>
          <w:position w:val="10"/>
        </w:rPr>
        <w:t>[9]</w:t>
      </w:r>
    </w:p>
    <w:p w:rsidR="000134DB" w:rsidRDefault="0093530E">
      <w:pPr>
        <w:pStyle w:val="21"/>
        <w:pageBreakBefore/>
        <w:numPr>
          <w:ilvl w:val="0"/>
          <w:numId w:val="0"/>
        </w:numPr>
      </w:pPr>
      <w:r>
        <w:t>3. Реакция властей и оппозиции</w:t>
      </w:r>
    </w:p>
    <w:p w:rsidR="000134DB" w:rsidRDefault="0093530E">
      <w:pPr>
        <w:pStyle w:val="a3"/>
      </w:pPr>
      <w:r>
        <w:t>29 сентября 2009 года в интервью Международному французскому радио Мусса Камара признал, что во время столкновения с демонстрантами 28 сентября армейские подразделения потеряли контроль над ситуацией, однако он отрицал факты изнасилования женщин и жестоких убийств мирных жителей. Камара добавил также, что армии трудно контролировать ситуацию в стране и выразил «глубокую скорбь» родственникам погибших</w:t>
      </w:r>
      <w:r>
        <w:rPr>
          <w:position w:val="10"/>
        </w:rPr>
        <w:t>[3][4]</w:t>
      </w:r>
      <w:r>
        <w:t>. В этом же интервью глава военной хунты обвинил лидеров оппоцизии в подстрекательстве жителей Гвинеи к беспорядкам и спонсированию организации так называемого молодёжного бунта</w:t>
      </w:r>
      <w:r>
        <w:rPr>
          <w:position w:val="10"/>
        </w:rPr>
        <w:t>[10]</w:t>
      </w:r>
      <w:r>
        <w:t>.</w:t>
      </w:r>
    </w:p>
    <w:p w:rsidR="000134DB" w:rsidRDefault="0093530E">
      <w:pPr>
        <w:pStyle w:val="a3"/>
      </w:pPr>
      <w:r>
        <w:t>30 сентября 2009 года в стране вводится полный запрет на любые массовые собрания и объявляется двухдневный национальный траур. Камара выступает с заявлением о том, что государственные преступники и их спонсоры будут найдёны в ближайшее время и сурово наказаны. Глава хунты также призвал религиозных лидеров страны, общественные организации, политические партии и средства массовой информации воздержаться от публичных заявлений и действий, которые могут дестабилизировать общественный порядок в стране</w:t>
      </w:r>
      <w:r>
        <w:rPr>
          <w:position w:val="10"/>
        </w:rPr>
        <w:t>[10][11]</w:t>
      </w:r>
      <w:r>
        <w:t>.</w:t>
      </w:r>
    </w:p>
    <w:p w:rsidR="000134DB" w:rsidRDefault="0093530E">
      <w:pPr>
        <w:pStyle w:val="a3"/>
        <w:rPr>
          <w:position w:val="10"/>
        </w:rPr>
      </w:pPr>
      <w:r>
        <w:t>Камара призвал к созданию нового правительства национального единства, в состав которого должны войти представители различных политических партий, и к созданию международной комиссии под эгидой Организации Объединённых Наций для расследования обстоятельств случившегося 28 сентября 2009 года и событий января-февраля 2007 года. Он также обратился к лидерам других африканских стран с просьбой о посредничестве между различными политическими силами внутри страны.</w:t>
      </w:r>
      <w:r>
        <w:rPr>
          <w:position w:val="10"/>
        </w:rPr>
        <w:t>[12][13]</w:t>
      </w:r>
      <w:r>
        <w:t xml:space="preserve"> Камара особо подчеркнул, что в случае его отставки с поста президента Гвинеи и отказа от участия в президентских выборах 2010 года в стране может вновь произойти военный переворот, поскольку он оказался заложником своей же армии, высшие чины которой вынашивают планы по захвату власти в стране.</w:t>
      </w:r>
      <w:r>
        <w:rPr>
          <w:position w:val="10"/>
        </w:rPr>
        <w:t>[14][15]</w:t>
      </w:r>
      <w:r>
        <w:t xml:space="preserve"> 4 октября 2009 года лидер хунты официально заявил, что не несёт никакой ответственности за события 28 сентября.</w:t>
      </w:r>
      <w:r>
        <w:rPr>
          <w:position w:val="10"/>
        </w:rPr>
        <w:t>[16]</w:t>
      </w:r>
    </w:p>
    <w:p w:rsidR="000134DB" w:rsidRDefault="0093530E">
      <w:pPr>
        <w:pStyle w:val="a3"/>
      </w:pPr>
      <w:r>
        <w:t>29 сентября 2009 года лидер оппозиции Альфа Конде, находившийся в то время в Нью-Йорке, объявил о мобилизации общественных движений и призвал к продолжению акций протеста против «уголовного режима» Гвинеи</w:t>
      </w:r>
      <w:r>
        <w:rPr>
          <w:position w:val="10"/>
        </w:rPr>
        <w:t>[10][17]</w:t>
      </w:r>
      <w:r>
        <w:t>. 1 октября Альфа Конде отклонил предложение Камары о создании правительства национального единства, назвав главу военной хунты «ненадёжным партнером». Экс премьер правительства Гвинее Сидья Туре также заявила, что «она не заинтересована ни в какой степени в организации общего правительства и главным вопросом в данный момент является определение человека, отдавшего приказ открыть огонь по толпе». Лидер оппозиционной партии «Новые демократические силы» Селу Дальен Диалло определил предложение Камары, как попытку «отвлечь внимание» от главных вопросов, а оппозиционная коалиция партий, известная как «Форум демократических сил Гвинеи», призвала Африканский союз и Экономическое сообщество стран Западной Африки к организации миротворческой миссии в Гвинее для защиты мирного населения страны</w:t>
      </w:r>
      <w:r>
        <w:rPr>
          <w:position w:val="10"/>
        </w:rPr>
        <w:t>[14][15]</w:t>
      </w:r>
      <w:r>
        <w:t>.</w:t>
      </w:r>
    </w:p>
    <w:p w:rsidR="000134DB" w:rsidRDefault="0093530E">
      <w:pPr>
        <w:pStyle w:val="a3"/>
        <w:rPr>
          <w:position w:val="10"/>
        </w:rPr>
      </w:pPr>
      <w:r>
        <w:t>5 октября 2009 года с посреднической миссией от имени Экономического сообщества стран Западной Африки в Конакри прибыл президент Буркина-Фасо Блэз Компаоре, который призвал власти и силы оппозиции сесть за стол переговоров. Компаоре предложил организовать встречу двух противоборствующих сторон в столице Буркина-Фасо Уагадугу и получил предварительное согласие от правящего режима. Экс премьер-министр и один из лидеров оппозиционного движения Селу Дальен Диалло, тем не менее, считает необходимым условием для начала переговоров арест должностных лиц, ответственных за массовые убийства в Конакри 28 сентября 2009 года.</w:t>
      </w:r>
      <w:r>
        <w:rPr>
          <w:position w:val="10"/>
        </w:rPr>
        <w:t>[8][18]</w:t>
      </w:r>
    </w:p>
    <w:p w:rsidR="000134DB" w:rsidRDefault="0093530E">
      <w:pPr>
        <w:pStyle w:val="a3"/>
        <w:rPr>
          <w:position w:val="10"/>
        </w:rPr>
      </w:pPr>
      <w:r>
        <w:t>7 октября 2009 года власти Гвинеи объявили о создании независимой комиссии для расследования событий 28 сентября в Конакри. В её состав должен был войти 31 человек, включая четырёх членов политических партий, трёх членов профсоюзов и общественных организаций, трёх представителей армии и трёх сотрудников правозащитных организаций. Остальные члены комиссии должны были быть юристами, судьями и преподавателями</w:t>
      </w:r>
      <w:r>
        <w:rPr>
          <w:position w:val="10"/>
        </w:rPr>
        <w:t>[19]</w:t>
      </w:r>
      <w:r>
        <w:t>. Оппозация сразу же отказалась от идеи создания комитетов, контролируемых действующим правительством, и очередной раз призвала к проведению международного расследования.</w:t>
      </w:r>
      <w:r>
        <w:rPr>
          <w:position w:val="10"/>
        </w:rPr>
        <w:t>[20]</w:t>
      </w:r>
    </w:p>
    <w:p w:rsidR="000134DB" w:rsidRDefault="0093530E">
      <w:pPr>
        <w:pStyle w:val="21"/>
        <w:pageBreakBefore/>
        <w:numPr>
          <w:ilvl w:val="0"/>
          <w:numId w:val="0"/>
        </w:numPr>
      </w:pPr>
      <w:r>
        <w:t>4. Международная реакция</w:t>
      </w:r>
    </w:p>
    <w:p w:rsidR="000134DB" w:rsidRDefault="0093530E">
      <w:pPr>
        <w:pStyle w:val="a3"/>
        <w:numPr>
          <w:ilvl w:val="0"/>
          <w:numId w:val="7"/>
        </w:numPr>
        <w:tabs>
          <w:tab w:val="left" w:pos="707"/>
        </w:tabs>
        <w:rPr>
          <w:position w:val="10"/>
        </w:rPr>
      </w:pPr>
      <w:r>
        <w:t>Генеральный секретарь Организации Объединённых Наций Пан Ги Мун (Ban Ki-moon) осудил действия властей Гвинеи и определил их, как «чрезмерное использование силы», а также заявил, что потрясён размером разыгравшейся в Конакри трагедии, количеством жертв и раненых и масштабами причинённого ущерба. Пан Ги Мун призвал власти страны проявлять максимальную сдержанность</w:t>
      </w:r>
      <w:r>
        <w:rPr>
          <w:position w:val="10"/>
        </w:rPr>
        <w:t>[3]</w:t>
      </w:r>
      <w:r>
        <w:t>. 30 сентября 2009 года Верховный комиссар ООН по правам человека Наванетхем Пиллэй (Navanethem Pillay) осудила кровопролитие в Гвинее и призвала начать международное расследование причин этой трагедии.</w:t>
      </w:r>
      <w:r>
        <w:rPr>
          <w:position w:val="10"/>
        </w:rPr>
        <w:t>[21][22]</w:t>
      </w:r>
    </w:p>
    <w:p w:rsidR="000134DB" w:rsidRDefault="0093530E">
      <w:pPr>
        <w:pStyle w:val="a3"/>
        <w:numPr>
          <w:ilvl w:val="0"/>
          <w:numId w:val="6"/>
        </w:numPr>
        <w:tabs>
          <w:tab w:val="left" w:pos="707"/>
        </w:tabs>
        <w:rPr>
          <w:position w:val="10"/>
        </w:rPr>
      </w:pPr>
      <w:r>
        <w:t>Африканский союз назвал происшедшее 28 октября 2009 года «безжалостным обстрелом безоружных гражданских лиц»</w:t>
      </w:r>
      <w:r>
        <w:rPr>
          <w:position w:val="10"/>
        </w:rPr>
        <w:t>[3]</w:t>
      </w:r>
      <w:r>
        <w:t xml:space="preserve"> и выразил озабоченность ухудшением ситуации в Гвинее. Союз обязался ввести дополнительные санкции против правящей хунты в случае выдвижения её лидера на президентские выборы 2010 года.</w:t>
      </w:r>
      <w:r>
        <w:rPr>
          <w:position w:val="10"/>
        </w:rPr>
        <w:t>[23][13]</w:t>
      </w:r>
    </w:p>
    <w:p w:rsidR="000134DB" w:rsidRDefault="0093530E">
      <w:pPr>
        <w:pStyle w:val="a3"/>
        <w:numPr>
          <w:ilvl w:val="0"/>
          <w:numId w:val="5"/>
        </w:numPr>
        <w:tabs>
          <w:tab w:val="left" w:pos="707"/>
        </w:tabs>
      </w:pPr>
      <w:r>
        <w:t>Экономическое сообщество стран Западной Африки (ECOWAS) пригрозило введением санкций против Гвинеи</w:t>
      </w:r>
      <w:r>
        <w:rPr>
          <w:position w:val="10"/>
        </w:rPr>
        <w:t>[3]</w:t>
      </w:r>
      <w:r>
        <w:t xml:space="preserve"> и 3 октября 2009 года назначило президента Буркина-Фасо Блэза Компаоре официальным посланником Сообщества в Гвинее. Возложенные на Компаоре обязанности заключаются в содействии уменьшения напряженности в стране, проведении диалога с оппозицией и помощь властям в целях проведения заслуживающих доверия демократических выборов в январе 2010 года.</w:t>
      </w:r>
      <w:r>
        <w:rPr>
          <w:position w:val="10"/>
        </w:rPr>
        <w:t>[24]</w:t>
      </w:r>
      <w:r>
        <w:t xml:space="preserve"> Президент Буркина-Фасо начал свою миссию 5 октября 2009 года</w:t>
      </w:r>
      <w:r>
        <w:rPr>
          <w:position w:val="10"/>
        </w:rPr>
        <w:t>[25]</w:t>
      </w:r>
      <w:r>
        <w:t>.</w:t>
      </w:r>
    </w:p>
    <w:p w:rsidR="000134DB" w:rsidRDefault="0093530E">
      <w:pPr>
        <w:pStyle w:val="a3"/>
        <w:numPr>
          <w:ilvl w:val="0"/>
          <w:numId w:val="4"/>
        </w:numPr>
        <w:tabs>
          <w:tab w:val="left" w:pos="707"/>
        </w:tabs>
      </w:pPr>
      <w:r>
        <w:t>Европейский союз в резкой форме осудил действия правящего режима против демократических выступлений демонстрантов. Верховный представитель Европейского союза по общей внешней политике и политике безопасности Хавьер Солана (Javier Solana) потребовал от властей Гвинеи немедленно освободить задержанных лидеров оппозиции и призвал к максимальной сдержанности и обеспечении безопасности граждан страны</w:t>
      </w:r>
      <w:r>
        <w:rPr>
          <w:position w:val="10"/>
        </w:rPr>
        <w:t>[26]</w:t>
      </w:r>
      <w:r>
        <w:t>.</w:t>
      </w:r>
    </w:p>
    <w:p w:rsidR="000134DB" w:rsidRDefault="0093530E">
      <w:pPr>
        <w:pStyle w:val="a3"/>
        <w:numPr>
          <w:ilvl w:val="0"/>
          <w:numId w:val="3"/>
        </w:numPr>
        <w:tabs>
          <w:tab w:val="left" w:pos="707"/>
        </w:tabs>
      </w:pPr>
      <w:r>
        <w:t>Соединённые Штаты Америки выразили свою обеспокоенность по поводу «отсутствия безопасности в Конакри» и призвали к обеспечению безопасности всех граждан и иностранцев в соответствии с общепризнанными правами человека. США потребовали от правящей хунты проведение выборов в январе 2010 года без участия членов нынешнего правительства</w:t>
      </w:r>
      <w:r>
        <w:rPr>
          <w:position w:val="10"/>
        </w:rPr>
        <w:t>[27]</w:t>
      </w:r>
      <w:r>
        <w:t>. 6 октября 2009 года Государственный секретарь США Хиллари Клинтон (Hillary Clinton) заявила, что США «шокированы и возмущены насилием в Гвинее» и что «гвинейские власти должны признать свою вину и принести глубокие извинения своим гражданам», а также «должны понять, что не могут оставаться у власти» после данного инцидента. Клинтон настоятельно призвала привлечь к ответственности всех виновных в массовых убийствах и изнасилованиях и предпринять соотвтствующие шаги со стороны международного сообщения в отношении правительства в Конакри</w:t>
      </w:r>
      <w:r>
        <w:rPr>
          <w:position w:val="10"/>
        </w:rPr>
        <w:t>[28]</w:t>
      </w:r>
      <w:r>
        <w:t>.</w:t>
      </w:r>
    </w:p>
    <w:p w:rsidR="000134DB" w:rsidRDefault="0093530E">
      <w:pPr>
        <w:pStyle w:val="a3"/>
        <w:numPr>
          <w:ilvl w:val="0"/>
          <w:numId w:val="2"/>
        </w:numPr>
        <w:tabs>
          <w:tab w:val="left" w:pos="707"/>
        </w:tabs>
      </w:pPr>
      <w:r>
        <w:t>Реакция Франции была не менее жёсткой: «в ходе мирных демонстраций армией использовались жестокие и кровавые репрессии против оппозиции и гражданского общества»</w:t>
      </w:r>
      <w:r>
        <w:rPr>
          <w:position w:val="10"/>
        </w:rPr>
        <w:t>[29]</w:t>
      </w:r>
      <w:r>
        <w:t>. Франция объявила о немедленной приостановке военного сотрудничества с Гвинеей и о начале пересмотра двусторонних отношений с этой страной, которые включают в себя меры экономической помощи</w:t>
      </w:r>
      <w:r>
        <w:rPr>
          <w:position w:val="10"/>
        </w:rPr>
        <w:t>[30]</w:t>
      </w:r>
      <w:r>
        <w:t>. 4 октября 2009 года министр иностранных дел Франции Бернар Кушнер (Bernard Kouchner) заявил, что Франция «больше не может работать с режимом Камары» и призвал к международному вмешательству в дела Гвинеи</w:t>
      </w:r>
      <w:r>
        <w:rPr>
          <w:position w:val="10"/>
        </w:rPr>
        <w:t>[22]</w:t>
      </w:r>
      <w:r>
        <w:t>. 7 октября 2009 года Кушнер добавил, что его страна предполагает личное участие Камары в подавлении акции протеста в Конакри и личном принятии решения на расстрел демонстрантов</w:t>
      </w:r>
      <w:r>
        <w:rPr>
          <w:position w:val="10"/>
        </w:rPr>
        <w:t>[31]</w:t>
      </w:r>
      <w:r>
        <w:t>.</w:t>
      </w:r>
    </w:p>
    <w:p w:rsidR="000134DB" w:rsidRDefault="0093530E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0134DB" w:rsidRDefault="0093530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Guinea under Camara: Story so far  (англ.). BBC News (29 сентября 2009). </w:t>
      </w:r>
    </w:p>
    <w:p w:rsidR="000134DB" w:rsidRDefault="0093530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Guinea's erratic military ruler  (англ.). BBC News (29 сентября 2009). </w:t>
      </w:r>
    </w:p>
    <w:p w:rsidR="000134DB" w:rsidRDefault="0093530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Guinea massacre toll put at 157  (англ.). BBC News (29 сентября 2009). </w:t>
      </w:r>
    </w:p>
    <w:p w:rsidR="000134DB" w:rsidRDefault="0093530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Allegations of rape emerge after 157 killed in opposition crackdown  (англ.). France24 (29 сентября 2009). </w:t>
      </w:r>
    </w:p>
    <w:p w:rsidR="000134DB" w:rsidRDefault="0093530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'Dozens killed' at Guinea protest  (англ.). BBC News (29 сентября 2009). </w:t>
      </w:r>
    </w:p>
    <w:p w:rsidR="000134DB" w:rsidRDefault="0093530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Scuffles break out near Conakry mosque  (англ.). France24 (3 октября 2009). </w:t>
      </w:r>
    </w:p>
    <w:p w:rsidR="000134DB" w:rsidRDefault="0093530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Thousands identify Guinea bodies  (англ.). BBC News (2 октября 2009). </w:t>
      </w:r>
    </w:p>
    <w:p w:rsidR="000134DB" w:rsidRDefault="0093530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Mediator proposes talks between junta and opposition  (англ.). France24 (6 октября 2009). </w:t>
      </w:r>
    </w:p>
    <w:p w:rsidR="000134DB" w:rsidRDefault="0093530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Guinea strike marks rally deaths  (англ.). BBC News (12 октября 2009). </w:t>
      </w:r>
    </w:p>
    <w:p w:rsidR="000134DB" w:rsidRDefault="0093530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Junta bans gatherings, declares two days of mourning  (англ.). France24 (30 сентября 2009). </w:t>
      </w:r>
    </w:p>
    <w:p w:rsidR="000134DB" w:rsidRDefault="0093530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Guinea bans 'subversive' meetings  (англ.). BBC News (30 сентября 2009). </w:t>
      </w:r>
    </w:p>
    <w:p w:rsidR="000134DB" w:rsidRDefault="0093530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Junta calls for unity government and a UN-backed probe  (англ.). France24 (30 сентября 2009). </w:t>
      </w:r>
    </w:p>
    <w:p w:rsidR="000134DB" w:rsidRDefault="0093530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Guinea calls for unity government  (англ.). BBC News (30 сентября 2009). </w:t>
      </w:r>
    </w:p>
    <w:p w:rsidR="000134DB" w:rsidRDefault="0093530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Opposition rejects junta call for unity government  (англ.). France24 (1 октября 2009). </w:t>
      </w:r>
    </w:p>
    <w:p w:rsidR="000134DB" w:rsidRDefault="0093530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Guinea leader 'fears for safety'  (англ.). BBC News (1 октября 2009). </w:t>
      </w:r>
    </w:p>
    <w:p w:rsidR="000134DB" w:rsidRDefault="0093530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Country 'is not a district of France', says Camara  (англ.). France24 (5 октября 2009). </w:t>
      </w:r>
    </w:p>
    <w:p w:rsidR="000134DB" w:rsidRDefault="0093530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Guinea protests 'will continue'  (англ.). BBC News (29 сентября 2009). </w:t>
      </w:r>
    </w:p>
    <w:p w:rsidR="000134DB" w:rsidRDefault="0093530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Opposition leader rules out talks until massacre perpetrators are arrested  (англ.). France24 (6 октября 2009). </w:t>
      </w:r>
    </w:p>
    <w:p w:rsidR="000134DB" w:rsidRDefault="0093530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Junta promises independent probe into massacres  (англ.). France24 (8 октября 2009). </w:t>
      </w:r>
    </w:p>
    <w:p w:rsidR="000134DB" w:rsidRDefault="0093530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Opposition rejects junta-led probe into killings  (англ.). France24 (9 октября 2009). </w:t>
      </w:r>
    </w:p>
    <w:p w:rsidR="000134DB" w:rsidRDefault="0093530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U.N. human rights chief condemns Guinea "blood bath"  (англ.). Reuters (30 сентября 2009). </w:t>
      </w:r>
    </w:p>
    <w:p w:rsidR="000134DB" w:rsidRDefault="0093530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Paris calls for 'international intervention' against junta  (англ.). France24 (4 октября 2009). </w:t>
      </w:r>
    </w:p>
    <w:p w:rsidR="000134DB" w:rsidRDefault="0093530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At Least 58 Killed in Guinea Opposition Protest  (англ.). VOA News (28 сентября 2009). </w:t>
      </w:r>
    </w:p>
    <w:p w:rsidR="000134DB" w:rsidRDefault="0093530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West African bloc names Guinea 'facilitator'  (англ.). France24 (3 октября 2009). </w:t>
      </w:r>
    </w:p>
    <w:p w:rsidR="000134DB" w:rsidRDefault="0093530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Burkino Faso's president heads to Conakry ‘to ease tensions’  (англ.). France24 (5 октября 2009). </w:t>
      </w:r>
    </w:p>
    <w:p w:rsidR="000134DB" w:rsidRDefault="0093530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EU condemns Guinea crackdown  (англ.). Taiwan News (29 сентября 2009). </w:t>
      </w:r>
    </w:p>
    <w:p w:rsidR="000134DB" w:rsidRDefault="0093530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US 'deeply concerned' on Guinea, urges restraint  (англ.). AFP (29 сентября 2009). </w:t>
      </w:r>
    </w:p>
    <w:p w:rsidR="000134DB" w:rsidRDefault="0093530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Junta 'cannot remain in power', Clinton says  (англ.). France24 (7 октября 2009). </w:t>
      </w:r>
    </w:p>
    <w:p w:rsidR="000134DB" w:rsidRDefault="0093530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Outcry as dozens are killed at Conakry protests  (англ.). France24 (29 сентября 2009). </w:t>
      </w:r>
    </w:p>
    <w:p w:rsidR="000134DB" w:rsidRDefault="0093530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France suspends military cooperation with Guinea  (англ.). AFP (29 сентября 2009). </w:t>
      </w:r>
    </w:p>
    <w:p w:rsidR="000134DB" w:rsidRDefault="0093530E">
      <w:pPr>
        <w:pStyle w:val="a3"/>
        <w:numPr>
          <w:ilvl w:val="0"/>
          <w:numId w:val="1"/>
        </w:numPr>
        <w:tabs>
          <w:tab w:val="left" w:pos="707"/>
        </w:tabs>
      </w:pPr>
      <w:r>
        <w:t xml:space="preserve">France suspects junta leader linked to stadium massacre  (англ.). France24 (7 октября 2009). </w:t>
      </w:r>
    </w:p>
    <w:p w:rsidR="000134DB" w:rsidRDefault="0093530E">
      <w:pPr>
        <w:pStyle w:val="a3"/>
        <w:spacing w:after="0"/>
      </w:pPr>
      <w:r>
        <w:t>Источник: http://ru.wikipedia.org/wiki/Протест_в_Гвинее_(2009)</w:t>
      </w:r>
      <w:bookmarkStart w:id="0" w:name="_GoBack"/>
      <w:bookmarkEnd w:id="0"/>
    </w:p>
    <w:sectPr w:rsidR="000134DB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name w:val="RTF_Num 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name w:val="RTF_Num 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5">
    <w:nsid w:val="00000006"/>
    <w:multiLevelType w:val="multilevel"/>
    <w:tmpl w:val="00000006"/>
    <w:name w:val="RTF_Num 7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6">
    <w:nsid w:val="00000007"/>
    <w:multiLevelType w:val="multilevel"/>
    <w:tmpl w:val="00000007"/>
    <w:name w:val="RTF_Num 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7">
    <w:nsid w:val="00000008"/>
    <w:multiLevelType w:val="multilevel"/>
    <w:tmpl w:val="00000008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530E"/>
    <w:rsid w:val="000134DB"/>
    <w:rsid w:val="007C7322"/>
    <w:rsid w:val="00935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FDD229-2CE4-4F7F-BE7A-8F58EBC46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RTFNum51">
    <w:name w:val="RTF_Num 5 1"/>
    <w:rPr>
      <w:rFonts w:ascii="StarSymbol" w:eastAsia="StarSymbol" w:hAnsi="StarSymbol" w:cs="StarSymbol"/>
      <w:sz w:val="18"/>
      <w:szCs w:val="18"/>
    </w:rPr>
  </w:style>
  <w:style w:type="character" w:customStyle="1" w:styleId="RTFNum52">
    <w:name w:val="RTF_Num 5 2"/>
    <w:rPr>
      <w:rFonts w:ascii="StarSymbol" w:eastAsia="StarSymbol" w:hAnsi="StarSymbol" w:cs="StarSymbol"/>
      <w:sz w:val="18"/>
      <w:szCs w:val="18"/>
    </w:rPr>
  </w:style>
  <w:style w:type="character" w:customStyle="1" w:styleId="RTFNum53">
    <w:name w:val="RTF_Num 5 3"/>
    <w:rPr>
      <w:rFonts w:ascii="StarSymbol" w:eastAsia="StarSymbol" w:hAnsi="StarSymbol" w:cs="StarSymbol"/>
      <w:sz w:val="18"/>
      <w:szCs w:val="18"/>
    </w:rPr>
  </w:style>
  <w:style w:type="character" w:customStyle="1" w:styleId="RTFNum54">
    <w:name w:val="RTF_Num 5 4"/>
    <w:rPr>
      <w:rFonts w:ascii="StarSymbol" w:eastAsia="StarSymbol" w:hAnsi="StarSymbol" w:cs="StarSymbol"/>
      <w:sz w:val="18"/>
      <w:szCs w:val="18"/>
    </w:rPr>
  </w:style>
  <w:style w:type="character" w:customStyle="1" w:styleId="RTFNum55">
    <w:name w:val="RTF_Num 5 5"/>
    <w:rPr>
      <w:rFonts w:ascii="StarSymbol" w:eastAsia="StarSymbol" w:hAnsi="StarSymbol" w:cs="StarSymbol"/>
      <w:sz w:val="18"/>
      <w:szCs w:val="18"/>
    </w:rPr>
  </w:style>
  <w:style w:type="character" w:customStyle="1" w:styleId="RTFNum56">
    <w:name w:val="RTF_Num 5 6"/>
    <w:rPr>
      <w:rFonts w:ascii="StarSymbol" w:eastAsia="StarSymbol" w:hAnsi="StarSymbol" w:cs="StarSymbol"/>
      <w:sz w:val="18"/>
      <w:szCs w:val="18"/>
    </w:rPr>
  </w:style>
  <w:style w:type="character" w:customStyle="1" w:styleId="RTFNum57">
    <w:name w:val="RTF_Num 5 7"/>
    <w:rPr>
      <w:rFonts w:ascii="StarSymbol" w:eastAsia="StarSymbol" w:hAnsi="StarSymbol" w:cs="StarSymbol"/>
      <w:sz w:val="18"/>
      <w:szCs w:val="18"/>
    </w:rPr>
  </w:style>
  <w:style w:type="character" w:customStyle="1" w:styleId="RTFNum58">
    <w:name w:val="RTF_Num 5 8"/>
    <w:rPr>
      <w:rFonts w:ascii="StarSymbol" w:eastAsia="StarSymbol" w:hAnsi="StarSymbol" w:cs="StarSymbol"/>
      <w:sz w:val="18"/>
      <w:szCs w:val="18"/>
    </w:rPr>
  </w:style>
  <w:style w:type="character" w:customStyle="1" w:styleId="RTFNum59">
    <w:name w:val="RTF_Num 5 9"/>
    <w:rPr>
      <w:rFonts w:ascii="StarSymbol" w:eastAsia="StarSymbol" w:hAnsi="StarSymbol" w:cs="StarSymbol"/>
      <w:sz w:val="18"/>
      <w:szCs w:val="18"/>
    </w:rPr>
  </w:style>
  <w:style w:type="character" w:customStyle="1" w:styleId="RTFNum510">
    <w:name w:val="RTF_Num 5 10"/>
    <w:rPr>
      <w:rFonts w:ascii="StarSymbol" w:eastAsia="StarSymbol" w:hAnsi="StarSymbol" w:cs="StarSymbol"/>
      <w:sz w:val="18"/>
      <w:szCs w:val="18"/>
    </w:rPr>
  </w:style>
  <w:style w:type="character" w:customStyle="1" w:styleId="RTFNum61">
    <w:name w:val="RTF_Num 6 1"/>
    <w:rPr>
      <w:rFonts w:ascii="StarSymbol" w:eastAsia="StarSymbol" w:hAnsi="StarSymbol" w:cs="StarSymbol"/>
      <w:sz w:val="18"/>
      <w:szCs w:val="18"/>
    </w:rPr>
  </w:style>
  <w:style w:type="character" w:customStyle="1" w:styleId="RTFNum62">
    <w:name w:val="RTF_Num 6 2"/>
    <w:rPr>
      <w:rFonts w:ascii="StarSymbol" w:eastAsia="StarSymbol" w:hAnsi="StarSymbol" w:cs="StarSymbol"/>
      <w:sz w:val="18"/>
      <w:szCs w:val="18"/>
    </w:rPr>
  </w:style>
  <w:style w:type="character" w:customStyle="1" w:styleId="RTFNum63">
    <w:name w:val="RTF_Num 6 3"/>
    <w:rPr>
      <w:rFonts w:ascii="StarSymbol" w:eastAsia="StarSymbol" w:hAnsi="StarSymbol" w:cs="StarSymbol"/>
      <w:sz w:val="18"/>
      <w:szCs w:val="18"/>
    </w:rPr>
  </w:style>
  <w:style w:type="character" w:customStyle="1" w:styleId="RTFNum64">
    <w:name w:val="RTF_Num 6 4"/>
    <w:rPr>
      <w:rFonts w:ascii="StarSymbol" w:eastAsia="StarSymbol" w:hAnsi="StarSymbol" w:cs="StarSymbol"/>
      <w:sz w:val="18"/>
      <w:szCs w:val="18"/>
    </w:rPr>
  </w:style>
  <w:style w:type="character" w:customStyle="1" w:styleId="RTFNum65">
    <w:name w:val="RTF_Num 6 5"/>
    <w:rPr>
      <w:rFonts w:ascii="StarSymbol" w:eastAsia="StarSymbol" w:hAnsi="StarSymbol" w:cs="StarSymbol"/>
      <w:sz w:val="18"/>
      <w:szCs w:val="18"/>
    </w:rPr>
  </w:style>
  <w:style w:type="character" w:customStyle="1" w:styleId="RTFNum66">
    <w:name w:val="RTF_Num 6 6"/>
    <w:rPr>
      <w:rFonts w:ascii="StarSymbol" w:eastAsia="StarSymbol" w:hAnsi="StarSymbol" w:cs="StarSymbol"/>
      <w:sz w:val="18"/>
      <w:szCs w:val="18"/>
    </w:rPr>
  </w:style>
  <w:style w:type="character" w:customStyle="1" w:styleId="RTFNum67">
    <w:name w:val="RTF_Num 6 7"/>
    <w:rPr>
      <w:rFonts w:ascii="StarSymbol" w:eastAsia="StarSymbol" w:hAnsi="StarSymbol" w:cs="StarSymbol"/>
      <w:sz w:val="18"/>
      <w:szCs w:val="18"/>
    </w:rPr>
  </w:style>
  <w:style w:type="character" w:customStyle="1" w:styleId="RTFNum68">
    <w:name w:val="RTF_Num 6 8"/>
    <w:rPr>
      <w:rFonts w:ascii="StarSymbol" w:eastAsia="StarSymbol" w:hAnsi="StarSymbol" w:cs="StarSymbol"/>
      <w:sz w:val="18"/>
      <w:szCs w:val="18"/>
    </w:rPr>
  </w:style>
  <w:style w:type="character" w:customStyle="1" w:styleId="RTFNum69">
    <w:name w:val="RTF_Num 6 9"/>
    <w:rPr>
      <w:rFonts w:ascii="StarSymbol" w:eastAsia="StarSymbol" w:hAnsi="StarSymbol" w:cs="StarSymbol"/>
      <w:sz w:val="18"/>
      <w:szCs w:val="18"/>
    </w:rPr>
  </w:style>
  <w:style w:type="character" w:customStyle="1" w:styleId="RTFNum610">
    <w:name w:val="RTF_Num 6 10"/>
    <w:rPr>
      <w:rFonts w:ascii="StarSymbol" w:eastAsia="StarSymbol" w:hAnsi="StarSymbol" w:cs="StarSymbol"/>
      <w:sz w:val="18"/>
      <w:szCs w:val="18"/>
    </w:rPr>
  </w:style>
  <w:style w:type="character" w:customStyle="1" w:styleId="RTFNum71">
    <w:name w:val="RTF_Num 7 1"/>
    <w:rPr>
      <w:rFonts w:ascii="StarSymbol" w:eastAsia="StarSymbol" w:hAnsi="StarSymbol" w:cs="StarSymbol"/>
      <w:sz w:val="18"/>
      <w:szCs w:val="18"/>
    </w:rPr>
  </w:style>
  <w:style w:type="character" w:customStyle="1" w:styleId="RTFNum72">
    <w:name w:val="RTF_Num 7 2"/>
    <w:rPr>
      <w:rFonts w:ascii="StarSymbol" w:eastAsia="StarSymbol" w:hAnsi="StarSymbol" w:cs="StarSymbol"/>
      <w:sz w:val="18"/>
      <w:szCs w:val="18"/>
    </w:rPr>
  </w:style>
  <w:style w:type="character" w:customStyle="1" w:styleId="RTFNum73">
    <w:name w:val="RTF_Num 7 3"/>
    <w:rPr>
      <w:rFonts w:ascii="StarSymbol" w:eastAsia="StarSymbol" w:hAnsi="StarSymbol" w:cs="StarSymbol"/>
      <w:sz w:val="18"/>
      <w:szCs w:val="18"/>
    </w:rPr>
  </w:style>
  <w:style w:type="character" w:customStyle="1" w:styleId="RTFNum74">
    <w:name w:val="RTF_Num 7 4"/>
    <w:rPr>
      <w:rFonts w:ascii="StarSymbol" w:eastAsia="StarSymbol" w:hAnsi="StarSymbol" w:cs="StarSymbol"/>
      <w:sz w:val="18"/>
      <w:szCs w:val="18"/>
    </w:rPr>
  </w:style>
  <w:style w:type="character" w:customStyle="1" w:styleId="RTFNum75">
    <w:name w:val="RTF_Num 7 5"/>
    <w:rPr>
      <w:rFonts w:ascii="StarSymbol" w:eastAsia="StarSymbol" w:hAnsi="StarSymbol" w:cs="StarSymbol"/>
      <w:sz w:val="18"/>
      <w:szCs w:val="18"/>
    </w:rPr>
  </w:style>
  <w:style w:type="character" w:customStyle="1" w:styleId="RTFNum76">
    <w:name w:val="RTF_Num 7 6"/>
    <w:rPr>
      <w:rFonts w:ascii="StarSymbol" w:eastAsia="StarSymbol" w:hAnsi="StarSymbol" w:cs="StarSymbol"/>
      <w:sz w:val="18"/>
      <w:szCs w:val="18"/>
    </w:rPr>
  </w:style>
  <w:style w:type="character" w:customStyle="1" w:styleId="RTFNum77">
    <w:name w:val="RTF_Num 7 7"/>
    <w:rPr>
      <w:rFonts w:ascii="StarSymbol" w:eastAsia="StarSymbol" w:hAnsi="StarSymbol" w:cs="StarSymbol"/>
      <w:sz w:val="18"/>
      <w:szCs w:val="18"/>
    </w:rPr>
  </w:style>
  <w:style w:type="character" w:customStyle="1" w:styleId="RTFNum78">
    <w:name w:val="RTF_Num 7 8"/>
    <w:rPr>
      <w:rFonts w:ascii="StarSymbol" w:eastAsia="StarSymbol" w:hAnsi="StarSymbol" w:cs="StarSymbol"/>
      <w:sz w:val="18"/>
      <w:szCs w:val="18"/>
    </w:rPr>
  </w:style>
  <w:style w:type="character" w:customStyle="1" w:styleId="RTFNum79">
    <w:name w:val="RTF_Num 7 9"/>
    <w:rPr>
      <w:rFonts w:ascii="StarSymbol" w:eastAsia="StarSymbol" w:hAnsi="StarSymbol" w:cs="StarSymbol"/>
      <w:sz w:val="18"/>
      <w:szCs w:val="18"/>
    </w:rPr>
  </w:style>
  <w:style w:type="character" w:customStyle="1" w:styleId="RTFNum710">
    <w:name w:val="RTF_Num 7 10"/>
    <w:rPr>
      <w:rFonts w:ascii="StarSymbol" w:eastAsia="StarSymbol" w:hAnsi="StarSymbol" w:cs="StarSymbol"/>
      <w:sz w:val="18"/>
      <w:szCs w:val="18"/>
    </w:rPr>
  </w:style>
  <w:style w:type="character" w:customStyle="1" w:styleId="RTFNum81">
    <w:name w:val="RTF_Num 8 1"/>
    <w:rPr>
      <w:rFonts w:ascii="StarSymbol" w:eastAsia="StarSymbol" w:hAnsi="StarSymbol" w:cs="StarSymbol"/>
      <w:sz w:val="18"/>
      <w:szCs w:val="18"/>
    </w:rPr>
  </w:style>
  <w:style w:type="character" w:customStyle="1" w:styleId="RTFNum82">
    <w:name w:val="RTF_Num 8 2"/>
    <w:rPr>
      <w:rFonts w:ascii="StarSymbol" w:eastAsia="StarSymbol" w:hAnsi="StarSymbol" w:cs="StarSymbol"/>
      <w:sz w:val="18"/>
      <w:szCs w:val="18"/>
    </w:rPr>
  </w:style>
  <w:style w:type="character" w:customStyle="1" w:styleId="RTFNum83">
    <w:name w:val="RTF_Num 8 3"/>
    <w:rPr>
      <w:rFonts w:ascii="StarSymbol" w:eastAsia="StarSymbol" w:hAnsi="StarSymbol" w:cs="StarSymbol"/>
      <w:sz w:val="18"/>
      <w:szCs w:val="18"/>
    </w:rPr>
  </w:style>
  <w:style w:type="character" w:customStyle="1" w:styleId="RTFNum84">
    <w:name w:val="RTF_Num 8 4"/>
    <w:rPr>
      <w:rFonts w:ascii="StarSymbol" w:eastAsia="StarSymbol" w:hAnsi="StarSymbol" w:cs="StarSymbol"/>
      <w:sz w:val="18"/>
      <w:szCs w:val="18"/>
    </w:rPr>
  </w:style>
  <w:style w:type="character" w:customStyle="1" w:styleId="RTFNum85">
    <w:name w:val="RTF_Num 8 5"/>
    <w:rPr>
      <w:rFonts w:ascii="StarSymbol" w:eastAsia="StarSymbol" w:hAnsi="StarSymbol" w:cs="StarSymbol"/>
      <w:sz w:val="18"/>
      <w:szCs w:val="18"/>
    </w:rPr>
  </w:style>
  <w:style w:type="character" w:customStyle="1" w:styleId="RTFNum86">
    <w:name w:val="RTF_Num 8 6"/>
    <w:rPr>
      <w:rFonts w:ascii="StarSymbol" w:eastAsia="StarSymbol" w:hAnsi="StarSymbol" w:cs="StarSymbol"/>
      <w:sz w:val="18"/>
      <w:szCs w:val="18"/>
    </w:rPr>
  </w:style>
  <w:style w:type="character" w:customStyle="1" w:styleId="RTFNum87">
    <w:name w:val="RTF_Num 8 7"/>
    <w:rPr>
      <w:rFonts w:ascii="StarSymbol" w:eastAsia="StarSymbol" w:hAnsi="StarSymbol" w:cs="StarSymbol"/>
      <w:sz w:val="18"/>
      <w:szCs w:val="18"/>
    </w:rPr>
  </w:style>
  <w:style w:type="character" w:customStyle="1" w:styleId="RTFNum88">
    <w:name w:val="RTF_Num 8 8"/>
    <w:rPr>
      <w:rFonts w:ascii="StarSymbol" w:eastAsia="StarSymbol" w:hAnsi="StarSymbol" w:cs="StarSymbol"/>
      <w:sz w:val="18"/>
      <w:szCs w:val="18"/>
    </w:rPr>
  </w:style>
  <w:style w:type="character" w:customStyle="1" w:styleId="RTFNum89">
    <w:name w:val="RTF_Num 8 9"/>
    <w:rPr>
      <w:rFonts w:ascii="StarSymbol" w:eastAsia="StarSymbol" w:hAnsi="StarSymbol" w:cs="StarSymbol"/>
      <w:sz w:val="18"/>
      <w:szCs w:val="18"/>
    </w:rPr>
  </w:style>
  <w:style w:type="character" w:customStyle="1" w:styleId="RTFNum810">
    <w:name w:val="RTF_Num 8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8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8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2164</Words>
  <Characters>12340</Characters>
  <Application>Microsoft Office Word</Application>
  <DocSecurity>0</DocSecurity>
  <Lines>102</Lines>
  <Paragraphs>28</Paragraphs>
  <ScaleCrop>false</ScaleCrop>
  <Company>diakov.net</Company>
  <LinksUpToDate>false</LinksUpToDate>
  <CharactersWithSpaces>14476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2014-08-13T14:37:00Z</dcterms:created>
  <dcterms:modified xsi:type="dcterms:W3CDTF">2014-08-13T14:37:00Z</dcterms:modified>
</cp:coreProperties>
</file>