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C23" w:rsidRDefault="005011A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География</w:t>
      </w:r>
      <w:r>
        <w:br/>
      </w:r>
      <w:r>
        <w:rPr>
          <w:b/>
          <w:bCs/>
        </w:rPr>
        <w:t>3 Демография</w:t>
      </w:r>
      <w:r>
        <w:br/>
      </w:r>
      <w:r>
        <w:rPr>
          <w:b/>
          <w:bCs/>
        </w:rPr>
        <w:t>4 Экономика</w:t>
      </w:r>
      <w:r>
        <w:br/>
      </w:r>
      <w:r>
        <w:rPr>
          <w:b/>
          <w:bCs/>
        </w:rPr>
        <w:t>5 Городское управление</w:t>
      </w:r>
      <w:r>
        <w:br/>
      </w:r>
      <w:r>
        <w:rPr>
          <w:b/>
          <w:bCs/>
        </w:rPr>
        <w:t xml:space="preserve">6 Культура </w:t>
      </w:r>
      <w:r>
        <w:rPr>
          <w:b/>
          <w:bCs/>
        </w:rPr>
        <w:br/>
        <w:t>6.1 Искусства</w:t>
      </w:r>
      <w:r>
        <w:rPr>
          <w:b/>
          <w:bCs/>
        </w:rPr>
        <w:br/>
        <w:t>6.2 Музеи</w:t>
      </w:r>
      <w:r>
        <w:rPr>
          <w:b/>
          <w:bCs/>
        </w:rPr>
        <w:br/>
      </w:r>
      <w:r>
        <w:br/>
      </w:r>
      <w:r>
        <w:rPr>
          <w:b/>
          <w:bCs/>
        </w:rPr>
        <w:t>7 Образование</w:t>
      </w:r>
      <w:r>
        <w:br/>
      </w:r>
      <w:r>
        <w:rPr>
          <w:b/>
          <w:bCs/>
        </w:rPr>
        <w:t xml:space="preserve">8 Инфраструктура </w:t>
      </w:r>
      <w:r>
        <w:rPr>
          <w:b/>
          <w:bCs/>
        </w:rPr>
        <w:br/>
        <w:t>8.1 Транспорт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9 Известные уроженцы и жители </w:t>
      </w:r>
      <w:r>
        <w:rPr>
          <w:b/>
          <w:bCs/>
        </w:rPr>
        <w:br/>
        <w:t>9.1 Родились в Кловисе</w:t>
      </w:r>
      <w:r>
        <w:rPr>
          <w:b/>
          <w:bCs/>
        </w:rPr>
        <w:br/>
        <w:t>9.2 Жители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B4C23" w:rsidRDefault="005011A0">
      <w:pPr>
        <w:pStyle w:val="a3"/>
      </w:pPr>
      <w:r>
        <w:t>Кловис (англ. </w:t>
      </w:r>
      <w:r>
        <w:rPr>
          <w:i/>
          <w:iCs/>
        </w:rPr>
        <w:t>Clovis</w:t>
      </w:r>
      <w:r>
        <w:t>) — город на юго-западе США, административный центр округа Карри штата Нью-Мексико. Население 33,2 тыс. человек (2007). В городе расположена авиабаза ВВС США Кэннон. Вместе с Порталесом составляет объединённую статистическую область.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DB4C23" w:rsidRDefault="005011A0">
      <w:pPr>
        <w:pStyle w:val="a3"/>
      </w:pPr>
      <w:r>
        <w:t>Восточная часть штата Нью-Мексико, в которой расположен Кловис — место обитания одной из наиболее древних групп коренных американцев, принадлежащих к культуре, получившей современное название «Культура Кловис» от названия города. Вблизи города в 1932 году местный исследователь А. В. Андерсен (A.W. Andersen) обнаружил памятник древнего искусства Блэкуотер-Дро (Blackwater Draw).</w:t>
      </w:r>
    </w:p>
    <w:p w:rsidR="00DB4C23" w:rsidRDefault="005011A0">
      <w:pPr>
        <w:pStyle w:val="a3"/>
      </w:pPr>
      <w:r>
        <w:t>Город возник при строительстве железной дороги, и одно из его современных наименований «ворота Нью-Мексико».</w:t>
      </w:r>
    </w:p>
    <w:p w:rsidR="00DB4C23" w:rsidRDefault="005011A0">
      <w:pPr>
        <w:pStyle w:val="a3"/>
      </w:pPr>
      <w:r>
        <w:t>По наиболее распространённому мнению, своё наименование город получил от имени легендарного Кловиса, первого христианского царя франков, а произошло это по инициативе дочери местного станционного мастера, изучавшей французский язык и историю во время обсуждения названия города и предложившей свой вариант. До присвоения имени населённый пункт называли Райлис-Свич (Riley’s Switch).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2. География</w:t>
      </w:r>
    </w:p>
    <w:p w:rsidR="00DB4C23" w:rsidRDefault="005011A0">
      <w:pPr>
        <w:pStyle w:val="a3"/>
      </w:pPr>
      <w:r>
        <w:t>Кловис расположен на восточной границе штата Нью-Мексико с Техасом на плоскогорье Ллано-Эстакадо. Высота над уровнем моря более 1300 метров. По данным Бюро переписи населения США площадь территории города 58,2 км² (22,5 кв. миль), из которых 0,3 км 2 (0,1 кв. мили) занято водной поверхностью. Водная поверхность представлена в основном искусственными прудами в парках города. Город Порталес, объединённый с Кловисом в статистическую область, находится в 17 километрах к югу.</w:t>
      </w:r>
    </w:p>
    <w:p w:rsidR="00DB4C23" w:rsidRDefault="005011A0">
      <w:pPr>
        <w:pStyle w:val="a3"/>
      </w:pPr>
      <w:r>
        <w:t>Климат жаркий, сухой. Наиболее жаркий месяц июль (высшая среднемесячная температура 33 °C), самые холодные январь и декабрь (низшая среднемесячная температура −4 °C). Среднегодовое количество осадков 43 мм.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3. Демография</w:t>
      </w:r>
    </w:p>
    <w:p w:rsidR="00DB4C23" w:rsidRDefault="005011A0">
      <w:pPr>
        <w:pStyle w:val="a3"/>
      </w:pPr>
      <w:r>
        <w:t>По данным переписи 2000 года, в Кловисе проживало 32667 человек. В городе насчитывалось 12458 домовладений и 8596 семей. Плотность населения 563,3 человек на 1 км² (1458,9 на 1 кв. милю). Количество домов в городе 14269, плотность застройки 246,1 строений на 1 км² (637,3 на 1 кв. милю).</w:t>
      </w:r>
    </w:p>
    <w:p w:rsidR="00DB4C23" w:rsidRDefault="005011A0">
      <w:pPr>
        <w:pStyle w:val="a3"/>
      </w:pPr>
      <w:r>
        <w:t>Расовый состав населения: 71,3 % белой расы, 7,32 % афро-американцев, 1,02 % коренных американцев, 1,62 % национальностей Азии, 0,13 % национальностей Океании, 14,98 % других национальностей и 3,68 % смешанных двух и более национальностей. 36,75 % испаноязычных всех рас.</w:t>
      </w:r>
    </w:p>
    <w:p w:rsidR="00DB4C23" w:rsidRDefault="005011A0">
      <w:pPr>
        <w:pStyle w:val="a3"/>
      </w:pPr>
      <w:r>
        <w:t>Из 12458 домовладений в 30,0 % имелись дети до 18 лет; 49,8 % занимали семейные пары; в 14,9 % проживали женщины без мужа; в 31,0 % — одинокие. Средний состав на одно домовладение 2,57 человека, средний состав семьи 3,12.</w:t>
      </w:r>
    </w:p>
    <w:p w:rsidR="00DB4C23" w:rsidRDefault="005011A0">
      <w:pPr>
        <w:pStyle w:val="a3"/>
      </w:pPr>
      <w:r>
        <w:t>Средний возраст жителей 33 года.</w:t>
      </w:r>
    </w:p>
    <w:p w:rsidR="00DB4C23" w:rsidRDefault="005011A0">
      <w:pPr>
        <w:pStyle w:val="a3"/>
      </w:pPr>
      <w:r>
        <w:t>Средний доход на домовладение составлял 28878 долларов США, средний доход на семью — 33622 долларов. Средний заработок мужчин 26586, женщин 20375 долларов. Средний доход на одного человека 15561 доллар. Примерно 17,2 % семей и 21,0 % населения жили ниже уровня бедности.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4. Экономика</w:t>
      </w:r>
    </w:p>
    <w:p w:rsidR="00DB4C23" w:rsidRDefault="005011A0">
      <w:pPr>
        <w:pStyle w:val="a3"/>
      </w:pPr>
      <w:r>
        <w:t>Значительная часть населения Кловиса и округа Карри, как и во всём регионе, занята в сельском хозяйстве. Основные направления — выращивание хлопка, арахиса, мясное и молочное животноводство. Имеется несколько перерабатывающих фабрик. В 2006 году введено в строй крупное производство по переработке 1,2 млн тонн молока в год в сыр (127 тысяч тонн в год) и молочную сыворотку. Годовой оборот предприятия 400 миллионов долларов, число занятых 225.</w:t>
      </w:r>
    </w:p>
    <w:p w:rsidR="00DB4C23" w:rsidRDefault="005011A0">
      <w:pPr>
        <w:pStyle w:val="a3"/>
      </w:pPr>
      <w:r>
        <w:t>Значительная часть населения занята в сфере обслуживания и торговли. Всего в Кловисе и округе действует более 1100 предприятий.</w:t>
      </w:r>
    </w:p>
    <w:p w:rsidR="00DB4C23" w:rsidRDefault="005011A0">
      <w:pPr>
        <w:pStyle w:val="a3"/>
      </w:pPr>
      <w:r>
        <w:t>Значительный вклад в экономику вносит авиабаза Кэннон. В связи с её расширением в Кловисе началось расширение строительства и сферы услуг.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5. Городское управление</w:t>
      </w:r>
    </w:p>
    <w:p w:rsidR="00DB4C23" w:rsidRDefault="005011A0">
      <w:pPr>
        <w:pStyle w:val="a3"/>
      </w:pPr>
      <w:r>
        <w:t>Городом управляет Совет (Комиссия) из девяти человек, в который входят мэр города и по два избираемых члена Совета от каждого из четырёх городских районов (</w:t>
      </w:r>
      <w:r>
        <w:rPr>
          <w:i/>
          <w:iCs/>
        </w:rPr>
        <w:t>districts</w:t>
      </w:r>
      <w:r>
        <w:t>). Мэр города Гэйла Брумфилд (</w:t>
      </w:r>
      <w:r>
        <w:rPr>
          <w:i/>
          <w:iCs/>
        </w:rPr>
        <w:t>Gayla Brumfield</w:t>
      </w:r>
      <w:r>
        <w:t xml:space="preserve">) </w:t>
      </w:r>
      <w:r>
        <w:rPr>
          <w:position w:val="10"/>
        </w:rPr>
        <w:t>[1]</w:t>
      </w:r>
      <w:r>
        <w:t>.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 xml:space="preserve">6. Культура </w:t>
      </w:r>
    </w:p>
    <w:p w:rsidR="00DB4C23" w:rsidRDefault="005011A0">
      <w:pPr>
        <w:pStyle w:val="31"/>
        <w:numPr>
          <w:ilvl w:val="0"/>
          <w:numId w:val="0"/>
        </w:numPr>
      </w:pPr>
      <w:r>
        <w:t>6.1. Искусства</w:t>
      </w:r>
    </w:p>
    <w:p w:rsidR="00DB4C23" w:rsidRDefault="005011A0">
      <w:pPr>
        <w:pStyle w:val="a3"/>
      </w:pPr>
      <w:r>
        <w:t>Театр, музыкальные и драматические представления проводятся в залах Колледжа Кловиса и Университета Восточного Нью-Мексико. Иногда концерты проводятся в аудитории Лицея. Значительную популярность в мире музыки Кловис приобрёл в 1950-е, когда в нём открылась записывающая студия Нормана Петти, одного из превыз поп-музыкантов. В этой студии один из зачинателей рока Бадди Холли и группа Крикетс делали свои записи. Наиболее известная песня этой группы «That’ll Be The Day» была записана в Кловисе. Ежегодно в начале сентября проводится музыкальный фестиваль, который с 1990-х стал заметным явлением на общенациональном и международном уровне в популярной музыке.</w:t>
      </w:r>
    </w:p>
    <w:p w:rsidR="00DB4C23" w:rsidRDefault="005011A0">
      <w:pPr>
        <w:pStyle w:val="31"/>
        <w:numPr>
          <w:ilvl w:val="0"/>
          <w:numId w:val="0"/>
        </w:numPr>
      </w:pPr>
      <w:r>
        <w:t>6.2. Музеи</w:t>
      </w:r>
    </w:p>
    <w:p w:rsidR="00DB4C23" w:rsidRDefault="005011A0">
      <w:pPr>
        <w:pStyle w:val="a3"/>
      </w:pPr>
      <w:r>
        <w:t>В Кловисе действуют</w:t>
      </w:r>
    </w:p>
    <w:p w:rsidR="00DB4C23" w:rsidRDefault="005011A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Музей железнодорожного транспорта</w:t>
      </w:r>
    </w:p>
    <w:p w:rsidR="00DB4C23" w:rsidRDefault="005011A0">
      <w:pPr>
        <w:pStyle w:val="a3"/>
        <w:numPr>
          <w:ilvl w:val="0"/>
          <w:numId w:val="4"/>
        </w:numPr>
        <w:tabs>
          <w:tab w:val="left" w:pos="707"/>
        </w:tabs>
      </w:pPr>
      <w:r>
        <w:t>Музей истории сельского хозяйства и инструмента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7. Образование</w:t>
      </w:r>
    </w:p>
    <w:p w:rsidR="00DB4C23" w:rsidRDefault="005011A0">
      <w:pPr>
        <w:pStyle w:val="a3"/>
      </w:pPr>
      <w:r>
        <w:t>В системе среднего образования в городе работает 13 начальных, две средних и две высших школы. Высшее образование доступно в Колледже Кловиса (Clovis Community College, CCC) . В Порталесе расположен Университет Восточного Нью-Мексико (Eastern New Mexico University).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 xml:space="preserve">8. Инфраструктура </w:t>
      </w:r>
    </w:p>
    <w:p w:rsidR="00DB4C23" w:rsidRDefault="005011A0">
      <w:pPr>
        <w:pStyle w:val="31"/>
        <w:numPr>
          <w:ilvl w:val="0"/>
          <w:numId w:val="0"/>
        </w:numPr>
      </w:pPr>
      <w:r>
        <w:t>8.1. Транспорт</w:t>
      </w:r>
    </w:p>
    <w:p w:rsidR="00DB4C23" w:rsidRDefault="005011A0">
      <w:pPr>
        <w:pStyle w:val="a3"/>
      </w:pPr>
      <w:r>
        <w:t>Кловис находится на пересечении нескольких шоссе:</w:t>
      </w:r>
    </w:p>
    <w:p w:rsidR="00DB4C23" w:rsidRDefault="005011A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Шоссе 70. В восточном направлении Лаббок, штат Техас, в западном Порталес и Розуэлл</w:t>
      </w:r>
    </w:p>
    <w:p w:rsidR="00DB4C23" w:rsidRDefault="005011A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Шоссе 84 в восточном направлении совпадает с шоссе 70, в западном направлении Форт Самнер.</w:t>
      </w:r>
    </w:p>
    <w:p w:rsidR="00DB4C23" w:rsidRDefault="005011A0">
      <w:pPr>
        <w:pStyle w:val="a3"/>
        <w:numPr>
          <w:ilvl w:val="0"/>
          <w:numId w:val="3"/>
        </w:numPr>
        <w:tabs>
          <w:tab w:val="left" w:pos="707"/>
        </w:tabs>
      </w:pPr>
      <w:r>
        <w:t>шоссе 209 в северном направлении Тукумкари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 xml:space="preserve">9. Известные уроженцы и жители </w:t>
      </w:r>
    </w:p>
    <w:p w:rsidR="00DB4C23" w:rsidRDefault="005011A0">
      <w:pPr>
        <w:pStyle w:val="31"/>
        <w:numPr>
          <w:ilvl w:val="0"/>
          <w:numId w:val="0"/>
        </w:numPr>
      </w:pPr>
      <w:r>
        <w:t>Родились в КловисеНорман Петти музыкант, автор песен, продюсер и основатель звукозаписывающей студии Жители</w:t>
      </w:r>
    </w:p>
    <w:p w:rsidR="00DB4C23" w:rsidRDefault="005011A0">
      <w:pPr>
        <w:pStyle w:val="a3"/>
        <w:numPr>
          <w:ilvl w:val="0"/>
          <w:numId w:val="2"/>
        </w:numPr>
        <w:tabs>
          <w:tab w:val="left" w:pos="707"/>
        </w:tabs>
      </w:pPr>
      <w:r>
        <w:t>Бадди Холли — рок-музыкант</w:t>
      </w:r>
    </w:p>
    <w:p w:rsidR="00DB4C23" w:rsidRDefault="005011A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B4C23" w:rsidRDefault="005011A0">
      <w:pPr>
        <w:pStyle w:val="a3"/>
        <w:numPr>
          <w:ilvl w:val="0"/>
          <w:numId w:val="1"/>
        </w:numPr>
        <w:tabs>
          <w:tab w:val="left" w:pos="707"/>
        </w:tabs>
      </w:pPr>
      <w:r>
        <w:t>Официальное приветствие мэра</w:t>
      </w:r>
    </w:p>
    <w:p w:rsidR="00DB4C23" w:rsidRDefault="005011A0">
      <w:pPr>
        <w:pStyle w:val="a3"/>
        <w:spacing w:after="0"/>
      </w:pPr>
      <w:r>
        <w:t>Источник: http://ru.wikipedia.org/wiki/Кловис_(Нью-Мексико)</w:t>
      </w:r>
      <w:bookmarkStart w:id="0" w:name="_GoBack"/>
      <w:bookmarkEnd w:id="0"/>
    </w:p>
    <w:sectPr w:rsidR="00DB4C2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1A0"/>
    <w:rsid w:val="00375E94"/>
    <w:rsid w:val="005011A0"/>
    <w:rsid w:val="00DB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23970-ED6C-41C3-BB06-B0FE9F19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2014-03-30T22:32:00Z</dcterms:created>
  <dcterms:modified xsi:type="dcterms:W3CDTF">2014-03-30T22:32:00Z</dcterms:modified>
</cp:coreProperties>
</file>