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10D" w:rsidRDefault="00496423">
      <w:pPr>
        <w:pStyle w:val="a3"/>
      </w:pPr>
      <w:r>
        <w:br/>
      </w:r>
    </w:p>
    <w:p w:rsidR="0010610D" w:rsidRDefault="00496423">
      <w:pPr>
        <w:pStyle w:val="a3"/>
      </w:pPr>
      <w:r>
        <w:rPr>
          <w:b/>
          <w:bCs/>
        </w:rPr>
        <w:t>Пе́репись населе́ния США</w:t>
      </w:r>
      <w:r>
        <w:t> — перепись населения, проводимая в Соединённых Штатах Америки каждые десять лет. Ответственность за организацию и проведение переписи несёт Бюро переписи населения США.</w:t>
      </w:r>
    </w:p>
    <w:p w:rsidR="0010610D" w:rsidRDefault="00496423">
      <w:pPr>
        <w:pStyle w:val="21"/>
        <w:numPr>
          <w:ilvl w:val="0"/>
          <w:numId w:val="0"/>
        </w:numPr>
      </w:pPr>
      <w:r>
        <w:t>История</w:t>
      </w:r>
    </w:p>
    <w:p w:rsidR="0010610D" w:rsidRDefault="00496423">
      <w:pPr>
        <w:pStyle w:val="a3"/>
        <w:rPr>
          <w:position w:val="10"/>
        </w:rPr>
      </w:pPr>
      <w:r>
        <w:t>Статья 1 Конституции Соединенных Штатов предусматривает, что перепись населения должна происходить не реже одного раза в десять лет.</w:t>
      </w:r>
      <w:r>
        <w:rPr>
          <w:position w:val="10"/>
        </w:rPr>
        <w:t>[1]</w:t>
      </w:r>
      <w:r>
        <w:t xml:space="preserve"> От этого зависит число мандатов от каждого штата в Палате представителей и в Коллегии выборщиков. Перепись производится каждые 10 лет в годах оканчивающихся нулём (2000, 2010) и называется «десятилетней». Раздел 13 Кодекса Соединённых Штатов описывает процедуру проведения переписи и обработки данных.</w:t>
      </w:r>
      <w:r>
        <w:rPr>
          <w:position w:val="10"/>
        </w:rPr>
        <w:t>[2]</w:t>
      </w:r>
    </w:p>
    <w:p w:rsidR="0010610D" w:rsidRDefault="00496423">
      <w:pPr>
        <w:pStyle w:val="a3"/>
      </w:pPr>
      <w:r>
        <w:t>С 1790 до 1840 годов перепись проводилась силами шерифов. С 1840 года возник центральный офис переписи, который действовал только во время десятилетней переписи. В 1890 году впервые при переписи использовали электрическую табулирующую машину Германа Холлерита для обработки результатов.</w:t>
      </w:r>
    </w:p>
    <w:p w:rsidR="0010610D" w:rsidRDefault="00496423">
      <w:pPr>
        <w:pStyle w:val="21"/>
        <w:numPr>
          <w:ilvl w:val="0"/>
          <w:numId w:val="0"/>
        </w:numPr>
      </w:pPr>
      <w:r>
        <w:t>Результаты переписей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1790 — 3 929 214,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1800 — 5 236 631,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1810 — 7 239 881,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1820 — 9 638 453,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1830 — 12 866 020,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1840 — 17 069 453,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1850 — 23 191 876,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1860 — 31 443 321,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1870 — 38 558 371,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1880 — 49 371 340,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1890 — 62 979 766,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1900 — 76 212 168,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1910 — 92 228 496,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1920 — 106 021 537,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1930 — 123 202 624,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1940 — 132 164 569,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1950 — 151 325 798,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1960 — 179 323 175,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1970 — 203 211 926,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1980 — 226 545 805,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1990 — 248 709 873,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2000 — 281 421 906,</w:t>
      </w:r>
    </w:p>
    <w:p w:rsidR="0010610D" w:rsidRDefault="00496423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>2010 — 308 745 538.</w:t>
      </w:r>
      <w:r>
        <w:rPr>
          <w:position w:val="10"/>
        </w:rPr>
        <w:t>[3]</w:t>
      </w:r>
    </w:p>
    <w:p w:rsidR="0010610D" w:rsidRDefault="0049642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0610D" w:rsidRDefault="0049642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Конституция Соединённых Штатов, параграф 1, раздел 2: «The actual Enumeration shall be made within three Years after the first Meeting of the Congress of the United States, </w:t>
      </w:r>
      <w:r>
        <w:rPr>
          <w:b/>
          <w:bCs/>
        </w:rPr>
        <w:t>and within every subsequent Term of ten Years</w:t>
      </w:r>
      <w:r>
        <w:t>, in such Manner as they shall by Law direct.» (англ.)</w:t>
      </w:r>
    </w:p>
    <w:p w:rsidR="0010610D" w:rsidRDefault="0049642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Кодекс Соединённых Штатов, раздел 13: «Перепись населения». Cornell University Law School. (англ.)</w:t>
      </w:r>
    </w:p>
    <w:p w:rsidR="0010610D" w:rsidRDefault="00496423">
      <w:pPr>
        <w:pStyle w:val="a3"/>
        <w:numPr>
          <w:ilvl w:val="0"/>
          <w:numId w:val="1"/>
        </w:numPr>
        <w:tabs>
          <w:tab w:val="left" w:pos="707"/>
        </w:tabs>
      </w:pPr>
      <w:r>
        <w:t>Census.gov (англ.)</w:t>
      </w:r>
    </w:p>
    <w:p w:rsidR="0010610D" w:rsidRDefault="00496423">
      <w:pPr>
        <w:pStyle w:val="a3"/>
        <w:spacing w:after="0"/>
      </w:pPr>
      <w:r>
        <w:t>Источник: http://ru.wikipedia.org/wiki/Перепись_населения_США</w:t>
      </w:r>
      <w:bookmarkStart w:id="0" w:name="_GoBack"/>
      <w:bookmarkEnd w:id="0"/>
    </w:p>
    <w:sectPr w:rsidR="0010610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423"/>
    <w:rsid w:val="0010610D"/>
    <w:rsid w:val="00496423"/>
    <w:rsid w:val="00AE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D6B21-705E-4F11-AD27-E4045375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>diakov.net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2014-10-31T06:12:00Z</dcterms:created>
  <dcterms:modified xsi:type="dcterms:W3CDTF">2014-10-31T06:12:00Z</dcterms:modified>
</cp:coreProperties>
</file>