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654" w:rsidRDefault="00BD1304">
      <w:pPr>
        <w:pStyle w:val="a3"/>
      </w:pPr>
      <w:r>
        <w:br/>
      </w:r>
      <w:r>
        <w:br/>
        <w:t>План</w:t>
      </w:r>
      <w:r>
        <w:br/>
        <w:t xml:space="preserve">Введение </w:t>
      </w:r>
      <w:r>
        <w:br/>
      </w:r>
      <w:r>
        <w:rPr>
          <w:b/>
          <w:bCs/>
        </w:rPr>
        <w:t>1 Причины и цели депортаций и этнических чисток</w:t>
      </w:r>
      <w:r>
        <w:br/>
      </w:r>
      <w:r>
        <w:rPr>
          <w:b/>
          <w:bCs/>
        </w:rPr>
        <w:t>2 Этнические чистки начала XX века</w:t>
      </w:r>
      <w:r>
        <w:br/>
      </w:r>
      <w:r>
        <w:rPr>
          <w:b/>
          <w:bCs/>
        </w:rPr>
        <w:t>3 Депортация азербайджанского населения из Армянской ССР</w:t>
      </w:r>
      <w:r>
        <w:br/>
      </w:r>
      <w:r>
        <w:rPr>
          <w:b/>
          <w:bCs/>
        </w:rPr>
        <w:t>4 Окончательно изгнание азербайджанского населения из Армении</w:t>
      </w:r>
      <w:r>
        <w:br/>
      </w:r>
      <w:r>
        <w:rPr>
          <w:b/>
          <w:bCs/>
        </w:rPr>
        <w:t xml:space="preserve">5 Динамика азербайджанского населения Армении в цифрах </w:t>
      </w:r>
      <w:r>
        <w:rPr>
          <w:b/>
          <w:bCs/>
        </w:rPr>
        <w:br/>
        <w:t>5.1 Хронология депортаций/переселений</w:t>
      </w:r>
      <w:r>
        <w:rPr>
          <w:b/>
          <w:bCs/>
        </w:rPr>
        <w:br/>
        <w:t>5.2 Изменение числа азербайджанцев Армении в цифрах</w:t>
      </w:r>
      <w:r>
        <w:rPr>
          <w:b/>
          <w:bCs/>
        </w:rPr>
        <w:br/>
      </w:r>
      <w:r>
        <w:br/>
      </w:r>
      <w:r>
        <w:rPr>
          <w:b/>
          <w:bCs/>
        </w:rPr>
        <w:t>6 Итоги этнических чисток</w:t>
      </w:r>
      <w:r>
        <w:br/>
      </w:r>
      <w:r>
        <w:rPr>
          <w:b/>
          <w:bCs/>
        </w:rPr>
        <w:t>7 Изменение состава населения Еревана</w:t>
      </w:r>
      <w:r>
        <w:br/>
      </w:r>
      <w:r>
        <w:rPr>
          <w:b/>
          <w:bCs/>
        </w:rPr>
        <w:t>8 Смотрите по теме</w:t>
      </w:r>
      <w:r>
        <w:br/>
      </w:r>
      <w:r>
        <w:br/>
      </w:r>
    </w:p>
    <w:p w:rsidR="00793654" w:rsidRDefault="00BD1304">
      <w:pPr>
        <w:pStyle w:val="21"/>
        <w:pageBreakBefore/>
        <w:numPr>
          <w:ilvl w:val="0"/>
          <w:numId w:val="0"/>
        </w:numPr>
      </w:pPr>
      <w:r>
        <w:t>Введение</w:t>
      </w:r>
    </w:p>
    <w:p w:rsidR="00793654" w:rsidRDefault="00BD1304">
      <w:pPr>
        <w:pStyle w:val="a3"/>
        <w:rPr>
          <w:position w:val="10"/>
        </w:rPr>
      </w:pPr>
      <w:r>
        <w:t>Депортация азербайджанцев из Армении — насильственные перемещения и этнические чистки, которым подверглось азербайджанское население страны в ХХ веке.</w:t>
      </w:r>
      <w:r>
        <w:rPr>
          <w:position w:val="10"/>
        </w:rPr>
        <w:t>[1][2][3][4]</w:t>
      </w:r>
    </w:p>
    <w:p w:rsidR="00793654" w:rsidRDefault="00BD1304">
      <w:pPr>
        <w:pStyle w:val="a3"/>
      </w:pPr>
      <w:r>
        <w:t>Изменение численности армянского, азербайджанского и курдского населения Армении</w:t>
      </w:r>
    </w:p>
    <w:p w:rsidR="00793654" w:rsidRDefault="00BD1304">
      <w:pPr>
        <w:pStyle w:val="a3"/>
        <w:rPr>
          <w:position w:val="10"/>
        </w:rPr>
      </w:pPr>
      <w:r>
        <w:t>На протяжении XX века было произведено несколько насильственных</w:t>
      </w:r>
      <w:r>
        <w:rPr>
          <w:position w:val="10"/>
        </w:rPr>
        <w:t>[3]</w:t>
      </w:r>
      <w:r>
        <w:t xml:space="preserve"> депортаций азербайджанского населения с территории Армянской Республики, Армянской ССР и Республики Армения. В ходе нескольких армяно-азербайджанских конфликтов были насильственно перемещены сотни тысяч азербайджанцев, многие были убиты и ранены. Депортации 1988 года были частично обусловлены ответом на изгнание армян из Азербайджана.</w:t>
      </w:r>
      <w:r>
        <w:rPr>
          <w:position w:val="10"/>
        </w:rPr>
        <w:t>[2]</w:t>
      </w:r>
    </w:p>
    <w:p w:rsidR="00793654" w:rsidRDefault="00BD1304">
      <w:pPr>
        <w:pStyle w:val="21"/>
        <w:pageBreakBefore/>
        <w:numPr>
          <w:ilvl w:val="0"/>
          <w:numId w:val="0"/>
        </w:numPr>
      </w:pPr>
      <w:r>
        <w:t>1. Причины и цели депортаций и этнических чисток</w:t>
      </w:r>
    </w:p>
    <w:p w:rsidR="00793654" w:rsidRDefault="00BD1304">
      <w:pPr>
        <w:pStyle w:val="a3"/>
        <w:rPr>
          <w:position w:val="10"/>
        </w:rPr>
      </w:pPr>
      <w:r>
        <w:t>В 2006 году на очередной сессии ПАСЕ было распространено заявление, подписанное несколькими депутатами из Азербайджана, Италии, Франции, Украины, Турции и Румынии утверждающее, что целью этнических чисток в Армении было построение «Великой Армении».</w:t>
      </w:r>
      <w:r>
        <w:rPr>
          <w:position w:val="10"/>
        </w:rPr>
        <w:t>[5]</w:t>
      </w:r>
      <w:r>
        <w:t xml:space="preserve"> Также и по мнению американского историка, отрицающего геноцид армян, Джастина Маккарти, гомогенизация населения республики и последующее переселение сюда армян из за границы были частью плана по воссозданию армянского государства.</w:t>
      </w:r>
      <w:r>
        <w:rPr>
          <w:position w:val="10"/>
        </w:rPr>
        <w:t>[6]</w:t>
      </w:r>
    </w:p>
    <w:p w:rsidR="00793654" w:rsidRDefault="00BD1304">
      <w:pPr>
        <w:pStyle w:val="21"/>
        <w:pageBreakBefore/>
        <w:numPr>
          <w:ilvl w:val="0"/>
          <w:numId w:val="0"/>
        </w:numPr>
      </w:pPr>
      <w:r>
        <w:t>2. Этнические чистки начала XX века</w:t>
      </w:r>
    </w:p>
    <w:p w:rsidR="00793654" w:rsidRDefault="00BD1304">
      <w:pPr>
        <w:pStyle w:val="a3"/>
        <w:rPr>
          <w:position w:val="10"/>
        </w:rPr>
      </w:pPr>
      <w:r>
        <w:t>В результате межнациональных армяно-азербайджанских столкновений начала XX века, а также целенаправленной политики этнических чисток армянских националистов, с территории Армянской области и Республики Армения была изгнана значительная часть азербайджанского населения. С середины 1918 года армянские вооруженные формирования под руководством Андраника сыграли большую роль в уничтожении мусульманских селений в Зангезуре и этнической чистке региона. Британское командование, имевшее свои политические цели, не позволило Андранику распространить эту деятельность на Карабах. Андраник привел с собой 30 тысяч армянских беженцев из восточной Анатолии, в основном из Муша и Битлиса. Часть армянских беженцев из Турции осталась в Зангезуре, тогда как многие другие были переселены в регионы Еревана и Даралагеза, где они заменили изгнанных мусульман с целью сделать этнически однородными ключевые регионы армянского государства.</w:t>
      </w:r>
      <w:r>
        <w:rPr>
          <w:position w:val="10"/>
        </w:rPr>
        <w:t>[7]</w:t>
      </w:r>
    </w:p>
    <w:p w:rsidR="00793654" w:rsidRDefault="00BD1304">
      <w:pPr>
        <w:pStyle w:val="a3"/>
        <w:rPr>
          <w:position w:val="10"/>
        </w:rPr>
      </w:pPr>
      <w:r>
        <w:t xml:space="preserve">Согласно сведениям, указанным в Кавказском Этнографическом Сборнике АН СССР, «В Армении места с азербайджанским населением опустели. Здесь дашнаками проводилась политика „чистки страны от инородцев“ и в первую очередь от мусульман, которые были изгнаны из Новобаязетского, Эриванского, Эчмиадзинского и Шаруро-Даралагезского уездов». </w:t>
      </w:r>
      <w:r>
        <w:rPr>
          <w:position w:val="10"/>
        </w:rPr>
        <w:t>[8]</w:t>
      </w:r>
    </w:p>
    <w:p w:rsidR="00793654" w:rsidRDefault="00BD1304">
      <w:pPr>
        <w:pStyle w:val="a3"/>
      </w:pPr>
      <w:r>
        <w:t>Далее сборник сообщает:</w:t>
      </w:r>
    </w:p>
    <w:p w:rsidR="00793654" w:rsidRDefault="00BD1304">
      <w:pPr>
        <w:pStyle w:val="a3"/>
        <w:rPr>
          <w:position w:val="10"/>
        </w:rPr>
      </w:pPr>
      <w:r>
        <w:t>В 1897 г. из 137,9 тыс. населения здесь жило 63,6 тыс. армян (46,2 %), 71,2 тыс. азербайджанцев (51,7 %), 1,8 тыс. курдов (1,3 %). По данным сельскохозяйственной переписи 1922 г., всё население Зангезура насчитывало 63,5 тыс. человек, в том числе 56,9 тыс. армян (89,5 %), азербайджанцев 6,5 тыс. (10,2 %), русских 0,2 тыс. (0,3 %).</w:t>
      </w:r>
      <w:r>
        <w:rPr>
          <w:position w:val="10"/>
        </w:rPr>
        <w:t>[8]</w:t>
      </w:r>
    </w:p>
    <w:p w:rsidR="00793654" w:rsidRDefault="00BD1304">
      <w:pPr>
        <w:pStyle w:val="a3"/>
      </w:pPr>
      <w:r>
        <w:t>По словам американского историка Ф. Каземзаде, цитирующего армянского историка А. Боряна, Дашнакское правительство независимой Армении 1918-1920-х годов, было создано не для управленческих нужд, а для "изгнания мусульманского населения и захвата их собственности"</w:t>
      </w:r>
      <w:r>
        <w:rPr>
          <w:position w:val="10"/>
        </w:rPr>
        <w:t>[9]</w:t>
      </w:r>
      <w:r>
        <w:t>. Уничтожение мусульман на территориях ранее контролируемых Турцией, а в дальнейшем занятых армянской армией достигло огромных масштабов</w:t>
      </w:r>
      <w:r>
        <w:rPr>
          <w:position w:val="10"/>
        </w:rPr>
        <w:t>[9]</w:t>
      </w:r>
      <w:r>
        <w:t>.</w:t>
      </w:r>
    </w:p>
    <w:p w:rsidR="00793654" w:rsidRDefault="00BD1304">
      <w:pPr>
        <w:pStyle w:val="21"/>
        <w:pageBreakBefore/>
        <w:numPr>
          <w:ilvl w:val="0"/>
          <w:numId w:val="0"/>
        </w:numPr>
      </w:pPr>
      <w:r>
        <w:t>3. Депортация азербайджанского населения из Армянской ССР</w:t>
      </w:r>
    </w:p>
    <w:p w:rsidR="00793654" w:rsidRDefault="00BD1304">
      <w:pPr>
        <w:pStyle w:val="a3"/>
      </w:pPr>
      <w:r>
        <w:t>Исход азербайджанского населения продолжился и после образования Армянской ССР. Согласно всесоюзной переписи населения 1926 года, азербайджанцы составляли 8,8 % от общего населения республики (78 тысяч человек)</w:t>
      </w:r>
      <w:r>
        <w:rPr>
          <w:position w:val="10"/>
        </w:rPr>
        <w:t>[10]</w:t>
      </w:r>
      <w:r>
        <w:t>. Согласно всесоюзной переписи 1939 года в Армянской ССР проживало более 130 тысяч азербайджанцев</w:t>
      </w:r>
      <w:r>
        <w:rPr>
          <w:position w:val="10"/>
        </w:rPr>
        <w:t>[11]</w:t>
      </w:r>
      <w:r>
        <w:t>. По итогам всесоюзной переписи населения 1959 года это количество уменьшилось до 107 тысяч</w:t>
      </w:r>
      <w:r>
        <w:rPr>
          <w:position w:val="10"/>
        </w:rPr>
        <w:t>[12]</w:t>
      </w:r>
      <w:r>
        <w:t>, несмотря на то, что по показателям естественного прироста населения азербайджанцы занимали одно из самых высоких мест в союзе. На уменьшение численности азербайджанского населения повлиял фактор переселения азербайджанцев из Армении, и репатриации армян проживающих за пределами Советсткого Союза.</w:t>
      </w:r>
    </w:p>
    <w:p w:rsidR="00793654" w:rsidRDefault="00BD1304">
      <w:pPr>
        <w:pStyle w:val="a3"/>
      </w:pPr>
      <w:r>
        <w:t>В 1937 году, сразу после появления проблем в отношениях между СССР и Турцией, причиной которых стал отказ Турции от предложения Советского Союза о совместном контроле черноморских проливов, курды-мусульмане из приграничных с Турцией районов Армении были депортированы в Казахстан. В тот же период (в 1945 году) СССР предъявил Турции территориальные претензии на Карс и Ардаган. Эта конфронтация в отношениях между странами сохранялась вплоть до смерти Сталина. До 1953 года продолжалась подготовка к обоснованию этих претензий, и важным шагом стало решение Сталина — предложить зарубежным армянам переехать в Советскую Армению. В советских планах по вовлечению Турции в сферу влияния СССР Советская Армения занимала наиболее выгодное военно-географическое положение на восточном рубеже Турции. Очищение Армении от азербайджанцев-мусульман с целью укрепления армянского плацдарма входило в планы советского правительства. «Неблагонадежные»</w:t>
      </w:r>
      <w:r>
        <w:rPr>
          <w:position w:val="10"/>
        </w:rPr>
        <w:t>[13]</w:t>
      </w:r>
      <w:r>
        <w:t>,</w:t>
      </w:r>
    </w:p>
    <w:p w:rsidR="00793654" w:rsidRDefault="00BD1304">
      <w:pPr>
        <w:pStyle w:val="a3"/>
      </w:pPr>
      <w:r>
        <w:t>по мнению советского руководста, азербайджанцы могли стать «пятой колонной» в случае ожидаемого конфликта с Турцией и ввиду этих причин Сталин разрешил депортацию азербайджанского населения Армянской СССР, которая была произведена в 1947—1950 годах согласно Постановлению Совета Министров СССР № 4083 от 23 декабря 1947 года.</w:t>
      </w:r>
      <w:r>
        <w:rPr>
          <w:position w:val="10"/>
        </w:rPr>
        <w:t>[15]</w:t>
      </w:r>
      <w:r>
        <w:t xml:space="preserve"> Один из пунктов этого постановления гласил:</w:t>
      </w:r>
    </w:p>
    <w:p w:rsidR="00793654" w:rsidRDefault="00BD1304">
      <w:pPr>
        <w:pStyle w:val="a3"/>
      </w:pPr>
      <w:r>
        <w:t>Разрешить Совету Министров Армянской ССР освобождаемые азербайджанским населением постройки и жилые дома в связи с переселением их в Кура-Араксинскую низменность Азербайджанской ССР использовать для расселения зарубежных армян, прибывающих в Армянскую ССР.</w:t>
      </w:r>
    </w:p>
    <w:p w:rsidR="00793654" w:rsidRDefault="00BD1304">
      <w:pPr>
        <w:pStyle w:val="a3"/>
        <w:rPr>
          <w:position w:val="10"/>
        </w:rPr>
      </w:pPr>
      <w:r>
        <w:t>Детали переселения были также определены в Постановлении Совета министров СССР № 754</w:t>
      </w:r>
      <w:r>
        <w:rPr>
          <w:position w:val="10"/>
        </w:rPr>
        <w:t>[16]</w:t>
      </w:r>
      <w:r>
        <w:t xml:space="preserve"> Переселенцам была выделена их часть колхозного движимого имущества и обеспечена бесплатная перевозка этого имущества до нового места жизни. Стоимость оставленного на территории Армении движимого имущества выплачивалась колхозам по месту нового вселения азербайджанцев. Переселенцам были предоставлены некоторые льготы, а также выданы безвозвратные денежные пособия в размере 1000 рублей на главу семьи и 300 рублей на каждого члена семьи. Совет Министров Армянской ССР обязывался оказывать помощь переселенцам в продаже принадлежащих домов в местах выхода. По мнению историка Владислава Зубка, именно с подачи «потерявшего надежды на получение турецких территорий» Первого секретаря ЦК Компартии Армянской ССР Григория Арутюнова Сталин дал приказ депортировать азербайджанское население Армянской ССР в Азербайджан. В то же время он дал согласие на репатриацию 90 тысяч армян на место новодепортированных азербайджанцев.</w:t>
      </w:r>
      <w:r>
        <w:rPr>
          <w:position w:val="10"/>
        </w:rPr>
        <w:t>[17]</w:t>
      </w:r>
      <w:r>
        <w:t xml:space="preserve"> Переселение не носило добровольного характера.</w:t>
      </w:r>
      <w:r>
        <w:rPr>
          <w:position w:val="10"/>
        </w:rPr>
        <w:t>[18]</w:t>
      </w:r>
      <w:r>
        <w:t xml:space="preserve"> Армянские переселенцы, как и было запланировано</w:t>
      </w:r>
      <w:r>
        <w:rPr>
          <w:position w:val="10"/>
        </w:rPr>
        <w:t>[19]</w:t>
      </w:r>
      <w:r>
        <w:t>, заняли дома выселенных азербайджанцев.</w:t>
      </w:r>
      <w:r>
        <w:rPr>
          <w:position w:val="10"/>
        </w:rPr>
        <w:t>[20]</w:t>
      </w:r>
      <w:r>
        <w:t>. По итогам депортации, в Кура-Араксинскую низменность Азербайджанской ССР было насильно переселено в три этапа более 100.000 человек</w:t>
      </w:r>
      <w:r>
        <w:rPr>
          <w:position w:val="10"/>
        </w:rPr>
        <w:t>[19]</w:t>
      </w:r>
      <w:r>
        <w:t xml:space="preserve">. 10.000 человек было переселено в 1948 году, 40.000 — в 1949 году, 50.000 в 1950 году. </w:t>
      </w:r>
      <w:r>
        <w:rPr>
          <w:position w:val="10"/>
        </w:rPr>
        <w:t>[21]</w:t>
      </w:r>
    </w:p>
    <w:p w:rsidR="00793654" w:rsidRDefault="00BD1304">
      <w:pPr>
        <w:pStyle w:val="21"/>
        <w:pageBreakBefore/>
        <w:numPr>
          <w:ilvl w:val="0"/>
          <w:numId w:val="0"/>
        </w:numPr>
      </w:pPr>
      <w:r>
        <w:t>4. Окончательно изгнание азербайджанского населения из Армении</w:t>
      </w:r>
    </w:p>
    <w:p w:rsidR="00793654" w:rsidRDefault="00BD1304">
      <w:pPr>
        <w:pStyle w:val="a3"/>
      </w:pPr>
      <w:r>
        <w:t>Кроме армян, в Армении жили также граждане следующих национальностей: азербайджанцы, русские, курды, украинцы, греки и некоторые другие национальные меньшинства. К 1979 году азербайджанцы составляли 5,3 % населения всей Армении (примерно 161 тыс. человек).</w:t>
      </w:r>
      <w:r>
        <w:rPr>
          <w:position w:val="10"/>
        </w:rPr>
        <w:t>[22]</w:t>
      </w:r>
      <w:r>
        <w:t xml:space="preserve"> Как отмечает Сванте Корнелл, после событий 1987 года, когда в Азербайджане в селе Чардахлу были избиты и арестованы армяне</w:t>
      </w:r>
      <w:r>
        <w:rPr>
          <w:position w:val="10"/>
        </w:rPr>
        <w:t>[23]</w:t>
      </w:r>
      <w:r>
        <w:t>, началось вытеснение азербайджанцев из Армении, которое, после Сумгаитского погрома армян приобрело систематический и целенаправленный характер. В то же время в Азербайджане шло изгнание армян</w:t>
      </w:r>
      <w:r>
        <w:rPr>
          <w:position w:val="10"/>
        </w:rPr>
        <w:t>[24]</w:t>
      </w:r>
      <w:r>
        <w:t>. Ариэль Коэн отмечает, что десятки тысяч армян начали покидать Азербайджанскую ССР, тогда как азербайджанцы, боясь возмездия, в свою очередь оставляли Армянскую ССР</w:t>
      </w:r>
      <w:r>
        <w:rPr>
          <w:position w:val="10"/>
        </w:rPr>
        <w:t>[25]</w:t>
      </w:r>
      <w:r>
        <w:t>. Согласно BBC и Тому де Ваалу, армянскими экстремистами в ноябре 1987 года азербайджанцы были изгнаны из Кафанского района</w:t>
      </w:r>
      <w:r>
        <w:rPr>
          <w:position w:val="10"/>
        </w:rPr>
        <w:t>[26]</w:t>
      </w:r>
      <w:r>
        <w:t xml:space="preserve"> </w:t>
      </w:r>
      <w:r>
        <w:rPr>
          <w:position w:val="10"/>
        </w:rPr>
        <w:t>[27]</w:t>
      </w:r>
      <w:r>
        <w:t>. Другие источники утверждают, что первые межнациональные столкновения в Армении произошли лишь в ноябре 1988 года, а бегство было вызвано распущенными с провокационными целями слухами.</w:t>
      </w:r>
      <w:r>
        <w:rPr>
          <w:position w:val="10"/>
        </w:rPr>
        <w:t>[28]</w:t>
      </w:r>
      <w:r>
        <w:t>. Согласно данным сотрудников КГБ СССР, бегство кафанских азербайджанцев произошло уже после начала открытого конфликта под влиянием панических слухов, вызванных вооружённым столкновением в Аскеране 22 февраля того же года, а в реальности в Кафанском районе все было спокойно</w:t>
      </w:r>
      <w:r>
        <w:rPr>
          <w:position w:val="10"/>
        </w:rPr>
        <w:t>[29]</w:t>
      </w:r>
      <w:r>
        <w:t>.</w:t>
      </w:r>
    </w:p>
    <w:p w:rsidR="00793654" w:rsidRDefault="00BD1304">
      <w:pPr>
        <w:pStyle w:val="a3"/>
        <w:rPr>
          <w:position w:val="10"/>
        </w:rPr>
      </w:pPr>
      <w:r>
        <w:t xml:space="preserve">Совет Министров СССР в Постановлении от 7 апреля 1990 г. N 329 (СП СССР, 1990, N11, ст.59) отметил, что, поскольку органами государственного управления Азербайджанской ССР и Армянской ССР не были приняты должные меры по стабилизации межнациональных отношений, обеспечению и защите конституционных прав граждан, значительное количество жителей этих республик вынужденно покинули постоянное место жительства. В результате в Армянской ССР находится 230 тыс. человек, не имеющих постоянного места жительства, в Азербайджанской ССР — 200 тыс. человек, десятки тысяч человек выехали в другие союзные республики, в основном в РСФСР, многие из них временно находятся в г. Москве и Московской области. </w:t>
      </w:r>
      <w:r>
        <w:rPr>
          <w:position w:val="10"/>
        </w:rPr>
        <w:t>[30]</w:t>
      </w:r>
    </w:p>
    <w:p w:rsidR="00793654" w:rsidRDefault="00BD1304">
      <w:pPr>
        <w:pStyle w:val="a3"/>
      </w:pPr>
      <w:r>
        <w:t>По данным Азербайджана в результате погромов и насилия в за период с 1988 по 1989 годы в Армянской ССР погибли 216 азербайджанцев.</w:t>
      </w:r>
      <w:r>
        <w:rPr>
          <w:position w:val="10"/>
        </w:rPr>
        <w:t>[31]</w:t>
      </w:r>
      <w:r>
        <w:t>. Основная масса убитых приходилась на северные районы, куда перед тем хлынули беженцы из районов Кировабада; в особенности же на Гугаркский район, где было убито 11 человек</w:t>
      </w:r>
      <w:r>
        <w:rPr>
          <w:position w:val="10"/>
        </w:rPr>
        <w:t>[29][32]</w:t>
      </w:r>
      <w:r>
        <w:t>. По словам сотрудников КГБ СССР в армянском селе Гукарк: «…</w:t>
      </w:r>
      <w:r>
        <w:rPr>
          <w:i/>
          <w:iCs/>
        </w:rPr>
        <w:t>издевались над азербайджанцами, убивали, грабили дома…</w:t>
      </w:r>
      <w:r>
        <w:rPr>
          <w:i/>
          <w:iCs/>
          <w:position w:val="10"/>
        </w:rPr>
        <w:t>[29]</w:t>
      </w:r>
      <w:r>
        <w:t>». Согласно азербайджанским данным, было депортировано в общей сложности около 40 897 семей азербайджанцев. 218 человек погибли во время переселения, 45 из них замерзли заживо в горах Малого Кавказа, 45 пропали без вести в горных районах Армении, 34 человека были подвергнуты пыткам и убиты, 6 человек были убиты армянскими врачами в больницах.</w:t>
      </w:r>
      <w:r>
        <w:rPr>
          <w:position w:val="10"/>
        </w:rPr>
        <w:t>[33]</w:t>
      </w:r>
      <w:r>
        <w:t xml:space="preserve"> Однако эти данные оспариваются. Азербайджанский историк и публицист Ариф Юнусов первым опубликовал список 215 азербайджанцев, погибших, по его словам, в ходе погромов в Армянской ССР. Пo его утверждению, в Гугарке погиб 21 человек, при чем из 15 сожжённых за время этих событий в Армянской ССР азербайджанцев, 13 приходятся на этот район, из них 12 жители села Вартан</w:t>
      </w:r>
      <w:r>
        <w:rPr>
          <w:position w:val="10"/>
        </w:rPr>
        <w:t>[34]</w:t>
      </w:r>
      <w:r>
        <w:t>. К.Воеводский утверждает, что анализ, представленный в неопубликованной статье армянской журналистки Мери Юзбашян «почти не оставляет сомнений в том, что список Юнусова — результат намеренной фальсификации»</w:t>
      </w:r>
      <w:r>
        <w:rPr>
          <w:position w:val="10"/>
        </w:rPr>
        <w:t>[35]</w:t>
      </w:r>
      <w:r>
        <w:t>. По словам генерала Арутюняна (1992 г.), КГБ Армянской ССР провело тщательное расследование списка Юнусова и выяснило, что из указанных 215 лиц 74 никогда не были прописаны в Армянской ССР, 17 доказуемо умерли на территории Азербайджанской ССР, 16 выехали в другие республики и были живы, 20 умерло ранее событий, 62 выехали в Азербайджанскую ССР и проживали там, чему существуют документальные подтверждения. Так, например, некто Савалан Алиев, якобы умерший в 1988 г. от избиений, в апреле 1989 года обращался с заявлениями в армянские органы, указывая при этом свой новый адрес в Азербайджанской ССР, Новруз Элбан погиб в автоаварии еще в 1963 г.; «без вести пропавший» Насиров Вагиф в 1987 г. выехал на жительство в РСФСР, «скончавшийся от избиений» Курбанов Садых с 1984 г. живет в Кустанайской области Казахстана и. т. д., и т. п. По словам генерала Арутюняна, всего в 1988—1989 гг. было удостоверено 25 убитых на национальной почве азербайджанцев во всей Армянской ССР, из них 20 в северных районах, в том числе 11 — непосредственно в Гугаркском районе</w:t>
      </w:r>
      <w:r>
        <w:rPr>
          <w:position w:val="10"/>
        </w:rPr>
        <w:t>[32]</w:t>
      </w:r>
      <w:r>
        <w:t>. Депортацию азербайджанского населения Армении британский журналист Том Де-Ваал описывает следующим образом:</w:t>
      </w:r>
    </w:p>
    <w:p w:rsidR="00793654" w:rsidRDefault="00BD1304">
      <w:pPr>
        <w:pStyle w:val="a3"/>
        <w:rPr>
          <w:position w:val="10"/>
        </w:rPr>
      </w:pPr>
      <w:r>
        <w:t>Осенью 1988 года армяне пошли против азербайджанского меньшинства в Армении и изгнали его. Есть неправильное мнение, будто азербайджанское население Армении не пострадало в конфликте. Многие действительно уехали мирно, и в Ереване почти или вовсе не было межнациональных столкновений, однако в Ереване было очень мало азербайджанцев, и силам безопасности было нетрудно поддерживать порядок. В сельских районах случаи насильственных действий отмечались повсеместно. Банды армян совершали набеги на азербайджанские деревни, в результате чего многие жители были избиты или убиты, их дома поджигали, а сами они были изгнаны. К концу года в сельских районах Армении были десятки покинутых деревень, из которых были выдворены более 200 тысяч постоянно проживавших в Армении азербайджанцев и курдов-мусульман</w:t>
      </w:r>
      <w:r>
        <w:rPr>
          <w:position w:val="10"/>
        </w:rPr>
        <w:t>[36]</w:t>
      </w:r>
    </w:p>
    <w:p w:rsidR="00793654" w:rsidRDefault="00BD1304">
      <w:pPr>
        <w:pStyle w:val="21"/>
        <w:pageBreakBefore/>
        <w:numPr>
          <w:ilvl w:val="0"/>
          <w:numId w:val="0"/>
        </w:numPr>
      </w:pPr>
      <w:r>
        <w:t xml:space="preserve">5. Динамика азербайджанского населения Армении в цифрах </w:t>
      </w:r>
    </w:p>
    <w:p w:rsidR="00793654" w:rsidRDefault="00BD1304">
      <w:pPr>
        <w:pStyle w:val="31"/>
        <w:numPr>
          <w:ilvl w:val="0"/>
          <w:numId w:val="0"/>
        </w:numPr>
      </w:pPr>
      <w:r>
        <w:t>5.1. Хронология депортаций/переселений</w:t>
      </w:r>
    </w:p>
    <w:p w:rsidR="00793654" w:rsidRDefault="00BD1304">
      <w:pPr>
        <w:pStyle w:val="a3"/>
        <w:numPr>
          <w:ilvl w:val="0"/>
          <w:numId w:val="4"/>
        </w:numPr>
        <w:tabs>
          <w:tab w:val="left" w:pos="707"/>
        </w:tabs>
        <w:spacing w:after="0"/>
      </w:pPr>
      <w:r>
        <w:t>1947 — Постановление Совета Министров СССР о переселении азербайджанцев из Армянской ССР в Азербайджанскую ССР</w:t>
      </w:r>
    </w:p>
    <w:p w:rsidR="00793654" w:rsidRDefault="00BD1304">
      <w:pPr>
        <w:pStyle w:val="a3"/>
        <w:numPr>
          <w:ilvl w:val="0"/>
          <w:numId w:val="4"/>
        </w:numPr>
        <w:tabs>
          <w:tab w:val="left" w:pos="707"/>
        </w:tabs>
        <w:spacing w:after="0"/>
      </w:pPr>
      <w:r>
        <w:t>1947—1950 — Выселение азербайджанцев из Армянской ССР</w:t>
      </w:r>
    </w:p>
    <w:p w:rsidR="00793654" w:rsidRDefault="00BD1304">
      <w:pPr>
        <w:pStyle w:val="a3"/>
        <w:numPr>
          <w:ilvl w:val="0"/>
          <w:numId w:val="4"/>
        </w:numPr>
        <w:tabs>
          <w:tab w:val="left" w:pos="707"/>
        </w:tabs>
        <w:spacing w:after="0"/>
        <w:rPr>
          <w:position w:val="10"/>
        </w:rPr>
      </w:pPr>
      <w:r>
        <w:t>Ноябрь 1987 года — Нападения на азербайджанцев в Кафанском районе Армении.</w:t>
      </w:r>
      <w:r>
        <w:rPr>
          <w:position w:val="10"/>
        </w:rPr>
        <w:t>[37]</w:t>
      </w:r>
    </w:p>
    <w:p w:rsidR="00793654" w:rsidRDefault="00BD1304">
      <w:pPr>
        <w:pStyle w:val="a3"/>
        <w:numPr>
          <w:ilvl w:val="0"/>
          <w:numId w:val="4"/>
        </w:numPr>
        <w:tabs>
          <w:tab w:val="left" w:pos="707"/>
        </w:tabs>
        <w:spacing w:after="0"/>
        <w:rPr>
          <w:position w:val="10"/>
        </w:rPr>
      </w:pPr>
      <w:r>
        <w:t>25 января 1988 года — Азербайджанцы изгнаны из Кафанского района Армении.</w:t>
      </w:r>
      <w:r>
        <w:rPr>
          <w:position w:val="10"/>
        </w:rPr>
        <w:t>[37]</w:t>
      </w:r>
    </w:p>
    <w:p w:rsidR="00793654" w:rsidRDefault="00BD1304">
      <w:pPr>
        <w:pStyle w:val="a3"/>
        <w:numPr>
          <w:ilvl w:val="0"/>
          <w:numId w:val="4"/>
        </w:numPr>
        <w:tabs>
          <w:tab w:val="left" w:pos="707"/>
        </w:tabs>
        <w:spacing w:after="0"/>
        <w:rPr>
          <w:position w:val="10"/>
        </w:rPr>
      </w:pPr>
      <w:r>
        <w:t>21 февраля 1988 года — В Ереване начинаются массовые демонстрации.</w:t>
      </w:r>
      <w:r>
        <w:rPr>
          <w:position w:val="10"/>
        </w:rPr>
        <w:t>[37]</w:t>
      </w:r>
    </w:p>
    <w:p w:rsidR="00793654" w:rsidRDefault="00BD1304">
      <w:pPr>
        <w:pStyle w:val="a3"/>
        <w:numPr>
          <w:ilvl w:val="0"/>
          <w:numId w:val="4"/>
        </w:numPr>
        <w:tabs>
          <w:tab w:val="left" w:pos="707"/>
        </w:tabs>
        <w:rPr>
          <w:position w:val="10"/>
        </w:rPr>
      </w:pPr>
      <w:r>
        <w:t>Ноябрь 1988 года — Массовое изгнание азербайджанцев из Армении.</w:t>
      </w:r>
      <w:r>
        <w:rPr>
          <w:position w:val="10"/>
        </w:rPr>
        <w:t>[37]</w:t>
      </w:r>
    </w:p>
    <w:p w:rsidR="00793654" w:rsidRDefault="00BD1304">
      <w:pPr>
        <w:pStyle w:val="31"/>
        <w:numPr>
          <w:ilvl w:val="0"/>
          <w:numId w:val="0"/>
        </w:numPr>
      </w:pPr>
      <w:r>
        <w:t>5.2. Изменение числа азербайджанцев Армении в цифрах</w:t>
      </w:r>
    </w:p>
    <w:p w:rsidR="00793654" w:rsidRDefault="00BD1304">
      <w:pPr>
        <w:pStyle w:val="21"/>
        <w:pageBreakBefore/>
        <w:numPr>
          <w:ilvl w:val="0"/>
          <w:numId w:val="0"/>
        </w:numPr>
      </w:pPr>
      <w:r>
        <w:t>6. Итоги этнических чисток</w:t>
      </w:r>
    </w:p>
    <w:p w:rsidR="00793654" w:rsidRDefault="00BD1304">
      <w:pPr>
        <w:pStyle w:val="a3"/>
        <w:rPr>
          <w:position w:val="10"/>
        </w:rPr>
      </w:pPr>
      <w:r>
        <w:t>В результате проведения последних этнических чисток в 1988 году, была проведена в жизнь последняя фаза гомогенизации республики. В итоге, армянское населения достигло 98 % всего населения Армении. Ответственность за эти события была возложена на армянских националистов вместе с руководством республики.</w:t>
      </w:r>
      <w:r>
        <w:rPr>
          <w:position w:val="10"/>
        </w:rPr>
        <w:t>[39]</w:t>
      </w:r>
      <w:r>
        <w:t xml:space="preserve"> Остатки азербайджанского населения были изгнаны из республики к 1991 году. </w:t>
      </w:r>
      <w:r>
        <w:rPr>
          <w:position w:val="10"/>
        </w:rPr>
        <w:t>[40]</w:t>
      </w:r>
    </w:p>
    <w:p w:rsidR="00793654" w:rsidRDefault="00BD1304">
      <w:pPr>
        <w:pStyle w:val="a3"/>
        <w:rPr>
          <w:position w:val="10"/>
        </w:rPr>
      </w:pPr>
      <w:r>
        <w:t>Согласно отчету Верховного Комиссариата ООН по делам беженцев, являющееся самым большим этническим меньшинством в Армении до 1988 года, азербайджанское население, после армянских погромов в Сумгаите и Баку, было изгнано из республики при участии местных властей.</w:t>
      </w:r>
      <w:r>
        <w:rPr>
          <w:position w:val="10"/>
        </w:rPr>
        <w:t>[41]</w:t>
      </w:r>
      <w:r>
        <w:t xml:space="preserve"> Сегодня Армения — единственная страна бывшего СССР с практически моноэтничным населением (97,9 % армян).</w:t>
      </w:r>
      <w:r>
        <w:rPr>
          <w:position w:val="10"/>
        </w:rPr>
        <w:t>[42][43]</w:t>
      </w:r>
    </w:p>
    <w:p w:rsidR="00793654" w:rsidRDefault="00BD1304">
      <w:pPr>
        <w:pStyle w:val="a3"/>
      </w:pPr>
      <w:r>
        <w:t>По оценкам Управление Верховного комиссара ООН по делам беженцев, сегодня в Армении проживают 30 азербайджанцев</w:t>
      </w:r>
      <w:r>
        <w:rPr>
          <w:position w:val="10"/>
        </w:rPr>
        <w:t>[44]</w:t>
      </w:r>
      <w:r>
        <w:t xml:space="preserve">, большинство из которых живут в сельской местности и являются членами смешанных семей (в основном азербайджанки, вышедшие замуж за армян). Азербайджанцы практически не упоминаются в отчёте о положении национальных меньшинств Института Открытое Общество, в котором описывается ситуация с правами человека </w:t>
      </w:r>
      <w:r>
        <w:rPr>
          <w:position w:val="10"/>
        </w:rPr>
        <w:t>[45]</w:t>
      </w:r>
      <w:r>
        <w:t>, также как и в других статистических источниках</w:t>
      </w:r>
      <w:r>
        <w:rPr>
          <w:position w:val="10"/>
        </w:rPr>
        <w:t>[46]</w:t>
      </w:r>
      <w:r>
        <w:t>.</w:t>
      </w:r>
    </w:p>
    <w:p w:rsidR="00793654" w:rsidRDefault="00BD1304">
      <w:pPr>
        <w:pStyle w:val="a3"/>
        <w:rPr>
          <w:position w:val="10"/>
        </w:rPr>
      </w:pPr>
      <w:r>
        <w:t>Изменения демографического характера сопровождались тотальным переименованием населённых пунктов и топонимов на территории Армянской ССР</w:t>
      </w:r>
      <w:r>
        <w:rPr>
          <w:position w:val="10"/>
        </w:rPr>
        <w:t>[47]</w:t>
      </w:r>
      <w:r>
        <w:t xml:space="preserve">. В общей сложности за период с 1924 по 1988 года было переименовано более 600 топонимов Армянской ССР. </w:t>
      </w:r>
      <w:r>
        <w:rPr>
          <w:position w:val="10"/>
        </w:rPr>
        <w:t>[48]</w:t>
      </w:r>
      <w:r>
        <w:t xml:space="preserve"> Подобные изменения топонимов и названий населённых пунктов продолжились и в постсоветский период. Последним этапом стало переименование оставшихся на территории республики тюркских топонимов. По словам начальника Государственного комитета кадастра недвижимости Манука Варданяна, в 2006 году переименованы еще 57 населенных пунктов. В 2007 году планировалось переименование еще 21 населенного пункта республики. Этот процесс занял много времени всвязи с тем, что имелись проблемы с выбором нового названия.</w:t>
      </w:r>
      <w:r>
        <w:rPr>
          <w:position w:val="10"/>
        </w:rPr>
        <w:t>[49]</w:t>
      </w:r>
      <w:r>
        <w:t xml:space="preserve"> Большой урон был нанесён вкладу азербайджанцев Армении в культурное разнообразие республики. В результате изгнания азербайджанцев из Армении полностью исчезли Агбаба-Чылдырская и Даралагезсская ашугские школы.</w:t>
      </w:r>
      <w:r>
        <w:rPr>
          <w:position w:val="10"/>
        </w:rPr>
        <w:t>[50]</w:t>
      </w:r>
    </w:p>
    <w:p w:rsidR="00793654" w:rsidRDefault="00BD1304">
      <w:pPr>
        <w:pStyle w:val="21"/>
        <w:pageBreakBefore/>
        <w:numPr>
          <w:ilvl w:val="0"/>
          <w:numId w:val="0"/>
        </w:numPr>
      </w:pPr>
      <w:r>
        <w:t>7. Изменение состава населения Еревана</w:t>
      </w:r>
    </w:p>
    <w:p w:rsidR="00793654" w:rsidRDefault="00BD1304">
      <w:pPr>
        <w:pStyle w:val="a3"/>
        <w:rPr>
          <w:position w:val="10"/>
        </w:rPr>
      </w:pPr>
      <w:r>
        <w:t>В 1897 году Эриванском уезде проживало 29 006 человек, из которых армяне — 12 523, азербайджанцы — 12 359</w:t>
      </w:r>
      <w:r>
        <w:rPr>
          <w:position w:val="10"/>
        </w:rPr>
        <w:t>[51]</w:t>
      </w:r>
      <w:r>
        <w:t>. Согласно данным Всероссийской переписи населения 1897 года, из 29 тыс. человек населения города более 12 тыс. человек (49%) составляли азербайджанцы (татары).</w:t>
      </w:r>
      <w:r>
        <w:rPr>
          <w:position w:val="10"/>
        </w:rPr>
        <w:t>[52][53]</w:t>
      </w:r>
      <w:r>
        <w:t xml:space="preserve"> Однако, в результате многолетних этнических чисток и переселения армян из Персии и Османской империи, столица Армении превратилась в город с моноэтническим населением. Согласно переписи населения 1959 года армяне составляли 96 % населения столицы, а в 1989 году — больше — 96,5 %. Азербайджанцы составляли лишь 0,1 % населения Еревана.</w:t>
      </w:r>
      <w:r>
        <w:rPr>
          <w:position w:val="10"/>
        </w:rPr>
        <w:t>[54]</w:t>
      </w:r>
      <w:r>
        <w:t xml:space="preserve"> Насильственные изменения демографии Еревана проводились при участии армянских националистов из партии «Дашнакцутюн». Терроризируя местных мусульман им удалось добиться изменения состава населения Еревана в пользу армян.</w:t>
      </w:r>
      <w:r>
        <w:rPr>
          <w:position w:val="10"/>
        </w:rPr>
        <w:t>[55]</w:t>
      </w:r>
    </w:p>
    <w:p w:rsidR="00793654" w:rsidRDefault="00BD1304">
      <w:pPr>
        <w:pStyle w:val="a3"/>
      </w:pPr>
      <w:r>
        <w:t>В результате этнических чисток были не только изгнаны ереванские азербайджанцы, но также и уничтожена одна из азербайджанских мечетей Еревана.</w:t>
      </w:r>
      <w:r>
        <w:rPr>
          <w:position w:val="10"/>
        </w:rPr>
        <w:t>[56][57]</w:t>
      </w:r>
      <w:r>
        <w:t xml:space="preserve"> Многие зажиточные азербайджанцы также лишились своей собственности, которая впоследствии была национализирована.</w:t>
      </w:r>
    </w:p>
    <w:p w:rsidR="00793654" w:rsidRDefault="00BD1304">
      <w:pPr>
        <w:pStyle w:val="21"/>
        <w:pageBreakBefore/>
        <w:numPr>
          <w:ilvl w:val="0"/>
          <w:numId w:val="0"/>
        </w:numPr>
      </w:pPr>
      <w:r>
        <w:t>8. Смотрите по теме</w:t>
      </w:r>
    </w:p>
    <w:p w:rsidR="00793654" w:rsidRDefault="00BD1304">
      <w:pPr>
        <w:pStyle w:val="a3"/>
        <w:numPr>
          <w:ilvl w:val="0"/>
          <w:numId w:val="3"/>
        </w:numPr>
        <w:tabs>
          <w:tab w:val="left" w:pos="707"/>
        </w:tabs>
        <w:spacing w:after="0"/>
      </w:pPr>
      <w:r>
        <w:t>Население Армении</w:t>
      </w:r>
    </w:p>
    <w:p w:rsidR="00793654" w:rsidRDefault="00BD1304">
      <w:pPr>
        <w:pStyle w:val="a3"/>
        <w:numPr>
          <w:ilvl w:val="0"/>
          <w:numId w:val="3"/>
        </w:numPr>
        <w:tabs>
          <w:tab w:val="left" w:pos="707"/>
        </w:tabs>
        <w:spacing w:after="0"/>
      </w:pPr>
      <w:r>
        <w:t>Этнические меньшинства в Армении</w:t>
      </w:r>
    </w:p>
    <w:p w:rsidR="00793654" w:rsidRDefault="00BD1304">
      <w:pPr>
        <w:pStyle w:val="a3"/>
        <w:numPr>
          <w:ilvl w:val="0"/>
          <w:numId w:val="3"/>
        </w:numPr>
        <w:tabs>
          <w:tab w:val="left" w:pos="707"/>
        </w:tabs>
        <w:spacing w:after="0"/>
      </w:pPr>
      <w:r>
        <w:t>Азербайджанцы в Армении</w:t>
      </w:r>
    </w:p>
    <w:p w:rsidR="00793654" w:rsidRDefault="00BD1304">
      <w:pPr>
        <w:pStyle w:val="a3"/>
        <w:numPr>
          <w:ilvl w:val="0"/>
          <w:numId w:val="3"/>
        </w:numPr>
        <w:tabs>
          <w:tab w:val="left" w:pos="707"/>
        </w:tabs>
      </w:pPr>
      <w:r>
        <w:t>Депортация народов в СССР</w:t>
      </w:r>
    </w:p>
    <w:p w:rsidR="00793654" w:rsidRDefault="00BD1304">
      <w:pPr>
        <w:pStyle w:val="a3"/>
        <w:numPr>
          <w:ilvl w:val="0"/>
          <w:numId w:val="2"/>
        </w:numPr>
        <w:tabs>
          <w:tab w:val="left" w:pos="707"/>
        </w:tabs>
        <w:spacing w:after="0"/>
      </w:pPr>
      <w:r>
        <w:t>Эриванская губерния</w:t>
      </w:r>
    </w:p>
    <w:p w:rsidR="00793654" w:rsidRDefault="00BD1304">
      <w:pPr>
        <w:pStyle w:val="a3"/>
        <w:numPr>
          <w:ilvl w:val="0"/>
          <w:numId w:val="2"/>
        </w:numPr>
        <w:tabs>
          <w:tab w:val="left" w:pos="707"/>
        </w:tabs>
        <w:spacing w:after="0"/>
      </w:pPr>
      <w:r>
        <w:t>«Алфавитный список народов, обитающих в Российской Империи»</w:t>
      </w:r>
    </w:p>
    <w:p w:rsidR="00793654" w:rsidRDefault="00BD1304">
      <w:pPr>
        <w:pStyle w:val="a3"/>
        <w:numPr>
          <w:ilvl w:val="0"/>
          <w:numId w:val="2"/>
        </w:numPr>
        <w:tabs>
          <w:tab w:val="left" w:pos="707"/>
        </w:tabs>
        <w:spacing w:after="0"/>
      </w:pPr>
      <w:r>
        <w:t>Информация о массовой депортации азербайджанцев с их исторической и этнической земли на территории Армянской ССР. 1948—1953 года</w:t>
      </w:r>
    </w:p>
    <w:p w:rsidR="00793654" w:rsidRDefault="00BD1304">
      <w:pPr>
        <w:pStyle w:val="a3"/>
        <w:numPr>
          <w:ilvl w:val="0"/>
          <w:numId w:val="2"/>
        </w:numPr>
        <w:tabs>
          <w:tab w:val="left" w:pos="707"/>
        </w:tabs>
        <w:spacing w:after="0"/>
      </w:pPr>
      <w:r>
        <w:t>Карабах в кинообъективе: взгляд с обеих сторон</w:t>
      </w:r>
    </w:p>
    <w:p w:rsidR="00793654" w:rsidRDefault="00BD1304">
      <w:pPr>
        <w:pStyle w:val="a3"/>
        <w:numPr>
          <w:ilvl w:val="0"/>
          <w:numId w:val="2"/>
        </w:numPr>
        <w:tabs>
          <w:tab w:val="left" w:pos="707"/>
        </w:tabs>
      </w:pPr>
      <w:r>
        <w:t>Ариф ЮНУСОВ, кандидат исторических наук, руководитель департамента конфликтологии и миграции Института Мира и Демократии Азербайджана. «Армяно-азербайджанский конфликт: демографические и миграционные аспекты»</w:t>
      </w:r>
    </w:p>
    <w:p w:rsidR="00793654" w:rsidRDefault="00BD1304">
      <w:pPr>
        <w:pStyle w:val="21"/>
        <w:numPr>
          <w:ilvl w:val="0"/>
          <w:numId w:val="0"/>
        </w:numPr>
      </w:pPr>
      <w:r>
        <w:t>Ссылки</w:t>
      </w:r>
    </w:p>
    <w:p w:rsidR="00793654" w:rsidRDefault="00BD1304">
      <w:pPr>
        <w:pStyle w:val="a3"/>
        <w:numPr>
          <w:ilvl w:val="0"/>
          <w:numId w:val="1"/>
        </w:numPr>
        <w:tabs>
          <w:tab w:val="left" w:pos="707"/>
        </w:tabs>
        <w:spacing w:after="0"/>
      </w:pPr>
      <w:r>
        <w:t>Однако к двадцатому веку азербайджанцы, на протяжении многих веков жившие в восточной Армении, превратились в безгласных гостей, подвергавшихся дискриминации и вытесненных на социальную обочину. Армяне реализовали свое право на родину за счет этих людей. В 1918—1920 годах десятки тысяч азербайджанцев были изгнаны из Зангезура. В 1940-х годах еще десятки тысяч были депортированы в Азербайджан, чтобы освободить место для армянских репатриантов. Во время последней этнической чистки в 1988—1989 годах избавились и от оставшихся.Томас де Ваал. Черный сад. Армения и Азербайджан между миром и войной. Глава 5. Ереван. Тайны Востока</w:t>
      </w:r>
    </w:p>
    <w:p w:rsidR="00793654" w:rsidRDefault="00BD1304">
      <w:pPr>
        <w:pStyle w:val="a3"/>
        <w:numPr>
          <w:ilvl w:val="0"/>
          <w:numId w:val="1"/>
        </w:numPr>
        <w:tabs>
          <w:tab w:val="left" w:pos="707"/>
        </w:tabs>
        <w:spacing w:after="0"/>
      </w:pPr>
      <w:r>
        <w:rPr>
          <w:i/>
          <w:iCs/>
        </w:rPr>
        <w:t>Lowell W. Barrington.</w:t>
      </w:r>
      <w:r>
        <w:t xml:space="preserve"> After Independence: Making and Protecting the Nation in Postcolonial &amp; Postcommunist States.. — USA: University of Michigan Press, 2006. — С. In late 1988, the entire Azerbaijani population (including Muslim Kurds) — some 167000 people — was kicked out of the Armenian SSR. In the process, dozens of people died due to isolated Armenian attacks and adverse conditions. This population transfer was partially in response to Armenians being forced out of Azerbaijan, but it was also the last phase of the gradual homogenization of the republic under Soviet rule. The population transfer was the latest, and not so "gentle," episode of ethnic cleansing that increased Armenia’s homogenization from 90 percent to 98 percent. Nationalists, in collaboration with the Armenian state authorities, were responsible for this exodus.. — ISBN 0472068989, 9780472068982</w:t>
      </w:r>
    </w:p>
    <w:p w:rsidR="00793654" w:rsidRDefault="00BD1304">
      <w:pPr>
        <w:pStyle w:val="a3"/>
        <w:numPr>
          <w:ilvl w:val="0"/>
          <w:numId w:val="1"/>
        </w:numPr>
        <w:tabs>
          <w:tab w:val="left" w:pos="707"/>
        </w:tabs>
        <w:spacing w:after="0"/>
      </w:pPr>
      <w:r>
        <w:rPr>
          <w:i/>
          <w:iCs/>
        </w:rPr>
        <w:t>A second reason for Armenian unity and coherence was the fact that progressively through the seventy years of Soviet power, the republic grew more Armenian in population until it became the most ethnically homogeneous republic in the USSR. On several occasions local Muslims were removed from its territory and Armenians from neighboring republics settled in Armenia. The nearly 200,000 Azerbaijanis who lived in Soviet Armenia in the early 1980s either left or were expelled from the republic in 1988-89, largely without bloodshed. The result was a mass of refugees flooding into Azerbaijan, many of them becoming the most radical opponents of Armenians in Azerbaijan</w:t>
      </w:r>
      <w:r>
        <w:t>. Ronald Grigor Suny. Provisional Stabilities: The Politics of Identities in Post-Soviet Eurasia. International Security, Vol. 24, No. 3. (Winter, 1999—2000), pp. 139—178.</w:t>
      </w:r>
    </w:p>
    <w:p w:rsidR="00793654" w:rsidRDefault="00BD1304">
      <w:pPr>
        <w:pStyle w:val="a3"/>
        <w:numPr>
          <w:ilvl w:val="0"/>
          <w:numId w:val="1"/>
        </w:numPr>
        <w:tabs>
          <w:tab w:val="left" w:pos="707"/>
        </w:tabs>
        <w:spacing w:after="0"/>
      </w:pPr>
      <w:r>
        <w:rPr>
          <w:i/>
          <w:iCs/>
        </w:rPr>
        <w:t>Thomas Ambrosio</w:t>
      </w:r>
      <w:r>
        <w:t xml:space="preserve"> Irredentism: ethnic conflict and international politics. — USA: Greenwood Publishing Group, 2001. — С. стр. 160. — 226 с. — ISBN ISBN 0275972607, 9780275972608</w:t>
      </w:r>
    </w:p>
    <w:p w:rsidR="00793654" w:rsidRDefault="00BD1304">
      <w:pPr>
        <w:pStyle w:val="a3"/>
        <w:numPr>
          <w:ilvl w:val="0"/>
          <w:numId w:val="1"/>
        </w:numPr>
        <w:tabs>
          <w:tab w:val="left" w:pos="707"/>
        </w:tabs>
        <w:spacing w:after="0"/>
      </w:pPr>
      <w:r>
        <w:rPr>
          <w:i/>
          <w:iCs/>
        </w:rPr>
        <w:t xml:space="preserve">Members of Perlamentary Assembly of Council of Europe, HUSEYNOV, Rafael, </w:t>
      </w:r>
      <w:r>
        <w:rPr>
          <w:b/>
          <w:bCs/>
          <w:i/>
          <w:iCs/>
        </w:rPr>
        <w:t>Azerbaijan</w:t>
      </w:r>
      <w:r>
        <w:rPr>
          <w:i/>
          <w:iCs/>
        </w:rPr>
        <w:t xml:space="preserve">, ALDE;AÇIKGÖZ Ruhi, Turkey, EDG; ÇAVUSOĞLU, Mevlüt, Turkey, EDG; GOULET, Daniel, </w:t>
      </w:r>
      <w:r>
        <w:rPr>
          <w:b/>
          <w:bCs/>
          <w:i/>
          <w:iCs/>
        </w:rPr>
        <w:t>France</w:t>
      </w:r>
      <w:r>
        <w:rPr>
          <w:i/>
          <w:iCs/>
        </w:rPr>
        <w:t>, ALDE</w:t>
      </w:r>
      <w:r>
        <w:t>(Sénateur - Sénat France - Palais du Luxembourg, 15 rue de Vaugirard - 75291 - Paris cedex 06 - Tel: + 33 (0)1 42 34 29 26 - Fax: + 33 (0)1 42 34 40 84 - E-mail: d.goulet@senat.fr)</w:t>
      </w:r>
      <w:r>
        <w:rPr>
          <w:i/>
          <w:iCs/>
        </w:rPr>
        <w:t xml:space="preserve">; HAJIYEV, Sabir, Azerbaijan, SOC; IBRAHIMLI, Fazail, Azerbaijan, ALDE; ILASCU, Ilie, </w:t>
      </w:r>
      <w:r>
        <w:rPr>
          <w:b/>
          <w:bCs/>
          <w:i/>
          <w:iCs/>
        </w:rPr>
        <w:t>Romania</w:t>
      </w:r>
      <w:r>
        <w:rPr>
          <w:i/>
          <w:iCs/>
        </w:rPr>
        <w:t xml:space="preserve">, NRI; ILICALI, Mustafa, </w:t>
      </w:r>
      <w:r>
        <w:rPr>
          <w:b/>
          <w:bCs/>
          <w:i/>
          <w:iCs/>
        </w:rPr>
        <w:t>Turkey</w:t>
      </w:r>
      <w:r>
        <w:rPr>
          <w:i/>
          <w:iCs/>
        </w:rPr>
        <w:t xml:space="preserve">, EPP/CD; ĐNCEKARA, Halide, Turkey, EPP/CD; MIRZAZADA, Aydin, Azerbaijan, EDG; PROVERA, Fiorello, </w:t>
      </w:r>
      <w:r>
        <w:rPr>
          <w:b/>
          <w:bCs/>
          <w:i/>
          <w:iCs/>
        </w:rPr>
        <w:t>Italy</w:t>
      </w:r>
      <w:r>
        <w:rPr>
          <w:i/>
          <w:iCs/>
        </w:rPr>
        <w:t xml:space="preserve">, ALDE; RAKHANSKY, Anatoliy, </w:t>
      </w:r>
      <w:r>
        <w:rPr>
          <w:b/>
          <w:bCs/>
          <w:i/>
          <w:iCs/>
        </w:rPr>
        <w:t>Ukraine</w:t>
      </w:r>
      <w:r>
        <w:rPr>
          <w:i/>
          <w:iCs/>
        </w:rPr>
        <w:t>, UEL; RIGONI, Andrea, Italy, EPP/CD; SEYIDOV, Samad, Azerbaijan, EDG;TEKELĐOĞLU, Mehmet, Turkey, EPP/CD</w:t>
      </w:r>
      <w:r>
        <w:t xml:space="preserve"> The Armenian policy of ethnic cleansing against Azerbaijanis / Mr. Rafael Huseynov, Parlamentary of PACE. — Страсбург: Council of Europe, 2006. — С. 1-2 (Nowadays, this country-invader and the Armenian lobby being its supporter with their prime goal to “create Great Armenia from sea to sea” are a serious threat not only for Azerbaijan but for a number of other countries as well. Having their secret and open activities aimed at the creation of “small Armenia states” in several countries of their compact living by using separatism, ethnic cleansing and terrorism the “Armenianism” can only be stopped by means of common efforts.(В настоящее время эта страна-захватчик, и армянское лобби, являещееся её поддержкой в цели "создания Великой Армении от моря до моря", представляют собой серьезную угрозу не только для Азербайджана, но и для ряда других стран. Их тайные и открытые мероприятия, направленные на создание "малых Армений" в странах их компактного проживания используют сепаратизм, этнические чистки и терроризм со стороны Армянства могут быть остановлены только совместными усилиями)). — 2 с. — ISBN Doc. 10990</w:t>
      </w:r>
    </w:p>
    <w:p w:rsidR="00793654" w:rsidRDefault="00BD1304">
      <w:pPr>
        <w:pStyle w:val="a3"/>
        <w:numPr>
          <w:ilvl w:val="0"/>
          <w:numId w:val="1"/>
        </w:numPr>
        <w:tabs>
          <w:tab w:val="left" w:pos="707"/>
        </w:tabs>
        <w:spacing w:after="0"/>
      </w:pPr>
      <w:r>
        <w:t>http://homepages.cae.wisc.edu/~dwilson/Armenia/justin.html Armenian-Turkish Conflict, Speech given by Dr. Justin McCarthy at the Turkish Grand National Assembly, March 24, 2005: ЦИТАТА: The plan of the Armenian Nationalists has not changed in more than 100 years. It is to create an Armenia in Eastern Anatolia and the Southern Caucasus, regardless of the wishes of the people who live there… The map you see is based on the program of the Dashnak Party and the Armenian Republic. It shows what the Armenian Nationalists claim. The population of the new «Armenia» would be less than one-fourth Armenian at best. Could such a state long exist? Yes, it could exist, but only if the Turks were expelled. That was the policy of the Armenian Nationalists in 1915. It would be their policy tomorrow.</w:t>
      </w:r>
    </w:p>
    <w:p w:rsidR="00793654" w:rsidRDefault="00BD1304">
      <w:pPr>
        <w:pStyle w:val="a3"/>
        <w:numPr>
          <w:ilvl w:val="0"/>
          <w:numId w:val="1"/>
        </w:numPr>
        <w:tabs>
          <w:tab w:val="left" w:pos="707"/>
        </w:tabs>
        <w:spacing w:after="0"/>
      </w:pPr>
      <w:r>
        <w:t>Donald Bloxham. The Great Game of Genocide: Imperialism, Nationalism, and the Destruction of the Ottoman Armenians. New York: Oxford University Press. 2005, стр. 103—105.</w:t>
      </w:r>
    </w:p>
    <w:p w:rsidR="00793654" w:rsidRDefault="00BD1304">
      <w:pPr>
        <w:pStyle w:val="a3"/>
        <w:numPr>
          <w:ilvl w:val="0"/>
          <w:numId w:val="1"/>
        </w:numPr>
        <w:tabs>
          <w:tab w:val="left" w:pos="707"/>
        </w:tabs>
        <w:spacing w:after="0"/>
      </w:pPr>
      <w:r>
        <w:rPr>
          <w:i/>
          <w:iCs/>
        </w:rPr>
        <w:t>Н. Г. Волкова (Наталья Георгиевна Волкова - одна из ведущих советских этнографов-кавказоведов, признанный ученый в области этнической истории народов Кавказа, автор нескольких монографических исследований по этническому составу населения Северного Кавказа, по кавказской этнонимике)</w:t>
      </w:r>
      <w:r>
        <w:t xml:space="preserve"> Кавказский Этнографический Сборник, Статья: Этнические процессы в Закавказье в XIX-XXвв. — IV. — СССР, Институт Этнографии им. М.Маклая, АН СССР, Москва: Наука, 1969. — С. 10. — 199 с. — 1700 экз. — ISBN 2131 Т11272</w:t>
      </w:r>
    </w:p>
    <w:p w:rsidR="00793654" w:rsidRDefault="00BD1304">
      <w:pPr>
        <w:pStyle w:val="a3"/>
        <w:numPr>
          <w:ilvl w:val="0"/>
          <w:numId w:val="1"/>
        </w:numPr>
        <w:tabs>
          <w:tab w:val="left" w:pos="707"/>
        </w:tabs>
        <w:spacing w:after="0"/>
      </w:pPr>
      <w:r>
        <w:rPr>
          <w:i/>
          <w:iCs/>
        </w:rPr>
        <w:t>Firuz Kazemzadeh, PhD, University of Harvard</w:t>
      </w:r>
      <w:r>
        <w:t xml:space="preserve"> The struggle for Transcaucasia, 1917-1921 (Цитата: A Soviet writer, Borian, himself an Armenian, states that Armenian politicians had organized state authority not for the purpose of administering the country, but for the extermination of the Muslim population and the looting of their property.). — Philosophycal Library inc., NY, USA: 1951. — 214-215 с.</w:t>
      </w:r>
    </w:p>
    <w:p w:rsidR="00793654" w:rsidRDefault="00BD1304">
      <w:pPr>
        <w:pStyle w:val="a3"/>
        <w:numPr>
          <w:ilvl w:val="0"/>
          <w:numId w:val="1"/>
        </w:numPr>
        <w:tabs>
          <w:tab w:val="left" w:pos="707"/>
        </w:tabs>
        <w:spacing w:after="0"/>
      </w:pPr>
      <w:r>
        <w:t>http://demoscope.ru/weekly/ssp/sng_nac_26.php?reg=2314</w:t>
      </w:r>
    </w:p>
    <w:p w:rsidR="00793654" w:rsidRDefault="00BD1304">
      <w:pPr>
        <w:pStyle w:val="a3"/>
        <w:numPr>
          <w:ilvl w:val="0"/>
          <w:numId w:val="1"/>
        </w:numPr>
        <w:tabs>
          <w:tab w:val="left" w:pos="707"/>
        </w:tabs>
        <w:spacing w:after="0"/>
      </w:pPr>
      <w:r>
        <w:t>http://demoscope.ru/weekly/ssp/sng_nac_39.php?reg=6</w:t>
      </w:r>
    </w:p>
    <w:p w:rsidR="00793654" w:rsidRDefault="00BD1304">
      <w:pPr>
        <w:pStyle w:val="a3"/>
        <w:numPr>
          <w:ilvl w:val="0"/>
          <w:numId w:val="1"/>
        </w:numPr>
        <w:tabs>
          <w:tab w:val="left" w:pos="707"/>
        </w:tabs>
        <w:spacing w:after="0"/>
      </w:pPr>
      <w:r>
        <w:t>http://demoscope.ru/weekly/ssp/sng_nac_59.php?reg=9</w:t>
      </w:r>
    </w:p>
    <w:p w:rsidR="00793654" w:rsidRDefault="00BD1304">
      <w:pPr>
        <w:pStyle w:val="a3"/>
        <w:numPr>
          <w:ilvl w:val="0"/>
          <w:numId w:val="1"/>
        </w:numPr>
        <w:tabs>
          <w:tab w:val="left" w:pos="707"/>
        </w:tabs>
        <w:spacing w:after="0"/>
      </w:pPr>
      <w:r>
        <w:rPr>
          <w:i/>
          <w:iCs/>
        </w:rPr>
        <w:t>Vladislav Martinovich Zubok</w:t>
      </w:r>
      <w:r>
        <w:t xml:space="preserve"> A Failed Empire: The Soviet Union in the Cold War from Stalin to Gorbachev (Цитата: </w:t>
      </w:r>
      <w:r>
        <w:rPr>
          <w:b/>
          <w:bCs/>
        </w:rPr>
        <w:t>he decided to resume the "ethnic cleansing" of South Caucasus from suspicious and potential disloyal elements</w:t>
      </w:r>
      <w:r>
        <w:t>). — USA: UNC Press, 2007. — ISBN ISBN 0807830984, 9780807830987</w:t>
      </w:r>
    </w:p>
    <w:p w:rsidR="00793654" w:rsidRDefault="00BD1304">
      <w:pPr>
        <w:pStyle w:val="a3"/>
        <w:numPr>
          <w:ilvl w:val="0"/>
          <w:numId w:val="1"/>
        </w:numPr>
        <w:tabs>
          <w:tab w:val="left" w:pos="707"/>
        </w:tabs>
        <w:spacing w:after="0"/>
      </w:pPr>
      <w:r>
        <w:t>http://www.iatp.am/economics/migr/gr-e5.htm</w:t>
      </w:r>
    </w:p>
    <w:p w:rsidR="00793654" w:rsidRDefault="00BD1304">
      <w:pPr>
        <w:pStyle w:val="a3"/>
        <w:numPr>
          <w:ilvl w:val="0"/>
          <w:numId w:val="1"/>
        </w:numPr>
        <w:tabs>
          <w:tab w:val="left" w:pos="707"/>
        </w:tabs>
        <w:spacing w:after="0"/>
      </w:pPr>
      <w:r>
        <w:t>Постановление N: 754 Совета министров СССР «О мероприятиях по переселению колхозников и другого азербайджанского населения из Армянской ССР в Кура-Араксинскую низменность Азербайджанской ССР» от 10 марта 1948 г. Москва, Кремль</w:t>
      </w:r>
    </w:p>
    <w:p w:rsidR="00793654" w:rsidRDefault="00BD1304">
      <w:pPr>
        <w:pStyle w:val="a3"/>
        <w:numPr>
          <w:ilvl w:val="0"/>
          <w:numId w:val="1"/>
        </w:numPr>
        <w:tabs>
          <w:tab w:val="left" w:pos="707"/>
        </w:tabs>
        <w:spacing w:after="0"/>
      </w:pPr>
      <w:r>
        <w:t>Постановление N: 754 Совета министров СССР от 10 марта 1948 г «О мероприятиях по переселению колхозников и другого азербайджанского населения из Армянской ССР в Кура-Араксинскую низменность Азербайджанской ССР».</w:t>
      </w:r>
    </w:p>
    <w:p w:rsidR="00793654" w:rsidRDefault="00BD1304">
      <w:pPr>
        <w:pStyle w:val="a3"/>
        <w:numPr>
          <w:ilvl w:val="0"/>
          <w:numId w:val="1"/>
        </w:numPr>
        <w:tabs>
          <w:tab w:val="left" w:pos="707"/>
        </w:tabs>
        <w:spacing w:after="0"/>
      </w:pPr>
      <w:r>
        <w:rPr>
          <w:i/>
          <w:iCs/>
        </w:rPr>
        <w:t>Vladislav Martinovich Zubok</w:t>
      </w:r>
      <w:r>
        <w:t xml:space="preserve"> A Failed Empire: The Soviet Union in the Cold War from Stalin to Gorbachev (Цитата: </w:t>
      </w:r>
      <w:r>
        <w:rPr>
          <w:b/>
          <w:bCs/>
        </w:rPr>
        <w:t>After the dream of returning "ancestral lands" in Turkey didnt materialized, the leaders of Armenia began to scheme against Azerbaijan. Armenia's party secretary Grigory Arutyunov complained that he had no room for repatriates (although, instead of the projected 400000 armenians, only 90000 arrived in Soviet Armenia). He proposed to ressetle Azeri peasants living in Armenian territory in Azerbaijan</w:t>
      </w:r>
      <w:r>
        <w:t>). — USA: UNC Press, 2007. — ISBN ISBN 0807830984, 9780807830987</w:t>
      </w:r>
    </w:p>
    <w:p w:rsidR="00793654" w:rsidRDefault="00BD1304">
      <w:pPr>
        <w:pStyle w:val="a3"/>
        <w:numPr>
          <w:ilvl w:val="0"/>
          <w:numId w:val="1"/>
        </w:numPr>
        <w:tabs>
          <w:tab w:val="left" w:pos="707"/>
        </w:tabs>
        <w:spacing w:after="0"/>
        <w:rPr>
          <w:b/>
          <w:bCs/>
        </w:rPr>
      </w:pPr>
      <w:r>
        <w:rPr>
          <w:i/>
          <w:iCs/>
        </w:rPr>
        <w:t>A.L.P. Burdett</w:t>
      </w:r>
      <w:r>
        <w:t xml:space="preserve"> Historical Overview // Armenia: Political And Ethnic Boundaries 1878–1948 / A.L.P. Burdett. — Cambridge University, 1998. — С. 2. — 1000 с. — ISBN (13) 978-1-85207-955-0 and encouraged 100,000 Armenians to return to the Armenian SSR, but also </w:t>
      </w:r>
      <w:r>
        <w:rPr>
          <w:b/>
          <w:bCs/>
        </w:rPr>
        <w:t>forced thousands of ethnic Azerbaijanis living in Armenia to move to Azerbaijan and thus make room for the incoming Armenian repatriates.</w:t>
      </w:r>
    </w:p>
    <w:p w:rsidR="00793654" w:rsidRDefault="00BD1304">
      <w:pPr>
        <w:pStyle w:val="a3"/>
        <w:numPr>
          <w:ilvl w:val="0"/>
          <w:numId w:val="1"/>
        </w:numPr>
        <w:tabs>
          <w:tab w:val="left" w:pos="707"/>
        </w:tabs>
        <w:spacing w:after="0"/>
      </w:pPr>
      <w:r>
        <w:rPr>
          <w:i/>
          <w:iCs/>
        </w:rPr>
        <w:t>Hafeez Malik</w:t>
      </w:r>
      <w:r>
        <w:t xml:space="preserve"> Central Asia. The problem of Nagorno-Karabakh. — USA: Palgrave McMillan, 1996. — С. стр.149-150. — 337 с. — ISBN ISBN 0312164521, 9780312164522</w:t>
      </w:r>
    </w:p>
    <w:p w:rsidR="00793654" w:rsidRDefault="00BD1304">
      <w:pPr>
        <w:pStyle w:val="a3"/>
        <w:numPr>
          <w:ilvl w:val="0"/>
          <w:numId w:val="1"/>
        </w:numPr>
        <w:tabs>
          <w:tab w:val="left" w:pos="707"/>
        </w:tabs>
        <w:spacing w:after="0"/>
      </w:pPr>
      <w:r>
        <w:t xml:space="preserve">http://www.seinstitute.ru/Files/SSSR-ch7aze_p331-350.pdf - Н. А. Добронравин, профессор, доктор филологических наук: Около 53 тыс. азербайджанцев оказались переселены из Армении, в основном из горных районов, в Кура-Араксинскую низменность Азербайджана, где быстро развивалось хлопководство. </w:t>
      </w:r>
      <w:r>
        <w:rPr>
          <w:b/>
          <w:bCs/>
        </w:rPr>
        <w:t>Освободившиеся дома заселяли армяне, переехавшие в Советский Союз из-за рубежа.</w:t>
      </w:r>
      <w:r>
        <w:t xml:space="preserve"> - Page 334</w:t>
      </w:r>
    </w:p>
    <w:p w:rsidR="00793654" w:rsidRDefault="00BD1304">
      <w:pPr>
        <w:pStyle w:val="a3"/>
        <w:numPr>
          <w:ilvl w:val="0"/>
          <w:numId w:val="1"/>
        </w:numPr>
        <w:tabs>
          <w:tab w:val="left" w:pos="707"/>
        </w:tabs>
        <w:spacing w:after="0"/>
      </w:pPr>
      <w:r>
        <w:t>http://www.cairn.info/article.php?ID_REVUE=CMR&amp;ID_NUMPUBLIE=CMR_441&amp;ID_ARTICLE=CMR_441_0179, Arseny Saparov, International Relations Department, London School of Economics, Houghton Street, London WC2A 2AE, A.Saparov@lse.ac.uk — According to this plan some 100,000 people had to be «voluntarily» resettled. The emigration occurred in three stages: 10,000 people were resettled in 1948, another 40,000 in 1949, and 50,000 in 1950.29</w:t>
      </w:r>
    </w:p>
    <w:p w:rsidR="00793654" w:rsidRDefault="00BD1304">
      <w:pPr>
        <w:pStyle w:val="a3"/>
        <w:numPr>
          <w:ilvl w:val="0"/>
          <w:numId w:val="1"/>
        </w:numPr>
        <w:tabs>
          <w:tab w:val="left" w:pos="707"/>
        </w:tabs>
        <w:spacing w:after="0"/>
      </w:pPr>
      <w:r>
        <w:t>http://www.iatp.am/economics/migr/demo-1e.htm</w:t>
      </w:r>
    </w:p>
    <w:p w:rsidR="00793654" w:rsidRDefault="00BD1304">
      <w:pPr>
        <w:pStyle w:val="a3"/>
        <w:numPr>
          <w:ilvl w:val="0"/>
          <w:numId w:val="1"/>
        </w:numPr>
        <w:tabs>
          <w:tab w:val="left" w:pos="707"/>
        </w:tabs>
        <w:spacing w:after="0"/>
      </w:pPr>
      <w:r>
        <w:t>Письма жителей села Чардахлу Генеральному Прокурору СССР</w:t>
      </w:r>
    </w:p>
    <w:p w:rsidR="00793654" w:rsidRDefault="00BD1304">
      <w:pPr>
        <w:pStyle w:val="a3"/>
        <w:numPr>
          <w:ilvl w:val="0"/>
          <w:numId w:val="1"/>
        </w:numPr>
        <w:tabs>
          <w:tab w:val="left" w:pos="707"/>
        </w:tabs>
        <w:spacing w:after="0"/>
      </w:pPr>
      <w:r>
        <w:t>http://www.sakharov-museum.ru/publications/azrus/az_015.htm</w:t>
      </w:r>
    </w:p>
    <w:p w:rsidR="00793654" w:rsidRDefault="00BD1304">
      <w:pPr>
        <w:pStyle w:val="a3"/>
        <w:numPr>
          <w:ilvl w:val="0"/>
          <w:numId w:val="1"/>
        </w:numPr>
        <w:tabs>
          <w:tab w:val="left" w:pos="707"/>
        </w:tabs>
        <w:spacing w:after="0"/>
      </w:pPr>
      <w:r>
        <w:t>Russian Imperialism: Development and Crisis, by Ariel Cohen, Greenwood Publishing Group, 1996, p. 135</w:t>
      </w:r>
    </w:p>
    <w:p w:rsidR="00793654" w:rsidRDefault="00BD1304">
      <w:pPr>
        <w:pStyle w:val="a3"/>
        <w:numPr>
          <w:ilvl w:val="0"/>
          <w:numId w:val="1"/>
        </w:numPr>
        <w:tabs>
          <w:tab w:val="left" w:pos="707"/>
        </w:tabs>
        <w:spacing w:after="0"/>
      </w:pPr>
      <w:r>
        <w:t>http://news.bbc.co.uk/hi/russian/news/newsid_3681000/3681079.stm 25 января Азербайджанцы изгнаны из Кафанского района Армении.</w:t>
      </w:r>
    </w:p>
    <w:p w:rsidR="00793654" w:rsidRDefault="00BD1304">
      <w:pPr>
        <w:pStyle w:val="a3"/>
        <w:numPr>
          <w:ilvl w:val="0"/>
          <w:numId w:val="1"/>
        </w:numPr>
        <w:tabs>
          <w:tab w:val="left" w:pos="707"/>
        </w:tabs>
        <w:spacing w:after="0"/>
      </w:pPr>
      <w:r>
        <w:t>Том де Ваал. «Черный сад»</w:t>
      </w:r>
    </w:p>
    <w:p w:rsidR="00793654" w:rsidRDefault="00BD1304">
      <w:pPr>
        <w:pStyle w:val="a3"/>
        <w:numPr>
          <w:ilvl w:val="0"/>
          <w:numId w:val="1"/>
        </w:numPr>
        <w:tabs>
          <w:tab w:val="left" w:pos="707"/>
        </w:tabs>
        <w:spacing w:after="0"/>
      </w:pPr>
      <w:r>
        <w:t>Across Frontiers, winter-spring 1989, p. 22-23.</w:t>
      </w:r>
    </w:p>
    <w:p w:rsidR="00793654" w:rsidRDefault="00BD1304">
      <w:pPr>
        <w:pStyle w:val="a3"/>
        <w:numPr>
          <w:ilvl w:val="0"/>
          <w:numId w:val="1"/>
        </w:numPr>
        <w:tabs>
          <w:tab w:val="left" w:pos="707"/>
        </w:tabs>
        <w:spacing w:after="0"/>
      </w:pPr>
      <w:r>
        <w:t>Газета Труд, № 020 за 01.02.2001. 10 баллов по шкале Политбюро</w:t>
      </w:r>
    </w:p>
    <w:p w:rsidR="00793654" w:rsidRDefault="00BD1304">
      <w:pPr>
        <w:pStyle w:val="a3"/>
        <w:numPr>
          <w:ilvl w:val="0"/>
          <w:numId w:val="1"/>
        </w:numPr>
        <w:tabs>
          <w:tab w:val="left" w:pos="707"/>
        </w:tabs>
        <w:spacing w:after="0"/>
      </w:pPr>
      <w:r>
        <w:t>Постановление Совмина РСФСР от 13 апреля 1990 г. N 117</w:t>
      </w:r>
    </w:p>
    <w:p w:rsidR="00793654" w:rsidRDefault="00BD1304">
      <w:pPr>
        <w:pStyle w:val="a3"/>
        <w:numPr>
          <w:ilvl w:val="0"/>
          <w:numId w:val="1"/>
        </w:numPr>
        <w:tabs>
          <w:tab w:val="left" w:pos="707"/>
        </w:tabs>
        <w:spacing w:after="0"/>
      </w:pPr>
      <w:r>
        <w:t>«Бакинскими армянами пожертвовали ради сохранения власти КПСС»: азербайджанский эксперт о годовщине «черного января». ИА REGNUM. 22.01.2007.</w:t>
      </w:r>
    </w:p>
    <w:p w:rsidR="00793654" w:rsidRDefault="00BD1304">
      <w:pPr>
        <w:pStyle w:val="a3"/>
        <w:numPr>
          <w:ilvl w:val="0"/>
          <w:numId w:val="1"/>
        </w:numPr>
        <w:tabs>
          <w:tab w:val="left" w:pos="707"/>
        </w:tabs>
        <w:spacing w:after="0"/>
      </w:pPr>
      <w:r>
        <w:t>Газета «Экспресс-Хроника», № 16, 16.04.1991 г.</w:t>
      </w:r>
    </w:p>
    <w:p w:rsidR="00793654" w:rsidRDefault="00BD1304">
      <w:pPr>
        <w:pStyle w:val="a3"/>
        <w:numPr>
          <w:ilvl w:val="0"/>
          <w:numId w:val="1"/>
        </w:numPr>
        <w:tabs>
          <w:tab w:val="left" w:pos="707"/>
        </w:tabs>
        <w:spacing w:after="0"/>
      </w:pPr>
      <w:r>
        <w:t>http://www.azerigenocide.org/facts/fact05.htm</w:t>
      </w:r>
    </w:p>
    <w:p w:rsidR="00793654" w:rsidRDefault="00BD1304">
      <w:pPr>
        <w:pStyle w:val="a3"/>
        <w:numPr>
          <w:ilvl w:val="0"/>
          <w:numId w:val="1"/>
        </w:numPr>
        <w:tabs>
          <w:tab w:val="left" w:pos="707"/>
        </w:tabs>
        <w:spacing w:after="0"/>
      </w:pPr>
      <w:r>
        <w:t>«Газета Экспресс-хроника», № 9(186), 26.02 1991 г.</w:t>
      </w:r>
    </w:p>
    <w:p w:rsidR="00793654" w:rsidRDefault="00BD1304">
      <w:pPr>
        <w:pStyle w:val="a3"/>
        <w:numPr>
          <w:ilvl w:val="0"/>
          <w:numId w:val="1"/>
        </w:numPr>
        <w:tabs>
          <w:tab w:val="left" w:pos="707"/>
        </w:tabs>
        <w:spacing w:after="0"/>
      </w:pPr>
      <w:r>
        <w:t>«Pro Armenia» N 1, 1993 К. Э. Воеводский. Перестройка в карабахском зеркале (Опыт сравнительного анализа)</w:t>
      </w:r>
    </w:p>
    <w:p w:rsidR="00793654" w:rsidRDefault="00BD1304">
      <w:pPr>
        <w:pStyle w:val="a3"/>
        <w:numPr>
          <w:ilvl w:val="0"/>
          <w:numId w:val="1"/>
        </w:numPr>
        <w:tabs>
          <w:tab w:val="left" w:pos="707"/>
        </w:tabs>
        <w:spacing w:after="0"/>
      </w:pPr>
      <w:r>
        <w:t>http://news.bbc.co.uk/hi/russian/in_depth/newsid_4658000/4658961.stm</w:t>
      </w:r>
    </w:p>
    <w:p w:rsidR="00793654" w:rsidRDefault="00BD1304">
      <w:pPr>
        <w:pStyle w:val="a3"/>
        <w:numPr>
          <w:ilvl w:val="0"/>
          <w:numId w:val="1"/>
        </w:numPr>
        <w:tabs>
          <w:tab w:val="left" w:pos="707"/>
        </w:tabs>
        <w:spacing w:after="0"/>
      </w:pPr>
      <w:r>
        <w:t>http://news.bbc.co.uk/hi/russian/news/newsid_3681000/3681079.stm</w:t>
      </w:r>
    </w:p>
    <w:p w:rsidR="00793654" w:rsidRDefault="00BD1304">
      <w:pPr>
        <w:pStyle w:val="a3"/>
        <w:numPr>
          <w:ilvl w:val="0"/>
          <w:numId w:val="1"/>
        </w:numPr>
        <w:tabs>
          <w:tab w:val="left" w:pos="707"/>
        </w:tabs>
        <w:spacing w:after="0"/>
      </w:pPr>
      <w:r>
        <w:t>Доля азербайджанцев в населении Армении</w:t>
      </w:r>
    </w:p>
    <w:p w:rsidR="00793654" w:rsidRDefault="00BD1304">
      <w:pPr>
        <w:pStyle w:val="a3"/>
        <w:numPr>
          <w:ilvl w:val="0"/>
          <w:numId w:val="1"/>
        </w:numPr>
        <w:tabs>
          <w:tab w:val="left" w:pos="707"/>
        </w:tabs>
        <w:spacing w:after="0"/>
      </w:pPr>
      <w:r>
        <w:t>Lowell W. Barrington. After Independence: Making and Protecting the Nation in Postcolonial &amp; Postcommunist States. University of Michigan Press, 2006. ISBN 0472068989, 9780472068982 In late 1988, the entire Azerbaijani population (including Muslim Kurds) — some 167000 people — was kicked out of the Armenian SSR. In the process, dozens of people died due to isolated Armenian attacks and adverse conditions. This population transfer was partially in response to Armenians being forced out of Azerbaijan, but it was also the last phase of the gradual homogenization of the republic under Soviet rule. The population transfer was the latest, and not so "gentle, " episode of ethnic cleansing that increased Armenia’s homogenization from 90 percent to 98 percent. Nationalists, in collaboration with the Armenian state authorities, were responsible for this exodus.</w:t>
      </w:r>
    </w:p>
    <w:p w:rsidR="00793654" w:rsidRDefault="00BD1304">
      <w:pPr>
        <w:pStyle w:val="a3"/>
        <w:numPr>
          <w:ilvl w:val="0"/>
          <w:numId w:val="1"/>
        </w:numPr>
        <w:tabs>
          <w:tab w:val="left" w:pos="707"/>
        </w:tabs>
        <w:spacing w:after="0"/>
        <w:rPr>
          <w:b/>
          <w:bCs/>
        </w:rPr>
      </w:pPr>
      <w:r>
        <w:t xml:space="preserve">http://www.state.gov/g/drl/rls/hrrpt/2003/27823.htm US Department of State, Under Secretary for Democracy and Global Affairs &gt; Bureau of Democracy, Human Rights, and Labor &gt; Releases &gt; Human Rights &gt; 2003 Country Reports on Human Rights Practices &gt; Europe and Eurasia &gt; Armenia &gt; Country Reports on Human Rights Practices, Bureau of Democracy, Human Rights, and Labor, 2003, February 25, 2004 : </w:t>
      </w:r>
      <w:r>
        <w:rPr>
          <w:b/>
          <w:bCs/>
        </w:rPr>
        <w:t>As a result of the Nagorno-Karabakh conflict with Azerbaijan, most of the country’s Muslim population was forced to leave the country by 1991</w:t>
      </w:r>
    </w:p>
    <w:p w:rsidR="00793654" w:rsidRDefault="00BD1304">
      <w:pPr>
        <w:pStyle w:val="a3"/>
        <w:numPr>
          <w:ilvl w:val="0"/>
          <w:numId w:val="1"/>
        </w:numPr>
        <w:tabs>
          <w:tab w:val="left" w:pos="707"/>
        </w:tabs>
        <w:spacing w:after="0"/>
      </w:pPr>
      <w:r>
        <w:t xml:space="preserve">http://www.ecoi.net/file_upload/470_1162983398_3f5f27d14.pdf - стр.33-35 — </w:t>
      </w:r>
      <w:r>
        <w:rPr>
          <w:b/>
          <w:bCs/>
        </w:rPr>
        <w:t>Before 1988, Azeris were the largest ethnic minority in Armenia. The figure from 1988 was nearly 200,000. As the conflict over Nagorno-Karabakh intensified, ethnic tensions erupted leading to the mistreatment of the Azeri minority. The Armenian authorities discriminated against ethnic Azeris and were unwilling to protect them against acts of violence perpetrated by the Armenian population. Following the anti-Armenian pogroms in Baku and Sumgait in Azerbaijan in 1988-89, nearly the entire Azeri</w:t>
      </w:r>
      <w:r>
        <w:t xml:space="preserve"> population was either expelled by the local authorities or fled, fearing for their lives and security. 117. From 1988 to 1992, ethnic Azeris, persons of mixed Armenian/Azeri origin and couples of mixed Armenian/Azeri ethnic origin were, when not expelled, systematically victims of harassment and acts of violence, such as physical and psychological violence, threats to life, abductions, deprivation of property and social benefits, marginalisation, etc. These acts were either perpetrated by the local authorities themselves or by certain circles of the society, encouraged and tolerated by the local authorities. 118. Only a few hundred ethnic Azeris (mixed couples, elderly and sick) have remained and continue to live in Armenia. However, the exact number is nearly impossible to estimate. Most of those who stayed in Armenia come from mixed ethnic families, i.e., either Azeri wives of Armenian men or descendants of mixed Armenian-Azeri marriages.48 For the elderly and sick, departure was never an option. Most of ethnic Azeris have changed their names to conceal their ethnic origin and/or to keep a low profile in the society. Currently, there is no evidence of systematic discrimination by the Armenian Government against the few remaining ethnic Azeris, persons of mixed Armenian/Azeri origin or mixed couples. It is reported that they are mostly living in the rural areas. Their neighbours are aware of their identity, but are tolerant.49 UNHCR has no information in recent years as to whether they have problems with the public offices if they need to obtain official certificates or to renew their documents. However, given that many of them are understood to be elderly, it is likely that they are not in situations where they need to approach public offices or that they are not noticed as being Azeri or mix origin as they have changed their names.</w:t>
      </w:r>
    </w:p>
    <w:p w:rsidR="00793654" w:rsidRDefault="00BD1304">
      <w:pPr>
        <w:pStyle w:val="a3"/>
        <w:numPr>
          <w:ilvl w:val="0"/>
          <w:numId w:val="1"/>
        </w:numPr>
        <w:tabs>
          <w:tab w:val="left" w:pos="707"/>
        </w:tabs>
        <w:spacing w:after="0"/>
      </w:pPr>
      <w:r>
        <w:t>http://www.languages-study.com/demography/armenia.html</w:t>
      </w:r>
    </w:p>
    <w:p w:rsidR="00793654" w:rsidRDefault="00BD1304">
      <w:pPr>
        <w:pStyle w:val="a3"/>
        <w:numPr>
          <w:ilvl w:val="0"/>
          <w:numId w:val="1"/>
        </w:numPr>
        <w:tabs>
          <w:tab w:val="left" w:pos="707"/>
        </w:tabs>
        <w:spacing w:after="0"/>
      </w:pPr>
      <w:r>
        <w:t>https://www.cia.gov/library/publications/the-world-factbook/geos/AM.html</w:t>
      </w:r>
    </w:p>
    <w:p w:rsidR="00793654" w:rsidRDefault="00BD1304">
      <w:pPr>
        <w:pStyle w:val="a3"/>
        <w:numPr>
          <w:ilvl w:val="0"/>
          <w:numId w:val="1"/>
        </w:numPr>
        <w:tabs>
          <w:tab w:val="left" w:pos="707"/>
        </w:tabs>
        <w:spacing w:after="0"/>
      </w:pPr>
      <w:r>
        <w:t>Second Report Submitted by Armenia Pursuant to Article 25, Paragraph 1 of the Framework Convention for the Protection of National Minorities. Received on 24 November 2004</w:t>
      </w:r>
    </w:p>
    <w:p w:rsidR="00793654" w:rsidRDefault="00BD1304">
      <w:pPr>
        <w:pStyle w:val="a3"/>
        <w:numPr>
          <w:ilvl w:val="0"/>
          <w:numId w:val="1"/>
        </w:numPr>
        <w:tabs>
          <w:tab w:val="left" w:pos="707"/>
        </w:tabs>
        <w:spacing w:after="0"/>
      </w:pPr>
      <w:r>
        <w:t>http://www.hra.am/file/minorities_en.pdf Also to be noted are individual Lithuanians, Central Asians, Azerbaijanis, Tartars, Persians, Indians, Afghanis, Arabs. Most live in Armenia by virtue of marital relations with Armenians. Some have acquired residence permits as political immigrants or businessmen implementing long-time commercial transactions in Armenia.</w:t>
      </w:r>
    </w:p>
    <w:p w:rsidR="00793654" w:rsidRDefault="00BD1304">
      <w:pPr>
        <w:pStyle w:val="a3"/>
        <w:numPr>
          <w:ilvl w:val="0"/>
          <w:numId w:val="1"/>
        </w:numPr>
        <w:tabs>
          <w:tab w:val="left" w:pos="707"/>
        </w:tabs>
        <w:spacing w:after="0"/>
      </w:pPr>
      <w:r>
        <w:t>https://www.cia.gov/library/publications/the-world-factbook/fields/2075.html?countryName=Armenia&amp;countryCode=am&amp;regionCode=me&amp;#am</w:t>
      </w:r>
    </w:p>
    <w:p w:rsidR="00793654" w:rsidRDefault="00BD1304">
      <w:pPr>
        <w:pStyle w:val="a3"/>
        <w:numPr>
          <w:ilvl w:val="0"/>
          <w:numId w:val="1"/>
        </w:numPr>
        <w:tabs>
          <w:tab w:val="left" w:pos="707"/>
        </w:tabs>
        <w:spacing w:after="0"/>
      </w:pPr>
      <w:r>
        <w:t>http://www.cairn.info/article.php?ID_REVUE=CMR&amp;ID_NUMPUBLIE=CMR_441&amp;ID_ARTICLE=CMR_441_0179</w:t>
      </w:r>
    </w:p>
    <w:p w:rsidR="00793654" w:rsidRDefault="00BD1304">
      <w:pPr>
        <w:pStyle w:val="a3"/>
        <w:numPr>
          <w:ilvl w:val="0"/>
          <w:numId w:val="1"/>
        </w:numPr>
        <w:tabs>
          <w:tab w:val="left" w:pos="707"/>
        </w:tabs>
        <w:spacing w:after="0"/>
      </w:pPr>
      <w:r>
        <w:t xml:space="preserve">http://www.cairn.info/article.php?ID_REVUE=CMR&amp;ID_NUMPUBLIE=CMR_441&amp;ID_ARTICLE=CMR_441_0179, Arseny Saparov, International Relations Department, London School of Economics, Houghton Street, London WC2A 2AE, A.Saparov@lse.ac.uk — These waves of emigrations of the Azerbaijani population and immigrations of Armenians were apparently one of the major causes for </w:t>
      </w:r>
      <w:r>
        <w:rPr>
          <w:b/>
          <w:bCs/>
        </w:rPr>
        <w:t>renamings in the Armenian SSR</w:t>
      </w:r>
      <w:r>
        <w:t xml:space="preserve"> in the post-war period. We should also consider the general decline in Russo- Turkish relations in the aftermath of the Second World War, and Stalin’s demands for the return of the territories seceded to Turkey in 1921.31 </w:t>
      </w:r>
      <w:r>
        <w:rPr>
          <w:b/>
          <w:bCs/>
        </w:rPr>
        <w:t>The post-war renamings campaign ended in 1950, and the annual number of renamings steadily declined until 1967—1968. The years 1967 and 1968 were marked by a sudden increase in renamings when more than 50 place-names were changed.</w:t>
      </w:r>
      <w:r>
        <w:t xml:space="preserve"> The explanation for this phenomenon could be the attempt of the local authorities to accommodate the resurgence of Armenian nationalism that occurred two years earlier.</w:t>
      </w:r>
    </w:p>
    <w:p w:rsidR="00793654" w:rsidRDefault="00BD1304">
      <w:pPr>
        <w:pStyle w:val="a3"/>
        <w:numPr>
          <w:ilvl w:val="0"/>
          <w:numId w:val="1"/>
        </w:numPr>
        <w:tabs>
          <w:tab w:val="left" w:pos="707"/>
        </w:tabs>
        <w:spacing w:after="0"/>
      </w:pPr>
      <w:r>
        <w:t>http://www.newsarmenia.ru/arm1/20070222/41641689.html В 2007 году в Армении завершится процесс переименования населенных пунктов республики — 16:21 | 22/ 02/ 2007</w:t>
      </w:r>
    </w:p>
    <w:p w:rsidR="00793654" w:rsidRDefault="00BD1304">
      <w:pPr>
        <w:pStyle w:val="a3"/>
        <w:numPr>
          <w:ilvl w:val="0"/>
          <w:numId w:val="1"/>
        </w:numPr>
        <w:tabs>
          <w:tab w:val="left" w:pos="707"/>
        </w:tabs>
        <w:spacing w:after="0"/>
      </w:pPr>
      <w:r>
        <w:t>Региональный семинар ЮНЕСКО по продвижению конвенции об охране нематериального культурного наследия стран Европы и Северной Америки Казань, Российская Федерация, 15-17 декабря 2004. НАЦИОНАЛЬНЫЙ ДОКЛАД ПО СОСТОЯНИЮ ОХРАНЫ НЕМАТЕРИАЛЬНОГО КУЛЬТУРНОГО НАСЛЕДИЯ В АЗЕРБАЙДЖАНЕ, http://www.unesco.ru/files/docs/clt/kazan/azerbaijan-report.pdf</w:t>
      </w:r>
    </w:p>
    <w:p w:rsidR="00793654" w:rsidRDefault="00BD1304">
      <w:pPr>
        <w:pStyle w:val="a3"/>
        <w:numPr>
          <w:ilvl w:val="0"/>
          <w:numId w:val="1"/>
        </w:numPr>
        <w:tabs>
          <w:tab w:val="left" w:pos="707"/>
        </w:tabs>
        <w:spacing w:after="0"/>
      </w:pPr>
      <w:r>
        <w:t>http://demoscope.ru/weekly/ssp/emp_lan_97_uezd.php?reg=570</w:t>
      </w:r>
    </w:p>
    <w:p w:rsidR="00793654" w:rsidRDefault="00BD1304">
      <w:pPr>
        <w:pStyle w:val="a3"/>
        <w:numPr>
          <w:ilvl w:val="0"/>
          <w:numId w:val="1"/>
        </w:numPr>
        <w:tabs>
          <w:tab w:val="left" w:pos="707"/>
        </w:tabs>
        <w:spacing w:after="0"/>
      </w:pPr>
      <w:r>
        <w:t>Энциклопедический словарь Брокгауза и Ефрона. «Эривань»</w:t>
      </w:r>
    </w:p>
    <w:p w:rsidR="00793654" w:rsidRDefault="00BD1304">
      <w:pPr>
        <w:pStyle w:val="a3"/>
        <w:numPr>
          <w:ilvl w:val="0"/>
          <w:numId w:val="1"/>
        </w:numPr>
        <w:tabs>
          <w:tab w:val="left" w:pos="707"/>
        </w:tabs>
        <w:spacing w:after="0"/>
      </w:pPr>
      <w:r>
        <w:t>http://demoscope.ru/weekly/ssp/emp_lan_97_uezd.php?reg=570</w:t>
      </w:r>
    </w:p>
    <w:p w:rsidR="00793654" w:rsidRDefault="00BD1304">
      <w:pPr>
        <w:pStyle w:val="a3"/>
        <w:numPr>
          <w:ilvl w:val="0"/>
          <w:numId w:val="1"/>
        </w:numPr>
        <w:tabs>
          <w:tab w:val="left" w:pos="707"/>
        </w:tabs>
        <w:spacing w:after="0"/>
      </w:pPr>
      <w:r>
        <w:t>Lenore A. Grenoble. Language Policy in the Soviet Union. Springer, 2003. ISBN 1402012985, 9781402012983, pp 134—135.</w:t>
      </w:r>
    </w:p>
    <w:p w:rsidR="00793654" w:rsidRDefault="00BD1304">
      <w:pPr>
        <w:pStyle w:val="a3"/>
        <w:numPr>
          <w:ilvl w:val="0"/>
          <w:numId w:val="1"/>
        </w:numPr>
        <w:tabs>
          <w:tab w:val="left" w:pos="707"/>
        </w:tabs>
        <w:spacing w:after="0"/>
      </w:pPr>
      <w:r>
        <w:rPr>
          <w:i/>
          <w:iCs/>
        </w:rPr>
        <w:t>Ronald Grigor Suny</w:t>
      </w:r>
      <w:r>
        <w:t xml:space="preserve"> Looking toward Ararat: Armenia in modern history. — USA: 0253207738, 9780253207739, 1993. — С. 138 (they (armenians/or dashnaks) had maintained an Armenian presence in Caucasia despite the invasions from all sides, and their terrorization of local Muslims, reprehensible as it was from a moral point of view, nevertheless shifted the demographic balance in the area around the Erevan in favor of the Armenians). — 289 с. — ISBN Indiana University Press</w:t>
      </w:r>
    </w:p>
    <w:p w:rsidR="00793654" w:rsidRDefault="00BD1304">
      <w:pPr>
        <w:pStyle w:val="a3"/>
        <w:numPr>
          <w:ilvl w:val="0"/>
          <w:numId w:val="1"/>
        </w:numPr>
        <w:tabs>
          <w:tab w:val="left" w:pos="707"/>
        </w:tabs>
        <w:spacing w:after="0"/>
      </w:pPr>
      <w:r>
        <w:t>Robert Cullen, A Reporter at Large, “Roots,” The New Yorker, April 15, 1991, p. 55</w:t>
      </w:r>
    </w:p>
    <w:p w:rsidR="00793654" w:rsidRDefault="00BD1304">
      <w:pPr>
        <w:pStyle w:val="a3"/>
        <w:numPr>
          <w:ilvl w:val="0"/>
          <w:numId w:val="1"/>
        </w:numPr>
        <w:tabs>
          <w:tab w:val="left" w:pos="707"/>
        </w:tabs>
      </w:pPr>
      <w:r>
        <w:t>Том де Ваал. Черный сад. Между миром и войной. Глава 5. Ереван. Тайны Востока.</w:t>
      </w:r>
    </w:p>
    <w:p w:rsidR="00793654" w:rsidRDefault="00BD1304">
      <w:pPr>
        <w:pStyle w:val="a3"/>
        <w:spacing w:after="0"/>
      </w:pPr>
      <w:r>
        <w:t>Источник: http://ru.wikipedia.org/wiki/Депортация_и_переселение_азербайджанцев_из_Армении_в_XX_веке</w:t>
      </w:r>
      <w:bookmarkStart w:id="0" w:name="_GoBack"/>
      <w:bookmarkEnd w:id="0"/>
    </w:p>
    <w:sectPr w:rsidR="0079365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304"/>
    <w:rsid w:val="00793654"/>
    <w:rsid w:val="00BD1304"/>
    <w:rsid w:val="00C4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D1E781-E2B6-45FA-A600-A63FD4B0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29804</Characters>
  <Application>Microsoft Office Word</Application>
  <DocSecurity>0</DocSecurity>
  <Lines>248</Lines>
  <Paragraphs>69</Paragraphs>
  <ScaleCrop>false</ScaleCrop>
  <Company/>
  <LinksUpToDate>false</LinksUpToDate>
  <CharactersWithSpaces>34963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2014-03-30T20:57:00Z</dcterms:created>
  <dcterms:modified xsi:type="dcterms:W3CDTF">2014-03-30T20:57:00Z</dcterms:modified>
</cp:coreProperties>
</file>