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630" w:rsidRDefault="0082578C">
      <w:pPr>
        <w:pStyle w:val="a3"/>
      </w:pPr>
      <w:r>
        <w:br/>
      </w:r>
    </w:p>
    <w:p w:rsidR="002F6630" w:rsidRDefault="0082578C">
      <w:pPr>
        <w:pStyle w:val="a3"/>
      </w:pPr>
      <w:r>
        <w:rPr>
          <w:b/>
          <w:bCs/>
        </w:rPr>
        <w:t>Карл де Валуа́</w:t>
      </w:r>
      <w:r>
        <w:t xml:space="preserve">, </w:t>
      </w:r>
      <w:r>
        <w:rPr>
          <w:i/>
          <w:iCs/>
        </w:rPr>
        <w:t>Карл Безземельный</w:t>
      </w:r>
      <w:r>
        <w:t xml:space="preserve"> (фр. </w:t>
      </w:r>
      <w:r>
        <w:rPr>
          <w:i/>
          <w:iCs/>
        </w:rPr>
        <w:t>Charles comte de Valois</w:t>
      </w:r>
      <w:r>
        <w:t>, 12 марта 1270 — 16 декабря 1325) — граф де Валуа (1286—1325), граф Алансонский, граф Шартрский, граф Анжуйский (1290—1325), граф дю Мэн (</w:t>
      </w:r>
      <w:r>
        <w:rPr>
          <w:i/>
          <w:iCs/>
        </w:rPr>
        <w:t>Карл III</w:t>
      </w:r>
      <w:r>
        <w:t>, 1290—1325), титулярный император Латинской империи, титулярный король Арагона, сын Филиппа III Смелого и его первой супруги Изабеллы Арагонской. Брат короля Франции Филиппа IV Красивого. Основатель дома Валуа.</w:t>
      </w:r>
    </w:p>
    <w:p w:rsidR="002F6630" w:rsidRDefault="0082578C">
      <w:pPr>
        <w:pStyle w:val="a3"/>
      </w:pPr>
      <w:r>
        <w:t>Посвящён в рыцари в 14 лет. В том же году через папского легата был пожалован Арагонским королевством, но престол ему занять не удалось, и он отрёкся от титула короля Арагонского в 1295 году. По своей первой супруге Маргарите Анжу-Сицилийской граф Анжу, Мэна и Перша (март 1290 г.); титулярный император Латинской империи (Константинопольский) по второй своей супруге (январь 1301 г.), Екатерине де Куртене. С помощью папы Бонифация VIII стал графом Романьи. Дед Филиппы — королевы Англии, супруги Эдуарда III Плантагенета.</w:t>
      </w:r>
    </w:p>
    <w:p w:rsidR="002F6630" w:rsidRDefault="0082578C">
      <w:pPr>
        <w:pStyle w:val="a3"/>
      </w:pPr>
      <w:r>
        <w:t>По требованию папы воевал в Италии за Сицилийское королевство в 1301 г., командовал двумя военными экспедициями в Аквитанию (1297 и 1324), был кандидатом на престол императора Священной Римской империи.</w:t>
      </w:r>
    </w:p>
    <w:p w:rsidR="002F6630" w:rsidRDefault="0082578C">
      <w:pPr>
        <w:pStyle w:val="a3"/>
      </w:pPr>
      <w:r>
        <w:t>Карл Валуа играл значительную роль в Французском королевстве начала XIV века, приходясь братом одному из королей и дядей троим последующим. На содержание своей многочисленной родни и свиты ему приходилось тратить астрономические суммы, которые росли так же быстро как пустела государственная казна. Пик власти Валуа пришелся на правление старшего и младшего племянников. Сразу же после смерти венценосного брата Филиппа IV, Валуа стал активно вмешиваться в управление Франции при Людовике X, пользуясь его недальновидностью. Сперва Карл разделался со своими оппонентами из "старой гвардии" Филиппа IV, а после женил племянника на своей родственнице Клеменции Венгерской. Для претворения в жизнь этого проекта, Карл Валуа по слухам сыграл одну из ведущих ролей в организации убийства первой, опальной жены племянника, Маргариты Бургундской. После смерти Людовика, Карл Валуа вступил в противоборство со своим средним племянником Филиппом, за право быть регентом Франции (Клеменция Венгерская была беременна когда Людовик покинул этот мир). Филипп путем ухищрений оставил дядю ни с чем, а после того как новорожденный сын Людовика скончался не прожив и недели, Филипп стал королем Франции. Карл вновь вернул себе власть, когда на трон вступил его младший племянник Карл. Карл IV возложил решение государственных дел на плечи своего дяди, и тот вновь обрел неограниченную власть в королевстве.</w:t>
      </w:r>
    </w:p>
    <w:p w:rsidR="002F6630" w:rsidRDefault="0082578C">
      <w:pPr>
        <w:pStyle w:val="a3"/>
      </w:pPr>
      <w:r>
        <w:t>Скончался Карл Валуа в Ножан-ле-Руа и погребен в церкви св. Иакова в Париже. Через 3 года после смерти Карла его сын стал королем Франции.</w:t>
      </w:r>
    </w:p>
    <w:p w:rsidR="002F6630" w:rsidRDefault="0082578C">
      <w:pPr>
        <w:pStyle w:val="a3"/>
      </w:pPr>
      <w:r>
        <w:t>Карл Валуа претендовал на многие короны, но ни разу не добился успеха. О нем осталось изречение: «Сын короля (Филиппа III), брат короля (Филиппа IV), дядя трех королей (Людовика X, Филиппа V, Карла IV), отец короля (Филиппа VI), но сам не король».</w:t>
      </w:r>
    </w:p>
    <w:p w:rsidR="002F6630" w:rsidRDefault="0082578C">
      <w:pPr>
        <w:pStyle w:val="21"/>
        <w:numPr>
          <w:ilvl w:val="0"/>
          <w:numId w:val="0"/>
        </w:numPr>
      </w:pPr>
      <w:r>
        <w:t>Браки и дети</w:t>
      </w:r>
    </w:p>
    <w:p w:rsidR="002F6630" w:rsidRDefault="0082578C">
      <w:pPr>
        <w:pStyle w:val="a3"/>
      </w:pPr>
      <w:r>
        <w:t xml:space="preserve">16 августа 1290 года в Корбее женился на </w:t>
      </w:r>
      <w:r>
        <w:rPr>
          <w:b/>
          <w:bCs/>
        </w:rPr>
        <w:t>Маргарите Анжуйской</w:t>
      </w:r>
      <w:r>
        <w:t xml:space="preserve"> (1273—1299), графине Анжуйской и Мэн, дочери Карла II, короля Неаполя, и Марии Венгерской. Дети:</w:t>
      </w:r>
    </w:p>
    <w:p w:rsidR="002F6630" w:rsidRDefault="0082578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Изабелла</w:t>
      </w:r>
      <w:r>
        <w:t xml:space="preserve"> (1292—1309), в 1297 г. вышла за Иоанна III (1286—1341), герцога Бретонского.</w:t>
      </w:r>
    </w:p>
    <w:p w:rsidR="002F6630" w:rsidRDefault="0082578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  <w:i/>
          <w:iCs/>
        </w:rPr>
        <w:t>Филипп VI</w:t>
      </w:r>
      <w:r>
        <w:t xml:space="preserve"> (1293—1350), граф Валуа, король Франции, основатель королевской династии Валуа.</w:t>
      </w:r>
    </w:p>
    <w:p w:rsidR="002F6630" w:rsidRDefault="0082578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Жанна</w:t>
      </w:r>
      <w:r>
        <w:t xml:space="preserve"> (1294—1342), в 1305 г. вышла за Вильгельма I д’Авена (1286—1337), графа Эно, Голландии и Зеландии.</w:t>
      </w:r>
    </w:p>
    <w:p w:rsidR="002F6630" w:rsidRDefault="0082578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Маргарита</w:t>
      </w:r>
      <w:r>
        <w:t xml:space="preserve"> (1295—1342), в 1310 г. вышла за Ги де Шатийона (ум. 1342), графа Блуаского.</w:t>
      </w:r>
    </w:p>
    <w:p w:rsidR="002F6630" w:rsidRDefault="0082578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Карл II</w:t>
      </w:r>
      <w:r>
        <w:t xml:space="preserve"> (1297—1346), граф Алансонский, погиб при Креси.</w:t>
      </w:r>
    </w:p>
    <w:p w:rsidR="002F6630" w:rsidRDefault="0082578C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b/>
          <w:bCs/>
        </w:rPr>
        <w:t>Екатерина</w:t>
      </w:r>
      <w:r>
        <w:t xml:space="preserve"> (1299—1300).</w:t>
      </w:r>
    </w:p>
    <w:p w:rsidR="002F6630" w:rsidRDefault="0082578C">
      <w:pPr>
        <w:pStyle w:val="a3"/>
      </w:pPr>
      <w:r>
        <w:t xml:space="preserve">В 1301 году в Сен-Клу женился на </w:t>
      </w:r>
      <w:r>
        <w:rPr>
          <w:b/>
          <w:bCs/>
        </w:rPr>
        <w:t>Екатерине де Куртене</w:t>
      </w:r>
      <w:r>
        <w:t xml:space="preserve"> (1274—1307), дочери Филиппа, титулярного императора Латинской империи, и Беатрисы Анжуйской — дочери Карла I Анжуйского. Дети:</w:t>
      </w:r>
    </w:p>
    <w:p w:rsidR="002F6630" w:rsidRDefault="0082578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Жан</w:t>
      </w:r>
      <w:r>
        <w:t xml:space="preserve"> (1302—1308), граф Шартрский.</w:t>
      </w:r>
    </w:p>
    <w:p w:rsidR="002F6630" w:rsidRDefault="0082578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Екатерина</w:t>
      </w:r>
      <w:r>
        <w:t xml:space="preserve"> (1303—1346), титулярная императрица Латинской империи, в 1313 г. вышла за Филиппа I, князя Тарентского (1278—1332).</w:t>
      </w:r>
    </w:p>
    <w:p w:rsidR="002F6630" w:rsidRDefault="0082578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Жанна</w:t>
      </w:r>
      <w:r>
        <w:t xml:space="preserve"> (1304—1363), в 1318 г. вышла за Роберта III д’Артуа (1287—1342).</w:t>
      </w:r>
    </w:p>
    <w:p w:rsidR="002F6630" w:rsidRDefault="0082578C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Изабелла</w:t>
      </w:r>
      <w:r>
        <w:t xml:space="preserve"> (1306—1349), аббатиса Фонтевро.</w:t>
      </w:r>
    </w:p>
    <w:p w:rsidR="002F6630" w:rsidRDefault="0082578C">
      <w:pPr>
        <w:pStyle w:val="a3"/>
      </w:pPr>
      <w:r>
        <w:t xml:space="preserve">В 1308 году в Пуатье женился на </w:t>
      </w:r>
      <w:r>
        <w:rPr>
          <w:b/>
          <w:bCs/>
        </w:rPr>
        <w:t>Маго де Сен-Поль</w:t>
      </w:r>
      <w:r>
        <w:t xml:space="preserve"> (1293—1358), дочери Ги IV де Шатийона, графа де Сен-Поля, и Мари де Дрё. Дети:</w:t>
      </w:r>
    </w:p>
    <w:p w:rsidR="002F6630" w:rsidRDefault="0082578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b/>
          <w:bCs/>
        </w:rPr>
        <w:t>Луи</w:t>
      </w:r>
      <w:r>
        <w:t xml:space="preserve"> (1318—1328), граф Шартрский и Алансонский.</w:t>
      </w:r>
    </w:p>
    <w:p w:rsidR="002F6630" w:rsidRDefault="0082578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b/>
          <w:bCs/>
        </w:rPr>
        <w:t>Мария</w:t>
      </w:r>
      <w:r>
        <w:t xml:space="preserve"> (1311—1331), в 1324 г. вышла за Карла Калабрийского (1298—1338), родила королеву Джованну I Неаполитанскую</w:t>
      </w:r>
    </w:p>
    <w:p w:rsidR="002F6630" w:rsidRDefault="0082578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b/>
          <w:bCs/>
        </w:rPr>
        <w:t>Изабелла</w:t>
      </w:r>
      <w:r>
        <w:t xml:space="preserve"> (1313—1383), в 1336 г. вышла за Пьера I, герцога де Бурбона (1311—1356).</w:t>
      </w:r>
    </w:p>
    <w:p w:rsidR="002F6630" w:rsidRDefault="0082578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b/>
          <w:bCs/>
        </w:rPr>
        <w:t>Бланка</w:t>
      </w:r>
      <w:r>
        <w:t xml:space="preserve"> (1317—1348), в 1329 г. вышла за Карла IV (1316—1378), императора Священной Римской империи и короля Чехии.</w:t>
      </w:r>
    </w:p>
    <w:p w:rsidR="002F6630" w:rsidRDefault="002F6630">
      <w:pPr>
        <w:pStyle w:val="a3"/>
      </w:pPr>
    </w:p>
    <w:p w:rsidR="002F6630" w:rsidRDefault="0082578C">
      <w:pPr>
        <w:pStyle w:val="a3"/>
      </w:pPr>
      <w:r>
        <w:t>Источник: http://ru.wikipedia.org/wiki/Карл_Валуа</w:t>
      </w:r>
      <w:bookmarkStart w:id="0" w:name="_GoBack"/>
      <w:bookmarkEnd w:id="0"/>
    </w:p>
    <w:sectPr w:rsidR="002F663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78C"/>
    <w:rsid w:val="002F6630"/>
    <w:rsid w:val="0082578C"/>
    <w:rsid w:val="00F4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BAB6E-A409-404D-847F-9779E52B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2014-03-29T07:08:00Z</dcterms:created>
  <dcterms:modified xsi:type="dcterms:W3CDTF">2014-03-29T07:08:00Z</dcterms:modified>
</cp:coreProperties>
</file>