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2C3" w:rsidRDefault="00750348">
      <w:pPr>
        <w:pStyle w:val="a3"/>
      </w:pPr>
      <w:r>
        <w:br/>
      </w:r>
      <w:r>
        <w:br/>
      </w:r>
      <w:r>
        <w:br/>
        <w:t>Предположительный вид древней Кабалы, (панорама в историческом музее г.Габала, Азербайджан)</w:t>
      </w:r>
    </w:p>
    <w:p w:rsidR="009412C3" w:rsidRDefault="00750348">
      <w:pPr>
        <w:pStyle w:val="a3"/>
      </w:pPr>
      <w:r>
        <w:rPr>
          <w:b/>
          <w:bCs/>
        </w:rPr>
        <w:t>Кабала́</w:t>
      </w:r>
      <w:r>
        <w:t xml:space="preserve"> (Кабалака, Кабалак, Габала), (лезг. Кьвепел - "два холма", азерб. Qəbələ), — древний город и столица Албании Кавказской (до VI века), крупный торговый центр до XV века</w:t>
      </w:r>
      <w:r>
        <w:rPr>
          <w:position w:val="10"/>
        </w:rPr>
        <w:t>[1]</w:t>
      </w:r>
      <w:r>
        <w:t>. Под названием Кабалака город впервые упоминается в письменных источниках во второй половине I века, точнее в «Естественной истории» Плиния Старшего</w:t>
      </w:r>
      <w:r>
        <w:rPr>
          <w:position w:val="10"/>
        </w:rPr>
        <w:t>[2]</w:t>
      </w:r>
      <w:r>
        <w:t>. О городе Хабала (Кабала) также пишет Птолемей в своем "Географическом руководстве"</w:t>
      </w:r>
      <w:r>
        <w:rPr>
          <w:position w:val="10"/>
        </w:rPr>
        <w:t>[3][4]</w:t>
      </w:r>
      <w:r>
        <w:t xml:space="preserve"> во II веке. Торговые связи древней Кабалы были обширны и город был одним из крупнейших по тому времени центров Кавказской Албании</w:t>
      </w:r>
      <w:r>
        <w:rPr>
          <w:position w:val="10"/>
        </w:rPr>
        <w:t>[5]</w:t>
      </w:r>
      <w:r>
        <w:t>.</w:t>
      </w:r>
    </w:p>
    <w:p w:rsidR="009412C3" w:rsidRDefault="00750348">
      <w:pPr>
        <w:pStyle w:val="a3"/>
      </w:pPr>
      <w:r>
        <w:t>Археологические раскопки древней Кабалы начались с середины XIX в. (Яновский, Д.Шарифов, Р.Эфендиев, И.Джафарзаде и др.).</w:t>
      </w:r>
      <w:r>
        <w:rPr>
          <w:position w:val="10"/>
        </w:rPr>
        <w:t>[5]</w:t>
      </w:r>
      <w:r>
        <w:t xml:space="preserve"> На сегодняшний день известно, что толщина культурного слоя не менее 5 м.</w:t>
      </w:r>
    </w:p>
    <w:p w:rsidR="009412C3" w:rsidRDefault="00750348">
      <w:pPr>
        <w:pStyle w:val="a3"/>
      </w:pPr>
      <w:r>
        <w:t>С I в. до середины XVIII в. образовались 4 культурных слоя (античного времени, раннего, развитого и позднего средневековья). Это обосновано нумизматическими и другими археологическими материалами.</w:t>
      </w:r>
    </w:p>
    <w:p w:rsidR="009412C3" w:rsidRDefault="00750348">
      <w:pPr>
        <w:pStyle w:val="a3"/>
      </w:pPr>
      <w:r>
        <w:t>Впервые в Азербайджане в Кабале была найдена кровельная черепица античного времени. Также были найдены осколки керамической посуды античного периода. Это дает основание относить культуру древней Кабалы к кануну или началу нашей эры.</w:t>
      </w:r>
    </w:p>
    <w:p w:rsidR="009412C3" w:rsidRDefault="00750348">
      <w:pPr>
        <w:pStyle w:val="a3"/>
      </w:pPr>
      <w:r>
        <w:t>В 1906 г. при раскопках города была найдена древняя шестистроч</w:t>
      </w:r>
      <w:r>
        <w:softHyphen/>
        <w:t>ная надпись, являвшаяся, по-видимому, агванской (албанской). Надпись была вывезена в Петербург, однако по неизвестным обстоятельствам оказалась утеряна</w:t>
      </w:r>
      <w:r>
        <w:rPr>
          <w:position w:val="10"/>
        </w:rPr>
        <w:t>[6]</w:t>
      </w:r>
      <w:r>
        <w:t>.</w:t>
      </w:r>
    </w:p>
    <w:p w:rsidR="009412C3" w:rsidRDefault="00750348">
      <w:pPr>
        <w:pStyle w:val="a3"/>
      </w:pPr>
      <w:r>
        <w:t>В культурном слое города, относящемся к IX—XIII вв., обнаружены в большом количестве очаги, тендиры, ямы, линии подземного водопровода из глиняных труб. Производство глазурованной керамики переживало тогда пору своего наивысшего расцвета. Тогда же и начали ставиться на донышках сосудов клейма изготовлявших их мастеров. В экономике города, наряду с земледелием и садоводством, большое место занимали гончарное, ювелирное, стеклодувное дело, производство шелка, ткачество и другие ремесла. Помимо арабских монет IX—X вв., в Кабале найдены монеты ширваншахов, дербентских правителей, Ильдегизов.</w:t>
      </w:r>
    </w:p>
    <w:p w:rsidR="009412C3" w:rsidRDefault="00750348">
      <w:pPr>
        <w:pStyle w:val="a3"/>
      </w:pPr>
      <w:r>
        <w:t>Кабала испытывала частые набеги хазар. Хазары владели Кабалой целый век и превратили город в свой административный центр. Не случайно захватившие позже Кабалу арабы называли город Кабала-Хазар.</w:t>
      </w:r>
    </w:p>
    <w:p w:rsidR="009412C3" w:rsidRDefault="00750348">
      <w:pPr>
        <w:pStyle w:val="a3"/>
      </w:pPr>
      <w:r>
        <w:t>В 981 г. н.э. Ширваншах Мухаммед б. Ахмад завоевал город</w:t>
      </w:r>
      <w:r>
        <w:rPr>
          <w:position w:val="10"/>
        </w:rPr>
        <w:t>[7]</w:t>
      </w:r>
      <w:r>
        <w:t xml:space="preserve">. В XVI в. Кабала была разрушена Сефевидами. Развалины Кабалы находятся в Азербайджане к востоку от села Чухур Габала и к юго-западу от современного города </w:t>
      </w:r>
      <w:r>
        <w:rPr>
          <w:b/>
          <w:bCs/>
        </w:rPr>
        <w:t>Габала</w:t>
      </w:r>
      <w:r>
        <w:t>. Развалины цитадели Кабалы занимают площадь более 25 га, к востоку от цитадели — храмовый и гористый участок (более 50 га)</w:t>
      </w:r>
      <w:r>
        <w:rPr>
          <w:position w:val="10"/>
        </w:rPr>
        <w:t>[1]</w:t>
      </w:r>
      <w:r>
        <w:t>.</w:t>
      </w:r>
    </w:p>
    <w:p w:rsidR="009412C3" w:rsidRDefault="00750348">
      <w:pPr>
        <w:pStyle w:val="21"/>
        <w:numPr>
          <w:ilvl w:val="0"/>
          <w:numId w:val="0"/>
        </w:numPr>
      </w:pPr>
      <w:r>
        <w:t>Фотогалерея</w:t>
      </w:r>
    </w:p>
    <w:p w:rsidR="009412C3" w:rsidRDefault="00750348">
      <w:pPr>
        <w:pStyle w:val="a3"/>
        <w:numPr>
          <w:ilvl w:val="0"/>
          <w:numId w:val="2"/>
        </w:numPr>
        <w:tabs>
          <w:tab w:val="left" w:pos="707"/>
        </w:tabs>
      </w:pPr>
      <w:r>
        <w:t>Руины крепостных стен древней Кабалы.</w:t>
      </w:r>
    </w:p>
    <w:p w:rsidR="009412C3" w:rsidRDefault="00750348">
      <w:pPr>
        <w:pStyle w:val="a3"/>
        <w:numPr>
          <w:ilvl w:val="0"/>
          <w:numId w:val="2"/>
        </w:numPr>
        <w:tabs>
          <w:tab w:val="left" w:pos="707"/>
        </w:tabs>
      </w:pPr>
      <w:r>
        <w:t>Раскопки древней Кабалы.</w:t>
      </w:r>
    </w:p>
    <w:p w:rsidR="009412C3" w:rsidRDefault="00750348">
      <w:pPr>
        <w:pStyle w:val="a3"/>
        <w:numPr>
          <w:ilvl w:val="0"/>
          <w:numId w:val="2"/>
        </w:numPr>
        <w:tabs>
          <w:tab w:val="left" w:pos="707"/>
        </w:tabs>
      </w:pPr>
      <w:r>
        <w:t>Раскопки древней Кабалы. Осколки глазурованной керамики.</w:t>
      </w:r>
    </w:p>
    <w:p w:rsidR="009412C3" w:rsidRDefault="00750348">
      <w:pPr>
        <w:pStyle w:val="a3"/>
        <w:numPr>
          <w:ilvl w:val="0"/>
          <w:numId w:val="2"/>
        </w:numPr>
        <w:tabs>
          <w:tab w:val="left" w:pos="707"/>
        </w:tabs>
      </w:pPr>
      <w:r>
        <w:t>Раскопки древней Кабалы. Керамический трубопровод.</w:t>
      </w:r>
    </w:p>
    <w:p w:rsidR="009412C3" w:rsidRDefault="00750348">
      <w:pPr>
        <w:pStyle w:val="a3"/>
        <w:numPr>
          <w:ilvl w:val="0"/>
          <w:numId w:val="2"/>
        </w:numPr>
        <w:tabs>
          <w:tab w:val="left" w:pos="707"/>
        </w:tabs>
      </w:pPr>
      <w:r>
        <w:t>Раскопки древней Кабалы.</w:t>
      </w:r>
    </w:p>
    <w:p w:rsidR="009412C3" w:rsidRDefault="00750348">
      <w:pPr>
        <w:pStyle w:val="a3"/>
        <w:numPr>
          <w:ilvl w:val="0"/>
          <w:numId w:val="2"/>
        </w:numPr>
        <w:tabs>
          <w:tab w:val="left" w:pos="707"/>
        </w:tabs>
      </w:pPr>
      <w:r>
        <w:t>Раскопки древней Кабалы. Осколок глазурованной керамики.</w:t>
      </w:r>
    </w:p>
    <w:p w:rsidR="009412C3" w:rsidRDefault="00750348">
      <w:pPr>
        <w:pStyle w:val="a3"/>
        <w:numPr>
          <w:ilvl w:val="0"/>
          <w:numId w:val="2"/>
        </w:numPr>
        <w:tabs>
          <w:tab w:val="left" w:pos="707"/>
        </w:tabs>
      </w:pPr>
      <w:r>
        <w:t>Раскопки древней Кабалы. Слой древесного угля.</w:t>
      </w:r>
    </w:p>
    <w:p w:rsidR="009412C3" w:rsidRDefault="00750348">
      <w:pPr>
        <w:pStyle w:val="a3"/>
        <w:numPr>
          <w:ilvl w:val="0"/>
          <w:numId w:val="2"/>
        </w:numPr>
        <w:tabs>
          <w:tab w:val="left" w:pos="707"/>
        </w:tabs>
      </w:pPr>
      <w:r>
        <w:t>Раскопки древней Кабалы. Осколки керамической посуды.</w:t>
      </w:r>
    </w:p>
    <w:p w:rsidR="009412C3" w:rsidRDefault="0075034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412C3" w:rsidRDefault="007503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</w:t>
      </w:r>
    </w:p>
    <w:p w:rsidR="009412C3" w:rsidRDefault="007503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Ширвана и Ал-Баба, Издательство восточной литературы, 1963г.</w:t>
      </w:r>
    </w:p>
    <w:p w:rsidR="009412C3" w:rsidRDefault="007503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"Древний, древний Азербайджан" Историко—географические очерки, стр.33, С.Велиев, "Гянджлик" Баку - 1983г.</w:t>
      </w:r>
    </w:p>
    <w:p w:rsidR="009412C3" w:rsidRDefault="007503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Аббас-Кули-ага Бакиханов. Гюлистан-и Ирам., Баку. 1991г.</w:t>
      </w:r>
    </w:p>
    <w:p w:rsidR="009412C3" w:rsidRDefault="007503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Кавказская Албания (IV-VII вв.), Tофик Мамедов, Баку, "Маариф", 1993г.</w:t>
      </w:r>
    </w:p>
    <w:p w:rsidR="009412C3" w:rsidRDefault="007503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Заметки к изучению агванкского (кавказско-албанского) письма, И.В.Кузнецов</w:t>
      </w:r>
    </w:p>
    <w:p w:rsidR="009412C3" w:rsidRDefault="00750348">
      <w:pPr>
        <w:pStyle w:val="a3"/>
        <w:numPr>
          <w:ilvl w:val="0"/>
          <w:numId w:val="1"/>
        </w:numPr>
        <w:tabs>
          <w:tab w:val="left" w:pos="707"/>
        </w:tabs>
      </w:pPr>
      <w:r>
        <w:t>Хроника Хазар, "Хронос"</w:t>
      </w:r>
    </w:p>
    <w:p w:rsidR="009412C3" w:rsidRDefault="00750348">
      <w:pPr>
        <w:pStyle w:val="a3"/>
        <w:spacing w:after="0"/>
      </w:pPr>
      <w:r>
        <w:t>Источник: http://ru.wikipedia.org/wiki/Кабала_(город)</w:t>
      </w:r>
      <w:bookmarkStart w:id="0" w:name="_GoBack"/>
      <w:bookmarkEnd w:id="0"/>
    </w:p>
    <w:sectPr w:rsidR="009412C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0348"/>
    <w:rsid w:val="00750348"/>
    <w:rsid w:val="009412C3"/>
    <w:rsid w:val="00F8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05BF0-0A21-46DA-B0A4-87B5B7AB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2014-03-29T03:04:00Z</dcterms:created>
  <dcterms:modified xsi:type="dcterms:W3CDTF">2014-03-29T03:04:00Z</dcterms:modified>
</cp:coreProperties>
</file>