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40985" w:rsidRDefault="00140985">
      <w:pPr>
        <w:rPr>
          <w:sz w:val="26"/>
          <w:szCs w:val="26"/>
        </w:rPr>
      </w:pPr>
    </w:p>
    <w:p w:rsidR="009A1279" w:rsidRDefault="009A1279">
      <w:pPr>
        <w:rPr>
          <w:sz w:val="26"/>
          <w:szCs w:val="26"/>
        </w:rPr>
      </w:pPr>
      <w:r w:rsidRPr="002B3CAA">
        <w:rPr>
          <w:sz w:val="26"/>
          <w:szCs w:val="26"/>
        </w:rPr>
        <w:t>Вариант № 2</w:t>
      </w:r>
    </w:p>
    <w:p w:rsidR="002B3CAA" w:rsidRPr="002B3CAA" w:rsidRDefault="002B3CAA">
      <w:pPr>
        <w:rPr>
          <w:sz w:val="26"/>
          <w:szCs w:val="26"/>
          <w:lang w:val="en-US"/>
        </w:rPr>
      </w:pPr>
    </w:p>
    <w:p w:rsidR="006A3994" w:rsidRPr="002B3CAA" w:rsidRDefault="002B3CAA">
      <w:pPr>
        <w:rPr>
          <w:b/>
          <w:i/>
          <w:sz w:val="26"/>
          <w:szCs w:val="26"/>
          <w:u w:val="single"/>
        </w:rPr>
      </w:pPr>
      <w:r w:rsidRPr="002B3CAA">
        <w:rPr>
          <w:b/>
          <w:i/>
          <w:sz w:val="26"/>
          <w:szCs w:val="26"/>
          <w:u w:val="single"/>
        </w:rPr>
        <w:t>Задача 1</w:t>
      </w:r>
    </w:p>
    <w:p w:rsidR="009A1279" w:rsidRPr="002B3CAA" w:rsidRDefault="009A1279">
      <w:pPr>
        <w:numPr>
          <w:ilvl w:val="0"/>
          <w:numId w:val="1"/>
        </w:numPr>
        <w:rPr>
          <w:sz w:val="26"/>
          <w:szCs w:val="26"/>
        </w:rPr>
      </w:pPr>
      <w:r w:rsidRPr="002B3CAA">
        <w:rPr>
          <w:sz w:val="26"/>
          <w:szCs w:val="26"/>
        </w:rPr>
        <w:t xml:space="preserve">Найти объединение и пересечение множеств А и В, если А ={1;3;5}  и </w:t>
      </w:r>
      <w:r w:rsidRPr="002B3CAA">
        <w:rPr>
          <w:sz w:val="26"/>
          <w:szCs w:val="26"/>
          <w:lang w:val="en-US"/>
        </w:rPr>
        <w:t>B</w:t>
      </w:r>
      <w:r w:rsidRPr="002B3CAA">
        <w:rPr>
          <w:sz w:val="26"/>
          <w:szCs w:val="26"/>
        </w:rPr>
        <w:t>={0;1;2;-3;4;-5}.</w:t>
      </w:r>
    </w:p>
    <w:p w:rsidR="009A1279" w:rsidRPr="002B3CAA" w:rsidRDefault="009A1279">
      <w:pPr>
        <w:rPr>
          <w:sz w:val="26"/>
          <w:szCs w:val="26"/>
        </w:rPr>
      </w:pPr>
      <w:r w:rsidRPr="002B3CAA">
        <w:rPr>
          <w:b/>
          <w:sz w:val="26"/>
          <w:szCs w:val="26"/>
          <w:u w:val="single"/>
        </w:rPr>
        <w:t>Решение:</w:t>
      </w:r>
      <w:r w:rsidRPr="002B3CAA">
        <w:rPr>
          <w:sz w:val="26"/>
          <w:szCs w:val="26"/>
        </w:rPr>
        <w:t xml:space="preserve"> Объединение множеств А и В</w:t>
      </w:r>
    </w:p>
    <w:p w:rsidR="009A1279" w:rsidRPr="002B3CAA" w:rsidRDefault="009A1279">
      <w:pPr>
        <w:rPr>
          <w:sz w:val="26"/>
          <w:szCs w:val="26"/>
        </w:rPr>
      </w:pPr>
      <w:r w:rsidRPr="002B3CAA">
        <w:rPr>
          <w:sz w:val="26"/>
          <w:szCs w:val="26"/>
        </w:rPr>
        <w:t xml:space="preserve">А </w:t>
      </w:r>
      <w:r w:rsidRPr="002B3CAA">
        <w:rPr>
          <w:rFonts w:ascii="Symbol" w:eastAsia="Symbol" w:hAnsi="Symbol" w:cs="Symbol"/>
          <w:sz w:val="26"/>
          <w:szCs w:val="26"/>
        </w:rPr>
        <w:t></w:t>
      </w:r>
      <w:r w:rsidRPr="002B3CAA">
        <w:rPr>
          <w:sz w:val="26"/>
          <w:szCs w:val="26"/>
        </w:rPr>
        <w:t xml:space="preserve"> В= {0;1;2;3;5;-3;4;-5},</w:t>
      </w:r>
    </w:p>
    <w:p w:rsidR="009A1279" w:rsidRDefault="009A1279">
      <w:pPr>
        <w:rPr>
          <w:rFonts w:ascii="Tahoma" w:hAnsi="Tahoma"/>
          <w:sz w:val="26"/>
          <w:szCs w:val="26"/>
        </w:rPr>
      </w:pPr>
      <w:r w:rsidRPr="002B3CAA">
        <w:rPr>
          <w:rFonts w:ascii="Tahoma" w:hAnsi="Tahoma"/>
          <w:sz w:val="26"/>
          <w:szCs w:val="26"/>
        </w:rPr>
        <w:t xml:space="preserve">А </w:t>
      </w:r>
      <w:r w:rsidR="006A3994" w:rsidRPr="002B3CAA">
        <w:rPr>
          <w:rFonts w:ascii="Tahoma" w:eastAsia="Segoe UI" w:hAnsi="Tahoma" w:cs="Segoe UI"/>
          <w:sz w:val="26"/>
          <w:szCs w:val="26"/>
        </w:rPr>
        <w:sym w:font="Symbol" w:char="F0C7"/>
      </w:r>
      <w:r w:rsidRPr="002B3CAA">
        <w:rPr>
          <w:rFonts w:ascii="Tahoma" w:hAnsi="Tahoma"/>
          <w:sz w:val="26"/>
          <w:szCs w:val="26"/>
        </w:rPr>
        <w:t>В={1}.</w:t>
      </w:r>
    </w:p>
    <w:p w:rsidR="002B3CAA" w:rsidRDefault="002B3CAA">
      <w:pPr>
        <w:rPr>
          <w:rFonts w:ascii="Tahoma" w:hAnsi="Tahoma"/>
          <w:sz w:val="26"/>
          <w:szCs w:val="26"/>
        </w:rPr>
      </w:pPr>
    </w:p>
    <w:p w:rsidR="002B3CAA" w:rsidRPr="002B3CAA" w:rsidRDefault="002B3CAA">
      <w:pPr>
        <w:rPr>
          <w:rFonts w:cs="Arial"/>
          <w:b/>
          <w:i/>
          <w:sz w:val="26"/>
          <w:szCs w:val="26"/>
          <w:u w:val="single"/>
        </w:rPr>
      </w:pPr>
      <w:r w:rsidRPr="002B3CAA">
        <w:rPr>
          <w:rFonts w:cs="Arial"/>
          <w:b/>
          <w:i/>
          <w:sz w:val="26"/>
          <w:szCs w:val="26"/>
          <w:u w:val="single"/>
        </w:rPr>
        <w:t>Задача 2</w:t>
      </w:r>
    </w:p>
    <w:p w:rsidR="009A1279" w:rsidRPr="002B3CAA" w:rsidRDefault="009A1279">
      <w:pPr>
        <w:numPr>
          <w:ilvl w:val="0"/>
          <w:numId w:val="1"/>
        </w:numPr>
        <w:rPr>
          <w:rFonts w:ascii="Tahoma" w:eastAsia="Symbol" w:hAnsi="Tahoma" w:cs="Symbol"/>
          <w:sz w:val="26"/>
          <w:szCs w:val="26"/>
        </w:rPr>
      </w:pPr>
      <w:r w:rsidRPr="002B3CAA">
        <w:rPr>
          <w:rFonts w:ascii="Tahoma" w:hAnsi="Tahoma"/>
          <w:sz w:val="26"/>
          <w:szCs w:val="26"/>
        </w:rPr>
        <w:t xml:space="preserve">Используя законы де Моргана, преобразовать следующую формулу та, чтобы знак  отрицания был отнесен к отдельным переменным </w:t>
      </w:r>
      <w:r w:rsidRPr="002B3CAA">
        <w:rPr>
          <w:rFonts w:ascii="Symbol" w:eastAsia="Symbol" w:hAnsi="Symbol" w:cs="Symbol"/>
          <w:sz w:val="26"/>
          <w:szCs w:val="26"/>
        </w:rPr>
        <w:t></w:t>
      </w:r>
      <w:r w:rsidRPr="002B3CAA">
        <w:rPr>
          <w:rFonts w:ascii="Tahoma" w:eastAsia="Symbol" w:hAnsi="Tahoma" w:cs="Symbol"/>
          <w:sz w:val="26"/>
          <w:szCs w:val="26"/>
        </w:rPr>
        <w:t xml:space="preserve">( </w:t>
      </w:r>
      <w:r w:rsidRPr="002B3CAA">
        <w:rPr>
          <w:rFonts w:ascii="Tahoma" w:eastAsia="Symbol" w:hAnsi="Tahoma" w:cs="Symbol"/>
          <w:sz w:val="26"/>
          <w:szCs w:val="26"/>
          <w:lang w:val="en-US"/>
        </w:rPr>
        <w:t>pq</w:t>
      </w:r>
      <w:r w:rsidRPr="002B3CAA">
        <w:rPr>
          <w:rFonts w:ascii="Tahoma" w:eastAsia="Symbol" w:hAnsi="Tahoma" w:cs="Symbol"/>
          <w:sz w:val="26"/>
          <w:szCs w:val="26"/>
        </w:rPr>
        <w:t xml:space="preserve"> </w:t>
      </w:r>
      <w:r w:rsidRPr="002B3CAA">
        <w:rPr>
          <w:rFonts w:ascii="Symbol" w:eastAsia="Symbol" w:hAnsi="Symbol" w:cs="Symbol"/>
          <w:sz w:val="26"/>
          <w:szCs w:val="26"/>
          <w:lang w:val="en-US"/>
        </w:rPr>
        <w:t></w:t>
      </w:r>
      <w:r w:rsidRPr="002B3CAA">
        <w:rPr>
          <w:rFonts w:ascii="Tahoma" w:eastAsia="Symbol" w:hAnsi="Tahoma" w:cs="Symbol"/>
          <w:sz w:val="26"/>
          <w:szCs w:val="26"/>
        </w:rPr>
        <w:t xml:space="preserve"> </w:t>
      </w:r>
      <w:r w:rsidRPr="002B3CAA">
        <w:rPr>
          <w:rFonts w:ascii="Symbol" w:eastAsia="Symbol" w:hAnsi="Symbol" w:cs="Symbol"/>
          <w:sz w:val="26"/>
          <w:szCs w:val="26"/>
        </w:rPr>
        <w:t></w:t>
      </w:r>
      <w:r w:rsidRPr="002B3CAA">
        <w:rPr>
          <w:rFonts w:ascii="Tahoma" w:eastAsia="Symbol" w:hAnsi="Tahoma" w:cs="Symbol"/>
          <w:sz w:val="26"/>
          <w:szCs w:val="26"/>
          <w:lang w:val="en-US"/>
        </w:rPr>
        <w:t>q</w:t>
      </w:r>
      <w:r w:rsidRPr="002B3CAA">
        <w:rPr>
          <w:rFonts w:ascii="Tahoma" w:eastAsia="Symbol" w:hAnsi="Tahoma" w:cs="Symbol"/>
          <w:sz w:val="26"/>
          <w:szCs w:val="26"/>
        </w:rPr>
        <w:t>)</w:t>
      </w:r>
    </w:p>
    <w:p w:rsidR="009A1279" w:rsidRPr="002B3CAA" w:rsidRDefault="009A1279">
      <w:pPr>
        <w:rPr>
          <w:rFonts w:ascii="Tahoma" w:hAnsi="Tahoma"/>
          <w:b/>
          <w:sz w:val="26"/>
          <w:szCs w:val="26"/>
          <w:u w:val="single"/>
        </w:rPr>
      </w:pPr>
      <w:r w:rsidRPr="002B3CAA">
        <w:rPr>
          <w:rFonts w:ascii="Tahoma" w:hAnsi="Tahoma"/>
          <w:b/>
          <w:sz w:val="26"/>
          <w:szCs w:val="26"/>
          <w:u w:val="single"/>
        </w:rPr>
        <w:t xml:space="preserve"> Решение:</w:t>
      </w:r>
    </w:p>
    <w:p w:rsidR="009A1279" w:rsidRPr="002B3CAA" w:rsidRDefault="009A1279">
      <w:pPr>
        <w:rPr>
          <w:rFonts w:ascii="Tahoma" w:hAnsi="Tahoma"/>
          <w:sz w:val="26"/>
          <w:szCs w:val="26"/>
          <w:lang w:val="en-US"/>
        </w:rPr>
      </w:pPr>
      <w:r w:rsidRPr="002B3CAA">
        <w:rPr>
          <w:rFonts w:ascii="Tahoma" w:hAnsi="Tahoma"/>
          <w:sz w:val="26"/>
          <w:szCs w:val="26"/>
        </w:rPr>
        <w:t xml:space="preserve"> Используя формулы де Моргана, раскроем скобки</w:t>
      </w:r>
    </w:p>
    <w:p w:rsidR="00282C9D" w:rsidRPr="002B3CAA" w:rsidRDefault="00576F45">
      <w:pPr>
        <w:rPr>
          <w:rFonts w:ascii="Tahoma" w:hAnsi="Tahoma"/>
          <w:sz w:val="26"/>
          <w:szCs w:val="26"/>
          <w:lang w:val="en-US"/>
        </w:rPr>
      </w:pPr>
      <w:r>
        <w:rPr>
          <w:b/>
          <w:sz w:val="26"/>
          <w:szCs w:val="26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.75pt;margin-top:2.7pt;width:115.1pt;height:43.1pt;z-index:251657728;mso-wrap-distance-left:0;mso-wrap-distance-right:0" filled="t">
            <v:fill color2="black"/>
            <v:imagedata r:id="rId5" o:title=""/>
          </v:shape>
        </w:pict>
      </w:r>
    </w:p>
    <w:p w:rsidR="00282C9D" w:rsidRPr="002B3CAA" w:rsidRDefault="00282C9D">
      <w:pPr>
        <w:rPr>
          <w:rFonts w:ascii="Tahoma" w:hAnsi="Tahoma"/>
          <w:sz w:val="26"/>
          <w:szCs w:val="26"/>
          <w:lang w:val="en-US"/>
        </w:rPr>
      </w:pPr>
    </w:p>
    <w:p w:rsidR="00282C9D" w:rsidRPr="002B3CAA" w:rsidRDefault="00282C9D">
      <w:pPr>
        <w:rPr>
          <w:rFonts w:ascii="Tahoma" w:hAnsi="Tahoma"/>
          <w:sz w:val="26"/>
          <w:szCs w:val="26"/>
          <w:lang w:val="en-US"/>
        </w:rPr>
      </w:pPr>
    </w:p>
    <w:p w:rsidR="009A1279" w:rsidRPr="002B3CAA" w:rsidRDefault="009A1279">
      <w:pPr>
        <w:rPr>
          <w:rFonts w:ascii="Tahoma" w:eastAsia="Symbol" w:hAnsi="Tahoma" w:cs="Symbol"/>
          <w:sz w:val="26"/>
          <w:szCs w:val="26"/>
          <w:lang w:val="en-US"/>
        </w:rPr>
      </w:pPr>
      <w:r w:rsidRPr="002B3CAA">
        <w:rPr>
          <w:rFonts w:ascii="Tahoma" w:hAnsi="Tahoma"/>
          <w:sz w:val="26"/>
          <w:szCs w:val="26"/>
        </w:rPr>
        <w:t>Получим</w:t>
      </w:r>
      <w:r w:rsidRPr="002B3CAA">
        <w:rPr>
          <w:rFonts w:ascii="Tahoma" w:hAnsi="Tahoma"/>
          <w:sz w:val="26"/>
          <w:szCs w:val="26"/>
          <w:lang w:val="en-US"/>
        </w:rPr>
        <w:t xml:space="preserve">  </w:t>
      </w:r>
      <w:r w:rsidRPr="002B3CAA">
        <w:rPr>
          <w:rFonts w:ascii="Symbol" w:eastAsia="Symbol" w:hAnsi="Symbol" w:cs="Symbol"/>
          <w:sz w:val="26"/>
          <w:szCs w:val="26"/>
        </w:rPr>
        <w:t></w:t>
      </w:r>
      <w:r w:rsidRPr="002B3CAA">
        <w:rPr>
          <w:rFonts w:ascii="Tahoma" w:eastAsia="Symbol" w:hAnsi="Tahoma" w:cs="Symbol"/>
          <w:sz w:val="26"/>
          <w:szCs w:val="26"/>
          <w:lang w:val="en-US"/>
        </w:rPr>
        <w:t xml:space="preserve">(pq </w:t>
      </w:r>
      <w:r w:rsidRPr="002B3CAA">
        <w:rPr>
          <w:rFonts w:ascii="Symbol" w:eastAsia="Symbol" w:hAnsi="Symbol" w:cs="Symbol"/>
          <w:sz w:val="26"/>
          <w:szCs w:val="26"/>
          <w:lang w:val="en-US"/>
        </w:rPr>
        <w:t></w:t>
      </w:r>
      <w:r w:rsidRPr="002B3CAA">
        <w:rPr>
          <w:rFonts w:ascii="Symbol" w:eastAsia="Symbol" w:hAnsi="Symbol" w:cs="Symbol"/>
          <w:sz w:val="26"/>
          <w:szCs w:val="26"/>
        </w:rPr>
        <w:t></w:t>
      </w:r>
      <w:r w:rsidRPr="002B3CAA">
        <w:rPr>
          <w:rFonts w:ascii="Tahoma" w:eastAsia="Symbol" w:hAnsi="Tahoma" w:cs="Symbol"/>
          <w:sz w:val="26"/>
          <w:szCs w:val="26"/>
          <w:lang w:val="en-US"/>
        </w:rPr>
        <w:t xml:space="preserve">q) </w:t>
      </w:r>
      <w:r w:rsidRPr="002B3CAA">
        <w:rPr>
          <w:rFonts w:ascii="Symbol" w:eastAsia="Symbol" w:hAnsi="Symbol" w:cs="Symbol"/>
          <w:sz w:val="26"/>
          <w:szCs w:val="26"/>
          <w:lang w:val="en-US"/>
        </w:rPr>
        <w:t></w:t>
      </w:r>
      <w:r w:rsidRPr="002B3CAA">
        <w:rPr>
          <w:rFonts w:ascii="Symbol" w:eastAsia="Symbol" w:hAnsi="Symbol" w:cs="Symbol"/>
          <w:sz w:val="26"/>
          <w:szCs w:val="26"/>
          <w:lang w:val="en-US"/>
        </w:rPr>
        <w:t></w:t>
      </w:r>
      <w:r w:rsidRPr="002B3CAA">
        <w:rPr>
          <w:rFonts w:ascii="Tahoma" w:eastAsia="Symbol" w:hAnsi="Tahoma" w:cs="Symbol"/>
          <w:sz w:val="26"/>
          <w:szCs w:val="26"/>
          <w:lang w:val="en-US"/>
        </w:rPr>
        <w:t xml:space="preserve"> </w:t>
      </w:r>
      <w:r w:rsidRPr="002B3CAA">
        <w:rPr>
          <w:rFonts w:ascii="Symbol" w:eastAsia="Symbol" w:hAnsi="Symbol" w:cs="Symbol"/>
          <w:sz w:val="26"/>
          <w:szCs w:val="26"/>
          <w:lang w:val="en-US"/>
        </w:rPr>
        <w:t></w:t>
      </w:r>
      <w:r w:rsidRPr="002B3CAA">
        <w:rPr>
          <w:rFonts w:ascii="Tahoma" w:eastAsia="Symbol" w:hAnsi="Tahoma" w:cs="Symbol"/>
          <w:sz w:val="26"/>
          <w:szCs w:val="26"/>
          <w:lang w:val="en-US"/>
        </w:rPr>
        <w:t xml:space="preserve">(pq) </w:t>
      </w:r>
      <w:r w:rsidRPr="002B3CAA">
        <w:rPr>
          <w:rFonts w:ascii="Symbol" w:eastAsia="Symbol" w:hAnsi="Symbol" w:cs="Symbol"/>
          <w:sz w:val="26"/>
          <w:szCs w:val="26"/>
          <w:lang w:val="en-US"/>
        </w:rPr>
        <w:t></w:t>
      </w:r>
      <w:r w:rsidRPr="002B3CAA">
        <w:rPr>
          <w:rFonts w:ascii="Symbol" w:eastAsia="Symbol" w:hAnsi="Symbol" w:cs="Symbol"/>
          <w:sz w:val="26"/>
          <w:szCs w:val="26"/>
          <w:lang w:val="en-US"/>
        </w:rPr>
        <w:t></w:t>
      </w:r>
      <w:r w:rsidRPr="002B3CAA">
        <w:rPr>
          <w:rFonts w:ascii="Symbol" w:eastAsia="Symbol" w:hAnsi="Symbol" w:cs="Symbol"/>
          <w:sz w:val="26"/>
          <w:szCs w:val="26"/>
        </w:rPr>
        <w:t></w:t>
      </w:r>
      <w:r w:rsidRPr="002B3CAA">
        <w:rPr>
          <w:rFonts w:ascii="Symbol" w:eastAsia="Symbol" w:hAnsi="Symbol" w:cs="Symbol"/>
          <w:sz w:val="26"/>
          <w:szCs w:val="26"/>
          <w:lang w:val="en-US"/>
        </w:rPr>
        <w:t></w:t>
      </w:r>
      <w:r w:rsidRPr="002B3CAA">
        <w:rPr>
          <w:rFonts w:ascii="Tahoma" w:eastAsia="Symbol" w:hAnsi="Tahoma" w:cs="Symbol"/>
          <w:sz w:val="26"/>
          <w:szCs w:val="26"/>
          <w:lang w:val="en-US"/>
        </w:rPr>
        <w:t xml:space="preserve">q) </w:t>
      </w:r>
      <w:r w:rsidRPr="002B3CAA">
        <w:rPr>
          <w:rFonts w:ascii="Symbol" w:eastAsia="Symbol" w:hAnsi="Symbol" w:cs="Symbol"/>
          <w:sz w:val="26"/>
          <w:szCs w:val="26"/>
          <w:lang w:val="en-US"/>
        </w:rPr>
        <w:t></w:t>
      </w:r>
      <w:r w:rsidRPr="002B3CAA">
        <w:rPr>
          <w:rFonts w:ascii="Symbol" w:eastAsia="Symbol" w:hAnsi="Symbol" w:cs="Symbol"/>
          <w:sz w:val="26"/>
          <w:szCs w:val="26"/>
          <w:lang w:val="en-US"/>
        </w:rPr>
        <w:t></w:t>
      </w:r>
      <w:r w:rsidRPr="002B3CAA">
        <w:rPr>
          <w:rFonts w:ascii="Tahoma" w:eastAsia="Symbol" w:hAnsi="Tahoma" w:cs="Symbol"/>
          <w:sz w:val="26"/>
          <w:szCs w:val="26"/>
          <w:lang w:val="en-US"/>
        </w:rPr>
        <w:t xml:space="preserve"> </w:t>
      </w:r>
      <w:r w:rsidRPr="002B3CAA">
        <w:rPr>
          <w:rFonts w:ascii="Symbol" w:eastAsia="Symbol" w:hAnsi="Symbol" w:cs="Symbol"/>
          <w:sz w:val="26"/>
          <w:szCs w:val="26"/>
          <w:lang w:val="en-US"/>
        </w:rPr>
        <w:t></w:t>
      </w:r>
      <w:r w:rsidRPr="002B3CAA">
        <w:rPr>
          <w:rFonts w:ascii="Tahoma" w:eastAsia="Symbol" w:hAnsi="Tahoma" w:cs="Symbol"/>
          <w:sz w:val="26"/>
          <w:szCs w:val="26"/>
          <w:lang w:val="en-US"/>
        </w:rPr>
        <w:t>(pq)</w:t>
      </w:r>
      <w:r w:rsidRPr="002B3CAA">
        <w:rPr>
          <w:rFonts w:ascii="Symbol" w:eastAsia="Symbol" w:hAnsi="Symbol" w:cs="Symbol"/>
          <w:sz w:val="26"/>
          <w:szCs w:val="26"/>
          <w:lang w:val="en-US"/>
        </w:rPr>
        <w:t></w:t>
      </w:r>
      <w:r w:rsidRPr="002B3CAA">
        <w:rPr>
          <w:rFonts w:ascii="Tahoma" w:eastAsia="Symbol" w:hAnsi="Tahoma" w:cs="Symbol"/>
          <w:sz w:val="26"/>
          <w:szCs w:val="26"/>
          <w:lang w:val="en-US"/>
        </w:rPr>
        <w:t>q</w:t>
      </w:r>
      <w:r w:rsidR="00282C9D" w:rsidRPr="002B3CAA">
        <w:rPr>
          <w:rFonts w:ascii="Tahoma" w:eastAsia="Symbol" w:hAnsi="Tahoma" w:cs="Symbol"/>
          <w:sz w:val="26"/>
          <w:szCs w:val="26"/>
          <w:lang w:val="en-US"/>
        </w:rPr>
        <w:t xml:space="preserve"> </w:t>
      </w:r>
      <w:r w:rsidR="00282C9D" w:rsidRPr="002B3CAA">
        <w:rPr>
          <w:rFonts w:ascii="Symbol" w:eastAsia="Symbol" w:hAnsi="Symbol" w:cs="Symbol"/>
          <w:sz w:val="26"/>
          <w:szCs w:val="26"/>
          <w:lang w:val="en-US"/>
        </w:rPr>
        <w:t></w:t>
      </w:r>
      <w:r w:rsidR="00282C9D" w:rsidRPr="002B3CAA">
        <w:rPr>
          <w:rFonts w:ascii="Symbol" w:eastAsia="Symbol" w:hAnsi="Symbol" w:cs="Symbol"/>
          <w:sz w:val="26"/>
          <w:szCs w:val="26"/>
          <w:lang w:val="en-US"/>
        </w:rPr>
        <w:t></w:t>
      </w:r>
      <w:r w:rsidR="00282C9D" w:rsidRPr="002B3CAA">
        <w:rPr>
          <w:rFonts w:ascii="Symbol" w:eastAsia="Symbol" w:hAnsi="Symbol" w:cs="Symbol"/>
          <w:sz w:val="26"/>
          <w:szCs w:val="26"/>
          <w:lang w:val="en-US"/>
        </w:rPr>
        <w:t></w:t>
      </w:r>
      <w:r w:rsidR="00282C9D" w:rsidRPr="002B3CAA">
        <w:rPr>
          <w:rFonts w:ascii="Tahoma" w:eastAsia="Symbol" w:hAnsi="Tahoma" w:cs="Symbol"/>
          <w:sz w:val="26"/>
          <w:szCs w:val="26"/>
          <w:lang w:val="en-US"/>
        </w:rPr>
        <w:t>p</w:t>
      </w:r>
      <w:r w:rsidR="00282C9D" w:rsidRPr="002B3CAA">
        <w:rPr>
          <w:rFonts w:ascii="Symbol" w:eastAsia="Symbol" w:hAnsi="Symbol" w:cs="Symbol"/>
          <w:sz w:val="26"/>
          <w:szCs w:val="26"/>
          <w:lang w:val="en-US"/>
        </w:rPr>
        <w:t></w:t>
      </w:r>
      <w:r w:rsidR="00282C9D" w:rsidRPr="002B3CAA">
        <w:rPr>
          <w:rFonts w:ascii="Symbol" w:eastAsia="Symbol" w:hAnsi="Symbol" w:cs="Symbol"/>
          <w:sz w:val="26"/>
          <w:szCs w:val="26"/>
          <w:lang w:val="en-US"/>
        </w:rPr>
        <w:t></w:t>
      </w:r>
      <w:r w:rsidR="00282C9D" w:rsidRPr="002B3CAA">
        <w:rPr>
          <w:rFonts w:ascii="Tahoma" w:eastAsia="Symbol" w:hAnsi="Tahoma" w:cs="Symbol"/>
          <w:sz w:val="26"/>
          <w:szCs w:val="26"/>
          <w:lang w:val="en-US"/>
        </w:rPr>
        <w:t>q</w:t>
      </w:r>
      <w:r w:rsidR="00282C9D" w:rsidRPr="002B3CAA">
        <w:rPr>
          <w:rFonts w:ascii="Symbol" w:eastAsia="Symbol" w:hAnsi="Symbol" w:cs="Symbol"/>
          <w:sz w:val="26"/>
          <w:szCs w:val="26"/>
          <w:lang w:val="en-US"/>
        </w:rPr>
        <w:t></w:t>
      </w:r>
      <w:r w:rsidR="00282C9D" w:rsidRPr="002B3CAA">
        <w:rPr>
          <w:rFonts w:ascii="Tahoma" w:eastAsia="Symbol" w:hAnsi="Tahoma" w:cs="Symbol"/>
          <w:sz w:val="26"/>
          <w:szCs w:val="26"/>
          <w:lang w:val="en-US"/>
        </w:rPr>
        <w:t>q</w:t>
      </w:r>
    </w:p>
    <w:p w:rsidR="002B3CAA" w:rsidRDefault="002B3CAA" w:rsidP="002B3CAA">
      <w:pPr>
        <w:rPr>
          <w:rFonts w:ascii="Tahoma" w:hAnsi="Tahoma"/>
          <w:sz w:val="26"/>
          <w:szCs w:val="26"/>
        </w:rPr>
      </w:pPr>
    </w:p>
    <w:p w:rsidR="002B3CAA" w:rsidRDefault="002B3CAA" w:rsidP="002B3CAA">
      <w:pPr>
        <w:rPr>
          <w:rFonts w:cs="Arial"/>
          <w:b/>
          <w:i/>
          <w:sz w:val="26"/>
          <w:szCs w:val="26"/>
          <w:u w:val="single"/>
        </w:rPr>
      </w:pPr>
    </w:p>
    <w:p w:rsidR="002B3CAA" w:rsidRPr="002B3CAA" w:rsidRDefault="002B3CAA" w:rsidP="002B3CAA">
      <w:pPr>
        <w:rPr>
          <w:rFonts w:cs="Arial"/>
          <w:b/>
          <w:i/>
          <w:sz w:val="26"/>
          <w:szCs w:val="26"/>
          <w:u w:val="single"/>
        </w:rPr>
      </w:pPr>
      <w:r w:rsidRPr="002B3CAA">
        <w:rPr>
          <w:rFonts w:cs="Arial"/>
          <w:b/>
          <w:i/>
          <w:sz w:val="26"/>
          <w:szCs w:val="26"/>
          <w:u w:val="single"/>
        </w:rPr>
        <w:t>Задача</w:t>
      </w:r>
      <w:r>
        <w:rPr>
          <w:rFonts w:cs="Arial"/>
          <w:b/>
          <w:i/>
          <w:sz w:val="26"/>
          <w:szCs w:val="26"/>
          <w:u w:val="single"/>
        </w:rPr>
        <w:t xml:space="preserve"> 3</w:t>
      </w:r>
    </w:p>
    <w:p w:rsidR="009A1279" w:rsidRPr="002B3CAA" w:rsidRDefault="009A1279" w:rsidP="002B3CAA">
      <w:pPr>
        <w:rPr>
          <w:rFonts w:ascii="Tahoma" w:hAnsi="Tahoma"/>
          <w:sz w:val="26"/>
          <w:szCs w:val="26"/>
        </w:rPr>
      </w:pPr>
      <w:r w:rsidRPr="002B3CAA">
        <w:rPr>
          <w:rFonts w:ascii="Tahoma" w:hAnsi="Tahoma"/>
          <w:sz w:val="26"/>
          <w:szCs w:val="26"/>
        </w:rPr>
        <w:t>Пусть В — отношение «быть братом», С — отношение «быть сестрой». Описать отношения</w:t>
      </w:r>
    </w:p>
    <w:p w:rsidR="009A1279" w:rsidRPr="002B3CAA" w:rsidRDefault="009A1279">
      <w:pPr>
        <w:rPr>
          <w:rFonts w:ascii="Tahoma" w:hAnsi="Tahoma"/>
          <w:sz w:val="26"/>
          <w:szCs w:val="26"/>
        </w:rPr>
      </w:pPr>
      <w:r w:rsidRPr="002B3CAA">
        <w:rPr>
          <w:rFonts w:ascii="Tahoma" w:hAnsi="Tahoma"/>
          <w:sz w:val="26"/>
          <w:szCs w:val="26"/>
        </w:rPr>
        <w:t xml:space="preserve">а)В </w:t>
      </w:r>
      <w:r w:rsidRPr="002B3CAA">
        <w:rPr>
          <w:rFonts w:ascii="Symbol" w:eastAsia="Symbol" w:hAnsi="Symbol" w:cs="Symbol"/>
          <w:sz w:val="26"/>
          <w:szCs w:val="26"/>
        </w:rPr>
        <w:t></w:t>
      </w:r>
      <w:r w:rsidRPr="002B3CAA">
        <w:rPr>
          <w:rFonts w:ascii="Tahoma" w:hAnsi="Tahoma"/>
          <w:sz w:val="26"/>
          <w:szCs w:val="26"/>
        </w:rPr>
        <w:t xml:space="preserve"> С</w:t>
      </w:r>
    </w:p>
    <w:p w:rsidR="009A1279" w:rsidRPr="002B3CAA" w:rsidRDefault="009A1279">
      <w:pPr>
        <w:rPr>
          <w:rFonts w:ascii="Tahoma" w:eastAsia="Segoe UI" w:hAnsi="Tahoma" w:cs="Segoe UI"/>
          <w:sz w:val="26"/>
          <w:szCs w:val="26"/>
        </w:rPr>
      </w:pPr>
      <w:r w:rsidRPr="002B3CAA">
        <w:rPr>
          <w:rFonts w:ascii="Tahoma" w:hAnsi="Tahoma"/>
          <w:sz w:val="26"/>
          <w:szCs w:val="26"/>
        </w:rPr>
        <w:t xml:space="preserve">б) В </w:t>
      </w:r>
      <w:r w:rsidRPr="002B3CAA">
        <w:rPr>
          <w:sz w:val="26"/>
          <w:szCs w:val="26"/>
        </w:rPr>
        <w:t>∩ С</w:t>
      </w:r>
    </w:p>
    <w:p w:rsidR="00524F22" w:rsidRPr="002B3CAA" w:rsidRDefault="00524F22" w:rsidP="00524F22">
      <w:pPr>
        <w:rPr>
          <w:rFonts w:ascii="Tahoma" w:hAnsi="Tahoma"/>
          <w:sz w:val="26"/>
          <w:szCs w:val="26"/>
        </w:rPr>
      </w:pPr>
      <w:r w:rsidRPr="002B3CAA">
        <w:rPr>
          <w:rFonts w:ascii="Tahoma" w:hAnsi="Tahoma"/>
          <w:sz w:val="26"/>
          <w:szCs w:val="26"/>
        </w:rPr>
        <w:t>1) Объединение всех братьев и всех сестер</w:t>
      </w:r>
    </w:p>
    <w:p w:rsidR="009A1279" w:rsidRPr="002B3CAA" w:rsidRDefault="00524F22" w:rsidP="00524F22">
      <w:pPr>
        <w:rPr>
          <w:rFonts w:ascii="Tahoma" w:hAnsi="Tahoma"/>
          <w:sz w:val="26"/>
          <w:szCs w:val="26"/>
        </w:rPr>
      </w:pPr>
      <w:r w:rsidRPr="002B3CAA">
        <w:rPr>
          <w:rFonts w:ascii="Tahoma" w:hAnsi="Tahoma"/>
          <w:sz w:val="26"/>
          <w:szCs w:val="26"/>
        </w:rPr>
        <w:t>2) Пересечение, то есть люди, являющиеся одновременно и братом и сестрой.</w:t>
      </w:r>
    </w:p>
    <w:p w:rsidR="00524F22" w:rsidRPr="002B3CAA" w:rsidRDefault="00524F22">
      <w:pPr>
        <w:rPr>
          <w:sz w:val="26"/>
          <w:szCs w:val="26"/>
          <w:lang w:val="en-US"/>
        </w:rPr>
      </w:pPr>
    </w:p>
    <w:p w:rsidR="00524F22" w:rsidRPr="002B3CAA" w:rsidRDefault="002B3CAA" w:rsidP="00524F22">
      <w:pPr>
        <w:rPr>
          <w:sz w:val="26"/>
          <w:szCs w:val="26"/>
        </w:rPr>
      </w:pPr>
      <w:r w:rsidRPr="002B3CAA">
        <w:rPr>
          <w:rFonts w:ascii="Tahoma" w:hAnsi="Tahoma"/>
          <w:sz w:val="26"/>
          <w:szCs w:val="26"/>
        </w:rPr>
        <w:t xml:space="preserve">В </w:t>
      </w:r>
      <w:r w:rsidRPr="002B3CAA">
        <w:rPr>
          <w:sz w:val="26"/>
          <w:szCs w:val="26"/>
        </w:rPr>
        <w:t>∩ С</w:t>
      </w:r>
      <w:r>
        <w:rPr>
          <w:sz w:val="26"/>
          <w:szCs w:val="26"/>
        </w:rPr>
        <w:t>.</w:t>
      </w:r>
      <w:r w:rsidR="00E9599F" w:rsidRPr="002B3CAA">
        <w:rPr>
          <w:rFonts w:ascii="Tahoma" w:hAnsi="Tahoma"/>
          <w:sz w:val="26"/>
          <w:szCs w:val="26"/>
        </w:rPr>
        <w:t xml:space="preserve"> </w:t>
      </w:r>
      <w:r w:rsidR="00524F22" w:rsidRPr="002B3CAA">
        <w:rPr>
          <w:sz w:val="26"/>
          <w:szCs w:val="26"/>
        </w:rPr>
        <w:t xml:space="preserve">Отношения </w:t>
      </w:r>
      <w:r w:rsidR="00524F22" w:rsidRPr="002B3CAA">
        <w:rPr>
          <w:sz w:val="26"/>
          <w:szCs w:val="26"/>
          <w:lang w:val="en-US"/>
        </w:rPr>
        <w:t>B</w:t>
      </w:r>
      <w:r w:rsidR="00524F22" w:rsidRPr="002B3CAA">
        <w:rPr>
          <w:sz w:val="26"/>
          <w:szCs w:val="26"/>
        </w:rPr>
        <w:t xml:space="preserve"> и </w:t>
      </w:r>
      <w:r w:rsidR="00524F22" w:rsidRPr="002B3CAA">
        <w:rPr>
          <w:sz w:val="26"/>
          <w:szCs w:val="26"/>
          <w:lang w:val="en-US"/>
        </w:rPr>
        <w:t>C</w:t>
      </w:r>
      <w:r w:rsidR="00524F22" w:rsidRPr="002B3CAA">
        <w:rPr>
          <w:sz w:val="26"/>
          <w:szCs w:val="26"/>
        </w:rPr>
        <w:t xml:space="preserve"> определены над неким множеством </w:t>
      </w:r>
      <w:r w:rsidR="00524F22" w:rsidRPr="002B3CAA">
        <w:rPr>
          <w:sz w:val="26"/>
          <w:szCs w:val="26"/>
          <w:lang w:val="en-US"/>
        </w:rPr>
        <w:t>M</w:t>
      </w:r>
      <w:r w:rsidR="00524F22" w:rsidRPr="002B3CAA">
        <w:rPr>
          <w:sz w:val="26"/>
          <w:szCs w:val="26"/>
        </w:rPr>
        <w:t xml:space="preserve">. Любые два элемента </w:t>
      </w:r>
      <w:r w:rsidR="00524F22" w:rsidRPr="002B3CAA">
        <w:rPr>
          <w:sz w:val="26"/>
          <w:szCs w:val="26"/>
          <w:lang w:val="en-US"/>
        </w:rPr>
        <w:t>x</w:t>
      </w:r>
      <w:r w:rsidR="00524F22" w:rsidRPr="002B3CAA">
        <w:rPr>
          <w:sz w:val="26"/>
          <w:szCs w:val="26"/>
        </w:rPr>
        <w:t xml:space="preserve"> и </w:t>
      </w:r>
      <w:r w:rsidR="00524F22" w:rsidRPr="002B3CAA">
        <w:rPr>
          <w:sz w:val="26"/>
          <w:szCs w:val="26"/>
          <w:lang w:val="en-US"/>
        </w:rPr>
        <w:t>y</w:t>
      </w:r>
      <w:r w:rsidR="00524F22" w:rsidRPr="002B3CAA">
        <w:rPr>
          <w:sz w:val="26"/>
          <w:szCs w:val="26"/>
        </w:rPr>
        <w:t xml:space="preserve"> этого множества либо находятся, либо не находятся в этих отношениях.</w:t>
      </w:r>
    </w:p>
    <w:p w:rsidR="00524F22" w:rsidRPr="002B3CAA" w:rsidRDefault="00524F22" w:rsidP="00524F22">
      <w:pPr>
        <w:rPr>
          <w:sz w:val="26"/>
          <w:szCs w:val="26"/>
        </w:rPr>
      </w:pPr>
      <w:r w:rsidRPr="002B3CAA">
        <w:rPr>
          <w:sz w:val="26"/>
          <w:szCs w:val="26"/>
        </w:rPr>
        <w:t xml:space="preserve">Отношение </w:t>
      </w:r>
      <w:r w:rsidR="002B3CAA" w:rsidRPr="002B3CAA">
        <w:rPr>
          <w:rFonts w:ascii="Tahoma" w:hAnsi="Tahoma"/>
          <w:sz w:val="26"/>
          <w:szCs w:val="26"/>
        </w:rPr>
        <w:t xml:space="preserve">В </w:t>
      </w:r>
      <w:r w:rsidR="002B3CAA" w:rsidRPr="002B3CAA">
        <w:rPr>
          <w:sz w:val="26"/>
          <w:szCs w:val="26"/>
        </w:rPr>
        <w:t xml:space="preserve">∩ С </w:t>
      </w:r>
      <w:r w:rsidRPr="002B3CAA">
        <w:rPr>
          <w:sz w:val="26"/>
          <w:szCs w:val="26"/>
        </w:rPr>
        <w:t xml:space="preserve">также определено над множеством </w:t>
      </w:r>
      <w:r w:rsidRPr="002B3CAA">
        <w:rPr>
          <w:sz w:val="26"/>
          <w:szCs w:val="26"/>
          <w:lang w:val="en-US"/>
        </w:rPr>
        <w:t>M</w:t>
      </w:r>
      <w:r w:rsidRPr="002B3CAA">
        <w:rPr>
          <w:sz w:val="26"/>
          <w:szCs w:val="26"/>
        </w:rPr>
        <w:t xml:space="preserve">, причем элементы </w:t>
      </w:r>
      <w:r w:rsidRPr="002B3CAA">
        <w:rPr>
          <w:sz w:val="26"/>
          <w:szCs w:val="26"/>
          <w:lang w:val="en-US"/>
        </w:rPr>
        <w:t>x</w:t>
      </w:r>
      <w:r w:rsidRPr="002B3CAA">
        <w:rPr>
          <w:sz w:val="26"/>
          <w:szCs w:val="26"/>
        </w:rPr>
        <w:t xml:space="preserve"> и </w:t>
      </w:r>
      <w:r w:rsidRPr="002B3CAA">
        <w:rPr>
          <w:sz w:val="26"/>
          <w:szCs w:val="26"/>
          <w:lang w:val="en-US"/>
        </w:rPr>
        <w:t>y</w:t>
      </w:r>
      <w:r w:rsidRPr="002B3CAA">
        <w:rPr>
          <w:sz w:val="26"/>
          <w:szCs w:val="26"/>
        </w:rPr>
        <w:t xml:space="preserve"> находятся между собой в этом отношении тогда, и только тогда, когда:</w:t>
      </w:r>
    </w:p>
    <w:p w:rsidR="00524F22" w:rsidRPr="002B3CAA" w:rsidRDefault="00524F22" w:rsidP="00524F22">
      <w:pPr>
        <w:rPr>
          <w:sz w:val="26"/>
          <w:szCs w:val="26"/>
        </w:rPr>
      </w:pPr>
      <w:r w:rsidRPr="002B3CAA">
        <w:rPr>
          <w:sz w:val="26"/>
          <w:szCs w:val="26"/>
        </w:rPr>
        <w:t xml:space="preserve">1. </w:t>
      </w:r>
      <w:r w:rsidRPr="002B3CAA">
        <w:rPr>
          <w:sz w:val="26"/>
          <w:szCs w:val="26"/>
          <w:lang w:val="en-US"/>
        </w:rPr>
        <w:t>xBy</w:t>
      </w:r>
      <w:r w:rsidRPr="002B3CAA">
        <w:rPr>
          <w:sz w:val="26"/>
          <w:szCs w:val="26"/>
        </w:rPr>
        <w:t xml:space="preserve"> и </w:t>
      </w:r>
      <w:r w:rsidRPr="002B3CAA">
        <w:rPr>
          <w:sz w:val="26"/>
          <w:szCs w:val="26"/>
          <w:lang w:val="en-US"/>
        </w:rPr>
        <w:t>xCy</w:t>
      </w:r>
    </w:p>
    <w:p w:rsidR="00524F22" w:rsidRPr="002B3CAA" w:rsidRDefault="00524F22" w:rsidP="00524F22">
      <w:pPr>
        <w:rPr>
          <w:sz w:val="26"/>
          <w:szCs w:val="26"/>
        </w:rPr>
      </w:pPr>
      <w:r w:rsidRPr="002B3CAA">
        <w:rPr>
          <w:sz w:val="26"/>
          <w:szCs w:val="26"/>
        </w:rPr>
        <w:t xml:space="preserve">2. </w:t>
      </w:r>
      <w:r w:rsidRPr="002B3CAA">
        <w:rPr>
          <w:sz w:val="26"/>
          <w:szCs w:val="26"/>
          <w:lang w:val="en-US"/>
        </w:rPr>
        <w:t>xBy</w:t>
      </w:r>
      <w:r w:rsidRPr="002B3CAA">
        <w:rPr>
          <w:sz w:val="26"/>
          <w:szCs w:val="26"/>
        </w:rPr>
        <w:t xml:space="preserve"> и </w:t>
      </w:r>
      <w:r w:rsidRPr="002B3CAA">
        <w:rPr>
          <w:sz w:val="26"/>
          <w:szCs w:val="26"/>
          <w:lang w:val="en-US"/>
        </w:rPr>
        <w:t>yCx</w:t>
      </w:r>
    </w:p>
    <w:p w:rsidR="00524F22" w:rsidRPr="002B3CAA" w:rsidRDefault="00524F22" w:rsidP="00524F22">
      <w:pPr>
        <w:rPr>
          <w:sz w:val="26"/>
          <w:szCs w:val="26"/>
        </w:rPr>
      </w:pPr>
    </w:p>
    <w:p w:rsidR="00524F22" w:rsidRPr="002B3CAA" w:rsidRDefault="00524F22" w:rsidP="00524F22">
      <w:pPr>
        <w:rPr>
          <w:sz w:val="26"/>
          <w:szCs w:val="26"/>
        </w:rPr>
      </w:pPr>
      <w:r w:rsidRPr="002B3CAA">
        <w:rPr>
          <w:sz w:val="26"/>
          <w:szCs w:val="26"/>
        </w:rPr>
        <w:t xml:space="preserve">Предположим, что </w:t>
      </w:r>
      <w:r w:rsidRPr="002B3CAA">
        <w:rPr>
          <w:sz w:val="26"/>
          <w:szCs w:val="26"/>
          <w:lang w:val="en-US"/>
        </w:rPr>
        <w:t>M</w:t>
      </w:r>
      <w:r w:rsidRPr="002B3CAA">
        <w:rPr>
          <w:sz w:val="26"/>
          <w:szCs w:val="26"/>
        </w:rPr>
        <w:t xml:space="preserve"> - это люди. Тогда отношение </w:t>
      </w:r>
      <w:r w:rsidRPr="002B3CAA">
        <w:rPr>
          <w:sz w:val="26"/>
          <w:szCs w:val="26"/>
          <w:lang w:val="en-US"/>
        </w:rPr>
        <w:t>B</w:t>
      </w:r>
      <w:r w:rsidRPr="002B3CAA">
        <w:rPr>
          <w:sz w:val="26"/>
          <w:szCs w:val="26"/>
        </w:rPr>
        <w:t>•</w:t>
      </w:r>
      <w:r w:rsidRPr="002B3CAA">
        <w:rPr>
          <w:sz w:val="26"/>
          <w:szCs w:val="26"/>
          <w:lang w:val="en-US"/>
        </w:rPr>
        <w:t>C</w:t>
      </w:r>
      <w:r w:rsidRPr="002B3CAA">
        <w:rPr>
          <w:sz w:val="26"/>
          <w:szCs w:val="26"/>
        </w:rPr>
        <w:t xml:space="preserve"> описывает случай, когда </w:t>
      </w:r>
      <w:r w:rsidRPr="002B3CAA">
        <w:rPr>
          <w:sz w:val="26"/>
          <w:szCs w:val="26"/>
          <w:lang w:val="en-US"/>
        </w:rPr>
        <w:t>x</w:t>
      </w:r>
      <w:r w:rsidRPr="002B3CAA">
        <w:rPr>
          <w:sz w:val="26"/>
          <w:szCs w:val="26"/>
        </w:rPr>
        <w:t xml:space="preserve"> и </w:t>
      </w:r>
      <w:r w:rsidRPr="002B3CAA">
        <w:rPr>
          <w:sz w:val="26"/>
          <w:szCs w:val="26"/>
          <w:lang w:val="en-US"/>
        </w:rPr>
        <w:t>y</w:t>
      </w:r>
      <w:r w:rsidRPr="002B3CAA">
        <w:rPr>
          <w:sz w:val="26"/>
          <w:szCs w:val="26"/>
        </w:rPr>
        <w:t xml:space="preserve"> являются братом и сестрой (например, Саша является братом Маши, а Маша является сестрой Саши. Саша и Маша находятся в отношении </w:t>
      </w:r>
      <w:r w:rsidRPr="002B3CAA">
        <w:rPr>
          <w:sz w:val="26"/>
          <w:szCs w:val="26"/>
          <w:lang w:val="en-US"/>
        </w:rPr>
        <w:t>B</w:t>
      </w:r>
      <w:r w:rsidRPr="002B3CAA">
        <w:rPr>
          <w:sz w:val="26"/>
          <w:szCs w:val="26"/>
        </w:rPr>
        <w:t>•</w:t>
      </w:r>
      <w:r w:rsidRPr="002B3CAA">
        <w:rPr>
          <w:sz w:val="26"/>
          <w:szCs w:val="26"/>
          <w:lang w:val="en-US"/>
        </w:rPr>
        <w:t>C</w:t>
      </w:r>
      <w:r w:rsidRPr="002B3CAA">
        <w:rPr>
          <w:sz w:val="26"/>
          <w:szCs w:val="26"/>
        </w:rPr>
        <w:t>).</w:t>
      </w:r>
    </w:p>
    <w:p w:rsidR="00524F22" w:rsidRPr="002B3CAA" w:rsidRDefault="00524F22" w:rsidP="00524F22">
      <w:pPr>
        <w:rPr>
          <w:sz w:val="26"/>
          <w:szCs w:val="26"/>
        </w:rPr>
      </w:pPr>
    </w:p>
    <w:p w:rsidR="00524F22" w:rsidRPr="002B3CAA" w:rsidRDefault="00524F22" w:rsidP="00524F22">
      <w:pPr>
        <w:rPr>
          <w:sz w:val="26"/>
          <w:szCs w:val="26"/>
        </w:rPr>
      </w:pPr>
      <w:r w:rsidRPr="002B3CAA">
        <w:rPr>
          <w:sz w:val="26"/>
          <w:szCs w:val="26"/>
        </w:rPr>
        <w:t xml:space="preserve">. Отношение </w:t>
      </w:r>
      <w:r w:rsidR="00E9599F" w:rsidRPr="002B3CAA">
        <w:rPr>
          <w:rFonts w:ascii="Tahoma" w:hAnsi="Tahoma"/>
          <w:sz w:val="26"/>
          <w:szCs w:val="26"/>
        </w:rPr>
        <w:t xml:space="preserve">В </w:t>
      </w:r>
      <w:r w:rsidR="00E9599F" w:rsidRPr="002B3CAA">
        <w:rPr>
          <w:rFonts w:ascii="Symbol" w:eastAsia="Symbol" w:hAnsi="Symbol" w:cs="Symbol"/>
          <w:sz w:val="26"/>
          <w:szCs w:val="26"/>
        </w:rPr>
        <w:t></w:t>
      </w:r>
      <w:r w:rsidR="00E9599F" w:rsidRPr="002B3CAA">
        <w:rPr>
          <w:rFonts w:ascii="Tahoma" w:hAnsi="Tahoma"/>
          <w:sz w:val="26"/>
          <w:szCs w:val="26"/>
        </w:rPr>
        <w:t xml:space="preserve"> С</w:t>
      </w:r>
      <w:r w:rsidR="00E9599F" w:rsidRPr="002B3CAA">
        <w:rPr>
          <w:sz w:val="26"/>
          <w:szCs w:val="26"/>
        </w:rPr>
        <w:t xml:space="preserve"> или </w:t>
      </w:r>
      <w:r w:rsidRPr="002B3CAA">
        <w:rPr>
          <w:sz w:val="26"/>
          <w:szCs w:val="26"/>
          <w:lang w:val="en-US"/>
        </w:rPr>
        <w:t>B</w:t>
      </w:r>
      <w:r w:rsidRPr="002B3CAA">
        <w:rPr>
          <w:sz w:val="26"/>
          <w:szCs w:val="26"/>
        </w:rPr>
        <w:t>+</w:t>
      </w:r>
      <w:r w:rsidRPr="002B3CAA">
        <w:rPr>
          <w:sz w:val="26"/>
          <w:szCs w:val="26"/>
          <w:lang w:val="en-US"/>
        </w:rPr>
        <w:t>C</w:t>
      </w:r>
      <w:r w:rsidRPr="002B3CAA">
        <w:rPr>
          <w:sz w:val="26"/>
          <w:szCs w:val="26"/>
        </w:rPr>
        <w:t xml:space="preserve"> (обозначим его </w:t>
      </w:r>
      <w:r w:rsidRPr="002B3CAA">
        <w:rPr>
          <w:sz w:val="26"/>
          <w:szCs w:val="26"/>
          <w:lang w:val="en-US"/>
        </w:rPr>
        <w:t>R</w:t>
      </w:r>
      <w:r w:rsidRPr="002B3CAA">
        <w:rPr>
          <w:sz w:val="26"/>
          <w:szCs w:val="26"/>
        </w:rPr>
        <w:t>)</w:t>
      </w:r>
    </w:p>
    <w:p w:rsidR="00524F22" w:rsidRPr="002B3CAA" w:rsidRDefault="00524F22" w:rsidP="00524F22">
      <w:pPr>
        <w:rPr>
          <w:sz w:val="26"/>
          <w:szCs w:val="26"/>
        </w:rPr>
      </w:pPr>
    </w:p>
    <w:p w:rsidR="00524F22" w:rsidRPr="002B3CAA" w:rsidRDefault="00524F22" w:rsidP="00524F22">
      <w:pPr>
        <w:rPr>
          <w:sz w:val="26"/>
          <w:szCs w:val="26"/>
        </w:rPr>
      </w:pPr>
      <w:r w:rsidRPr="002B3CAA">
        <w:rPr>
          <w:sz w:val="26"/>
          <w:szCs w:val="26"/>
        </w:rPr>
        <w:t xml:space="preserve">- антирефлексивно (для любого элемента </w:t>
      </w:r>
      <w:r w:rsidRPr="002B3CAA">
        <w:rPr>
          <w:sz w:val="26"/>
          <w:szCs w:val="26"/>
          <w:lang w:val="en-US"/>
        </w:rPr>
        <w:t>x</w:t>
      </w:r>
      <w:r w:rsidRPr="002B3CAA">
        <w:rPr>
          <w:sz w:val="26"/>
          <w:szCs w:val="26"/>
        </w:rPr>
        <w:t xml:space="preserve"> из множества </w:t>
      </w:r>
      <w:r w:rsidRPr="002B3CAA">
        <w:rPr>
          <w:sz w:val="26"/>
          <w:szCs w:val="26"/>
          <w:lang w:val="en-US"/>
        </w:rPr>
        <w:t>M</w:t>
      </w:r>
      <w:r w:rsidRPr="002B3CAA">
        <w:rPr>
          <w:sz w:val="26"/>
          <w:szCs w:val="26"/>
        </w:rPr>
        <w:t xml:space="preserve"> пара (</w:t>
      </w:r>
      <w:r w:rsidRPr="002B3CAA">
        <w:rPr>
          <w:sz w:val="26"/>
          <w:szCs w:val="26"/>
          <w:lang w:val="en-US"/>
        </w:rPr>
        <w:t>x</w:t>
      </w:r>
      <w:r w:rsidRPr="002B3CAA">
        <w:rPr>
          <w:sz w:val="26"/>
          <w:szCs w:val="26"/>
        </w:rPr>
        <w:t xml:space="preserve">, </w:t>
      </w:r>
      <w:r w:rsidRPr="002B3CAA">
        <w:rPr>
          <w:sz w:val="26"/>
          <w:szCs w:val="26"/>
          <w:lang w:val="en-US"/>
        </w:rPr>
        <w:t>x</w:t>
      </w:r>
      <w:r w:rsidRPr="002B3CAA">
        <w:rPr>
          <w:sz w:val="26"/>
          <w:szCs w:val="26"/>
        </w:rPr>
        <w:t xml:space="preserve">) не находятся в отношении </w:t>
      </w:r>
      <w:r w:rsidRPr="002B3CAA">
        <w:rPr>
          <w:sz w:val="26"/>
          <w:szCs w:val="26"/>
          <w:lang w:val="en-US"/>
        </w:rPr>
        <w:t>R</w:t>
      </w:r>
      <w:r w:rsidRPr="002B3CAA">
        <w:rPr>
          <w:sz w:val="26"/>
          <w:szCs w:val="26"/>
        </w:rPr>
        <w:t xml:space="preserve"> (сам себе не являешься ни братом, ни сестрой))</w:t>
      </w:r>
    </w:p>
    <w:p w:rsidR="00524F22" w:rsidRPr="002B3CAA" w:rsidRDefault="00524F22" w:rsidP="00524F22">
      <w:pPr>
        <w:rPr>
          <w:sz w:val="26"/>
          <w:szCs w:val="26"/>
        </w:rPr>
      </w:pPr>
      <w:r w:rsidRPr="002B3CAA">
        <w:rPr>
          <w:sz w:val="26"/>
          <w:szCs w:val="26"/>
        </w:rPr>
        <w:t xml:space="preserve">- симметрично (для любых элементов </w:t>
      </w:r>
      <w:r w:rsidRPr="002B3CAA">
        <w:rPr>
          <w:sz w:val="26"/>
          <w:szCs w:val="26"/>
          <w:lang w:val="en-US"/>
        </w:rPr>
        <w:t>x</w:t>
      </w:r>
      <w:r w:rsidRPr="002B3CAA">
        <w:rPr>
          <w:sz w:val="26"/>
          <w:szCs w:val="26"/>
        </w:rPr>
        <w:t xml:space="preserve"> и </w:t>
      </w:r>
      <w:r w:rsidRPr="002B3CAA">
        <w:rPr>
          <w:sz w:val="26"/>
          <w:szCs w:val="26"/>
          <w:lang w:val="en-US"/>
        </w:rPr>
        <w:t>y</w:t>
      </w:r>
      <w:r w:rsidRPr="002B3CAA">
        <w:rPr>
          <w:sz w:val="26"/>
          <w:szCs w:val="26"/>
        </w:rPr>
        <w:t xml:space="preserve"> из </w:t>
      </w:r>
      <w:r w:rsidRPr="002B3CAA">
        <w:rPr>
          <w:sz w:val="26"/>
          <w:szCs w:val="26"/>
          <w:lang w:val="en-US"/>
        </w:rPr>
        <w:t>M</w:t>
      </w:r>
      <w:r w:rsidRPr="002B3CAA">
        <w:rPr>
          <w:sz w:val="26"/>
          <w:szCs w:val="26"/>
        </w:rPr>
        <w:t xml:space="preserve"> если </w:t>
      </w:r>
      <w:r w:rsidRPr="002B3CAA">
        <w:rPr>
          <w:sz w:val="26"/>
          <w:szCs w:val="26"/>
          <w:lang w:val="en-US"/>
        </w:rPr>
        <w:t>xRy</w:t>
      </w:r>
      <w:r w:rsidRPr="002B3CAA">
        <w:rPr>
          <w:sz w:val="26"/>
          <w:szCs w:val="26"/>
        </w:rPr>
        <w:t xml:space="preserve">, то и </w:t>
      </w:r>
      <w:r w:rsidRPr="002B3CAA">
        <w:rPr>
          <w:sz w:val="26"/>
          <w:szCs w:val="26"/>
          <w:lang w:val="en-US"/>
        </w:rPr>
        <w:t>yRx</w:t>
      </w:r>
      <w:r w:rsidRPr="002B3CAA">
        <w:rPr>
          <w:sz w:val="26"/>
          <w:szCs w:val="26"/>
        </w:rPr>
        <w:t xml:space="preserve"> (я являюсь братом (или сестрой) своему брату или сестре)</w:t>
      </w:r>
    </w:p>
    <w:p w:rsidR="00524F22" w:rsidRPr="002B3CAA" w:rsidRDefault="00524F22" w:rsidP="00524F22">
      <w:pPr>
        <w:rPr>
          <w:sz w:val="26"/>
          <w:szCs w:val="26"/>
        </w:rPr>
      </w:pPr>
      <w:r w:rsidRPr="002B3CAA">
        <w:rPr>
          <w:sz w:val="26"/>
          <w:szCs w:val="26"/>
        </w:rPr>
        <w:t xml:space="preserve">- транзитивно (для любых элементов </w:t>
      </w:r>
      <w:r w:rsidRPr="002B3CAA">
        <w:rPr>
          <w:sz w:val="26"/>
          <w:szCs w:val="26"/>
          <w:lang w:val="en-US"/>
        </w:rPr>
        <w:t>x</w:t>
      </w:r>
      <w:r w:rsidRPr="002B3CAA">
        <w:rPr>
          <w:sz w:val="26"/>
          <w:szCs w:val="26"/>
        </w:rPr>
        <w:t xml:space="preserve">, </w:t>
      </w:r>
      <w:r w:rsidRPr="002B3CAA">
        <w:rPr>
          <w:sz w:val="26"/>
          <w:szCs w:val="26"/>
          <w:lang w:val="en-US"/>
        </w:rPr>
        <w:t>y</w:t>
      </w:r>
      <w:r w:rsidRPr="002B3CAA">
        <w:rPr>
          <w:sz w:val="26"/>
          <w:szCs w:val="26"/>
        </w:rPr>
        <w:t xml:space="preserve"> и </w:t>
      </w:r>
      <w:r w:rsidRPr="002B3CAA">
        <w:rPr>
          <w:sz w:val="26"/>
          <w:szCs w:val="26"/>
          <w:lang w:val="en-US"/>
        </w:rPr>
        <w:t>z</w:t>
      </w:r>
      <w:r w:rsidRPr="002B3CAA">
        <w:rPr>
          <w:sz w:val="26"/>
          <w:szCs w:val="26"/>
        </w:rPr>
        <w:t xml:space="preserve"> из </w:t>
      </w:r>
      <w:r w:rsidRPr="002B3CAA">
        <w:rPr>
          <w:sz w:val="26"/>
          <w:szCs w:val="26"/>
          <w:lang w:val="en-US"/>
        </w:rPr>
        <w:t>M</w:t>
      </w:r>
      <w:r w:rsidRPr="002B3CAA">
        <w:rPr>
          <w:sz w:val="26"/>
          <w:szCs w:val="26"/>
        </w:rPr>
        <w:t xml:space="preserve"> если </w:t>
      </w:r>
      <w:r w:rsidRPr="002B3CAA">
        <w:rPr>
          <w:sz w:val="26"/>
          <w:szCs w:val="26"/>
          <w:lang w:val="en-US"/>
        </w:rPr>
        <w:t>xRy</w:t>
      </w:r>
      <w:r w:rsidRPr="002B3CAA">
        <w:rPr>
          <w:sz w:val="26"/>
          <w:szCs w:val="26"/>
        </w:rPr>
        <w:t xml:space="preserve"> и </w:t>
      </w:r>
      <w:r w:rsidRPr="002B3CAA">
        <w:rPr>
          <w:sz w:val="26"/>
          <w:szCs w:val="26"/>
          <w:lang w:val="en-US"/>
        </w:rPr>
        <w:t>yRz</w:t>
      </w:r>
      <w:r w:rsidRPr="002B3CAA">
        <w:rPr>
          <w:sz w:val="26"/>
          <w:szCs w:val="26"/>
        </w:rPr>
        <w:t xml:space="preserve">, то </w:t>
      </w:r>
      <w:r w:rsidRPr="002B3CAA">
        <w:rPr>
          <w:sz w:val="26"/>
          <w:szCs w:val="26"/>
          <w:lang w:val="en-US"/>
        </w:rPr>
        <w:t>xRz</w:t>
      </w:r>
      <w:r w:rsidRPr="002B3CAA">
        <w:rPr>
          <w:sz w:val="26"/>
          <w:szCs w:val="26"/>
        </w:rPr>
        <w:t xml:space="preserve"> (брат или сестра моего брата или сестры является моим братом или сестрой)</w:t>
      </w:r>
    </w:p>
    <w:p w:rsidR="00524F22" w:rsidRPr="002B3CAA" w:rsidRDefault="00524F22" w:rsidP="00524F22">
      <w:pPr>
        <w:rPr>
          <w:sz w:val="26"/>
          <w:szCs w:val="26"/>
        </w:rPr>
      </w:pPr>
    </w:p>
    <w:p w:rsidR="00524F22" w:rsidRPr="002B3CAA" w:rsidRDefault="00524F22" w:rsidP="00524F22">
      <w:pPr>
        <w:rPr>
          <w:sz w:val="26"/>
          <w:szCs w:val="26"/>
        </w:rPr>
      </w:pPr>
      <w:r w:rsidRPr="002B3CAA">
        <w:rPr>
          <w:sz w:val="26"/>
          <w:szCs w:val="26"/>
        </w:rPr>
        <w:t xml:space="preserve">2. Отношение </w:t>
      </w:r>
      <w:r w:rsidR="002B3CAA" w:rsidRPr="002B3CAA">
        <w:rPr>
          <w:rFonts w:ascii="Tahoma" w:hAnsi="Tahoma"/>
          <w:sz w:val="26"/>
          <w:szCs w:val="26"/>
        </w:rPr>
        <w:t xml:space="preserve">В </w:t>
      </w:r>
      <w:r w:rsidR="002B3CAA" w:rsidRPr="002B3CAA">
        <w:rPr>
          <w:sz w:val="26"/>
          <w:szCs w:val="26"/>
        </w:rPr>
        <w:t xml:space="preserve">∩ С </w:t>
      </w:r>
      <w:r w:rsidRPr="002B3CAA">
        <w:rPr>
          <w:sz w:val="26"/>
          <w:szCs w:val="26"/>
        </w:rPr>
        <w:t xml:space="preserve">(также обозначим </w:t>
      </w:r>
      <w:r w:rsidRPr="002B3CAA">
        <w:rPr>
          <w:sz w:val="26"/>
          <w:szCs w:val="26"/>
          <w:lang w:val="en-US"/>
        </w:rPr>
        <w:t>R</w:t>
      </w:r>
      <w:r w:rsidRPr="002B3CAA">
        <w:rPr>
          <w:sz w:val="26"/>
          <w:szCs w:val="26"/>
        </w:rPr>
        <w:t>)</w:t>
      </w:r>
    </w:p>
    <w:p w:rsidR="00524F22" w:rsidRPr="002B3CAA" w:rsidRDefault="00524F22" w:rsidP="00524F22">
      <w:pPr>
        <w:rPr>
          <w:sz w:val="26"/>
          <w:szCs w:val="26"/>
        </w:rPr>
      </w:pPr>
    </w:p>
    <w:p w:rsidR="00524F22" w:rsidRPr="002B3CAA" w:rsidRDefault="00524F22" w:rsidP="00524F22">
      <w:pPr>
        <w:rPr>
          <w:sz w:val="26"/>
          <w:szCs w:val="26"/>
        </w:rPr>
      </w:pPr>
      <w:r w:rsidRPr="002B3CAA">
        <w:rPr>
          <w:sz w:val="26"/>
          <w:szCs w:val="26"/>
        </w:rPr>
        <w:t>- антирефлексивно</w:t>
      </w:r>
    </w:p>
    <w:p w:rsidR="00524F22" w:rsidRPr="002B3CAA" w:rsidRDefault="00524F22" w:rsidP="00524F22">
      <w:pPr>
        <w:rPr>
          <w:sz w:val="26"/>
          <w:szCs w:val="26"/>
        </w:rPr>
      </w:pPr>
      <w:r w:rsidRPr="002B3CAA">
        <w:rPr>
          <w:sz w:val="26"/>
          <w:szCs w:val="26"/>
        </w:rPr>
        <w:t xml:space="preserve">- антисимметрично (для любых элементов </w:t>
      </w:r>
      <w:r w:rsidRPr="002B3CAA">
        <w:rPr>
          <w:sz w:val="26"/>
          <w:szCs w:val="26"/>
          <w:lang w:val="en-US"/>
        </w:rPr>
        <w:t>x</w:t>
      </w:r>
      <w:r w:rsidRPr="002B3CAA">
        <w:rPr>
          <w:sz w:val="26"/>
          <w:szCs w:val="26"/>
        </w:rPr>
        <w:t xml:space="preserve"> и </w:t>
      </w:r>
      <w:r w:rsidRPr="002B3CAA">
        <w:rPr>
          <w:sz w:val="26"/>
          <w:szCs w:val="26"/>
          <w:lang w:val="en-US"/>
        </w:rPr>
        <w:t>y</w:t>
      </w:r>
      <w:r w:rsidRPr="002B3CAA">
        <w:rPr>
          <w:sz w:val="26"/>
          <w:szCs w:val="26"/>
        </w:rPr>
        <w:t xml:space="preserve"> из </w:t>
      </w:r>
      <w:r w:rsidRPr="002B3CAA">
        <w:rPr>
          <w:sz w:val="26"/>
          <w:szCs w:val="26"/>
          <w:lang w:val="en-US"/>
        </w:rPr>
        <w:t>M</w:t>
      </w:r>
      <w:r w:rsidRPr="002B3CAA">
        <w:rPr>
          <w:sz w:val="26"/>
          <w:szCs w:val="26"/>
        </w:rPr>
        <w:t xml:space="preserve"> если </w:t>
      </w:r>
      <w:r w:rsidRPr="002B3CAA">
        <w:rPr>
          <w:sz w:val="26"/>
          <w:szCs w:val="26"/>
          <w:lang w:val="en-US"/>
        </w:rPr>
        <w:t>xRy</w:t>
      </w:r>
      <w:r w:rsidRPr="002B3CAA">
        <w:rPr>
          <w:sz w:val="26"/>
          <w:szCs w:val="26"/>
        </w:rPr>
        <w:t xml:space="preserve"> и </w:t>
      </w:r>
      <w:r w:rsidRPr="002B3CAA">
        <w:rPr>
          <w:sz w:val="26"/>
          <w:szCs w:val="26"/>
          <w:lang w:val="en-US"/>
        </w:rPr>
        <w:t>yRx</w:t>
      </w:r>
      <w:r w:rsidRPr="002B3CAA">
        <w:rPr>
          <w:sz w:val="26"/>
          <w:szCs w:val="26"/>
        </w:rPr>
        <w:t xml:space="preserve">, то </w:t>
      </w:r>
      <w:r w:rsidRPr="002B3CAA">
        <w:rPr>
          <w:sz w:val="26"/>
          <w:szCs w:val="26"/>
          <w:lang w:val="en-US"/>
        </w:rPr>
        <w:t>x</w:t>
      </w:r>
      <w:r w:rsidRPr="002B3CAA">
        <w:rPr>
          <w:sz w:val="26"/>
          <w:szCs w:val="26"/>
        </w:rPr>
        <w:t>=</w:t>
      </w:r>
      <w:r w:rsidRPr="002B3CAA">
        <w:rPr>
          <w:sz w:val="26"/>
          <w:szCs w:val="26"/>
          <w:lang w:val="en-US"/>
        </w:rPr>
        <w:t>y</w:t>
      </w:r>
      <w:r w:rsidRPr="002B3CAA">
        <w:rPr>
          <w:sz w:val="26"/>
          <w:szCs w:val="26"/>
        </w:rPr>
        <w:t>; но т.к. любые два элемента не могут одновременно находиться в этих отношениях, то посылка является ложной, то есть все высказывание истинно)</w:t>
      </w:r>
    </w:p>
    <w:p w:rsidR="00524F22" w:rsidRPr="002B3CAA" w:rsidRDefault="00524F22" w:rsidP="00524F22">
      <w:pPr>
        <w:rPr>
          <w:sz w:val="26"/>
          <w:szCs w:val="26"/>
        </w:rPr>
      </w:pPr>
      <w:r w:rsidRPr="002B3CAA">
        <w:rPr>
          <w:sz w:val="26"/>
          <w:szCs w:val="26"/>
        </w:rPr>
        <w:t xml:space="preserve">- асимметрично (т.к. оно антирефлексивно и антисимметрично; для любых элементов </w:t>
      </w:r>
      <w:r w:rsidRPr="002B3CAA">
        <w:rPr>
          <w:sz w:val="26"/>
          <w:szCs w:val="26"/>
          <w:lang w:val="en-US"/>
        </w:rPr>
        <w:t>x</w:t>
      </w:r>
      <w:r w:rsidRPr="002B3CAA">
        <w:rPr>
          <w:sz w:val="26"/>
          <w:szCs w:val="26"/>
        </w:rPr>
        <w:t xml:space="preserve"> и </w:t>
      </w:r>
      <w:r w:rsidRPr="002B3CAA">
        <w:rPr>
          <w:sz w:val="26"/>
          <w:szCs w:val="26"/>
          <w:lang w:val="en-US"/>
        </w:rPr>
        <w:t>y</w:t>
      </w:r>
      <w:r w:rsidRPr="002B3CAA">
        <w:rPr>
          <w:sz w:val="26"/>
          <w:szCs w:val="26"/>
        </w:rPr>
        <w:t xml:space="preserve"> из </w:t>
      </w:r>
      <w:r w:rsidRPr="002B3CAA">
        <w:rPr>
          <w:sz w:val="26"/>
          <w:szCs w:val="26"/>
          <w:lang w:val="en-US"/>
        </w:rPr>
        <w:t>M</w:t>
      </w:r>
      <w:r w:rsidRPr="002B3CAA">
        <w:rPr>
          <w:sz w:val="26"/>
          <w:szCs w:val="26"/>
        </w:rPr>
        <w:t xml:space="preserve"> если </w:t>
      </w:r>
      <w:r w:rsidRPr="002B3CAA">
        <w:rPr>
          <w:sz w:val="26"/>
          <w:szCs w:val="26"/>
          <w:lang w:val="en-US"/>
        </w:rPr>
        <w:t>xRy</w:t>
      </w:r>
      <w:r w:rsidRPr="002B3CAA">
        <w:rPr>
          <w:sz w:val="26"/>
          <w:szCs w:val="26"/>
        </w:rPr>
        <w:t xml:space="preserve"> то (не </w:t>
      </w:r>
      <w:r w:rsidRPr="002B3CAA">
        <w:rPr>
          <w:sz w:val="26"/>
          <w:szCs w:val="26"/>
          <w:lang w:val="en-US"/>
        </w:rPr>
        <w:t>yRx</w:t>
      </w:r>
      <w:r w:rsidRPr="002B3CAA">
        <w:rPr>
          <w:sz w:val="26"/>
          <w:szCs w:val="26"/>
        </w:rPr>
        <w:t>))</w:t>
      </w:r>
    </w:p>
    <w:p w:rsidR="00524F22" w:rsidRPr="002B3CAA" w:rsidRDefault="00524F22" w:rsidP="00524F22">
      <w:pPr>
        <w:rPr>
          <w:sz w:val="26"/>
          <w:szCs w:val="26"/>
        </w:rPr>
      </w:pPr>
      <w:r w:rsidRPr="002B3CAA">
        <w:rPr>
          <w:sz w:val="26"/>
          <w:szCs w:val="26"/>
        </w:rPr>
        <w:t xml:space="preserve">- транзитивно (для любых элементов </w:t>
      </w:r>
      <w:r w:rsidRPr="002B3CAA">
        <w:rPr>
          <w:sz w:val="26"/>
          <w:szCs w:val="26"/>
          <w:lang w:val="en-US"/>
        </w:rPr>
        <w:t>x</w:t>
      </w:r>
      <w:r w:rsidRPr="002B3CAA">
        <w:rPr>
          <w:sz w:val="26"/>
          <w:szCs w:val="26"/>
        </w:rPr>
        <w:t xml:space="preserve">, </w:t>
      </w:r>
      <w:r w:rsidRPr="002B3CAA">
        <w:rPr>
          <w:sz w:val="26"/>
          <w:szCs w:val="26"/>
          <w:lang w:val="en-US"/>
        </w:rPr>
        <w:t>y</w:t>
      </w:r>
      <w:r w:rsidRPr="002B3CAA">
        <w:rPr>
          <w:sz w:val="26"/>
          <w:szCs w:val="26"/>
        </w:rPr>
        <w:t xml:space="preserve"> и </w:t>
      </w:r>
      <w:r w:rsidRPr="002B3CAA">
        <w:rPr>
          <w:sz w:val="26"/>
          <w:szCs w:val="26"/>
          <w:lang w:val="en-US"/>
        </w:rPr>
        <w:t>z</w:t>
      </w:r>
      <w:r w:rsidRPr="002B3CAA">
        <w:rPr>
          <w:sz w:val="26"/>
          <w:szCs w:val="26"/>
        </w:rPr>
        <w:t xml:space="preserve"> из </w:t>
      </w:r>
      <w:r w:rsidRPr="002B3CAA">
        <w:rPr>
          <w:sz w:val="26"/>
          <w:szCs w:val="26"/>
          <w:lang w:val="en-US"/>
        </w:rPr>
        <w:t>M</w:t>
      </w:r>
      <w:r w:rsidRPr="002B3CAA">
        <w:rPr>
          <w:sz w:val="26"/>
          <w:szCs w:val="26"/>
        </w:rPr>
        <w:t xml:space="preserve"> если </w:t>
      </w:r>
      <w:r w:rsidRPr="002B3CAA">
        <w:rPr>
          <w:sz w:val="26"/>
          <w:szCs w:val="26"/>
          <w:lang w:val="en-US"/>
        </w:rPr>
        <w:t>xRy</w:t>
      </w:r>
      <w:r w:rsidRPr="002B3CAA">
        <w:rPr>
          <w:sz w:val="26"/>
          <w:szCs w:val="26"/>
        </w:rPr>
        <w:t xml:space="preserve"> и </w:t>
      </w:r>
      <w:r w:rsidRPr="002B3CAA">
        <w:rPr>
          <w:sz w:val="26"/>
          <w:szCs w:val="26"/>
          <w:lang w:val="en-US"/>
        </w:rPr>
        <w:t>yRz</w:t>
      </w:r>
      <w:r w:rsidRPr="002B3CAA">
        <w:rPr>
          <w:sz w:val="26"/>
          <w:szCs w:val="26"/>
        </w:rPr>
        <w:t xml:space="preserve">, то </w:t>
      </w:r>
      <w:r w:rsidRPr="002B3CAA">
        <w:rPr>
          <w:sz w:val="26"/>
          <w:szCs w:val="26"/>
          <w:lang w:val="en-US"/>
        </w:rPr>
        <w:t>xRz</w:t>
      </w:r>
      <w:r w:rsidRPr="002B3CAA">
        <w:rPr>
          <w:sz w:val="26"/>
          <w:szCs w:val="26"/>
        </w:rPr>
        <w:t xml:space="preserve">; но у нас посылка всегда ложна (если </w:t>
      </w:r>
      <w:r w:rsidRPr="002B3CAA">
        <w:rPr>
          <w:sz w:val="26"/>
          <w:szCs w:val="26"/>
          <w:lang w:val="en-US"/>
        </w:rPr>
        <w:t>xRy</w:t>
      </w:r>
      <w:r w:rsidRPr="002B3CAA">
        <w:rPr>
          <w:sz w:val="26"/>
          <w:szCs w:val="26"/>
        </w:rPr>
        <w:t xml:space="preserve">, то </w:t>
      </w:r>
      <w:r w:rsidRPr="002B3CAA">
        <w:rPr>
          <w:sz w:val="26"/>
          <w:szCs w:val="26"/>
          <w:lang w:val="en-US"/>
        </w:rPr>
        <w:t>x</w:t>
      </w:r>
      <w:r w:rsidRPr="002B3CAA">
        <w:rPr>
          <w:sz w:val="26"/>
          <w:szCs w:val="26"/>
        </w:rPr>
        <w:t xml:space="preserve"> - сестра, а </w:t>
      </w:r>
      <w:r w:rsidRPr="002B3CAA">
        <w:rPr>
          <w:sz w:val="26"/>
          <w:szCs w:val="26"/>
          <w:lang w:val="en-US"/>
        </w:rPr>
        <w:t>y</w:t>
      </w:r>
      <w:r w:rsidRPr="002B3CAA">
        <w:rPr>
          <w:sz w:val="26"/>
          <w:szCs w:val="26"/>
        </w:rPr>
        <w:t xml:space="preserve"> - брат; следовательно, </w:t>
      </w:r>
      <w:r w:rsidRPr="002B3CAA">
        <w:rPr>
          <w:sz w:val="26"/>
          <w:szCs w:val="26"/>
          <w:lang w:val="en-US"/>
        </w:rPr>
        <w:t>y</w:t>
      </w:r>
      <w:r w:rsidRPr="002B3CAA">
        <w:rPr>
          <w:sz w:val="26"/>
          <w:szCs w:val="26"/>
        </w:rPr>
        <w:t xml:space="preserve"> никак не может быть в отношении </w:t>
      </w:r>
      <w:r w:rsidRPr="002B3CAA">
        <w:rPr>
          <w:sz w:val="26"/>
          <w:szCs w:val="26"/>
          <w:lang w:val="en-US"/>
        </w:rPr>
        <w:t>R</w:t>
      </w:r>
      <w:r w:rsidRPr="002B3CAA">
        <w:rPr>
          <w:sz w:val="26"/>
          <w:szCs w:val="26"/>
        </w:rPr>
        <w:t xml:space="preserve"> ни с одним элементом </w:t>
      </w:r>
      <w:r w:rsidRPr="002B3CAA">
        <w:rPr>
          <w:sz w:val="26"/>
          <w:szCs w:val="26"/>
          <w:lang w:val="en-US"/>
        </w:rPr>
        <w:t>z</w:t>
      </w:r>
      <w:r w:rsidRPr="002B3CAA">
        <w:rPr>
          <w:sz w:val="26"/>
          <w:szCs w:val="26"/>
        </w:rPr>
        <w:t xml:space="preserve">, т.к. для этого он должен быть сестрой </w:t>
      </w:r>
      <w:r w:rsidRPr="002B3CAA">
        <w:rPr>
          <w:sz w:val="26"/>
          <w:szCs w:val="26"/>
          <w:lang w:val="en-US"/>
        </w:rPr>
        <w:t>z</w:t>
      </w:r>
      <w:r w:rsidRPr="002B3CAA">
        <w:rPr>
          <w:sz w:val="26"/>
          <w:szCs w:val="26"/>
        </w:rPr>
        <w:t xml:space="preserve">. Т.о., посылка ложна при любых </w:t>
      </w:r>
      <w:r w:rsidRPr="002B3CAA">
        <w:rPr>
          <w:sz w:val="26"/>
          <w:szCs w:val="26"/>
          <w:lang w:val="en-US"/>
        </w:rPr>
        <w:t>x</w:t>
      </w:r>
      <w:r w:rsidRPr="002B3CAA">
        <w:rPr>
          <w:sz w:val="26"/>
          <w:szCs w:val="26"/>
        </w:rPr>
        <w:t xml:space="preserve">, </w:t>
      </w:r>
      <w:r w:rsidRPr="002B3CAA">
        <w:rPr>
          <w:sz w:val="26"/>
          <w:szCs w:val="26"/>
          <w:lang w:val="en-US"/>
        </w:rPr>
        <w:t>y</w:t>
      </w:r>
      <w:r w:rsidRPr="002B3CAA">
        <w:rPr>
          <w:sz w:val="26"/>
          <w:szCs w:val="26"/>
        </w:rPr>
        <w:t xml:space="preserve"> и </w:t>
      </w:r>
      <w:r w:rsidRPr="002B3CAA">
        <w:rPr>
          <w:sz w:val="26"/>
          <w:szCs w:val="26"/>
          <w:lang w:val="en-US"/>
        </w:rPr>
        <w:t>z</w:t>
      </w:r>
      <w:r w:rsidRPr="002B3CAA">
        <w:rPr>
          <w:sz w:val="26"/>
          <w:szCs w:val="26"/>
        </w:rPr>
        <w:t>, а следовательно, все условие истинно))</w:t>
      </w:r>
    </w:p>
    <w:p w:rsidR="009A1279" w:rsidRPr="002B3CAA" w:rsidRDefault="009A1279">
      <w:pPr>
        <w:rPr>
          <w:b/>
          <w:i/>
          <w:sz w:val="26"/>
          <w:szCs w:val="26"/>
          <w:u w:val="single"/>
        </w:rPr>
      </w:pPr>
      <w:r w:rsidRPr="002B3CAA">
        <w:rPr>
          <w:b/>
          <w:i/>
          <w:sz w:val="26"/>
          <w:szCs w:val="26"/>
          <w:u w:val="single"/>
        </w:rPr>
        <w:t xml:space="preserve"> Задача 4</w:t>
      </w:r>
    </w:p>
    <w:p w:rsidR="009A1279" w:rsidRDefault="009A1279">
      <w:pPr>
        <w:rPr>
          <w:sz w:val="26"/>
          <w:szCs w:val="26"/>
          <w:lang w:val="en-US"/>
        </w:rPr>
      </w:pPr>
      <w:r w:rsidRPr="002B3CAA">
        <w:rPr>
          <w:sz w:val="26"/>
          <w:szCs w:val="26"/>
        </w:rPr>
        <w:t>найти интеграл</w:t>
      </w:r>
    </w:p>
    <w:p w:rsidR="002B3CAA" w:rsidRPr="00C20A03" w:rsidRDefault="002B3CAA" w:rsidP="002B3CAA">
      <w:r w:rsidRPr="002B3CAA">
        <w:fldChar w:fldCharType="begin"/>
      </w:r>
      <w:r w:rsidRPr="002B3CAA">
        <w:instrText xml:space="preserve"> QUOTE </w:instrText>
      </w:r>
      <w:r w:rsidR="00576F45">
        <w:rPr>
          <w:position w:val="-12"/>
        </w:rPr>
        <w:pict>
          <v:shape id="_x0000_i1025" type="#_x0000_t75" style="width:368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isplayBackgroundShape/&gt;&lt;w:stylePaneFormatFilter w:val=&quot;0000&quot;/&gt;&lt;w:defaultTabStop w:val=&quot;709&quot;/&gt;&lt;w:defaultTableStyle w:sti=&quot;0&quot; w:val=&quot;РћР±С‹С‡РЅС‹Р№&quot;/&gt;&lt;w:drawingGridHorizontalSpacing w:val=&quot;100&quot;/&gt;&lt;w:drawingGridVerticalSpacing w:val=&quot;0&quot;/&gt;&lt;w:displayHorizontalDrawingGridEvery w:val=&quot;0&quot;/&gt;&lt;w:displayVerticalDrawingGridEvery w:val=&quot;0&quot;/&gt;&lt;w:characterSpacingControl w:val=&quot;DontCompress&quot;/&gt;&lt;w:strictFirstAndLastChars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adjustLineHeightInTable/&gt;&lt;w:doNotUseHTMLParagraphAutoSpacing/&gt;&lt;w:breakWrappedTables/&gt;&lt;w:snapToGridInCell/&gt;&lt;w:wrapTextWithPunct/&gt;&lt;w:useAsianBreakRules/&gt;&lt;w:useWord2002TableStyleRules/&gt;&lt;/w:compat&gt;&lt;wsp:rsids&gt;&lt;wsp:rsidRoot wsp:val=&quot;006A3994&quot;/&gt;&lt;wsp:rsid wsp:val=&quot;00040B36&quot;/&gt;&lt;wsp:rsid wsp:val=&quot;00282C9D&quot;/&gt;&lt;wsp:rsid wsp:val=&quot;002B3CAA&quot;/&gt;&lt;wsp:rsid wsp:val=&quot;004028DF&quot;/&gt;&lt;wsp:rsid wsp:val=&quot;00524F22&quot;/&gt;&lt;wsp:rsid wsp:val=&quot;006A3994&quot;/&gt;&lt;wsp:rsid wsp:val=&quot;009A1279&quot;/&gt;&lt;wsp:rsid wsp:val=&quot;00AC7272&quot;/&gt;&lt;wsp:rsid wsp:val=&quot;00AE273D&quot;/&gt;&lt;wsp:rsid wsp:val=&quot;00CF4A4E&quot;/&gt;&lt;wsp:rsid wsp:val=&quot;00E65BE9&quot;/&gt;&lt;wsp:rsid wsp:val=&quot;00E9599F&quot;/&gt;&lt;/wsp:rsids&gt;&lt;/w:docPr&gt;&lt;w:body&gt;&lt;w:p wsp:rsidR=&quot;00000000&quot; wsp:rsidRDefault=&quot;00AE273D&quot;&gt;&lt;m:oMathPara&gt;&lt;m:oMath&gt;&lt;m:nary&gt;&lt;m:naryPr&gt;&lt;m:limLoc m:val=&quot;subSup&quot;/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naryPr&gt;&lt;m:sub&gt;&lt;m:r&gt;&lt;w:rPr&gt;&lt;w:rFonts w:ascii=&quot;Cambria Math&quot; w:h-ansi=&quot;Cambria Math&quot;/&gt;&lt;wx:font wx:val=&quot;Cambria Math&quot;/&gt;&lt;w:i/&gt;&lt;/w:rPr&gt;&lt;m:t&gt;1&lt;/m:t&gt;&lt;/m:r&gt;&lt;/m:sub&gt;&lt;m:sup&gt;&lt;m:r&gt;&lt;w:rPr&gt;&lt;w:rFonts w:ascii=&quot;Cambria Math&quot; w:h-ansi=&quot;Cambria Math&quot;/&gt;&lt;wx:font wx:val=&quot;Cambria Math&quot;/&gt;&lt;w:i/&gt;&lt;/w:rPr&gt;&lt;m:t&gt;3&lt;/m:t&gt;&lt;/m:r&gt;&lt;/m:sup&gt;&lt;m:e&gt;&lt;m:f&gt;&lt;m:f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fPr&gt;&lt;m:num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2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 w:h-ansi=&quot;Cambria Math&quot;/&gt;&lt;wx:font wx:val=&quot;Cambria Math&quot;/&gt;&lt;w:i/&gt;&lt;/w:rPr&gt;&lt;m:t&gt;-1&lt;/m:t&gt;&lt;/m:r&gt;&lt;m:ctrlPr&gt;&lt;w:rPr&gt;&lt;w:rFonts w:ascii=&quot;Cambria Math&quot; w:h-ansi=&quot;Cambria Math&quot;/&gt;&lt;wx:font wx:val=&quot;Cambria Math&quot;/&gt;&lt;w:i/&gt;&lt;w:lang w:val=&quot;EN-US&quot;/&gt;&lt;/w:rPr&gt;&lt;/m:ctrlPr&gt;&lt;/m:e&gt;&lt;/m:d&gt;&lt;m:r&gt;&lt;w:rPr&gt;&lt;w:rFonts w:ascii=&quot;Cambria Math&quot; w:h-ansi=&quot;Cambria Math&quot;/&gt;&lt;wx:font wx:val=&quot;Cambria Math&quot;/&gt;&lt;w:i/&gt;&lt;w:lang w:val=&quot;EN-US&quot;/&gt;&lt;/w:rPr&gt;&lt;m:t&gt;dx&lt;/m:t&gt;&lt;/m:r&gt;&lt;/m:num&gt;&lt;m:den&gt;&lt;m:sSup&gt;&lt;m:sSup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sSupPr&gt;&lt;m:e&gt;&lt;m:r&gt;&lt;w:rPr&gt;&lt;w:rFonts w:ascii=&quot;Cambria Math&quot; w:fareast=&quot;Calibri&quot; w:h-ansi=&quot;Cambria Math&quot;/&gt;&lt;wx:font wx:val=&quot;Cambria Math&quot;/&gt;&lt;w:i/&gt;&lt;w:lang w:fareast=&quot;EN-US&quot;/&gt;&lt;/w:rPr&gt;&lt;m:t&gt;x&lt;/m:t&gt;&lt;/m:r&gt;&lt;/m:e&gt;&lt;m:sup&gt;&lt;m:r&gt;&lt;w:rPr&gt;&lt;w:rFonts w:ascii=&quot;Cambria Math&quot; w:fareast=&quot;Calibri&quot; w:h-ansi=&quot;Cambria Math&quot;/&gt;&lt;wx:font wx:val=&quot;Cambria Math&quot;/&gt;&lt;w:i/&gt;&lt;w:lang w:fareast=&quot;EN-US&quot;/&gt;&lt;/w:rPr&gt;&lt;m:t&gt;2&lt;/m:t&gt;&lt;/m:r&gt;&lt;/m:sup&gt;&lt;/m:sSup&gt;&lt;m:r&gt;&lt;w:rPr&gt;&lt;w:rFonts w:ascii=&quot;Cambria Math&quot; w:h-ansi=&quot;Cambria Math&quot;/&gt;&lt;wx:font wx:val=&quot;Cambria Math&quot;/&gt;&lt;w:i/&gt;&lt;/w:rPr&gt;&lt;m:t&gt;-x-1&lt;/m:t&gt;&lt;/m:r&gt;&lt;/m:den&gt;&lt;/m:f&gt;&lt;m:r&gt;&lt;w:rPr&gt;&lt;w:rFonts w:ascii=&quot;Cambria Math&quot; w:h-ansi=&quot;Cambria Math&quot;/&gt;&lt;wx:font wx:val=&quot;Cambria Math&quot;/&gt;&lt;w:i/&gt;&lt;/w:rPr&gt;&lt;m:t&gt;=&lt;/m:t&gt;&lt;/m:r&gt;&lt;m:nary&gt;&lt;m:naryPr&gt;&lt;m:limLoc m:val=&quot;undOvr&quot;/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naryPr&gt;&lt;m:sub&gt;&lt;m:r&gt;&lt;w:rPr&gt;&lt;w:rFonts w:ascii=&quot;Cambria Math&quot; w:h-ansi=&quot;Cambria Math&quot;/&gt;&lt;wx:font wx:val=&quot;Cambria Math&quot;/&gt;&lt;w:i/&gt;&lt;/w:rPr&gt;&lt;m:t&gt;1&lt;/m:t&gt;&lt;/m:r&gt;&lt;/m:sub&gt;&lt;m:sup&gt;&lt;m:r&gt;&lt;w:rPr&gt;&lt;w:rFonts w:ascii=&quot;Cambria Math&quot; w:h-ansi=&quot;Cambria Math&quot;/&gt;&lt;wx:font wx:val=&quot;Cambria Math&quot;/&gt;&lt;w:i/&gt;&lt;/w:rPr&gt;&lt;m:t&gt;3&lt;/m:t&gt;&lt;/m:r&gt;&lt;/m:sup&gt;&lt;m:e&gt;&lt;m:f&gt;&lt;m:f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fPr&gt;&lt;m:num&gt;&lt;m:r&gt;&lt;w:rPr&gt;&lt;w:rFonts w:ascii=&quot;Cambria Math&quot; w:h-ansi=&quot;Cambria Math&quot;/&gt;&lt;wx:font wx:val=&quot;Cambria Math&quot;/&gt;&lt;w:i/&gt;&lt;/w:rPr&gt;&lt;m:t&gt;d(&lt;/m:t&gt;&lt;/m:r&gt;&lt;m:sSup&gt;&lt;m:sSup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sSupPr&gt;&lt;m:e&gt;&lt;m:r&gt;&lt;w:rPr&gt;&lt;w:rFonts w:ascii=&quot;Cambria Math&quot; w:fareast=&quot;Calibri&quot; w:h-ansi=&quot;Cambria Math&quot;/&gt;&lt;wx:font wx:val=&quot;Cambria Math&quot;/&gt;&lt;w:i/&gt;&lt;w:lang w:fareast=&quot;EN-US&quot;/&gt;&lt;/w:rPr&gt;&lt;m:t&gt;x&lt;/m:t&gt;&lt;/m:r&gt;&lt;/m:e&gt;&lt;m:sup&gt;&lt;m:r&gt;&lt;w:rPr&gt;&lt;w:rFonts w:ascii=&quot;Cambria Math&quot; w:fareast=&quot;Calibri&quot; w:h-ansi=&quot;Cambria Math&quot;/&gt;&lt;wx:font wx:val=&quot;Cambria Math&quot;/&gt;&lt;w:i/&gt;&lt;w:lang w:fareast=&quot;EN-US&quot;/&gt;&lt;/w:rPr&gt;&lt;m:t&gt;2&lt;/m:t&gt;&lt;/m:r&gt;&lt;/m:sup&gt;&lt;/m:sSup&gt;&lt;m:r&gt;&lt;w:rPr&gt;&lt;w:rFonts w:ascii=&quot;Cambria Math&quot; w:h-ansi=&quot;Cambria Math&quot;/&gt;&lt;wx:font wx:val=&quot;Cambria Math&quot;/&gt;&lt;w:i/&gt;&lt;/w:rPr&gt;&lt;m:t&gt;-x-1)&lt;/m:t&gt;&lt;/m:r&gt;&lt;/m:num&gt;&lt;m:den&gt;&lt;m:sSup&gt;&lt;m:sSup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sSupPr&gt;&lt;m:e&gt;&lt;m:r&gt;&lt;w:rPr&gt;&lt;w:rFonts w:ascii=&quot;Cambria Math&quot; w:fareast=&quot;Calibri&quot; w:h-ansi=&quot;Cambria Math&quot;/&gt;&lt;wx:font wx:val=&quot;Cambria Math&quot;/&gt;&lt;w:i/&gt;&lt;w:lang w:fareast=&quot;EN-US&quot;/&gt;&lt;/w:rPr&gt;&lt;m:t&gt;x&lt;/m:t&gt;&lt;/m:r&gt;&lt;/m:e&gt;&lt;m:sup&gt;&lt;m:r&gt;&lt;w:rPr&gt;&lt;w:rFonts w:ascii=&quot;Cambria Math&quot; w:fareast=&quot;Calibri&quot; w:h-ansi=&quot;Cambria Math&quot;/&gt;&lt;wx:font wx:val=&quot;Cambria Math&quot;/&gt;&lt;w:i/&gt;&lt;w:lang w:fareast=&quot;EN-US&quot;/&gt;&lt;/w:rPr&gt;&lt;m:t&gt;2&lt;/m:t&gt;&lt;/m:r&gt;&lt;/m:sup&gt;&lt;/m:sSup&gt;&lt;m:r&gt;&lt;w:rPr&gt;&lt;w:rFonts w:ascii=&quot;Cambria Math&quot; w:h-ansi=&quot;Cambria Math&quot;/&gt;&lt;wx:font wx:val=&quot;Cambria Math&quot;/&gt;&lt;w:i/&gt;&lt;/w:rPr&gt;&lt;m:t&gt;-x-1&lt;/m:t&gt;&lt;/m:r&gt;&lt;/m:den&gt;&lt;/m:f&gt;&lt;/m:e&gt;&lt;/m:nary&gt;&lt;/m:e&gt;&lt;/m:nary&gt;&lt;m:r&gt;&lt;w:rPr&gt;&lt;w:rFonts w:ascii=&quot;Cambria Math&quot; w:h-ansi=&quot;Cambria Math&quot;/&gt;&lt;wx:font wx:val=&quot;Cambria Math&quot;/&gt;&lt;w:i/&gt;&lt;/w:rPr&gt;&lt;m:t&gt;=&lt;/m:t&gt;&lt;/m:r&gt;&lt;m:sSubSup&gt;&lt;m:sSubSup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sSubSupPr&gt;&lt;m:e&gt;&lt;m:d&gt;&lt;m:dPr&gt;&lt;m:begChr m:val=&quot;&quot;/&gt;&lt;m:endChr m:val=&quot;|&quot;/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/w:rPr&gt;&lt;m:t&gt;lnвЃЎ&lt;/m:t&gt;&lt;/m:r&gt;&lt;m:d&gt;&lt;m:dPr&gt;&lt;m:begChr m:val=&quot;|&quot;/&gt;&lt;m:endChr m:val=&quot;|&quot;/&gt;&lt;m:ctrlPr&gt;&lt;w:rPr&gt;&lt;w:rFonts w:ascii=&quot;Cambria Math&quot; w:fareast=&quot;Calibri&quot; w:h-ansi=&quot;Cambria Math&quot; w:cs=&quot;Times New Roman&quot;/&gt;&lt;wx:font wx:val=&quot;Cambria Math&quot;/&gt;&lt;w:kern w:val=&quot;0&quot;/&gt;&lt;w:sz w:val=&quot;22&quot;/&gt;&lt;w:sz-cs w:val=&quot;22&quot;/&gt;&lt;w:lang w:fareast=&quot;EN-US&quot;/&gt;&lt;/w:rPr&gt;&lt;/m:ctrlPr&gt;&lt;/m:dPr&gt;&lt;m:e&gt;&lt;m:sSup&gt;&lt;m:sSup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sSupPr&gt;&lt;m:e&gt;&lt;m:r&gt;&lt;w:rPr&gt;&lt;w:rFonts w:ascii=&quot;Cambria Math&quot; w:fareast=&quot;Calibri&quot; w:h-ansi=&quot;Cambria Math&quot;/&gt;&lt;wx:font wx:val=&quot;Cambria Math&quot;/&gt;&lt;w:i/&gt;&lt;w:lang w:fareast=&quot;EN-US&quot;/&gt;&lt;/w:rPr&gt;&lt;m:t&gt;x&lt;/m:t&gt;&lt;/m:r&gt;&lt;/m:e&gt;&lt;m:sup&gt;&lt;m:r&gt;&lt;w:rPr&gt;&lt;w:rFonts w:ascii=&quot;Cambria Math&quot; w:fareast=&quot;Calibri&quot; w:h-ansi=&quot;Cambria Math&quot;/&gt;&lt;wx:font wx:val=&quot;Cambria Math&quot;/&gt;&lt;w:i/&gt;&lt;w:lang w:fareast=&quot;EN-US&quot;/&gt;&lt;/w:rPr&gt;&lt;m:t&gt;2&lt;/m:t&gt;&lt;/m:r&gt;&lt;/m:sup&gt;&lt;/m:sSup&gt;&lt;m:r&gt;&lt;w:rPr&gt;&lt;w:rFonts w:ascii=&quot;Cambria Math&quot; w:h-ansi=&quot;Cambria Math&quot;/&gt;&lt;wx:font wx:val=&quot;Cambria Math&quot;/&gt;&lt;w:i/&gt;&lt;/w:rPr&gt;&lt;m:t&gt;-x-1&lt;/m:t&gt;&lt;/m:r&gt;&lt;/m:e&gt;&lt;/m:d&gt;&lt;/m:e&gt;&lt;/m:d&gt;&lt;/m:e&gt;&lt;m:sub&gt;&lt;m:r&gt;&lt;w:rPr&gt;&lt;w:rFonts w:ascii=&quot;Cambria Math&quot; w:h-ansi=&quot;Cambria Math&quot;/&gt;&lt;wx:font wx:val=&quot;Cambria Math&quot;/&gt;&lt;w:i/&gt;&lt;/w:rPr&gt;&lt;m:t&gt;1&lt;/m:t&gt;&lt;/m:r&gt;&lt;/m:sub&gt;&lt;m:sup&gt;&lt;m:r&gt;&lt;w:rPr&gt;&lt;w:rFonts w:ascii=&quot;Cambria Math&quot; w:h-ansi=&quot;Cambria Math&quot;/&gt;&lt;wx:font wx:val=&quot;Cambria Math&quot;/&gt;&lt;w:i/&gt;&lt;/w:rPr&gt;&lt;m:t&gt;3&lt;/m:t&gt;&lt;/m:r&gt;&lt;/m:sup&gt;&lt;/m:sSubSup&gt;&lt;m:r&gt;&lt;w:rPr&gt;&lt;w:rFonts w:ascii=&quot;Cambria Math&quot; w:h-ansi=&quot;Cambria Math&quot;/&gt;&lt;wx:font wx:val=&quot;Cambria Math&quot;/&gt;&lt;w:i/&gt;&lt;/w:rPr&gt;&lt;m:t&gt;=&lt;/m:t&gt;&lt;/m:r&gt;&lt;m:func&gt;&lt;m:funcPr&gt;&lt;m:ctrlPr&gt;&lt;w:rPr&gt;&lt;w:rFonts w:ascii=&quot;Cambria Math&quot; w:h-ansi=&quot;Cambria Math&quot;/&gt;&lt;wx:font wx:val=&quot;Cambria Math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/w:rPr&gt;&lt;m:t&gt;ln&lt;/m:t&gt;&lt;/m:r&gt;&lt;/m:fName&gt;&lt;m:e&gt;&lt;m:d&gt;&lt;m:dPr&gt;&lt;m:begChr m:val=&quot;|&quot;/&gt;&lt;m:endChr m:val=&quot;|&quot;/&gt;&lt;m:ctrlPr&gt;&lt;w:rPr&gt;&lt;w:rFonts w:ascii=&quot;Cambria Math&quot; w:fareast=&quot;Calibri&quot; w:h-ansi=&quot;Cambria Math&quot; w:cs=&quot;Times New Roman&quot;/&gt;&lt;wx:font wx:val=&quot;Cambria Math&quot;/&gt;&lt;w:kern w:val=&quot;0&quot;/&gt;&lt;w:sz w:val=&quot;22&quot;/&gt;&lt;w:sz-cs w:val=&quot;22&quot;/&gt;&lt;w:lang w:fareast=&quot;EN-US&quot;/&gt;&lt;/w:rPr&gt;&lt;/m:ctrlPr&gt;&lt;/m:dPr&gt;&lt;m:e&gt;&lt;m:d&gt;&lt;m:dPr&gt;&lt;m:ctrlPr&gt;&lt;w:rPr&gt;&lt;w:rFonts w:ascii=&quot;Cambria Math&quot; w:h-ansi=&quot;Cambria Math&quot;/&gt;&lt;wx:font wx:val=&quot;Cambria Math&quot;/&gt;&lt;w:i/&gt;&lt;/w:rPr&gt;&lt;/m:ctrlPr&gt;&lt;/m:dPr&gt;&lt;m:e&gt;&lt;m:sSup&gt;&lt;m:sSup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sSupPr&gt;&lt;m:e&gt;&lt;m:r&gt;&lt;w:rPr&gt;&lt;w:rFonts w:ascii=&quot;Cambria Math&quot; w:h-ansi=&quot;Cambria Math&quot;/&gt;&lt;wx:font wx:val=&quot;Cambria Math&quot;/&gt;&lt;w:i/&gt;&lt;/w:rPr&gt;&lt;m:t&gt;3&lt;/m:t&gt;&lt;/m:r&gt;&lt;/m:e&gt;&lt;m:sup&gt;&lt;m:r&gt;&lt;w:rPr&gt;&lt;w:rFonts w:ascii=&quot;Cambria Math&quot; w:fareast=&quot;Calibri&quot; w:h-ansi=&quot;Cambria Math&quot;/&gt;&lt;wx:font wx:val=&quot;Cambria Math&quot;/&gt;&lt;w:i/&gt;&lt;w:lang w:fareast=&quot;EN-US&quot;/&gt;&lt;/w:rPr&gt;&lt;m:t&gt;2&lt;/m:t&gt;&lt;/m:r&gt;&lt;/m:sup&gt;&lt;/m:sSup&gt;&lt;m:r&gt;&lt;w:rPr&gt;&lt;w:rFonts w:ascii=&quot;Cambria Math&quot; w:h-ansi=&quot;Cambria Math&quot;/&gt;&lt;wx:font wx:val=&quot;Cambria Math&quot;/&gt;&lt;w:i/&gt;&lt;/w:rPr&gt;&lt;m:t&gt;-3-1&lt;/m:t&gt;&lt;/m:r&gt;&lt;/m:e&gt;&lt;/m:d&gt;&lt;/m:e&gt;&lt;/m:d&gt;&lt;m:ctrlPr&gt;&lt;w:rPr&gt;&lt;w:rFonts w:ascii=&quot;Cambria Math&quot; w:h-ansi=&quot;Cambria Math&quot;/&gt;&lt;wx:font wx:val=&quot;Cambria Math&quot;/&gt;&lt;w:i/&gt;&lt;/w:rPr&gt;&lt;/m:ctrlPr&gt;&lt;/m:e&gt;&lt;/m:func&gt;&lt;m:r&gt;&lt;w:rPr&gt;&lt;w:rFonts w:ascii=&quot;Cambria Math&quot; w:h-ansi=&quot;Cambria Math&quot;/&gt;&lt;wx:font wx:val=&quot;Cambria Math&quot;/&gt;&lt;w:i/&gt;&lt;/w:rPr&gt;&lt;m:t&gt;-&lt;/m:t&gt;&lt;/m:r&gt;&lt;m:func&gt;&lt;m:funcPr&gt;&lt;m:ctrlPr&gt;&lt;w:rPr&gt;&lt;w:rFonts w:ascii=&quot;Cambria Math&quot; w:h-ansi=&quot;Cambria Math&quot;/&gt;&lt;wx:font wx:val=&quot;Cambria Math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/w:rPr&gt;&lt;m:t&gt;ln&lt;/m:t&gt;&lt;/m:r&gt;&lt;/m:fName&gt;&lt;m:e&gt;&lt;m:sSup&gt;&lt;m:sSup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sSupPr&gt;&lt;m:e&gt;&lt;m:r&gt;&lt;w:rPr&gt;&lt;w:rFonts w:ascii=&quot;Cambria Math&quot; w:h-ansi=&quot;Cambria Math&quot;/&gt;&lt;wx:font wx:val=&quot;Cambria Math&quot;/&gt;&lt;w:i/&gt;&lt;/w:rPr&gt;&lt;m:t&gt;1&lt;/m:t&gt;&lt;/m:r&gt;&lt;/m:e&gt;&lt;m:sup&gt;&lt;m:r&gt;&lt;w:rPr&gt;&lt;w:rFonts w:ascii=&quot;Cambria Math&quot; w:fareast=&quot;Calibri&quot; w:h-ansi=&quot;Cambria Math&quot;/&gt;&lt;wx:font wx:val=&quot;Cambria Math&quot;/&gt;&lt;w:i/&gt;&lt;w:lang w:fareast=&quot;EN-US&quot;/&gt;&lt;/w:rPr&gt;&lt;m:t&gt;2&lt;/m:t&gt;&lt;/m:r&gt;&lt;/m:sup&gt;&lt;/m:sSup&gt;&lt;m:ctrlPr&gt;&lt;w:rPr&gt;&lt;w:rFonts w:ascii=&quot;Cambria Math&quot; w:fareast=&quot;Times New Roman&quot; w:h-ansi=&quot;Cambria Math&quot;/&gt;&lt;wx:font wx:val=&quot;Cambria Math&quot;/&gt;&lt;w:i/&gt;&lt;w:noProof/&gt;&lt;/w:rPr&gt;&lt;/m:ctrlPr&gt;&lt;/m:e&gt;&lt;/m:func&gt;&lt;m:r&gt;&lt;w:rPr&gt;&lt;w:rFonts w:ascii=&quot;Cambria Math&quot; w:h-ansi=&quot;Cambria Math&quot;/&gt;&lt;wx:font wx:val=&quot;Cambria Math&quot;/&gt;&lt;w:i/&gt;&lt;/w:rPr&gt;&lt;m:t&gt;-1-1=ln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  <w:r w:rsidRPr="002B3CAA">
        <w:instrText xml:space="preserve"> </w:instrText>
      </w:r>
      <w:r w:rsidRPr="002B3CAA">
        <w:fldChar w:fldCharType="end"/>
      </w:r>
    </w:p>
    <w:p w:rsidR="002B3CAA" w:rsidRPr="00C20A03" w:rsidRDefault="002B3CAA" w:rsidP="002B3CAA">
      <w:r w:rsidRPr="002B3CAA">
        <w:fldChar w:fldCharType="begin"/>
      </w:r>
      <w:r w:rsidRPr="002B3CAA">
        <w:instrText xml:space="preserve"> QUOTE </w:instrText>
      </w:r>
      <w:r w:rsidR="00576F45">
        <w:rPr>
          <w:position w:val="-12"/>
        </w:rPr>
        <w:pict>
          <v:shape id="_x0000_i1026" type="#_x0000_t75" style="width:368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isplayBackgroundShape/&gt;&lt;w:stylePaneFormatFilter w:val=&quot;0000&quot;/&gt;&lt;w:defaultTabStop w:val=&quot;709&quot;/&gt;&lt;w:defaultTableStyle w:sti=&quot;0&quot; w:val=&quot;РћР±С‹С‡РЅС‹Р№&quot;/&gt;&lt;w:drawingGridHorizontalSpacing w:val=&quot;100&quot;/&gt;&lt;w:drawingGridVerticalSpacing w:val=&quot;0&quot;/&gt;&lt;w:displayHorizontalDrawingGridEvery w:val=&quot;0&quot;/&gt;&lt;w:displayVerticalDrawingGridEvery w:val=&quot;0&quot;/&gt;&lt;w:characterSpacingControl w:val=&quot;DontCompress&quot;/&gt;&lt;w:strictFirstAndLastChars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adjustLineHeightInTable/&gt;&lt;w:doNotUseHTMLParagraphAutoSpacing/&gt;&lt;w:breakWrappedTables/&gt;&lt;w:snapToGridInCell/&gt;&lt;w:wrapTextWithPunct/&gt;&lt;w:useAsianBreakRules/&gt;&lt;w:useWord2002TableStyleRules/&gt;&lt;/w:compat&gt;&lt;wsp:rsids&gt;&lt;wsp:rsidRoot wsp:val=&quot;006A3994&quot;/&gt;&lt;wsp:rsid wsp:val=&quot;00040B36&quot;/&gt;&lt;wsp:rsid wsp:val=&quot;00242605&quot;/&gt;&lt;wsp:rsid wsp:val=&quot;00282C9D&quot;/&gt;&lt;wsp:rsid wsp:val=&quot;002B3CAA&quot;/&gt;&lt;wsp:rsid wsp:val=&quot;004028DF&quot;/&gt;&lt;wsp:rsid wsp:val=&quot;00524F22&quot;/&gt;&lt;wsp:rsid wsp:val=&quot;006A3994&quot;/&gt;&lt;wsp:rsid wsp:val=&quot;009A1279&quot;/&gt;&lt;wsp:rsid wsp:val=&quot;00AC7272&quot;/&gt;&lt;wsp:rsid wsp:val=&quot;00CF4A4E&quot;/&gt;&lt;wsp:rsid wsp:val=&quot;00E65BE9&quot;/&gt;&lt;wsp:rsid wsp:val=&quot;00E9599F&quot;/&gt;&lt;/wsp:rsids&gt;&lt;/w:docPr&gt;&lt;w:body&gt;&lt;w:p wsp:rsidR=&quot;00000000&quot; wsp:rsidRDefault=&quot;00242605&quot;&gt;&lt;m:oMathPara&gt;&lt;m:oMath&gt;&lt;m:nary&gt;&lt;m:naryPr&gt;&lt;m:limLoc m:val=&quot;subSup&quot;/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naryPr&gt;&lt;m:sub&gt;&lt;m:r&gt;&lt;w:rPr&gt;&lt;w:rFonts w:ascii=&quot;Cambria Math&quot; w:h-ansi=&quot;Cambria Math&quot;/&gt;&lt;wx:font wx:val=&quot;Cambria Math&quot;/&gt;&lt;w:i/&gt;&lt;/w:rPr&gt;&lt;m:t&gt;1&lt;/m:t&gt;&lt;/m:r&gt;&lt;/m:sub&gt;&lt;m:sup&gt;&lt;m:r&gt;&lt;w:rPr&gt;&lt;w:rFonts w:ascii=&quot;Cambria Math&quot; w:h-ansi=&quot;Cambria Math&quot;/&gt;&lt;wx:font wx:val=&quot;Cambria Math&quot;/&gt;&lt;w:i/&gt;&lt;/w:rPr&gt;&lt;m:t&gt;3&lt;/m:t&gt;&lt;/m:r&gt;&lt;/m:sup&gt;&lt;m:e&gt;&lt;m:f&gt;&lt;m:f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fPr&gt;&lt;m:num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2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 w:h-ansi=&quot;Cambria Math&quot;/&gt;&lt;wx:font wx:val=&quot;Cambria Math&quot;/&gt;&lt;w:i/&gt;&lt;/w:rPr&gt;&lt;m:t&gt;-1&lt;/m:t&gt;&lt;/m:r&gt;&lt;m:ctrlPr&gt;&lt;w:rPr&gt;&lt;w:rFonts w:ascii=&quot;Cambria Math&quot; w:h-ansi=&quot;Cambria Math&quot;/&gt;&lt;wx:font wx:val=&quot;Cambria Math&quot;/&gt;&lt;w:i/&gt;&lt;w:lang w:val=&quot;EN-US&quot;/&gt;&lt;/w:rPr&gt;&lt;/m:ctrlPr&gt;&lt;/m:e&gt;&lt;/m:d&gt;&lt;m:r&gt;&lt;w:rPr&gt;&lt;w:rFonts w:ascii=&quot;Cambria Math&quot; w:h-ansi=&quot;Cambria Math&quot;/&gt;&lt;wx:font wx:val=&quot;Cambria Math&quot;/&gt;&lt;w:i/&gt;&lt;w:lang w:val=&quot;EN-US&quot;/&gt;&lt;/w:rPr&gt;&lt;m:t&gt;dx&lt;/m:t&gt;&lt;/m:r&gt;&lt;/m:num&gt;&lt;m:den&gt;&lt;m:sSup&gt;&lt;m:sSup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sSupPr&gt;&lt;m:e&gt;&lt;m:r&gt;&lt;w:rPr&gt;&lt;w:rFonts w:ascii=&quot;Cambria Math&quot; w:fareast=&quot;Calibri&quot; w:h-ansi=&quot;Cambria Math&quot;/&gt;&lt;wx:font wx:val=&quot;Cambria Math&quot;/&gt;&lt;w:i/&gt;&lt;w:lang w:fareast=&quot;EN-US&quot;/&gt;&lt;/w:rPr&gt;&lt;m:t&gt;x&lt;/m:t&gt;&lt;/m:r&gt;&lt;/m:e&gt;&lt;m:sup&gt;&lt;m:r&gt;&lt;w:rPr&gt;&lt;w:rFonts w:ascii=&quot;Cambria Math&quot; w:fareast=&quot;Calibri&quot; w:h-ansi=&quot;Cambria Math&quot;/&gt;&lt;wx:font wx:val=&quot;Cambria Math&quot;/&gt;&lt;w:i/&gt;&lt;w:lang w:fareast=&quot;EN-US&quot;/&gt;&lt;/w:rPr&gt;&lt;m:t&gt;2&lt;/m:t&gt;&lt;/m:r&gt;&lt;/m:sup&gt;&lt;/m:sSup&gt;&lt;m:r&gt;&lt;w:rPr&gt;&lt;w:rFonts w:ascii=&quot;Cambria Math&quot; w:h-ansi=&quot;Cambria Math&quot;/&gt;&lt;wx:font wx:val=&quot;Cambria Math&quot;/&gt;&lt;w:i/&gt;&lt;/w:rPr&gt;&lt;m:t&gt;-x-1&lt;/m:t&gt;&lt;/m:r&gt;&lt;/m:den&gt;&lt;/m:f&gt;&lt;m:r&gt;&lt;w:rPr&gt;&lt;w:rFonts w:ascii=&quot;Cambria Math&quot; w:h-ansi=&quot;Cambria Math&quot;/&gt;&lt;wx:font wx:val=&quot;Cambria Math&quot;/&gt;&lt;w:i/&gt;&lt;/w:rPr&gt;&lt;m:t&gt;=&lt;/m:t&gt;&lt;/m:r&gt;&lt;m:nary&gt;&lt;m:naryPr&gt;&lt;m:limLoc m:val=&quot;undOvr&quot;/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naryPr&gt;&lt;m:sub&gt;&lt;m:r&gt;&lt;w:rPr&gt;&lt;w:rFonts w:ascii=&quot;Cambria Math&quot; w:h-ansi=&quot;Cambria Math&quot;/&gt;&lt;wx:font wx:val=&quot;Cambria Math&quot;/&gt;&lt;w:i/&gt;&lt;/w:rPr&gt;&lt;m:t&gt;1&lt;/m:t&gt;&lt;/m:r&gt;&lt;/m:sub&gt;&lt;m:sup&gt;&lt;m:r&gt;&lt;w:rPr&gt;&lt;w:rFonts w:ascii=&quot;Cambria Math&quot; w:h-ansi=&quot;Cambria Math&quot;/&gt;&lt;wx:font wx:val=&quot;Cambria Math&quot;/&gt;&lt;w:i/&gt;&lt;/w:rPr&gt;&lt;m:t&gt;3&lt;/m:t&gt;&lt;/m:r&gt;&lt;/m:sup&gt;&lt;m:e&gt;&lt;m:f&gt;&lt;m:f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fPr&gt;&lt;m:num&gt;&lt;m:r&gt;&lt;w:rPr&gt;&lt;w:rFonts w:ascii=&quot;Cambria Math&quot; w:h-ansi=&quot;Cambria Math&quot;/&gt;&lt;wx:font wx:val=&quot;Cambria Math&quot;/&gt;&lt;w:i/&gt;&lt;/w:rPr&gt;&lt;m:t&gt;d(&lt;/m:t&gt;&lt;/m:r&gt;&lt;m:sSup&gt;&lt;m:sSup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sSupPr&gt;&lt;m:e&gt;&lt;m:r&gt;&lt;w:rPr&gt;&lt;w:rFonts w:ascii=&quot;Cambria Math&quot; w:fareast=&quot;Calibri&quot; w:h-ansi=&quot;Cambria Math&quot;/&gt;&lt;wx:font wx:val=&quot;Cambria Math&quot;/&gt;&lt;w:i/&gt;&lt;w:lang w:fareast=&quot;EN-US&quot;/&gt;&lt;/w:rPr&gt;&lt;m:t&gt;x&lt;/m:t&gt;&lt;/m:r&gt;&lt;/m:e&gt;&lt;m:sup&gt;&lt;m:r&gt;&lt;w:rPr&gt;&lt;w:rFonts w:ascii=&quot;Cambria Math&quot; w:fareast=&quot;Calibri&quot; w:h-ansi=&quot;Cambria Math&quot;/&gt;&lt;wx:font wx:val=&quot;Cambria Math&quot;/&gt;&lt;w:i/&gt;&lt;w:lang w:fareast=&quot;EN-US&quot;/&gt;&lt;/w:rPr&gt;&lt;m:t&gt;2&lt;/m:t&gt;&lt;/m:r&gt;&lt;/m:sup&gt;&lt;/m:sSup&gt;&lt;m:r&gt;&lt;w:rPr&gt;&lt;w:rFonts w:ascii=&quot;Cambria Math&quot; w:h-ansi=&quot;Cambria Math&quot;/&gt;&lt;wx:font wx:val=&quot;Cambria Math&quot;/&gt;&lt;w:i/&gt;&lt;/w:rPr&gt;&lt;m:t&gt;-x-1)&lt;/m:t&gt;&lt;/m:r&gt;&lt;/m:num&gt;&lt;m:den&gt;&lt;m:sSup&gt;&lt;m:sSup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sSupPr&gt;&lt;m:e&gt;&lt;m:r&gt;&lt;w:rPr&gt;&lt;w:rFonts w:ascii=&quot;Cambria Math&quot; w:fareast=&quot;Calibri&quot; w:h-ansi=&quot;Cambria Math&quot;/&gt;&lt;wx:font wx:val=&quot;Cambria Math&quot;/&gt;&lt;w:i/&gt;&lt;w:lang w:fareast=&quot;EN-US&quot;/&gt;&lt;/w:rPr&gt;&lt;m:t&gt;x&lt;/m:t&gt;&lt;/m:r&gt;&lt;/m:e&gt;&lt;m:sup&gt;&lt;m:r&gt;&lt;w:rPr&gt;&lt;w:rFonts w:ascii=&quot;Cambria Math&quot; w:fareast=&quot;Calibri&quot; w:h-ansi=&quot;Cambria Math&quot;/&gt;&lt;wx:font wx:val=&quot;Cambria Math&quot;/&gt;&lt;w:i/&gt;&lt;w:lang w:fareast=&quot;EN-US&quot;/&gt;&lt;/w:rPr&gt;&lt;m:t&gt;2&lt;/m:t&gt;&lt;/m:r&gt;&lt;/m:sup&gt;&lt;/m:sSup&gt;&lt;m:r&gt;&lt;w:rPr&gt;&lt;w:rFonts w:ascii=&quot;Cambria Math&quot; w:h-ansi=&quot;Cambria Math&quot;/&gt;&lt;wx:font wx:val=&quot;Cambria Math&quot;/&gt;&lt;w:i/&gt;&lt;/w:rPr&gt;&lt;m:t&gt;-x-1&lt;/m:t&gt;&lt;/m:r&gt;&lt;/m:den&gt;&lt;/m:f&gt;&lt;/m:e&gt;&lt;/m:nary&gt;&lt;/m:e&gt;&lt;/m:nary&gt;&lt;m:r&gt;&lt;w:rPr&gt;&lt;w:rFonts w:ascii=&quot;Cambria Math&quot; w:h-ansi=&quot;Cambria Math&quot;/&gt;&lt;wx:font wx:val=&quot;Cambria Math&quot;/&gt;&lt;w:i/&gt;&lt;/w:rPr&gt;&lt;m:t&gt;=&lt;/m:t&gt;&lt;/m:r&gt;&lt;m:sSubSup&gt;&lt;m:sSubSup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sSubSupPr&gt;&lt;m:e&gt;&lt;m:d&gt;&lt;m:dPr&gt;&lt;m:begChr m:val=&quot;&quot;/&gt;&lt;m:endChr m:val=&quot;|&quot;/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/w:rPr&gt;&lt;m:t&gt;lnвЃЎ&lt;/m:t&gt;&lt;/m:r&gt;&lt;m:d&gt;&lt;m:dPr&gt;&lt;m:begChr m:val=&quot;|&quot;/&gt;&lt;m:endChr m:val=&quot;|&quot;/&gt;&lt;m:ctrlPr&gt;&lt;w:rPr&gt;&lt;w:rFonts w:ascii=&quot;Cambria Math&quot; w:fareast=&quot;Calibri&quot; w:h-ansi=&quot;Cambria Math&quot; w:cs=&quot;Times New Roman&quot;/&gt;&lt;wx:font wx:val=&quot;Cambria Math&quot;/&gt;&lt;w:kern w:val=&quot;0&quot;/&gt;&lt;w:sz w:val=&quot;22&quot;/&gt;&lt;w:sz-cs w:val=&quot;22&quot;/&gt;&lt;w:lang w:fareast=&quot;EN-US&quot;/&gt;&lt;/w:rPr&gt;&lt;/m:ctrlPr&gt;&lt;/m:dPr&gt;&lt;m:e&gt;&lt;m:sSup&gt;&lt;m:sSup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sSupPr&gt;&lt;m:e&gt;&lt;m:r&gt;&lt;w:rPr&gt;&lt;w:rFonts w:ascii=&quot;Cambria Math&quot; w:fareast=&quot;Calibri&quot; w:h-ansi=&quot;Cambria Math&quot;/&gt;&lt;wx:font wx:val=&quot;Cambria Math&quot;/&gt;&lt;w:i/&gt;&lt;w:lang w:fareast=&quot;EN-US&quot;/&gt;&lt;/w:rPr&gt;&lt;m:t&gt;x&lt;/m:t&gt;&lt;/m:r&gt;&lt;/m:e&gt;&lt;m:sup&gt;&lt;m:r&gt;&lt;w:rPr&gt;&lt;w:rFonts w:ascii=&quot;Cambria Math&quot; w:fareast=&quot;Calibri&quot; w:h-ansi=&quot;Cambria Math&quot;/&gt;&lt;wx:font wx:val=&quot;Cambria Math&quot;/&gt;&lt;w:i/&gt;&lt;w:lang w:fareast=&quot;EN-US&quot;/&gt;&lt;/w:rPr&gt;&lt;m:t&gt;2&lt;/m:t&gt;&lt;/m:r&gt;&lt;/m:sup&gt;&lt;/m:sSup&gt;&lt;m:r&gt;&lt;w:rPr&gt;&lt;w:rFonts w:ascii=&quot;Cambria Math&quot; w:h-ansi=&quot;Cambria Math&quot;/&gt;&lt;wx:font wx:val=&quot;Cambria Math&quot;/&gt;&lt;w:i/&gt;&lt;/w:rPr&gt;&lt;m:t&gt;-x-1&lt;/m:t&gt;&lt;/m:r&gt;&lt;/m:e&gt;&lt;/m:d&gt;&lt;/m:e&gt;&lt;/m:d&gt;&lt;/m:e&gt;&lt;m:sub&gt;&lt;m:r&gt;&lt;w:rPr&gt;&lt;w:rFonts w:ascii=&quot;Cambria Math&quot; w:h-ansi=&quot;Cambria Math&quot;/&gt;&lt;wx:font wx:val=&quot;Cambria Math&quot;/&gt;&lt;w:i/&gt;&lt;/w:rPr&gt;&lt;m:t&gt;1&lt;/m:t&gt;&lt;/m:r&gt;&lt;/m:sub&gt;&lt;m:sup&gt;&lt;m:r&gt;&lt;w:rPr&gt;&lt;w:rFonts w:ascii=&quot;Cambria Math&quot; w:h-ansi=&quot;Cambria Math&quot;/&gt;&lt;wx:font wx:val=&quot;Cambria Math&quot;/&gt;&lt;w:i/&gt;&lt;/w:rPr&gt;&lt;m:t&gt;3&lt;/m:t&gt;&lt;/m:r&gt;&lt;/m:sup&gt;&lt;/m:sSubSup&gt;&lt;m:r&gt;&lt;w:rPr&gt;&lt;w:rFonts w:ascii=&quot;Cambria Math&quot; w:h-ansi=&quot;Cambria Math&quot;/&gt;&lt;wx:font wx:val=&quot;Cambria Math&quot;/&gt;&lt;w:i/&gt;&lt;/w:rPr&gt;&lt;m:t&gt;=&lt;/m:t&gt;&lt;/m:r&gt;&lt;m:func&gt;&lt;m:funcPr&gt;&lt;m:ctrlPr&gt;&lt;w:rPr&gt;&lt;w:rFonts w:ascii=&quot;Cambria Math&quot; w:h-ansi=&quot;Cambria Math&quot;/&gt;&lt;wx:font wx:val=&quot;Cambria Math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/w:rPr&gt;&lt;m:t&gt;ln&lt;/m:t&gt;&lt;/m:r&gt;&lt;/m:fName&gt;&lt;m:e&gt;&lt;m:d&gt;&lt;m:dPr&gt;&lt;m:begChr m:val=&quot;|&quot;/&gt;&lt;m:endChr m:val=&quot;|&quot;/&gt;&lt;m:ctrlPr&gt;&lt;w:rPr&gt;&lt;w:rFonts w:ascii=&quot;Cambria Math&quot; w:fareast=&quot;Calibri&quot; w:h-ansi=&quot;Cambria Math&quot; w:cs=&quot;Times New Roman&quot;/&gt;&lt;wx:font wx:val=&quot;Cambria Math&quot;/&gt;&lt;w:kern w:val=&quot;0&quot;/&gt;&lt;w:sz w:val=&quot;22&quot;/&gt;&lt;w:sz-cs w:val=&quot;22&quot;/&gt;&lt;w:lang w:fareast=&quot;EN-US&quot;/&gt;&lt;/w:rPr&gt;&lt;/m:ctrlPr&gt;&lt;/m:dPr&gt;&lt;m:e&gt;&lt;m:d&gt;&lt;m:dPr&gt;&lt;m:ctrlPr&gt;&lt;w:rPr&gt;&lt;w:rFonts w:ascii=&quot;Cambria Math&quot; w:h-ansi=&quot;Cambria Math&quot;/&gt;&lt;wx:font wx:val=&quot;Cambria Math&quot;/&gt;&lt;w:i/&gt;&lt;/w:rPr&gt;&lt;/m:ctrlPr&gt;&lt;/m:dPr&gt;&lt;m:e&gt;&lt;m:sSup&gt;&lt;m:sSup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sSupPr&gt;&lt;m:e&gt;&lt;m:r&gt;&lt;w:rPr&gt;&lt;w:rFonts w:ascii=&quot;Cambria Math&quot; w:h-ansi=&quot;Cambria Math&quot;/&gt;&lt;wx:font wx:val=&quot;Cambria Math&quot;/&gt;&lt;w:i/&gt;&lt;/w:rPr&gt;&lt;m:t&gt;3&lt;/m:t&gt;&lt;/m:r&gt;&lt;/m:e&gt;&lt;m:sup&gt;&lt;m:r&gt;&lt;w:rPr&gt;&lt;w:rFonts w:ascii=&quot;Cambria Math&quot; w:fareast=&quot;Calibri&quot; w:h-ansi=&quot;Cambria Math&quot;/&gt;&lt;wx:font wx:val=&quot;Cambria Math&quot;/&gt;&lt;w:i/&gt;&lt;w:lang w:fareast=&quot;EN-US&quot;/&gt;&lt;/w:rPr&gt;&lt;m:t&gt;2&lt;/m:t&gt;&lt;/m:r&gt;&lt;/m:sup&gt;&lt;/m:sSup&gt;&lt;m:r&gt;&lt;w:rPr&gt;&lt;w:rFonts w:ascii=&quot;Cambria Math&quot; w:h-ansi=&quot;Cambria Math&quot;/&gt;&lt;wx:font wx:val=&quot;Cambria Math&quot;/&gt;&lt;w:i/&gt;&lt;/w:rPr&gt;&lt;m:t&gt;-3-1&lt;/m:t&gt;&lt;/m:r&gt;&lt;/m:e&gt;&lt;/m:d&gt;&lt;/m:e&gt;&lt;/m:d&gt;&lt;m:ctrlPr&gt;&lt;w:rPr&gt;&lt;w:rFonts w:ascii=&quot;Cambria Math&quot; w:h-ansi=&quot;Cambria Math&quot;/&gt;&lt;wx:font wx:val=&quot;Cambria Math&quot;/&gt;&lt;w:i/&gt;&lt;/w:rPr&gt;&lt;/m:ctrlPr&gt;&lt;/m:e&gt;&lt;/m:func&gt;&lt;m:r&gt;&lt;w:rPr&gt;&lt;w:rFonts w:ascii=&quot;Cambria Math&quot; w:h-ansi=&quot;Cambria Math&quot;/&gt;&lt;wx:font wx:val=&quot;Cambria Math&quot;/&gt;&lt;w:i/&gt;&lt;/w:rPr&gt;&lt;m:t&gt;-&lt;/m:t&gt;&lt;/m:r&gt;&lt;m:func&gt;&lt;m:funcPr&gt;&lt;m:ctrlPr&gt;&lt;w:rPr&gt;&lt;w:rFonts w:ascii=&quot;Cambria Math&quot; w:h-ansi=&quot;Cambria Math&quot;/&gt;&lt;wx:font wx:val=&quot;Cambria Math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/w:rPr&gt;&lt;m:t&gt;ln&lt;/m:t&gt;&lt;/m:r&gt;&lt;/m:fName&gt;&lt;m:e&gt;&lt;m:sSup&gt;&lt;m:sSup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sSupPr&gt;&lt;m:e&gt;&lt;m:r&gt;&lt;w:rPr&gt;&lt;w:rFonts w:ascii=&quot;Cambria Math&quot; w:h-ansi=&quot;Cambria Math&quot;/&gt;&lt;wx:font wx:val=&quot;Cambria Math&quot;/&gt;&lt;w:i/&gt;&lt;/w:rPr&gt;&lt;m:t&gt;1&lt;/m:t&gt;&lt;/m:r&gt;&lt;/m:e&gt;&lt;m:sup&gt;&lt;m:r&gt;&lt;w:rPr&gt;&lt;w:rFonts w:ascii=&quot;Cambria Math&quot; w:fareast=&quot;Calibri&quot; w:h-ansi=&quot;Cambria Math&quot;/&gt;&lt;wx:font wx:val=&quot;Cambria Math&quot;/&gt;&lt;w:i/&gt;&lt;w:lang w:fareast=&quot;EN-US&quot;/&gt;&lt;/w:rPr&gt;&lt;m:t&gt;2&lt;/m:t&gt;&lt;/m:r&gt;&lt;/m:sup&gt;&lt;/m:sSup&gt;&lt;m:ctrlPr&gt;&lt;w:rPr&gt;&lt;w:rFonts w:ascii=&quot;Cambria Math&quot; w:fareast=&quot;Times New Roman&quot; w:h-ansi=&quot;Cambria Math&quot;/&gt;&lt;wx:font wx:val=&quot;Cambria Math&quot;/&gt;&lt;w:i/&gt;&lt;w:noProof/&gt;&lt;/w:rPr&gt;&lt;/m:ctrlPr&gt;&lt;/m:e&gt;&lt;/m:func&gt;&lt;m:r&gt;&lt;w:rPr&gt;&lt;w:rFonts w:ascii=&quot;Cambria Math&quot; w:h-ansi=&quot;Cambria Math&quot;/&gt;&lt;wx:font wx:val=&quot;Cambria Math&quot;/&gt;&lt;w:i/&gt;&lt;/w:rPr&gt;&lt;m:t&gt;-1-1=ln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  <w:r w:rsidRPr="002B3CAA">
        <w:instrText xml:space="preserve"> </w:instrText>
      </w:r>
      <w:r w:rsidRPr="002B3CAA">
        <w:fldChar w:fldCharType="separate"/>
      </w:r>
      <w:r w:rsidRPr="002B3CAA">
        <w:fldChar w:fldCharType="begin"/>
      </w:r>
      <w:r w:rsidRPr="002B3CAA">
        <w:instrText xml:space="preserve"> QUOTE </w:instrText>
      </w:r>
      <w:r w:rsidR="00576F45">
        <w:rPr>
          <w:position w:val="-12"/>
        </w:rPr>
        <w:pict>
          <v:shape id="_x0000_i1027" type="#_x0000_t75" style="width:368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isplayBackgroundShape/&gt;&lt;w:stylePaneFormatFilter w:val=&quot;0000&quot;/&gt;&lt;w:defaultTabStop w:val=&quot;709&quot;/&gt;&lt;w:defaultTableStyle w:sti=&quot;0&quot; w:val=&quot;РћР±С‹С‡РЅС‹Р№&quot;/&gt;&lt;w:drawingGridHorizontalSpacing w:val=&quot;100&quot;/&gt;&lt;w:drawingGridVerticalSpacing w:val=&quot;0&quot;/&gt;&lt;w:displayHorizontalDrawingGridEvery w:val=&quot;0&quot;/&gt;&lt;w:displayVerticalDrawingGridEvery w:val=&quot;0&quot;/&gt;&lt;w:characterSpacingControl w:val=&quot;DontCompress&quot;/&gt;&lt;w:strictFirstAndLastChars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adjustLineHeightInTable/&gt;&lt;w:doNotUseHTMLParagraphAutoSpacing/&gt;&lt;w:breakWrappedTables/&gt;&lt;w:snapToGridInCell/&gt;&lt;w:wrapTextWithPunct/&gt;&lt;w:useAsianBreakRules/&gt;&lt;w:useWord2002TableStyleRules/&gt;&lt;/w:compat&gt;&lt;wsp:rsids&gt;&lt;wsp:rsidRoot wsp:val=&quot;006A3994&quot;/&gt;&lt;wsp:rsid wsp:val=&quot;00040B36&quot;/&gt;&lt;wsp:rsid wsp:val=&quot;00282C9D&quot;/&gt;&lt;wsp:rsid wsp:val=&quot;002B3CAA&quot;/&gt;&lt;wsp:rsid wsp:val=&quot;004028DF&quot;/&gt;&lt;wsp:rsid wsp:val=&quot;00524F22&quot;/&gt;&lt;wsp:rsid wsp:val=&quot;006A3994&quot;/&gt;&lt;wsp:rsid wsp:val=&quot;009A1279&quot;/&gt;&lt;wsp:rsid wsp:val=&quot;00AC7272&quot;/&gt;&lt;wsp:rsid wsp:val=&quot;00CF4A4E&quot;/&gt;&lt;wsp:rsid wsp:val=&quot;00D93B30&quot;/&gt;&lt;wsp:rsid wsp:val=&quot;00E65BE9&quot;/&gt;&lt;wsp:rsid wsp:val=&quot;00E9599F&quot;/&gt;&lt;/wsp:rsids&gt;&lt;/w:docPr&gt;&lt;w:body&gt;&lt;w:p wsp:rsidR=&quot;00000000&quot; wsp:rsidRDefault=&quot;00D93B30&quot;&gt;&lt;m:oMathPara&gt;&lt;m:oMath&gt;&lt;m:nary&gt;&lt;m:naryPr&gt;&lt;m:limLoc m:val=&quot;subSup&quot;/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naryPr&gt;&lt;m:sub&gt;&lt;m:r&gt;&lt;w:rPr&gt;&lt;w:rFonts w:ascii=&quot;Cambria Math&quot; w:h-ansi=&quot;Cambria Math&quot;/&gt;&lt;wx:font wx:val=&quot;Cambria Math&quot;/&gt;&lt;w:i/&gt;&lt;/w:rPr&gt;&lt;m:t&gt;1&lt;/m:t&gt;&lt;/m:r&gt;&lt;/m:sub&gt;&lt;m:sup&gt;&lt;m:r&gt;&lt;w:rPr&gt;&lt;w:rFonts w:ascii=&quot;Cambria Math&quot; w:h-ansi=&quot;Cambria Math&quot;/&gt;&lt;wx:font wx:val=&quot;Cambria Math&quot;/&gt;&lt;w:i/&gt;&lt;/w:rPr&gt;&lt;m:t&gt;3&lt;/m:t&gt;&lt;/m:r&gt;&lt;/m:sup&gt;&lt;m:e&gt;&lt;m:f&gt;&lt;m:f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fPr&gt;&lt;m:num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2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 w:h-ansi=&quot;Cambria Math&quot;/&gt;&lt;wx:font wx:val=&quot;Cambria Math&quot;/&gt;&lt;w:i/&gt;&lt;/w:rPr&gt;&lt;m:t&gt;-1&lt;/m:t&gt;&lt;/m:r&gt;&lt;m:ctrlPr&gt;&lt;w:rPr&gt;&lt;w:rFonts w:ascii=&quot;Cambria Math&quot; w:h-ansi=&quot;Cambria Math&quot;/&gt;&lt;wx:font wx:val=&quot;Cambria Math&quot;/&gt;&lt;w:i/&gt;&lt;w:lang w:val=&quot;EN-US&quot;/&gt;&lt;/w:rPr&gt;&lt;/m:ctrlPr&gt;&lt;/m:e&gt;&lt;/m:d&gt;&lt;m:r&gt;&lt;w:rPr&gt;&lt;w:rFonts w:ascii=&quot;Cambria Math&quot; w:h-ansi=&quot;Cambria Math&quot;/&gt;&lt;wx:font wx:val=&quot;Cambria Math&quot;/&gt;&lt;w:i/&gt;&lt;w:lang w:val=&quot;EN-US&quot;/&gt;&lt;/w:rPr&gt;&lt;m:t&gt;dx&lt;/m:t&gt;&lt;/m:r&gt;&lt;/m:num&gt;&lt;m:den&gt;&lt;m:sSup&gt;&lt;m:sSup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sSupPr&gt;&lt;m:e&gt;&lt;m:r&gt;&lt;w:rPr&gt;&lt;w:rFonts w:ascii=&quot;Cambria Math&quot; w:fareast=&quot;Calibri&quot; w:h-ansi=&quot;Cambria Math&quot;/&gt;&lt;wx:font wx:val=&quot;Cambria Math&quot;/&gt;&lt;w:i/&gt;&lt;w:lang w:fareast=&quot;EN-US&quot;/&gt;&lt;/w:rPr&gt;&lt;m:t&gt;x&lt;/m:t&gt;&lt;/m:r&gt;&lt;/m:e&gt;&lt;m:sup&gt;&lt;m:r&gt;&lt;w:rPr&gt;&lt;w:rFonts w:ascii=&quot;Cambria Math&quot; w:fareast=&quot;Calibri&quot; w:h-ansi=&quot;Cambria Math&quot;/&gt;&lt;wx:font wx:val=&quot;Cambria Math&quot;/&gt;&lt;w:i/&gt;&lt;w:lang w:fareast=&quot;EN-US&quot;/&gt;&lt;/w:rPr&gt;&lt;m:t&gt;2&lt;/m:t&gt;&lt;/m:r&gt;&lt;/m:sup&gt;&lt;/m:sSup&gt;&lt;m:r&gt;&lt;w:rPr&gt;&lt;w:rFonts w:ascii=&quot;Cambria Math&quot; w:h-ansi=&quot;Cambria Math&quot;/&gt;&lt;wx:font wx:val=&quot;Cambria Math&quot;/&gt;&lt;w:i/&gt;&lt;/w:rPr&gt;&lt;m:t&gt;-x-1&lt;/m:t&gt;&lt;/m:r&gt;&lt;/m:den&gt;&lt;/m:f&gt;&lt;m:r&gt;&lt;w:rPr&gt;&lt;w:rFonts w:ascii=&quot;Cambria Math&quot; w:h-ansi=&quot;Cambria Math&quot;/&gt;&lt;wx:font wx:val=&quot;Cambria Math&quot;/&gt;&lt;w:i/&gt;&lt;/w:rPr&gt;&lt;m:t&gt;=&lt;/m:t&gt;&lt;/m:r&gt;&lt;m:nary&gt;&lt;m:naryPr&gt;&lt;m:limLoc m:val=&quot;undOvr&quot;/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naryPr&gt;&lt;m:sub&gt;&lt;m:r&gt;&lt;w:rPr&gt;&lt;w:rFonts w:ascii=&quot;Cambria Math&quot; w:h-ansi=&quot;Cambria Math&quot;/&gt;&lt;wx:font wx:val=&quot;Cambria Math&quot;/&gt;&lt;w:i/&gt;&lt;/w:rPr&gt;&lt;m:t&gt;1&lt;/m:t&gt;&lt;/m:r&gt;&lt;/m:sub&gt;&lt;m:sup&gt;&lt;m:r&gt;&lt;w:rPr&gt;&lt;w:rFonts w:ascii=&quot;Cambria Math&quot; w:h-ansi=&quot;Cambria Math&quot;/&gt;&lt;wx:font wx:val=&quot;Cambria Math&quot;/&gt;&lt;w:i/&gt;&lt;/w:rPr&gt;&lt;m:t&gt;3&lt;/m:t&gt;&lt;/m:r&gt;&lt;/m:sup&gt;&lt;m:e&gt;&lt;m:f&gt;&lt;m:f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fPr&gt;&lt;m:num&gt;&lt;m:r&gt;&lt;w:rPr&gt;&lt;w:rFonts w:ascii=&quot;Cambria Math&quot; w:h-ansi=&quot;Cambria Math&quot;/&gt;&lt;wx:font wx:val=&quot;Cambria Math&quot;/&gt;&lt;w:i/&gt;&lt;/w:rPr&gt;&lt;m:t&gt;d(&lt;/m:t&gt;&lt;/m:r&gt;&lt;m:sSup&gt;&lt;m:sSup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sSupPr&gt;&lt;m:e&gt;&lt;m:r&gt;&lt;w:rPr&gt;&lt;w:rFonts w:ascii=&quot;Cambria Math&quot; w:fareast=&quot;Calibri&quot; w:h-ansi=&quot;Cambria Math&quot;/&gt;&lt;wx:font wx:val=&quot;Cambria Math&quot;/&gt;&lt;w:i/&gt;&lt;w:lang w:fareast=&quot;EN-US&quot;/&gt;&lt;/w:rPr&gt;&lt;m:t&gt;x&lt;/m:t&gt;&lt;/m:r&gt;&lt;/m:e&gt;&lt;m:sup&gt;&lt;m:r&gt;&lt;w:rPr&gt;&lt;w:rFonts w:ascii=&quot;Cambria Math&quot; w:fareast=&quot;Calibri&quot; w:h-ansi=&quot;Cambria Math&quot;/&gt;&lt;wx:font wx:val=&quot;Cambria Math&quot;/&gt;&lt;w:i/&gt;&lt;w:lang w:fareast=&quot;EN-US&quot;/&gt;&lt;/w:rPr&gt;&lt;m:t&gt;2&lt;/m:t&gt;&lt;/m:r&gt;&lt;/m:sup&gt;&lt;/m:sSup&gt;&lt;m:r&gt;&lt;w:rPr&gt;&lt;w:rFonts w:ascii=&quot;Cambria Math&quot; w:h-ansi=&quot;Cambria Math&quot;/&gt;&lt;wx:font wx:val=&quot;Cambria Math&quot;/&gt;&lt;w:i/&gt;&lt;/w:rPr&gt;&lt;m:t&gt;-x-1)&lt;/m:t&gt;&lt;/m:r&gt;&lt;/m:num&gt;&lt;m:den&gt;&lt;m:sSup&gt;&lt;m:sSup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sSupPr&gt;&lt;m:e&gt;&lt;m:r&gt;&lt;w:rPr&gt;&lt;w:rFonts w:ascii=&quot;Cambria Math&quot; w:fareast=&quot;Calibri&quot; w:h-ansi=&quot;Cambria Math&quot;/&gt;&lt;wx:font wx:val=&quot;Cambria Math&quot;/&gt;&lt;w:i/&gt;&lt;w:lang w:fareast=&quot;EN-US&quot;/&gt;&lt;/w:rPr&gt;&lt;m:t&gt;x&lt;/m:t&gt;&lt;/m:r&gt;&lt;/m:e&gt;&lt;m:sup&gt;&lt;m:r&gt;&lt;w:rPr&gt;&lt;w:rFonts w:ascii=&quot;Cambria Math&quot; w:fareast=&quot;Calibri&quot; w:h-ansi=&quot;Cambria Math&quot;/&gt;&lt;wx:font wx:val=&quot;Cambria Math&quot;/&gt;&lt;w:i/&gt;&lt;w:lang w:fareast=&quot;EN-US&quot;/&gt;&lt;/w:rPr&gt;&lt;m:t&gt;2&lt;/m:t&gt;&lt;/m:r&gt;&lt;/m:sup&gt;&lt;/m:sSup&gt;&lt;m:r&gt;&lt;w:rPr&gt;&lt;w:rFonts w:ascii=&quot;Cambria Math&quot; w:h-ansi=&quot;Cambria Math&quot;/&gt;&lt;wx:font wx:val=&quot;Cambria Math&quot;/&gt;&lt;w:i/&gt;&lt;/w:rPr&gt;&lt;m:t&gt;-x-1&lt;/m:t&gt;&lt;/m:r&gt;&lt;/m:den&gt;&lt;/m:f&gt;&lt;/m:e&gt;&lt;/m:nary&gt;&lt;/m:e&gt;&lt;/m:nary&gt;&lt;m:r&gt;&lt;w:rPr&gt;&lt;w:rFonts w:ascii=&quot;Cambria Math&quot; w:h-ansi=&quot;Cambria Math&quot;/&gt;&lt;wx:font wx:val=&quot;Cambria Math&quot;/&gt;&lt;w:i/&gt;&lt;/w:rPr&gt;&lt;m:t&gt;=&lt;/m:t&gt;&lt;/m:r&gt;&lt;m:sSubSup&gt;&lt;m:sSubSup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sSubSupPr&gt;&lt;m:e&gt;&lt;m:d&gt;&lt;m:dPr&gt;&lt;m:begChr m:val=&quot;&quot;/&gt;&lt;m:endChr m:val=&quot;|&quot;/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/w:rPr&gt;&lt;m:t&gt;lnвЃЎ&lt;/m:t&gt;&lt;/m:r&gt;&lt;m:d&gt;&lt;m:dPr&gt;&lt;m:begChr m:val=&quot;|&quot;/&gt;&lt;m:endChr m:val=&quot;|&quot;/&gt;&lt;m:ctrlPr&gt;&lt;w:rPr&gt;&lt;w:rFonts w:ascii=&quot;Cambria Math&quot; w:fareast=&quot;Calibri&quot; w:h-ansi=&quot;Cambria Math&quot; w:cs=&quot;Times New Roman&quot;/&gt;&lt;wx:font wx:val=&quot;Cambria Math&quot;/&gt;&lt;w:kern w:val=&quot;0&quot;/&gt;&lt;w:sz w:val=&quot;22&quot;/&gt;&lt;w:sz-cs w:val=&quot;22&quot;/&gt;&lt;w:lang w:fareast=&quot;EN-US&quot;/&gt;&lt;/w:rPr&gt;&lt;/m:ctrlPr&gt;&lt;/m:dPr&gt;&lt;m:e&gt;&lt;m:sSup&gt;&lt;m:sSup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sSupPr&gt;&lt;m:e&gt;&lt;m:r&gt;&lt;w:rPr&gt;&lt;w:rFonts w:ascii=&quot;Cambria Math&quot; w:fareast=&quot;Calibri&quot; w:h-ansi=&quot;Cambria Math&quot;/&gt;&lt;wx:font wx:val=&quot;Cambria Math&quot;/&gt;&lt;w:i/&gt;&lt;w:lang w:fareast=&quot;EN-US&quot;/&gt;&lt;/w:rPr&gt;&lt;m:t&gt;x&lt;/m:t&gt;&lt;/m:r&gt;&lt;/m:e&gt;&lt;m:sup&gt;&lt;m:r&gt;&lt;w:rPr&gt;&lt;w:rFonts w:ascii=&quot;Cambria Math&quot; w:fareast=&quot;Calibri&quot; w:h-ansi=&quot;Cambria Math&quot;/&gt;&lt;wx:font wx:val=&quot;Cambria Math&quot;/&gt;&lt;w:i/&gt;&lt;w:lang w:fareast=&quot;EN-US&quot;/&gt;&lt;/w:rPr&gt;&lt;m:t&gt;2&lt;/m:t&gt;&lt;/m:r&gt;&lt;/m:sup&gt;&lt;/m:sSup&gt;&lt;m:r&gt;&lt;w:rPr&gt;&lt;w:rFonts w:ascii=&quot;Cambria Math&quot; w:h-ansi=&quot;Cambria Math&quot;/&gt;&lt;wx:font wx:val=&quot;Cambria Math&quot;/&gt;&lt;w:i/&gt;&lt;/w:rPr&gt;&lt;m:t&gt;-x-1&lt;/m:t&gt;&lt;/m:r&gt;&lt;/m:e&gt;&lt;/m:d&gt;&lt;/m:e&gt;&lt;/m:d&gt;&lt;/m:e&gt;&lt;m:sub&gt;&lt;m:r&gt;&lt;w:rPr&gt;&lt;w:rFonts w:ascii=&quot;Cambria Math&quot; w:h-ansi=&quot;Cambria Math&quot;/&gt;&lt;wx:font wx:val=&quot;Cambria Math&quot;/&gt;&lt;w:i/&gt;&lt;/w:rPr&gt;&lt;m:t&gt;1&lt;/m:t&gt;&lt;/m:r&gt;&lt;/m:sub&gt;&lt;m:sup&gt;&lt;m:r&gt;&lt;w:rPr&gt;&lt;w:rFonts w:ascii=&quot;Cambria Math&quot; w:h-ansi=&quot;Cambria Math&quot;/&gt;&lt;wx:font wx:val=&quot;Cambria Math&quot;/&gt;&lt;w:i/&gt;&lt;/w:rPr&gt;&lt;m:t&gt;3&lt;/m:t&gt;&lt;/m:r&gt;&lt;/m:sup&gt;&lt;/m:sSubSup&gt;&lt;m:r&gt;&lt;w:rPr&gt;&lt;w:rFonts w:ascii=&quot;Cambria Math&quot; w:h-ansi=&quot;Cambria Math&quot;/&gt;&lt;wx:font wx:val=&quot;Cambria Math&quot;/&gt;&lt;w:i/&gt;&lt;/w:rPr&gt;&lt;m:t&gt;=&lt;/m:t&gt;&lt;/m:r&gt;&lt;m:func&gt;&lt;m:funcPr&gt;&lt;m:ctrlPr&gt;&lt;w:rPr&gt;&lt;w:rFonts w:ascii=&quot;Cambria Math&quot; w:h-ansi=&quot;Cambria Math&quot;/&gt;&lt;wx:font wx:val=&quot;Cambria Math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/w:rPr&gt;&lt;m:t&gt;ln&lt;/m:t&gt;&lt;/m:r&gt;&lt;/m:fName&gt;&lt;m:e&gt;&lt;m:d&gt;&lt;m:dPr&gt;&lt;m:begChr m:val=&quot;|&quot;/&gt;&lt;m:endChr m:val=&quot;|&quot;/&gt;&lt;m:ctrlPr&gt;&lt;w:rPr&gt;&lt;w:rFonts w:ascii=&quot;Cambria Math&quot; w:fareast=&quot;Calibri&quot; w:h-ansi=&quot;Cambria Math&quot; w:cs=&quot;Times New Roman&quot;/&gt;&lt;wx:font wx:val=&quot;Cambria Math&quot;/&gt;&lt;w:kern w:val=&quot;0&quot;/&gt;&lt;w:sz w:val=&quot;22&quot;/&gt;&lt;w:sz-cs w:val=&quot;22&quot;/&gt;&lt;w:lang w:fareast=&quot;EN-US&quot;/&gt;&lt;/w:rPr&gt;&lt;/m:ctrlPr&gt;&lt;/m:dPr&gt;&lt;m:e&gt;&lt;m:d&gt;&lt;m:dPr&gt;&lt;m:ctrlPr&gt;&lt;w:rPr&gt;&lt;w:rFonts w:ascii=&quot;Cambria Math&quot; w:h-ansi=&quot;Cambria Math&quot;/&gt;&lt;wx:font wx:val=&quot;Cambria Math&quot;/&gt;&lt;w:i/&gt;&lt;/w:rPr&gt;&lt;/m:ctrlPr&gt;&lt;/m:dPr&gt;&lt;m:e&gt;&lt;m:sSup&gt;&lt;m:sSup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sSupPr&gt;&lt;m:e&gt;&lt;m:r&gt;&lt;w:rPr&gt;&lt;w:rFonts w:ascii=&quot;Cambria Math&quot; w:h-ansi=&quot;Cambria Math&quot;/&gt;&lt;wx:font wx:val=&quot;Cambria Math&quot;/&gt;&lt;w:i/&gt;&lt;/w:rPr&gt;&lt;m:t&gt;3&lt;/m:t&gt;&lt;/m:r&gt;&lt;/m:e&gt;&lt;m:sup&gt;&lt;m:r&gt;&lt;w:rPr&gt;&lt;w:rFonts w:ascii=&quot;Cambria Math&quot; w:fareast=&quot;Calibri&quot; w:h-ansi=&quot;Cambria Math&quot;/&gt;&lt;wx:font wx:val=&quot;Cambria Math&quot;/&gt;&lt;w:i/&gt;&lt;w:lang w:fareast=&quot;EN-US&quot;/&gt;&lt;/w:rPr&gt;&lt;m:t&gt;2&lt;/m:t&gt;&lt;/m:r&gt;&lt;/m:sup&gt;&lt;/m:sSup&gt;&lt;m:r&gt;&lt;w:rPr&gt;&lt;w:rFonts w:ascii=&quot;Cambria Math&quot; w:h-ansi=&quot;Cambria Math&quot;/&gt;&lt;wx:font wx:val=&quot;Cambria Math&quot;/&gt;&lt;w:i/&gt;&lt;/w:rPr&gt;&lt;m:t&gt;-3-1&lt;/m:t&gt;&lt;/m:r&gt;&lt;/m:e&gt;&lt;/m:d&gt;&lt;/m:e&gt;&lt;/m:d&gt;&lt;m:ctrlPr&gt;&lt;w:rPr&gt;&lt;w:rFonts w:ascii=&quot;Cambria Math&quot; w:h-ansi=&quot;Cambria Math&quot;/&gt;&lt;wx:font wx:val=&quot;Cambria Math&quot;/&gt;&lt;w:i/&gt;&lt;/w:rPr&gt;&lt;/m:ctrlPr&gt;&lt;/m:e&gt;&lt;/m:func&gt;&lt;m:r&gt;&lt;w:rPr&gt;&lt;w:rFonts w:ascii=&quot;Cambria Math&quot; w:h-ansi=&quot;Cambria Math&quot;/&gt;&lt;wx:font wx:val=&quot;Cambria Math&quot;/&gt;&lt;w:i/&gt;&lt;/w:rPr&gt;&lt;m:t&gt;-&lt;/m:t&gt;&lt;/m:r&gt;&lt;m:func&gt;&lt;m:funcPr&gt;&lt;m:ctrlPr&gt;&lt;w:rPr&gt;&lt;w:rFonts w:ascii=&quot;Cambria Math&quot; w:h-ansi=&quot;Cambria Math&quot;/&gt;&lt;wx:font wx:val=&quot;Cambria Math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/w:rPr&gt;&lt;m:t&gt;ln&lt;/m:t&gt;&lt;/m:r&gt;&lt;/m:fName&gt;&lt;m:e&gt;&lt;m:sSup&gt;&lt;m:sSup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sSupPr&gt;&lt;m:e&gt;&lt;m:r&gt;&lt;w:rPr&gt;&lt;w:rFonts w:ascii=&quot;Cambria Math&quot; w:h-ansi=&quot;Cambria Math&quot;/&gt;&lt;wx:font wx:val=&quot;Cambria Math&quot;/&gt;&lt;w:i/&gt;&lt;/w:rPr&gt;&lt;m:t&gt;1&lt;/m:t&gt;&lt;/m:r&gt;&lt;/m:e&gt;&lt;m:sup&gt;&lt;m:r&gt;&lt;w:rPr&gt;&lt;w:rFonts w:ascii=&quot;Cambria Math&quot; w:fareast=&quot;Calibri&quot; w:h-ansi=&quot;Cambria Math&quot;/&gt;&lt;wx:font wx:val=&quot;Cambria Math&quot;/&gt;&lt;w:i/&gt;&lt;w:lang w:fareast=&quot;EN-US&quot;/&gt;&lt;/w:rPr&gt;&lt;m:t&gt;2&lt;/m:t&gt;&lt;/m:r&gt;&lt;/m:sup&gt;&lt;/m:sSup&gt;&lt;m:ctrlPr&gt;&lt;w:rPr&gt;&lt;w:rFonts w:ascii=&quot;Cambria Math&quot; w:fareast=&quot;Times New Roman&quot; w:h-ansi=&quot;Cambria Math&quot;/&gt;&lt;wx:font wx:val=&quot;Cambria Math&quot;/&gt;&lt;w:i/&gt;&lt;w:noProof/&gt;&lt;/w:rPr&gt;&lt;/m:ctrlPr&gt;&lt;/m:e&gt;&lt;/m:func&gt;&lt;m:r&gt;&lt;w:rPr&gt;&lt;w:rFonts w:ascii=&quot;Cambria Math&quot; w:h-ansi=&quot;Cambria Math&quot;/&gt;&lt;wx:font wx:val=&quot;Cambria Math&quot;/&gt;&lt;w:i/&gt;&lt;/w:rPr&gt;&lt;m:t&gt;-1-1=ln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  <w:r w:rsidRPr="002B3CAA">
        <w:instrText xml:space="preserve"> </w:instrText>
      </w:r>
      <w:r w:rsidRPr="002B3CAA">
        <w:fldChar w:fldCharType="separate"/>
      </w:r>
      <w:r w:rsidR="00576F45">
        <w:rPr>
          <w:position w:val="-12"/>
        </w:rPr>
        <w:pict>
          <v:shape id="_x0000_i1028" type="#_x0000_t75" style="width:437.2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isplayBackgroundShape/&gt;&lt;w:stylePaneFormatFilter w:val=&quot;0000&quot;/&gt;&lt;w:defaultTabStop w:val=&quot;709&quot;/&gt;&lt;w:defaultTableStyle w:sti=&quot;0&quot; w:val=&quot;РћР±С‹С‡РЅС‹Р№&quot;/&gt;&lt;w:drawingGridHorizontalSpacing w:val=&quot;100&quot;/&gt;&lt;w:drawingGridVerticalSpacing w:val=&quot;0&quot;/&gt;&lt;w:displayHorizontalDrawingGridEvery w:val=&quot;0&quot;/&gt;&lt;w:displayVerticalDrawingGridEvery w:val=&quot;0&quot;/&gt;&lt;w:characterSpacingControl w:val=&quot;DontCompress&quot;/&gt;&lt;w:strictFirstAndLastChars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adjustLineHeightInTable/&gt;&lt;w:doNotUseHTMLParagraphAutoSpacing/&gt;&lt;w:breakWrappedTables/&gt;&lt;w:snapToGridInCell/&gt;&lt;w:wrapTextWithPunct/&gt;&lt;w:useAsianBreakRules/&gt;&lt;w:useWord2002TableStyleRules/&gt;&lt;/w:compat&gt;&lt;wsp:rsids&gt;&lt;wsp:rsidRoot wsp:val=&quot;006A3994&quot;/&gt;&lt;wsp:rsid wsp:val=&quot;00040B36&quot;/&gt;&lt;wsp:rsid wsp:val=&quot;00282C9D&quot;/&gt;&lt;wsp:rsid wsp:val=&quot;002B3CAA&quot;/&gt;&lt;wsp:rsid wsp:val=&quot;004028DF&quot;/&gt;&lt;wsp:rsid wsp:val=&quot;00524F22&quot;/&gt;&lt;wsp:rsid wsp:val=&quot;006A3994&quot;/&gt;&lt;wsp:rsid wsp:val=&quot;009A1279&quot;/&gt;&lt;wsp:rsid wsp:val=&quot;00AC7272&quot;/&gt;&lt;wsp:rsid wsp:val=&quot;00CF4A4E&quot;/&gt;&lt;wsp:rsid wsp:val=&quot;00D93B30&quot;/&gt;&lt;wsp:rsid wsp:val=&quot;00E65BE9&quot;/&gt;&lt;wsp:rsid wsp:val=&quot;00E9599F&quot;/&gt;&lt;/wsp:rsids&gt;&lt;/w:docPr&gt;&lt;w:body&gt;&lt;w:p wsp:rsidR=&quot;00000000&quot; wsp:rsidRDefault=&quot;00D93B30&quot;&gt;&lt;m:oMathPara&gt;&lt;m:oMath&gt;&lt;m:nary&gt;&lt;m:naryPr&gt;&lt;m:limLoc m:val=&quot;subSup&quot;/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naryPr&gt;&lt;m:sub&gt;&lt;m:r&gt;&lt;w:rPr&gt;&lt;w:rFonts w:ascii=&quot;Cambria Math&quot; w:h-ansi=&quot;Cambria Math&quot;/&gt;&lt;wx:font wx:val=&quot;Cambria Math&quot;/&gt;&lt;w:i/&gt;&lt;/w:rPr&gt;&lt;m:t&gt;1&lt;/m:t&gt;&lt;/m:r&gt;&lt;/m:sub&gt;&lt;m:sup&gt;&lt;m:r&gt;&lt;w:rPr&gt;&lt;w:rFonts w:ascii=&quot;Cambria Math&quot; w:h-ansi=&quot;Cambria Math&quot;/&gt;&lt;wx:font wx:val=&quot;Cambria Math&quot;/&gt;&lt;w:i/&gt;&lt;/w:rPr&gt;&lt;m:t&gt;3&lt;/m:t&gt;&lt;/m:r&gt;&lt;/m:sup&gt;&lt;m:e&gt;&lt;m:f&gt;&lt;m:f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fPr&gt;&lt;m:num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2&lt;/m:t&gt;&lt;/m:r&gt;&lt;m:r&gt;&lt;w:rPr&gt;&lt;w:rFonts w:ascii=&quot;Cambria Math&quot; w:h-ansi=&quot;Cambria Math&quot;/&gt;&lt;wx:font wx:val=&quot;Cambria Math&quot;/&gt;&lt;w:i/&gt;&lt;w:lang w:val=&quot;EN-US&quot;/&gt;&lt;/w:rPr&gt;&lt;m:t&gt;x&lt;/m:t&gt;&lt;/m:r&gt;&lt;m:r&gt;&lt;w:rPr&gt;&lt;w:rFonts w:ascii=&quot;Cambria Math&quot; w:h-ansi=&quot;Cambria Math&quot;/&gt;&lt;wx:font wx:val=&quot;Cambria Math&quot;/&gt;&lt;w:i/&gt;&lt;/w:rPr&gt;&lt;m:t&gt;-1&lt;/m:t&gt;&lt;/m:r&gt;&lt;m:ctrlPr&gt;&lt;w:rPr&gt;&lt;w:rFonts w:ascii=&quot;Cambria Math&quot; w:h-ansi=&quot;Cambria Math&quot;/&gt;&lt;wx:font wx:val=&quot;Cambria Math&quot;/&gt;&lt;w:i/&gt;&lt;w:lang w:val=&quot;EN-US&quot;/&gt;&lt;/w:rPr&gt;&lt;/m:ctrlPr&gt;&lt;/m:e&gt;&lt;/m:d&gt;&lt;m:r&gt;&lt;w:rPr&gt;&lt;w:rFonts w:ascii=&quot;Cambria Math&quot; w:h-ansi=&quot;Cambria Math&quot;/&gt;&lt;wx:font wx:val=&quot;Cambria Math&quot;/&gt;&lt;w:i/&gt;&lt;w:lang w:val=&quot;EN-US&quot;/&gt;&lt;/w:rPr&gt;&lt;m:t&gt;dx&lt;/m:t&gt;&lt;/m:r&gt;&lt;/m:num&gt;&lt;m:den&gt;&lt;m:sSup&gt;&lt;m:sSup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sSupPr&gt;&lt;m:e&gt;&lt;m:r&gt;&lt;w:rPr&gt;&lt;w:rFonts w:ascii=&quot;Cambria Math&quot; w:fareast=&quot;Calibri&quot; w:h-ansi=&quot;Cambria Math&quot;/&gt;&lt;wx:font wx:val=&quot;Cambria Math&quot;/&gt;&lt;w:i/&gt;&lt;w:lang w:fareast=&quot;EN-US&quot;/&gt;&lt;/w:rPr&gt;&lt;m:t&gt;x&lt;/m:t&gt;&lt;/m:r&gt;&lt;/m:e&gt;&lt;m:sup&gt;&lt;m:r&gt;&lt;w:rPr&gt;&lt;w:rFonts w:ascii=&quot;Cambria Math&quot; w:fareast=&quot;Calibri&quot; w:h-ansi=&quot;Cambria Math&quot;/&gt;&lt;wx:font wx:val=&quot;Cambria Math&quot;/&gt;&lt;w:i/&gt;&lt;w:lang w:fareast=&quot;EN-US&quot;/&gt;&lt;/w:rPr&gt;&lt;m:t&gt;2&lt;/m:t&gt;&lt;/m:r&gt;&lt;/m:sup&gt;&lt;/m:sSup&gt;&lt;m:r&gt;&lt;w:rPr&gt;&lt;w:rFonts w:ascii=&quot;Cambria Math&quot; w:h-ansi=&quot;Cambria Math&quot;/&gt;&lt;wx:font wx:val=&quot;Cambria Math&quot;/&gt;&lt;w:i/&gt;&lt;/w:rPr&gt;&lt;m:t&gt;-x-1&lt;/m:t&gt;&lt;/m:r&gt;&lt;/m:den&gt;&lt;/m:f&gt;&lt;m:r&gt;&lt;w:rPr&gt;&lt;w:rFonts w:ascii=&quot;Cambria Math&quot; w:h-ansi=&quot;Cambria Math&quot;/&gt;&lt;wx:font wx:val=&quot;Cambria Math&quot;/&gt;&lt;w:i/&gt;&lt;/w:rPr&gt;&lt;m:t&gt;=&lt;/m:t&gt;&lt;/m:r&gt;&lt;m:nary&gt;&lt;m:naryPr&gt;&lt;m:limLoc m:val=&quot;undOvr&quot;/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naryPr&gt;&lt;m:sub&gt;&lt;m:r&gt;&lt;w:rPr&gt;&lt;w:rFonts w:ascii=&quot;Cambria Math&quot; w:h-ansi=&quot;Cambria Math&quot;/&gt;&lt;wx:font wx:val=&quot;Cambria Math&quot;/&gt;&lt;w:i/&gt;&lt;/w:rPr&gt;&lt;m:t&gt;1&lt;/m:t&gt;&lt;/m:r&gt;&lt;/m:sub&gt;&lt;m:sup&gt;&lt;m:r&gt;&lt;w:rPr&gt;&lt;w:rFonts w:ascii=&quot;Cambria Math&quot; w:h-ansi=&quot;Cambria Math&quot;/&gt;&lt;wx:font wx:val=&quot;Cambria Math&quot;/&gt;&lt;w:i/&gt;&lt;/w:rPr&gt;&lt;m:t&gt;3&lt;/m:t&gt;&lt;/m:r&gt;&lt;/m:sup&gt;&lt;m:e&gt;&lt;m:f&gt;&lt;m:f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fPr&gt;&lt;m:num&gt;&lt;m:r&gt;&lt;w:rPr&gt;&lt;w:rFonts w:ascii=&quot;Cambria Math&quot; w:h-ansi=&quot;Cambria Math&quot;/&gt;&lt;wx:font wx:val=&quot;Cambria Math&quot;/&gt;&lt;w:i/&gt;&lt;/w:rPr&gt;&lt;m:t&gt;d(&lt;/m:t&gt;&lt;/m:r&gt;&lt;m:sSup&gt;&lt;m:sSup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sSupPr&gt;&lt;m:e&gt;&lt;m:r&gt;&lt;w:rPr&gt;&lt;w:rFonts w:ascii=&quot;Cambria Math&quot; w:fareast=&quot;Calibri&quot; w:h-ansi=&quot;Cambria Math&quot;/&gt;&lt;wx:font wx:val=&quot;Cambria Math&quot;/&gt;&lt;w:i/&gt;&lt;w:lang w:fareast=&quot;EN-US&quot;/&gt;&lt;/w:rPr&gt;&lt;m:t&gt;x&lt;/m:t&gt;&lt;/m:r&gt;&lt;/m:e&gt;&lt;m:sup&gt;&lt;m:r&gt;&lt;w:rPr&gt;&lt;w:rFonts w:ascii=&quot;Cambria Math&quot; w:fareast=&quot;Calibri&quot; w:h-ansi=&quot;Cambria Math&quot;/&gt;&lt;wx:font wx:val=&quot;Cambria Math&quot;/&gt;&lt;w:i/&gt;&lt;w:lang w:fareast=&quot;EN-US&quot;/&gt;&lt;/w:rPr&gt;&lt;m:t&gt;2&lt;/m:t&gt;&lt;/m:r&gt;&lt;/m:sup&gt;&lt;/m:sSup&gt;&lt;m:r&gt;&lt;w:rPr&gt;&lt;w:rFonts w:ascii=&quot;Cambria Math&quot; w:h-ansi=&quot;Cambria Math&quot;/&gt;&lt;wx:font wx:val=&quot;Cambria Math&quot;/&gt;&lt;w:i/&gt;&lt;/w:rPr&gt;&lt;m:t&gt;-x-1)&lt;/m:t&gt;&lt;/m:r&gt;&lt;/m:num&gt;&lt;m:den&gt;&lt;m:sSup&gt;&lt;m:sSup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sSupPr&gt;&lt;m:e&gt;&lt;m:r&gt;&lt;w:rPr&gt;&lt;w:rFonts w:ascii=&quot;Cambria Math&quot; w:fareast=&quot;Calibri&quot; w:h-ansi=&quot;Cambria Math&quot;/&gt;&lt;wx:font wx:val=&quot;Cambria Math&quot;/&gt;&lt;w:i/&gt;&lt;w:lang w:fareast=&quot;EN-US&quot;/&gt;&lt;/w:rPr&gt;&lt;m:t&gt;x&lt;/m:t&gt;&lt;/m:r&gt;&lt;/m:e&gt;&lt;m:sup&gt;&lt;m:r&gt;&lt;w:rPr&gt;&lt;w:rFonts w:ascii=&quot;Cambria Math&quot; w:fareast=&quot;Calibri&quot; w:h-ansi=&quot;Cambria Math&quot;/&gt;&lt;wx:font wx:val=&quot;Cambria Math&quot;/&gt;&lt;w:i/&gt;&lt;w:lang w:fareast=&quot;EN-US&quot;/&gt;&lt;/w:rPr&gt;&lt;m:t&gt;2&lt;/m:t&gt;&lt;/m:r&gt;&lt;/m:sup&gt;&lt;/m:sSup&gt;&lt;m:r&gt;&lt;w:rPr&gt;&lt;w:rFonts w:ascii=&quot;Cambria Math&quot; w:h-ansi=&quot;Cambria Math&quot;/&gt;&lt;wx:font wx:val=&quot;Cambria Math&quot;/&gt;&lt;w:i/&gt;&lt;/w:rPr&gt;&lt;m:t&gt;-x-1&lt;/m:t&gt;&lt;/m:r&gt;&lt;/m:den&gt;&lt;/m:f&gt;&lt;/m:e&gt;&lt;/m:nary&gt;&lt;/m:e&gt;&lt;/m:nary&gt;&lt;m:r&gt;&lt;w:rPr&gt;&lt;w:rFonts w:ascii=&quot;Cambria Math&quot; w:h-ansi=&quot;Cambria Math&quot;/&gt;&lt;wx:font wx:val=&quot;Cambria Math&quot;/&gt;&lt;w:i/&gt;&lt;/w:rPr&gt;&lt;m:t&gt;=&lt;/m:t&gt;&lt;/m:r&gt;&lt;m:sSubSup&gt;&lt;m:sSubSup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sSubSupPr&gt;&lt;m:e&gt;&lt;m:d&gt;&lt;m:dPr&gt;&lt;m:begChr m:val=&quot;&quot;/&gt;&lt;m:endChr m:val=&quot;|&quot;/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/w:rPr&gt;&lt;m:t&gt;lnвЃЎ&lt;/m:t&gt;&lt;/m:r&gt;&lt;m:d&gt;&lt;m:dPr&gt;&lt;m:begChr m:val=&quot;|&quot;/&gt;&lt;m:endChr m:val=&quot;|&quot;/&gt;&lt;m:ctrlPr&gt;&lt;w:rPr&gt;&lt;w:rFonts w:ascii=&quot;Cambria Math&quot; w:fareast=&quot;Calibri&quot; w:h-ansi=&quot;Cambria Math&quot; w:cs=&quot;Times New Roman&quot;/&gt;&lt;wx:font wx:val=&quot;Cambria Math&quot;/&gt;&lt;w:kern w:val=&quot;0&quot;/&gt;&lt;w:sz w:val=&quot;22&quot;/&gt;&lt;w:sz-cs w:val=&quot;22&quot;/&gt;&lt;w:lang w:fareast=&quot;EN-US&quot;/&gt;&lt;/w:rPr&gt;&lt;/m:ctrlPr&gt;&lt;/m:dPr&gt;&lt;m:e&gt;&lt;m:sSup&gt;&lt;m:sSup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sSupPr&gt;&lt;m:e&gt;&lt;m:r&gt;&lt;w:rPr&gt;&lt;w:rFonts w:ascii=&quot;Cambria Math&quot; w:fareast=&quot;Calibri&quot; w:h-ansi=&quot;Cambria Math&quot;/&gt;&lt;wx:font wx:val=&quot;Cambria Math&quot;/&gt;&lt;w:i/&gt;&lt;w:lang w:fareast=&quot;EN-US&quot;/&gt;&lt;/w:rPr&gt;&lt;m:t&gt;x&lt;/m:t&gt;&lt;/m:r&gt;&lt;/m:e&gt;&lt;m:sup&gt;&lt;m:r&gt;&lt;w:rPr&gt;&lt;w:rFonts w:ascii=&quot;Cambria Math&quot; w:fareast=&quot;Calibri&quot; w:h-ansi=&quot;Cambria Math&quot;/&gt;&lt;wx:font wx:val=&quot;Cambria Math&quot;/&gt;&lt;w:i/&gt;&lt;w:lang w:fareast=&quot;EN-US&quot;/&gt;&lt;/w:rPr&gt;&lt;m:t&gt;2&lt;/m:t&gt;&lt;/m:r&gt;&lt;/m:sup&gt;&lt;/m:sSup&gt;&lt;m:r&gt;&lt;w:rPr&gt;&lt;w:rFonts w:ascii=&quot;Cambria Math&quot; w:h-ansi=&quot;Cambria Math&quot;/&gt;&lt;wx:font wx:val=&quot;Cambria Math&quot;/&gt;&lt;w:i/&gt;&lt;/w:rPr&gt;&lt;m:t&gt;-x-1&lt;/m:t&gt;&lt;/m:r&gt;&lt;/m:e&gt;&lt;/m:d&gt;&lt;/m:e&gt;&lt;/m:d&gt;&lt;/m:e&gt;&lt;m:sub&gt;&lt;m:r&gt;&lt;w:rPr&gt;&lt;w:rFonts w:ascii=&quot;Cambria Math&quot; w:h-ansi=&quot;Cambria Math&quot;/&gt;&lt;wx:font wx:val=&quot;Cambria Math&quot;/&gt;&lt;w:i/&gt;&lt;/w:rPr&gt;&lt;m:t&gt;1&lt;/m:t&gt;&lt;/m:r&gt;&lt;/m:sub&gt;&lt;m:sup&gt;&lt;m:r&gt;&lt;w:rPr&gt;&lt;w:rFonts w:ascii=&quot;Cambria Math&quot; w:h-ansi=&quot;Cambria Math&quot;/&gt;&lt;wx:font wx:val=&quot;Cambria Math&quot;/&gt;&lt;w:i/&gt;&lt;/w:rPr&gt;&lt;m:t&gt;3&lt;/m:t&gt;&lt;/m:r&gt;&lt;/m:sup&gt;&lt;/m:sSubSup&gt;&lt;m:r&gt;&lt;w:rPr&gt;&lt;w:rFonts w:ascii=&quot;Cambria Math&quot; w:h-ansi=&quot;Cambria Math&quot;/&gt;&lt;wx:font wx:val=&quot;Cambria Math&quot;/&gt;&lt;w:i/&gt;&lt;/w:rPr&gt;&lt;m:t&gt;=&lt;/m:t&gt;&lt;/m:r&gt;&lt;m:func&gt;&lt;m:funcPr&gt;&lt;m:ctrlPr&gt;&lt;w:rPr&gt;&lt;w:rFonts w:ascii=&quot;Cambria Math&quot; w:h-ansi=&quot;Cambria Math&quot;/&gt;&lt;wx:font wx:val=&quot;Cambria Math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/w:rPr&gt;&lt;m:t&gt;ln&lt;/m:t&gt;&lt;/m:r&gt;&lt;/m:fName&gt;&lt;m:e&gt;&lt;m:d&gt;&lt;m:dPr&gt;&lt;m:begChr m:val=&quot;|&quot;/&gt;&lt;m:endChr m:val=&quot;|&quot;/&gt;&lt;m:ctrlPr&gt;&lt;w:rPr&gt;&lt;w:rFonts w:ascii=&quot;Cambria Math&quot; w:fareast=&quot;Calibri&quot; w:h-ansi=&quot;Cambria Math&quot; w:cs=&quot;Times New Roman&quot;/&gt;&lt;wx:font wx:val=&quot;Cambria Math&quot;/&gt;&lt;w:kern w:val=&quot;0&quot;/&gt;&lt;w:sz w:val=&quot;22&quot;/&gt;&lt;w:sz-cs w:val=&quot;22&quot;/&gt;&lt;w:lang w:fareast=&quot;EN-US&quot;/&gt;&lt;/w:rPr&gt;&lt;/m:ctrlPr&gt;&lt;/m:dPr&gt;&lt;m:e&gt;&lt;m:d&gt;&lt;m:dPr&gt;&lt;m:ctrlPr&gt;&lt;w:rPr&gt;&lt;w:rFonts w:ascii=&quot;Cambria Math&quot; w:h-ansi=&quot;Cambria Math&quot;/&gt;&lt;wx:font wx:val=&quot;Cambria Math&quot;/&gt;&lt;w:i/&gt;&lt;/w:rPr&gt;&lt;/m:ctrlPr&gt;&lt;/m:dPr&gt;&lt;m:e&gt;&lt;m:sSup&gt;&lt;m:sSup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sSupPr&gt;&lt;m:e&gt;&lt;m:r&gt;&lt;w:rPr&gt;&lt;w:rFonts w:ascii=&quot;Cambria Math&quot; w:h-ansi=&quot;Cambria Math&quot;/&gt;&lt;wx:font wx:val=&quot;Cambria Math&quot;/&gt;&lt;w:i/&gt;&lt;/w:rPr&gt;&lt;m:t&gt;3&lt;/m:t&gt;&lt;/m:r&gt;&lt;/m:e&gt;&lt;m:sup&gt;&lt;m:r&gt;&lt;w:rPr&gt;&lt;w:rFonts w:ascii=&quot;Cambria Math&quot; w:fareast=&quot;Calibri&quot; w:h-ansi=&quot;Cambria Math&quot;/&gt;&lt;wx:font wx:val=&quot;Cambria Math&quot;/&gt;&lt;w:i/&gt;&lt;w:lang w:fareast=&quot;EN-US&quot;/&gt;&lt;/w:rPr&gt;&lt;m:t&gt;2&lt;/m:t&gt;&lt;/m:r&gt;&lt;/m:sup&gt;&lt;/m:sSup&gt;&lt;m:r&gt;&lt;w:rPr&gt;&lt;w:rFonts w:ascii=&quot;Cambria Math&quot; w:h-ansi=&quot;Cambria Math&quot;/&gt;&lt;wx:font wx:val=&quot;Cambria Math&quot;/&gt;&lt;w:i/&gt;&lt;/w:rPr&gt;&lt;m:t&gt;-3-1&lt;/m:t&gt;&lt;/m:r&gt;&lt;/m:e&gt;&lt;/m:d&gt;&lt;/m:e&gt;&lt;/m:d&gt;&lt;m:ctrlPr&gt;&lt;w:rPr&gt;&lt;w:rFonts w:ascii=&quot;Cambria Math&quot; w:h-ansi=&quot;Cambria Math&quot;/&gt;&lt;wx:font wx:val=&quot;Cambria Math&quot;/&gt;&lt;w:i/&gt;&lt;/w:rPr&gt;&lt;/m:ctrlPr&gt;&lt;/m:e&gt;&lt;/m:func&gt;&lt;m:r&gt;&lt;w:rPr&gt;&lt;w:rFonts w:ascii=&quot;Cambria Math&quot; w:h-ansi=&quot;Cambria Math&quot;/&gt;&lt;wx:font wx:val=&quot;Cambria Math&quot;/&gt;&lt;w:i/&gt;&lt;/w:rPr&gt;&lt;m:t&gt;-&lt;/m:t&gt;&lt;/m:r&gt;&lt;m:func&gt;&lt;m:funcPr&gt;&lt;m:ctrlPr&gt;&lt;w:rPr&gt;&lt;w:rFonts w:ascii=&quot;Cambria Math&quot; w:h-ansi=&quot;Cambria Math&quot;/&gt;&lt;wx:font wx:val=&quot;Cambria Math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/w:rPr&gt;&lt;m:t&gt;ln&lt;/m:t&gt;&lt;/m:r&gt;&lt;/m:fName&gt;&lt;m:e&gt;&lt;m:sSup&gt;&lt;m:sSupPr&gt;&lt;m:ctrlPr&gt;&lt;w:rPr&gt;&lt;w:rFonts w:ascii=&quot;Cambria Math&quot; w:fareast=&quot;Calibri&quot; w:h-ansi=&quot;Cambria Math&quot; w:cs=&quot;Times New Roman&quot;/&gt;&lt;wx:font wx:val=&quot;Cambria Math&quot;/&gt;&lt;w:i/&gt;&lt;w:kern w:val=&quot;0&quot;/&gt;&lt;w:sz w:val=&quot;22&quot;/&gt;&lt;w:sz-cs w:val=&quot;22&quot;/&gt;&lt;w:lang w:fareast=&quot;EN-US&quot;/&gt;&lt;/w:rPr&gt;&lt;/m:ctrlPr&gt;&lt;/m:sSupPr&gt;&lt;m:e&gt;&lt;m:r&gt;&lt;w:rPr&gt;&lt;w:rFonts w:ascii=&quot;Cambria Math&quot; w:h-ansi=&quot;Cambria Math&quot;/&gt;&lt;wx:font wx:val=&quot;Cambria Math&quot;/&gt;&lt;w:i/&gt;&lt;/w:rPr&gt;&lt;m:t&gt;1&lt;/m:t&gt;&lt;/m:r&gt;&lt;/m:e&gt;&lt;m:sup&gt;&lt;m:r&gt;&lt;w:rPr&gt;&lt;w:rFonts w:ascii=&quot;Cambria Math&quot; w:fareast=&quot;Calibri&quot; w:h-ansi=&quot;Cambria Math&quot;/&gt;&lt;wx:font wx:val=&quot;Cambria Math&quot;/&gt;&lt;w:i/&gt;&lt;w:lang w:fareast=&quot;EN-US&quot;/&gt;&lt;/w:rPr&gt;&lt;m:t&gt;2&lt;/m:t&gt;&lt;/m:r&gt;&lt;/m:sup&gt;&lt;/m:sSup&gt;&lt;m:ctrlPr&gt;&lt;w:rPr&gt;&lt;w:rFonts w:ascii=&quot;Cambria Math&quot; w:fareast=&quot;Times New Roman&quot; w:h-ansi=&quot;Cambria Math&quot;/&gt;&lt;wx:font wx:val=&quot;Cambria Math&quot;/&gt;&lt;w:i/&gt;&lt;w:noProof/&gt;&lt;/w:rPr&gt;&lt;/m:ctrlPr&gt;&lt;/m:e&gt;&lt;/m:func&gt;&lt;m:r&gt;&lt;w:rPr&gt;&lt;w:rFonts w:ascii=&quot;Cambria Math&quot; w:h-ansi=&quot;Cambria Math&quot;/&gt;&lt;wx:font wx:val=&quot;Cambria Math&quot;/&gt;&lt;w:i/&gt;&lt;/w:rPr&gt;&lt;m:t&gt;-1-1=ln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  <w:r w:rsidRPr="002B3CAA">
        <w:fldChar w:fldCharType="end"/>
      </w:r>
    </w:p>
    <w:p w:rsidR="002B3CAA" w:rsidRPr="00C20A03" w:rsidRDefault="002B3CAA" w:rsidP="002B3CAA">
      <w:r w:rsidRPr="002B3CAA">
        <w:fldChar w:fldCharType="end"/>
      </w:r>
    </w:p>
    <w:p w:rsidR="009A1279" w:rsidRPr="002B3CAA" w:rsidRDefault="009A1279">
      <w:pPr>
        <w:rPr>
          <w:b/>
          <w:i/>
          <w:sz w:val="26"/>
          <w:szCs w:val="26"/>
          <w:u w:val="single"/>
        </w:rPr>
      </w:pPr>
      <w:r w:rsidRPr="002B3CAA">
        <w:rPr>
          <w:b/>
          <w:i/>
          <w:sz w:val="26"/>
          <w:szCs w:val="26"/>
          <w:u w:val="single"/>
        </w:rPr>
        <w:t>Задача 5</w:t>
      </w:r>
    </w:p>
    <w:p w:rsidR="009A1279" w:rsidRPr="002B3CAA" w:rsidRDefault="009A1279">
      <w:pPr>
        <w:rPr>
          <w:sz w:val="26"/>
          <w:szCs w:val="26"/>
        </w:rPr>
      </w:pPr>
      <w:r w:rsidRPr="002B3CAA">
        <w:rPr>
          <w:sz w:val="26"/>
          <w:szCs w:val="26"/>
        </w:rPr>
        <w:t xml:space="preserve">Вероятность попадания в мишень для первого стрелка равна 0.5, а для второго 0,8. Найти вероятность того. Что после первого залпа будет хотя бы один бы один промах. </w:t>
      </w:r>
    </w:p>
    <w:p w:rsidR="009A1279" w:rsidRPr="002B3CAA" w:rsidRDefault="009A1279">
      <w:pPr>
        <w:rPr>
          <w:b/>
          <w:sz w:val="26"/>
          <w:szCs w:val="26"/>
          <w:u w:val="single"/>
        </w:rPr>
      </w:pPr>
      <w:r w:rsidRPr="002B3CAA">
        <w:rPr>
          <w:b/>
          <w:sz w:val="26"/>
          <w:szCs w:val="26"/>
          <w:u w:val="single"/>
        </w:rPr>
        <w:t xml:space="preserve">Решение: </w:t>
      </w:r>
    </w:p>
    <w:p w:rsidR="009A1279" w:rsidRPr="002B3CAA" w:rsidRDefault="009A1279">
      <w:pPr>
        <w:rPr>
          <w:sz w:val="26"/>
          <w:szCs w:val="26"/>
        </w:rPr>
      </w:pPr>
      <w:r w:rsidRPr="002B3CAA">
        <w:rPr>
          <w:sz w:val="26"/>
          <w:szCs w:val="26"/>
        </w:rPr>
        <w:tab/>
        <w:t>Обозначим  событие А</w:t>
      </w:r>
      <w:r w:rsidRPr="002B3CAA">
        <w:rPr>
          <w:sz w:val="26"/>
          <w:szCs w:val="26"/>
          <w:vertAlign w:val="subscript"/>
        </w:rPr>
        <w:t>1</w:t>
      </w:r>
      <w:r w:rsidRPr="002B3CAA">
        <w:rPr>
          <w:sz w:val="26"/>
          <w:szCs w:val="26"/>
        </w:rPr>
        <w:t xml:space="preserve"> попадание в цель первым стрелком, событие  А</w:t>
      </w:r>
      <w:r w:rsidRPr="002B3CAA">
        <w:rPr>
          <w:sz w:val="26"/>
          <w:szCs w:val="26"/>
          <w:vertAlign w:val="subscript"/>
        </w:rPr>
        <w:t>2</w:t>
      </w:r>
      <w:r w:rsidRPr="002B3CAA">
        <w:rPr>
          <w:sz w:val="26"/>
          <w:szCs w:val="26"/>
        </w:rPr>
        <w:t xml:space="preserve">  — попадание вторым стрелком. Промах первого  обозначим </w:t>
      </w:r>
      <w:r w:rsidRPr="002B3CAA">
        <w:rPr>
          <w:rFonts w:ascii="Segoe UI" w:hAnsi="Segoe UI" w:cs="Tahoma"/>
          <w:sz w:val="26"/>
          <w:szCs w:val="26"/>
        </w:rPr>
        <w:t>Ᾱ</w:t>
      </w:r>
      <w:r w:rsidRPr="002B3CAA">
        <w:rPr>
          <w:rFonts w:ascii="Segoe UI" w:hAnsi="Segoe UI" w:cs="Tahoma"/>
          <w:sz w:val="26"/>
          <w:szCs w:val="26"/>
          <w:vertAlign w:val="subscript"/>
        </w:rPr>
        <w:t>1</w:t>
      </w:r>
      <w:r w:rsidRPr="002B3CAA">
        <w:rPr>
          <w:sz w:val="26"/>
          <w:szCs w:val="26"/>
        </w:rPr>
        <w:t xml:space="preserve"> , промах второго </w:t>
      </w:r>
      <w:r w:rsidRPr="002B3CAA">
        <w:rPr>
          <w:rFonts w:ascii="Segoe UI" w:hAnsi="Segoe UI" w:cs="Tahoma"/>
          <w:sz w:val="26"/>
          <w:szCs w:val="26"/>
        </w:rPr>
        <w:t>Ᾱ</w:t>
      </w:r>
      <w:r w:rsidRPr="002B3CAA">
        <w:rPr>
          <w:sz w:val="26"/>
          <w:szCs w:val="26"/>
          <w:vertAlign w:val="subscript"/>
        </w:rPr>
        <w:t>2</w:t>
      </w:r>
      <w:r w:rsidRPr="002B3CAA">
        <w:rPr>
          <w:sz w:val="26"/>
          <w:szCs w:val="26"/>
        </w:rPr>
        <w:t xml:space="preserve"> .</w:t>
      </w:r>
    </w:p>
    <w:p w:rsidR="009A1279" w:rsidRPr="002B3CAA" w:rsidRDefault="009A1279">
      <w:pPr>
        <w:rPr>
          <w:rFonts w:cs="Tahoma"/>
          <w:sz w:val="26"/>
          <w:szCs w:val="26"/>
        </w:rPr>
      </w:pPr>
      <w:r w:rsidRPr="002B3CAA">
        <w:rPr>
          <w:sz w:val="26"/>
          <w:szCs w:val="26"/>
        </w:rPr>
        <w:t>Р( А</w:t>
      </w:r>
      <w:r w:rsidRPr="002B3CAA">
        <w:rPr>
          <w:sz w:val="26"/>
          <w:szCs w:val="26"/>
          <w:vertAlign w:val="subscript"/>
        </w:rPr>
        <w:t>1</w:t>
      </w:r>
      <w:r w:rsidRPr="002B3CAA">
        <w:rPr>
          <w:sz w:val="26"/>
          <w:szCs w:val="26"/>
        </w:rPr>
        <w:t xml:space="preserve">)= 0,5; Р( </w:t>
      </w:r>
      <w:r w:rsidRPr="002B3CAA">
        <w:rPr>
          <w:rFonts w:ascii="Segoe UI" w:hAnsi="Segoe UI" w:cs="Tahoma"/>
          <w:sz w:val="26"/>
          <w:szCs w:val="26"/>
        </w:rPr>
        <w:t>Ᾱ</w:t>
      </w:r>
      <w:r w:rsidRPr="002B3CAA">
        <w:rPr>
          <w:rFonts w:cs="Tahoma"/>
          <w:sz w:val="26"/>
          <w:szCs w:val="26"/>
          <w:vertAlign w:val="subscript"/>
        </w:rPr>
        <w:t>1</w:t>
      </w:r>
      <w:r w:rsidRPr="002B3CAA">
        <w:rPr>
          <w:rFonts w:cs="Tahoma"/>
          <w:sz w:val="26"/>
          <w:szCs w:val="26"/>
        </w:rPr>
        <w:t>)= 1- 0,5=0,5; Р(А</w:t>
      </w:r>
      <w:r w:rsidRPr="002B3CAA">
        <w:rPr>
          <w:rFonts w:cs="Tahoma"/>
          <w:sz w:val="26"/>
          <w:szCs w:val="26"/>
          <w:vertAlign w:val="subscript"/>
        </w:rPr>
        <w:t>2</w:t>
      </w:r>
      <w:r w:rsidRPr="002B3CAA">
        <w:rPr>
          <w:rFonts w:cs="Tahoma"/>
          <w:sz w:val="26"/>
          <w:szCs w:val="26"/>
        </w:rPr>
        <w:t xml:space="preserve"> )=0,8; Р(</w:t>
      </w:r>
      <w:r w:rsidRPr="002B3CAA">
        <w:rPr>
          <w:rFonts w:ascii="Segoe UI" w:hAnsi="Segoe UI" w:cs="Tahoma"/>
          <w:sz w:val="26"/>
          <w:szCs w:val="26"/>
        </w:rPr>
        <w:t>Ᾱ</w:t>
      </w:r>
      <w:r w:rsidRPr="002B3CAA">
        <w:rPr>
          <w:rFonts w:cs="Tahoma"/>
          <w:sz w:val="26"/>
          <w:szCs w:val="26"/>
          <w:vertAlign w:val="subscript"/>
        </w:rPr>
        <w:t>2</w:t>
      </w:r>
      <w:r w:rsidRPr="002B3CAA">
        <w:rPr>
          <w:rFonts w:cs="Tahoma"/>
          <w:sz w:val="26"/>
          <w:szCs w:val="26"/>
        </w:rPr>
        <w:t>)=1-0,8= 0,2.</w:t>
      </w:r>
    </w:p>
    <w:p w:rsidR="009A1279" w:rsidRPr="002B3CAA" w:rsidRDefault="009A1279">
      <w:pPr>
        <w:rPr>
          <w:rFonts w:cs="Tahoma"/>
          <w:sz w:val="26"/>
          <w:szCs w:val="26"/>
        </w:rPr>
      </w:pPr>
      <w:r w:rsidRPr="002B3CAA">
        <w:rPr>
          <w:rFonts w:cs="Tahoma"/>
          <w:sz w:val="26"/>
          <w:szCs w:val="26"/>
        </w:rPr>
        <w:t>Вероятность события В, что после первого залпа будет хотя бы один промах равна</w:t>
      </w:r>
    </w:p>
    <w:p w:rsidR="009A1279" w:rsidRPr="002B3CAA" w:rsidRDefault="009A1279">
      <w:pPr>
        <w:rPr>
          <w:rFonts w:ascii="Segoe UI" w:eastAsia="Segoe UI" w:hAnsi="Segoe UI" w:cs="Segoe UI"/>
          <w:sz w:val="26"/>
          <w:szCs w:val="26"/>
        </w:rPr>
      </w:pPr>
      <w:r w:rsidRPr="002B3CAA">
        <w:rPr>
          <w:rFonts w:cs="Tahoma"/>
          <w:sz w:val="26"/>
          <w:szCs w:val="26"/>
        </w:rPr>
        <w:t>Р(В)=Р( А</w:t>
      </w:r>
      <w:r w:rsidRPr="002B3CAA">
        <w:rPr>
          <w:rFonts w:cs="Tahoma"/>
          <w:sz w:val="26"/>
          <w:szCs w:val="26"/>
          <w:vertAlign w:val="subscript"/>
        </w:rPr>
        <w:t>1</w:t>
      </w:r>
      <w:r w:rsidRPr="002B3CAA">
        <w:rPr>
          <w:rFonts w:cs="Tahoma"/>
          <w:sz w:val="26"/>
          <w:szCs w:val="26"/>
        </w:rPr>
        <w:t>)</w:t>
      </w:r>
      <w:r w:rsidRPr="002B3CAA">
        <w:rPr>
          <w:rFonts w:ascii="Segoe UI" w:eastAsia="Segoe UI" w:hAnsi="Segoe UI" w:cs="Segoe UI"/>
          <w:sz w:val="26"/>
          <w:szCs w:val="26"/>
        </w:rPr>
        <w:t>∙</w:t>
      </w:r>
      <w:r w:rsidRPr="002B3CAA">
        <w:rPr>
          <w:rFonts w:cs="Tahoma"/>
          <w:sz w:val="26"/>
          <w:szCs w:val="26"/>
        </w:rPr>
        <w:t>Р(</w:t>
      </w:r>
      <w:r w:rsidRPr="002B3CAA">
        <w:rPr>
          <w:rFonts w:ascii="Segoe UI" w:hAnsi="Segoe UI" w:cs="Tahoma"/>
          <w:sz w:val="26"/>
          <w:szCs w:val="26"/>
        </w:rPr>
        <w:t>Ᾱ</w:t>
      </w:r>
      <w:r w:rsidRPr="002B3CAA">
        <w:rPr>
          <w:rFonts w:cs="Tahoma"/>
          <w:sz w:val="26"/>
          <w:szCs w:val="26"/>
          <w:vertAlign w:val="subscript"/>
        </w:rPr>
        <w:t>2</w:t>
      </w:r>
      <w:r w:rsidRPr="002B3CAA">
        <w:rPr>
          <w:rFonts w:cs="Tahoma"/>
          <w:sz w:val="26"/>
          <w:szCs w:val="26"/>
        </w:rPr>
        <w:t xml:space="preserve">)+Р( </w:t>
      </w:r>
      <w:r w:rsidRPr="002B3CAA">
        <w:rPr>
          <w:rFonts w:ascii="Segoe UI" w:hAnsi="Segoe UI" w:cs="Tahoma"/>
          <w:sz w:val="26"/>
          <w:szCs w:val="26"/>
        </w:rPr>
        <w:t>Ᾱ</w:t>
      </w:r>
      <w:r w:rsidRPr="002B3CAA">
        <w:rPr>
          <w:rFonts w:cs="Tahoma"/>
          <w:sz w:val="26"/>
          <w:szCs w:val="26"/>
          <w:vertAlign w:val="subscript"/>
        </w:rPr>
        <w:t>1</w:t>
      </w:r>
      <w:r w:rsidRPr="002B3CAA">
        <w:rPr>
          <w:rFonts w:cs="Tahoma"/>
          <w:sz w:val="26"/>
          <w:szCs w:val="26"/>
        </w:rPr>
        <w:t>)</w:t>
      </w:r>
      <w:r w:rsidRPr="002B3CAA">
        <w:rPr>
          <w:rFonts w:ascii="Segoe UI" w:eastAsia="Segoe UI" w:hAnsi="Segoe UI" w:cs="Segoe UI"/>
          <w:sz w:val="26"/>
          <w:szCs w:val="26"/>
        </w:rPr>
        <w:t>∙</w:t>
      </w:r>
      <w:r w:rsidRPr="002B3CAA">
        <w:rPr>
          <w:rFonts w:cs="Tahoma"/>
          <w:sz w:val="26"/>
          <w:szCs w:val="26"/>
        </w:rPr>
        <w:t>Р(А</w:t>
      </w:r>
      <w:r w:rsidRPr="002B3CAA">
        <w:rPr>
          <w:rFonts w:cs="Tahoma"/>
          <w:sz w:val="26"/>
          <w:szCs w:val="26"/>
          <w:vertAlign w:val="subscript"/>
        </w:rPr>
        <w:t>2</w:t>
      </w:r>
      <w:r w:rsidRPr="002B3CAA">
        <w:rPr>
          <w:rFonts w:cs="Tahoma"/>
          <w:sz w:val="26"/>
          <w:szCs w:val="26"/>
        </w:rPr>
        <w:t xml:space="preserve"> )=0,5</w:t>
      </w:r>
      <w:r w:rsidRPr="002B3CAA">
        <w:rPr>
          <w:rFonts w:ascii="Segoe UI" w:eastAsia="Segoe UI" w:hAnsi="Segoe UI" w:cs="Segoe UI"/>
          <w:sz w:val="26"/>
          <w:szCs w:val="26"/>
        </w:rPr>
        <w:t>∙0,2+0,5∙0,8=0,5.</w:t>
      </w:r>
    </w:p>
    <w:p w:rsidR="009A1279" w:rsidRPr="002B3CAA" w:rsidRDefault="009A1279">
      <w:pPr>
        <w:rPr>
          <w:rFonts w:ascii="Segoe UI" w:eastAsia="Segoe UI" w:hAnsi="Segoe UI" w:cs="Segoe UI"/>
          <w:sz w:val="26"/>
          <w:szCs w:val="26"/>
        </w:rPr>
      </w:pPr>
      <w:r w:rsidRPr="002B3CAA">
        <w:rPr>
          <w:rFonts w:ascii="Segoe UI" w:eastAsia="Segoe UI" w:hAnsi="Segoe UI" w:cs="Segoe UI"/>
          <w:sz w:val="26"/>
          <w:szCs w:val="26"/>
        </w:rPr>
        <w:t>Ответ: вероятность того, что после первого залпа будет хотя бы один промах равна 0,5.</w:t>
      </w:r>
    </w:p>
    <w:p w:rsidR="00282C9D" w:rsidRPr="002B3CAA" w:rsidRDefault="00282C9D">
      <w:pPr>
        <w:rPr>
          <w:sz w:val="26"/>
          <w:szCs w:val="26"/>
          <w:lang w:val="en-US"/>
        </w:rPr>
      </w:pPr>
      <w:bookmarkStart w:id="0" w:name="_GoBack"/>
      <w:bookmarkEnd w:id="0"/>
    </w:p>
    <w:sectPr w:rsidR="00282C9D" w:rsidRPr="002B3CAA" w:rsidSect="002B3CAA">
      <w:pgSz w:w="11905" w:h="16837"/>
      <w:pgMar w:top="1134" w:right="850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709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3994"/>
    <w:rsid w:val="00040B36"/>
    <w:rsid w:val="000937C5"/>
    <w:rsid w:val="00140985"/>
    <w:rsid w:val="00282C9D"/>
    <w:rsid w:val="002B3CAA"/>
    <w:rsid w:val="004028DF"/>
    <w:rsid w:val="00524F22"/>
    <w:rsid w:val="00576F45"/>
    <w:rsid w:val="006A3994"/>
    <w:rsid w:val="009A1279"/>
    <w:rsid w:val="00AC7272"/>
    <w:rsid w:val="00CF4A4E"/>
    <w:rsid w:val="00E65BE9"/>
    <w:rsid w:val="00E9599F"/>
    <w:rsid w:val="00F7218B"/>
    <w:rsid w:val="00FF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5:chartTrackingRefBased/>
  <w15:docId w15:val="{2E9AFF77-220D-4BD1-9E85-7E11B53CA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eastAsia="Arial Unicode MS" w:hAnsi="Arial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link w:val="a8"/>
    <w:uiPriority w:val="99"/>
    <w:semiHidden/>
    <w:unhideWhenUsed/>
    <w:rsid w:val="00AC72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7272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2014-05-08T23:46:00Z</dcterms:created>
  <dcterms:modified xsi:type="dcterms:W3CDTF">2014-05-08T23:46:00Z</dcterms:modified>
</cp:coreProperties>
</file>