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D68D6" w:rsidRPr="00316FBC" w:rsidRDefault="006D68D6" w:rsidP="00316FBC">
      <w:pPr>
        <w:suppressAutoHyphens w:val="0"/>
        <w:spacing w:line="360" w:lineRule="auto"/>
        <w:jc w:val="center"/>
        <w:rPr>
          <w:rFonts w:ascii="Times New Roman" w:hAnsi="Times New Roman"/>
          <w:sz w:val="28"/>
          <w:szCs w:val="28"/>
        </w:rPr>
      </w:pPr>
      <w:r w:rsidRPr="00316FBC">
        <w:rPr>
          <w:rFonts w:ascii="Times New Roman" w:hAnsi="Times New Roman"/>
          <w:sz w:val="28"/>
          <w:szCs w:val="28"/>
        </w:rPr>
        <w:t>Районная научно-практическая конференция</w:t>
      </w:r>
    </w:p>
    <w:p w:rsidR="006D68D6" w:rsidRPr="00316FBC" w:rsidRDefault="006D68D6" w:rsidP="00316FBC">
      <w:pPr>
        <w:suppressAutoHyphens w:val="0"/>
        <w:spacing w:line="360" w:lineRule="auto"/>
        <w:jc w:val="center"/>
        <w:rPr>
          <w:rFonts w:ascii="Times New Roman" w:hAnsi="Times New Roman"/>
          <w:sz w:val="28"/>
          <w:szCs w:val="28"/>
        </w:rPr>
      </w:pPr>
      <w:r w:rsidRPr="00316FBC">
        <w:rPr>
          <w:rFonts w:ascii="Times New Roman" w:hAnsi="Times New Roman"/>
          <w:sz w:val="28"/>
          <w:szCs w:val="28"/>
        </w:rPr>
        <w:t>школьников « К вершинам знаний»</w:t>
      </w:r>
    </w:p>
    <w:p w:rsidR="006D68D6" w:rsidRPr="00316FBC" w:rsidRDefault="006D68D6" w:rsidP="00316FBC">
      <w:pPr>
        <w:suppressAutoHyphens w:val="0"/>
        <w:spacing w:line="360" w:lineRule="auto"/>
        <w:jc w:val="center"/>
        <w:rPr>
          <w:rFonts w:ascii="Times New Roman" w:hAnsi="Times New Roman"/>
          <w:sz w:val="28"/>
          <w:szCs w:val="28"/>
        </w:rPr>
      </w:pPr>
      <w:r w:rsidRPr="00316FBC">
        <w:rPr>
          <w:rFonts w:ascii="Times New Roman" w:hAnsi="Times New Roman"/>
          <w:sz w:val="28"/>
          <w:szCs w:val="28"/>
        </w:rPr>
        <w:t>Секция « Естественно-математические дисциплины»</w:t>
      </w:r>
    </w:p>
    <w:p w:rsidR="006D68D6" w:rsidRPr="00316FBC" w:rsidRDefault="006D68D6" w:rsidP="00316FBC">
      <w:pPr>
        <w:suppressAutoHyphens w:val="0"/>
        <w:spacing w:line="360" w:lineRule="auto"/>
        <w:jc w:val="center"/>
        <w:rPr>
          <w:rFonts w:ascii="Times New Roman" w:hAnsi="Times New Roman"/>
          <w:sz w:val="28"/>
          <w:szCs w:val="28"/>
        </w:rPr>
      </w:pPr>
    </w:p>
    <w:p w:rsidR="006D68D6" w:rsidRPr="00316FBC" w:rsidRDefault="006D68D6" w:rsidP="00316FBC">
      <w:pPr>
        <w:suppressAutoHyphens w:val="0"/>
        <w:spacing w:line="360" w:lineRule="auto"/>
        <w:jc w:val="center"/>
        <w:rPr>
          <w:rFonts w:ascii="Times New Roman" w:hAnsi="Times New Roman"/>
          <w:sz w:val="28"/>
          <w:szCs w:val="28"/>
        </w:rPr>
      </w:pPr>
    </w:p>
    <w:p w:rsidR="006D68D6" w:rsidRPr="00316FBC" w:rsidRDefault="006D68D6" w:rsidP="00316FBC">
      <w:pPr>
        <w:suppressAutoHyphens w:val="0"/>
        <w:spacing w:line="360" w:lineRule="auto"/>
        <w:jc w:val="center"/>
        <w:rPr>
          <w:rFonts w:ascii="Times New Roman" w:hAnsi="Times New Roman"/>
          <w:b/>
          <w:sz w:val="28"/>
          <w:szCs w:val="28"/>
        </w:rPr>
      </w:pPr>
    </w:p>
    <w:p w:rsidR="006D68D6" w:rsidRPr="00316FBC" w:rsidRDefault="006D68D6" w:rsidP="00316FBC">
      <w:pPr>
        <w:suppressAutoHyphens w:val="0"/>
        <w:spacing w:line="360" w:lineRule="auto"/>
        <w:jc w:val="center"/>
        <w:rPr>
          <w:rFonts w:ascii="Times New Roman" w:hAnsi="Times New Roman"/>
          <w:b/>
          <w:sz w:val="28"/>
          <w:szCs w:val="28"/>
        </w:rPr>
      </w:pPr>
    </w:p>
    <w:p w:rsidR="006D68D6" w:rsidRPr="00316FBC" w:rsidRDefault="006D68D6" w:rsidP="00316FBC">
      <w:pPr>
        <w:suppressAutoHyphens w:val="0"/>
        <w:spacing w:line="360" w:lineRule="auto"/>
        <w:jc w:val="center"/>
        <w:rPr>
          <w:rFonts w:ascii="Times New Roman" w:hAnsi="Times New Roman"/>
          <w:b/>
          <w:sz w:val="28"/>
          <w:szCs w:val="28"/>
        </w:rPr>
      </w:pPr>
    </w:p>
    <w:p w:rsidR="006D68D6" w:rsidRPr="00316FBC" w:rsidRDefault="006D68D6" w:rsidP="00316FBC">
      <w:pPr>
        <w:suppressAutoHyphens w:val="0"/>
        <w:spacing w:line="360" w:lineRule="auto"/>
        <w:jc w:val="center"/>
        <w:rPr>
          <w:rFonts w:ascii="Times New Roman" w:hAnsi="Times New Roman"/>
          <w:b/>
          <w:sz w:val="28"/>
          <w:szCs w:val="28"/>
        </w:rPr>
      </w:pPr>
    </w:p>
    <w:p w:rsidR="006D68D6" w:rsidRPr="00316FBC" w:rsidRDefault="006D68D6" w:rsidP="00316FBC">
      <w:pPr>
        <w:suppressAutoHyphens w:val="0"/>
        <w:spacing w:line="360" w:lineRule="auto"/>
        <w:jc w:val="center"/>
        <w:rPr>
          <w:rFonts w:ascii="Times New Roman" w:hAnsi="Times New Roman"/>
          <w:b/>
          <w:sz w:val="28"/>
          <w:szCs w:val="28"/>
        </w:rPr>
      </w:pPr>
    </w:p>
    <w:p w:rsidR="006D68D6" w:rsidRPr="00316FBC" w:rsidRDefault="006D68D6" w:rsidP="00316FBC">
      <w:pPr>
        <w:suppressAutoHyphens w:val="0"/>
        <w:spacing w:line="360" w:lineRule="auto"/>
        <w:jc w:val="center"/>
        <w:rPr>
          <w:rFonts w:ascii="Times New Roman" w:hAnsi="Times New Roman"/>
          <w:b/>
          <w:sz w:val="28"/>
          <w:szCs w:val="28"/>
        </w:rPr>
      </w:pPr>
      <w:r w:rsidRPr="00316FBC">
        <w:rPr>
          <w:rFonts w:ascii="Times New Roman" w:hAnsi="Times New Roman"/>
          <w:b/>
          <w:sz w:val="28"/>
          <w:szCs w:val="28"/>
        </w:rPr>
        <w:t>Тема « Симметрия – символ красоты, гармонии и совершенства»</w:t>
      </w:r>
    </w:p>
    <w:p w:rsidR="00316FBC" w:rsidRDefault="00316FBC" w:rsidP="00316FBC">
      <w:pPr>
        <w:suppressAutoHyphens w:val="0"/>
        <w:spacing w:line="360" w:lineRule="auto"/>
        <w:jc w:val="center"/>
        <w:rPr>
          <w:rFonts w:ascii="Times New Roman" w:hAnsi="Times New Roman"/>
          <w:sz w:val="28"/>
          <w:szCs w:val="28"/>
          <w:lang w:val="uk-UA"/>
        </w:rPr>
      </w:pPr>
    </w:p>
    <w:p w:rsidR="00316FBC" w:rsidRDefault="00316FBC" w:rsidP="00316FBC">
      <w:pPr>
        <w:suppressAutoHyphens w:val="0"/>
        <w:spacing w:line="360" w:lineRule="auto"/>
        <w:jc w:val="center"/>
        <w:rPr>
          <w:rFonts w:ascii="Times New Roman" w:hAnsi="Times New Roman"/>
          <w:sz w:val="28"/>
          <w:szCs w:val="28"/>
          <w:lang w:val="uk-UA"/>
        </w:rPr>
      </w:pPr>
    </w:p>
    <w:p w:rsidR="00316FBC" w:rsidRDefault="00316FBC" w:rsidP="00316FBC">
      <w:pPr>
        <w:suppressAutoHyphens w:val="0"/>
        <w:spacing w:line="360" w:lineRule="auto"/>
        <w:jc w:val="center"/>
        <w:rPr>
          <w:rFonts w:ascii="Times New Roman" w:hAnsi="Times New Roman"/>
          <w:sz w:val="28"/>
          <w:szCs w:val="28"/>
          <w:lang w:val="uk-UA"/>
        </w:rPr>
      </w:pPr>
    </w:p>
    <w:p w:rsidR="00316FBC" w:rsidRDefault="00316FBC" w:rsidP="00316FBC">
      <w:pPr>
        <w:suppressAutoHyphens w:val="0"/>
        <w:spacing w:line="360" w:lineRule="auto"/>
        <w:jc w:val="center"/>
        <w:rPr>
          <w:rFonts w:ascii="Times New Roman" w:hAnsi="Times New Roman"/>
          <w:sz w:val="28"/>
          <w:szCs w:val="28"/>
          <w:lang w:val="uk-UA"/>
        </w:rPr>
      </w:pPr>
    </w:p>
    <w:p w:rsidR="00316FBC" w:rsidRDefault="00316FBC" w:rsidP="00316FBC">
      <w:pPr>
        <w:suppressAutoHyphens w:val="0"/>
        <w:spacing w:line="360" w:lineRule="auto"/>
        <w:jc w:val="center"/>
        <w:rPr>
          <w:rFonts w:ascii="Times New Roman" w:hAnsi="Times New Roman"/>
          <w:sz w:val="28"/>
          <w:szCs w:val="28"/>
          <w:lang w:val="uk-UA"/>
        </w:rPr>
      </w:pPr>
    </w:p>
    <w:p w:rsidR="00316FBC" w:rsidRDefault="00316FBC" w:rsidP="00316FBC">
      <w:pPr>
        <w:suppressAutoHyphens w:val="0"/>
        <w:spacing w:line="360" w:lineRule="auto"/>
        <w:jc w:val="center"/>
        <w:rPr>
          <w:rFonts w:ascii="Times New Roman" w:hAnsi="Times New Roman"/>
          <w:sz w:val="28"/>
          <w:szCs w:val="28"/>
          <w:lang w:val="uk-UA"/>
        </w:rPr>
      </w:pPr>
    </w:p>
    <w:p w:rsidR="006D68D6" w:rsidRPr="00316FBC" w:rsidRDefault="006D68D6" w:rsidP="00316FBC">
      <w:pPr>
        <w:suppressAutoHyphens w:val="0"/>
        <w:spacing w:line="360" w:lineRule="auto"/>
        <w:jc w:val="right"/>
        <w:rPr>
          <w:rFonts w:ascii="Times New Roman" w:hAnsi="Times New Roman"/>
          <w:sz w:val="28"/>
          <w:szCs w:val="28"/>
        </w:rPr>
      </w:pPr>
      <w:r w:rsidRPr="00316FBC">
        <w:rPr>
          <w:rFonts w:ascii="Times New Roman" w:hAnsi="Times New Roman"/>
          <w:sz w:val="28"/>
          <w:szCs w:val="28"/>
        </w:rPr>
        <w:t>Выполнила:</w:t>
      </w:r>
      <w:r w:rsidR="00316FBC">
        <w:rPr>
          <w:rFonts w:ascii="Times New Roman" w:hAnsi="Times New Roman"/>
          <w:sz w:val="28"/>
          <w:szCs w:val="28"/>
        </w:rPr>
        <w:t xml:space="preserve"> </w:t>
      </w:r>
      <w:r w:rsidRPr="00316FBC">
        <w:rPr>
          <w:rFonts w:ascii="Times New Roman" w:hAnsi="Times New Roman"/>
          <w:sz w:val="28"/>
          <w:szCs w:val="28"/>
        </w:rPr>
        <w:t>Нуралинова Евгения Сергеевна</w:t>
      </w:r>
    </w:p>
    <w:p w:rsidR="006D68D6" w:rsidRPr="00316FBC" w:rsidRDefault="006D68D6" w:rsidP="00316FBC">
      <w:pPr>
        <w:suppressAutoHyphens w:val="0"/>
        <w:spacing w:line="360" w:lineRule="auto"/>
        <w:jc w:val="right"/>
        <w:rPr>
          <w:rFonts w:ascii="Times New Roman" w:hAnsi="Times New Roman"/>
          <w:sz w:val="28"/>
          <w:szCs w:val="28"/>
        </w:rPr>
      </w:pPr>
      <w:r w:rsidRPr="00316FBC">
        <w:rPr>
          <w:rFonts w:ascii="Times New Roman" w:hAnsi="Times New Roman"/>
          <w:sz w:val="28"/>
          <w:szCs w:val="28"/>
        </w:rPr>
        <w:t>МОУ Рождественская СОШ, 8 класс.</w:t>
      </w:r>
    </w:p>
    <w:p w:rsidR="00316FBC" w:rsidRDefault="006D68D6" w:rsidP="00316FBC">
      <w:pPr>
        <w:suppressAutoHyphens w:val="0"/>
        <w:spacing w:line="360" w:lineRule="auto"/>
        <w:jc w:val="right"/>
        <w:rPr>
          <w:rFonts w:ascii="Times New Roman" w:hAnsi="Times New Roman"/>
          <w:sz w:val="28"/>
          <w:szCs w:val="28"/>
          <w:lang w:val="uk-UA"/>
        </w:rPr>
      </w:pPr>
      <w:r w:rsidRPr="00316FBC">
        <w:rPr>
          <w:rFonts w:ascii="Times New Roman" w:hAnsi="Times New Roman"/>
          <w:sz w:val="28"/>
          <w:szCs w:val="28"/>
        </w:rPr>
        <w:t xml:space="preserve">Руководитель: Митина Светлана Петровна, </w:t>
      </w:r>
    </w:p>
    <w:p w:rsidR="006D68D6" w:rsidRPr="00316FBC" w:rsidRDefault="006D68D6" w:rsidP="00316FBC">
      <w:pPr>
        <w:suppressAutoHyphens w:val="0"/>
        <w:spacing w:line="360" w:lineRule="auto"/>
        <w:jc w:val="right"/>
        <w:rPr>
          <w:rFonts w:ascii="Times New Roman" w:hAnsi="Times New Roman"/>
          <w:sz w:val="28"/>
          <w:szCs w:val="28"/>
        </w:rPr>
      </w:pPr>
      <w:r w:rsidRPr="00316FBC">
        <w:rPr>
          <w:rFonts w:ascii="Times New Roman" w:hAnsi="Times New Roman"/>
          <w:sz w:val="28"/>
          <w:szCs w:val="28"/>
        </w:rPr>
        <w:t>учитель математики</w:t>
      </w:r>
    </w:p>
    <w:p w:rsidR="006D68D6" w:rsidRPr="00316FBC" w:rsidRDefault="006D68D6" w:rsidP="00316FBC">
      <w:pPr>
        <w:suppressAutoHyphens w:val="0"/>
        <w:spacing w:line="360" w:lineRule="auto"/>
        <w:jc w:val="right"/>
        <w:rPr>
          <w:rFonts w:ascii="Times New Roman" w:hAnsi="Times New Roman"/>
          <w:sz w:val="28"/>
          <w:szCs w:val="28"/>
        </w:rPr>
      </w:pPr>
      <w:r w:rsidRPr="00316FBC">
        <w:rPr>
          <w:rFonts w:ascii="Times New Roman" w:hAnsi="Times New Roman"/>
          <w:sz w:val="28"/>
          <w:szCs w:val="28"/>
        </w:rPr>
        <w:t>1 квалификационной категории.</w:t>
      </w:r>
    </w:p>
    <w:p w:rsidR="006D68D6" w:rsidRPr="00316FBC" w:rsidRDefault="006D68D6" w:rsidP="00316FBC">
      <w:pPr>
        <w:suppressAutoHyphens w:val="0"/>
        <w:spacing w:line="360" w:lineRule="auto"/>
        <w:jc w:val="right"/>
        <w:rPr>
          <w:rFonts w:ascii="Times New Roman" w:hAnsi="Times New Roman"/>
          <w:sz w:val="28"/>
          <w:szCs w:val="28"/>
        </w:rPr>
      </w:pPr>
      <w:r w:rsidRPr="00316FBC">
        <w:rPr>
          <w:rFonts w:ascii="Times New Roman" w:hAnsi="Times New Roman"/>
          <w:sz w:val="28"/>
          <w:szCs w:val="28"/>
        </w:rPr>
        <w:t>Контактный телефон: 26-539.</w:t>
      </w:r>
    </w:p>
    <w:p w:rsidR="006D68D6" w:rsidRPr="00316FBC" w:rsidRDefault="006D68D6" w:rsidP="00316FBC">
      <w:pPr>
        <w:suppressAutoHyphens w:val="0"/>
        <w:spacing w:line="360" w:lineRule="auto"/>
        <w:jc w:val="center"/>
        <w:rPr>
          <w:rFonts w:ascii="Times New Roman" w:hAnsi="Times New Roman"/>
          <w:sz w:val="28"/>
          <w:szCs w:val="28"/>
        </w:rPr>
      </w:pPr>
    </w:p>
    <w:p w:rsidR="006D68D6" w:rsidRPr="00316FBC" w:rsidRDefault="006D68D6" w:rsidP="00316FBC">
      <w:pPr>
        <w:suppressAutoHyphens w:val="0"/>
        <w:spacing w:line="360" w:lineRule="auto"/>
        <w:jc w:val="center"/>
        <w:rPr>
          <w:rFonts w:ascii="Times New Roman" w:hAnsi="Times New Roman"/>
          <w:sz w:val="28"/>
          <w:szCs w:val="28"/>
        </w:rPr>
      </w:pPr>
    </w:p>
    <w:p w:rsidR="006D68D6" w:rsidRPr="00316FBC" w:rsidRDefault="006D68D6" w:rsidP="00316FBC">
      <w:pPr>
        <w:suppressAutoHyphens w:val="0"/>
        <w:spacing w:line="360" w:lineRule="auto"/>
        <w:jc w:val="center"/>
        <w:rPr>
          <w:rFonts w:ascii="Times New Roman" w:hAnsi="Times New Roman"/>
          <w:sz w:val="28"/>
          <w:szCs w:val="28"/>
        </w:rPr>
      </w:pPr>
    </w:p>
    <w:p w:rsidR="006D68D6" w:rsidRPr="00316FBC" w:rsidRDefault="006D68D6" w:rsidP="00316FBC">
      <w:pPr>
        <w:suppressAutoHyphens w:val="0"/>
        <w:spacing w:line="360" w:lineRule="auto"/>
        <w:jc w:val="center"/>
        <w:rPr>
          <w:rFonts w:ascii="Times New Roman" w:hAnsi="Times New Roman"/>
          <w:sz w:val="28"/>
          <w:szCs w:val="28"/>
        </w:rPr>
      </w:pPr>
    </w:p>
    <w:p w:rsidR="006D68D6" w:rsidRPr="00316FBC" w:rsidRDefault="006D68D6" w:rsidP="00316FBC">
      <w:pPr>
        <w:suppressAutoHyphens w:val="0"/>
        <w:spacing w:line="360" w:lineRule="auto"/>
        <w:jc w:val="center"/>
        <w:rPr>
          <w:rFonts w:ascii="Times New Roman" w:hAnsi="Times New Roman"/>
          <w:sz w:val="28"/>
          <w:szCs w:val="28"/>
        </w:rPr>
      </w:pPr>
    </w:p>
    <w:p w:rsidR="006D68D6" w:rsidRPr="00316FBC" w:rsidRDefault="006D68D6" w:rsidP="00316FBC">
      <w:pPr>
        <w:suppressAutoHyphens w:val="0"/>
        <w:spacing w:line="360" w:lineRule="auto"/>
        <w:jc w:val="center"/>
        <w:rPr>
          <w:rFonts w:ascii="Times New Roman" w:hAnsi="Times New Roman"/>
          <w:sz w:val="28"/>
          <w:szCs w:val="28"/>
        </w:rPr>
      </w:pPr>
      <w:r w:rsidRPr="00316FBC">
        <w:rPr>
          <w:rFonts w:ascii="Times New Roman" w:hAnsi="Times New Roman"/>
          <w:sz w:val="28"/>
          <w:szCs w:val="28"/>
        </w:rPr>
        <w:t>2010 год.</w:t>
      </w:r>
    </w:p>
    <w:p w:rsidR="006D68D6" w:rsidRPr="00316FBC" w:rsidRDefault="00316FBC" w:rsidP="00316FBC">
      <w:pPr>
        <w:suppressAutoHyphens w:val="0"/>
        <w:spacing w:line="360" w:lineRule="auto"/>
        <w:rPr>
          <w:rFonts w:ascii="Times New Roman" w:hAnsi="Times New Roman"/>
          <w:b/>
          <w:sz w:val="28"/>
          <w:szCs w:val="28"/>
          <w:lang w:val="uk-UA"/>
        </w:rPr>
      </w:pPr>
      <w:r>
        <w:rPr>
          <w:rFonts w:ascii="Times New Roman" w:hAnsi="Times New Roman"/>
          <w:sz w:val="28"/>
          <w:szCs w:val="28"/>
        </w:rPr>
        <w:br w:type="page"/>
      </w:r>
      <w:r w:rsidRPr="00316FBC">
        <w:rPr>
          <w:rFonts w:ascii="Times New Roman" w:hAnsi="Times New Roman"/>
          <w:b/>
          <w:sz w:val="28"/>
          <w:szCs w:val="28"/>
        </w:rPr>
        <w:t>Оглавление</w:t>
      </w:r>
    </w:p>
    <w:p w:rsidR="006D68D6" w:rsidRPr="00316FBC" w:rsidRDefault="006D68D6" w:rsidP="00316FBC">
      <w:pPr>
        <w:suppressAutoHyphens w:val="0"/>
        <w:spacing w:line="360" w:lineRule="auto"/>
        <w:rPr>
          <w:rFonts w:ascii="Times New Roman" w:hAnsi="Times New Roman"/>
          <w:sz w:val="28"/>
          <w:szCs w:val="28"/>
        </w:rPr>
      </w:pPr>
    </w:p>
    <w:p w:rsidR="006D68D6" w:rsidRPr="00316FBC" w:rsidRDefault="006D68D6" w:rsidP="00316FBC">
      <w:pPr>
        <w:suppressAutoHyphens w:val="0"/>
        <w:spacing w:line="360" w:lineRule="auto"/>
        <w:rPr>
          <w:rFonts w:ascii="Times New Roman" w:hAnsi="Times New Roman"/>
          <w:sz w:val="28"/>
          <w:szCs w:val="28"/>
        </w:rPr>
      </w:pPr>
      <w:r w:rsidRPr="00316FBC">
        <w:rPr>
          <w:rFonts w:ascii="Times New Roman" w:hAnsi="Times New Roman"/>
          <w:sz w:val="28"/>
          <w:szCs w:val="28"/>
        </w:rPr>
        <w:t>§1. Введение</w:t>
      </w:r>
    </w:p>
    <w:p w:rsidR="006D68D6" w:rsidRPr="00316FBC" w:rsidRDefault="006D68D6" w:rsidP="00316FBC">
      <w:pPr>
        <w:suppressAutoHyphens w:val="0"/>
        <w:spacing w:line="360" w:lineRule="auto"/>
        <w:rPr>
          <w:rFonts w:ascii="Times New Roman" w:hAnsi="Times New Roman"/>
          <w:sz w:val="28"/>
          <w:szCs w:val="28"/>
        </w:rPr>
      </w:pPr>
      <w:r w:rsidRPr="00316FBC">
        <w:rPr>
          <w:rFonts w:ascii="Times New Roman" w:hAnsi="Times New Roman"/>
          <w:sz w:val="28"/>
          <w:szCs w:val="28"/>
        </w:rPr>
        <w:t>§2. Что такое симметрия? Ее виды в геометрии</w:t>
      </w:r>
    </w:p>
    <w:p w:rsidR="006D68D6" w:rsidRPr="00316FBC" w:rsidRDefault="006D68D6" w:rsidP="00316FBC">
      <w:pPr>
        <w:suppressAutoHyphens w:val="0"/>
        <w:spacing w:line="360" w:lineRule="auto"/>
        <w:rPr>
          <w:rFonts w:ascii="Times New Roman" w:hAnsi="Times New Roman"/>
          <w:sz w:val="28"/>
          <w:szCs w:val="28"/>
        </w:rPr>
      </w:pPr>
      <w:r w:rsidRPr="00316FBC">
        <w:rPr>
          <w:rFonts w:ascii="Times New Roman" w:hAnsi="Times New Roman"/>
          <w:sz w:val="28"/>
          <w:szCs w:val="28"/>
        </w:rPr>
        <w:t>§3. Проявление симметрии в живой и неживой природе</w:t>
      </w:r>
    </w:p>
    <w:p w:rsidR="006D68D6" w:rsidRPr="00316FBC" w:rsidRDefault="006D68D6" w:rsidP="00316FBC">
      <w:pPr>
        <w:suppressAutoHyphens w:val="0"/>
        <w:spacing w:line="360" w:lineRule="auto"/>
        <w:rPr>
          <w:rFonts w:ascii="Times New Roman" w:hAnsi="Times New Roman"/>
          <w:sz w:val="28"/>
          <w:szCs w:val="28"/>
        </w:rPr>
      </w:pPr>
      <w:r w:rsidRPr="00316FBC">
        <w:rPr>
          <w:rFonts w:ascii="Times New Roman" w:hAnsi="Times New Roman"/>
          <w:sz w:val="28"/>
          <w:szCs w:val="28"/>
        </w:rPr>
        <w:t>§4. Применение законов симметрии человеком</w:t>
      </w:r>
    </w:p>
    <w:p w:rsidR="006D68D6" w:rsidRPr="00316FBC" w:rsidRDefault="006D68D6" w:rsidP="00316FBC">
      <w:pPr>
        <w:suppressAutoHyphens w:val="0"/>
        <w:spacing w:line="360" w:lineRule="auto"/>
        <w:rPr>
          <w:rFonts w:ascii="Times New Roman" w:hAnsi="Times New Roman"/>
          <w:sz w:val="28"/>
          <w:szCs w:val="28"/>
        </w:rPr>
      </w:pPr>
      <w:r w:rsidRPr="00316FBC">
        <w:rPr>
          <w:rFonts w:ascii="Times New Roman" w:hAnsi="Times New Roman"/>
          <w:sz w:val="28"/>
          <w:szCs w:val="28"/>
        </w:rPr>
        <w:t>§5. Заключение</w:t>
      </w:r>
    </w:p>
    <w:p w:rsidR="006D68D6" w:rsidRPr="00316FBC" w:rsidRDefault="006D68D6" w:rsidP="00316FBC">
      <w:pPr>
        <w:suppressAutoHyphens w:val="0"/>
        <w:spacing w:line="360" w:lineRule="auto"/>
        <w:rPr>
          <w:rFonts w:ascii="Times New Roman" w:hAnsi="Times New Roman"/>
          <w:sz w:val="28"/>
          <w:szCs w:val="28"/>
        </w:rPr>
      </w:pPr>
      <w:r w:rsidRPr="00316FBC">
        <w:rPr>
          <w:rFonts w:ascii="Times New Roman" w:hAnsi="Times New Roman"/>
          <w:sz w:val="28"/>
          <w:szCs w:val="28"/>
        </w:rPr>
        <w:t>§6. Литература</w:t>
      </w:r>
    </w:p>
    <w:p w:rsidR="006D68D6" w:rsidRPr="00316FBC" w:rsidRDefault="006D68D6" w:rsidP="00316FBC">
      <w:pPr>
        <w:suppressAutoHyphens w:val="0"/>
        <w:spacing w:line="360" w:lineRule="auto"/>
        <w:rPr>
          <w:rFonts w:ascii="Times New Roman" w:hAnsi="Times New Roman"/>
          <w:sz w:val="28"/>
          <w:szCs w:val="28"/>
        </w:rPr>
      </w:pPr>
      <w:r w:rsidRPr="00316FBC">
        <w:rPr>
          <w:rFonts w:ascii="Times New Roman" w:hAnsi="Times New Roman"/>
          <w:sz w:val="28"/>
          <w:szCs w:val="28"/>
        </w:rPr>
        <w:t>§7. Приложения</w:t>
      </w:r>
    </w:p>
    <w:p w:rsidR="006D68D6" w:rsidRPr="00316FBC" w:rsidRDefault="006D68D6" w:rsidP="00316FBC">
      <w:pPr>
        <w:suppressAutoHyphens w:val="0"/>
        <w:spacing w:line="360" w:lineRule="auto"/>
        <w:rPr>
          <w:rFonts w:ascii="Times New Roman" w:hAnsi="Times New Roman"/>
          <w:sz w:val="28"/>
          <w:szCs w:val="28"/>
        </w:rPr>
      </w:pPr>
    </w:p>
    <w:p w:rsidR="006D68D6" w:rsidRPr="00316FBC" w:rsidRDefault="00316FBC" w:rsidP="00316FBC">
      <w:pPr>
        <w:suppressAutoHyphens w:val="0"/>
        <w:spacing w:line="360" w:lineRule="auto"/>
        <w:ind w:firstLine="709"/>
        <w:jc w:val="both"/>
        <w:rPr>
          <w:rFonts w:ascii="Times New Roman" w:hAnsi="Times New Roman"/>
          <w:b/>
          <w:sz w:val="28"/>
          <w:szCs w:val="28"/>
          <w:lang w:val="uk-UA"/>
        </w:rPr>
      </w:pPr>
      <w:r>
        <w:rPr>
          <w:rFonts w:ascii="Times New Roman" w:hAnsi="Times New Roman"/>
          <w:sz w:val="28"/>
          <w:szCs w:val="28"/>
          <w:u w:val="single"/>
        </w:rPr>
        <w:br w:type="page"/>
      </w:r>
      <w:r w:rsidR="006D68D6" w:rsidRPr="00316FBC">
        <w:rPr>
          <w:rFonts w:ascii="Times New Roman" w:hAnsi="Times New Roman"/>
          <w:b/>
          <w:sz w:val="28"/>
          <w:szCs w:val="28"/>
        </w:rPr>
        <w:t xml:space="preserve">§1. </w:t>
      </w:r>
      <w:r>
        <w:rPr>
          <w:rFonts w:ascii="Times New Roman" w:hAnsi="Times New Roman"/>
          <w:b/>
          <w:sz w:val="28"/>
          <w:szCs w:val="28"/>
        </w:rPr>
        <w:t>Введение</w:t>
      </w:r>
    </w:p>
    <w:p w:rsidR="006D68D6" w:rsidRPr="00316FBC" w:rsidRDefault="006D68D6" w:rsidP="00316FBC">
      <w:pPr>
        <w:suppressAutoHyphens w:val="0"/>
        <w:spacing w:line="360" w:lineRule="auto"/>
        <w:ind w:firstLine="709"/>
        <w:jc w:val="both"/>
        <w:rPr>
          <w:rFonts w:ascii="Times New Roman" w:hAnsi="Times New Roman"/>
          <w:sz w:val="28"/>
          <w:szCs w:val="28"/>
        </w:rPr>
      </w:pPr>
    </w:p>
    <w:p w:rsidR="006D68D6" w:rsidRPr="00316FBC" w:rsidRDefault="006D68D6" w:rsidP="00316FBC">
      <w:pPr>
        <w:suppressAutoHyphens w:val="0"/>
        <w:spacing w:line="360" w:lineRule="auto"/>
        <w:ind w:firstLine="709"/>
        <w:jc w:val="both"/>
        <w:rPr>
          <w:rFonts w:ascii="Times New Roman" w:hAnsi="Times New Roman"/>
          <w:sz w:val="28"/>
          <w:szCs w:val="28"/>
        </w:rPr>
      </w:pPr>
      <w:r w:rsidRPr="00316FBC">
        <w:rPr>
          <w:rFonts w:ascii="Times New Roman" w:hAnsi="Times New Roman"/>
          <w:sz w:val="28"/>
          <w:szCs w:val="28"/>
        </w:rPr>
        <w:t>Когда мы проходили по геометрии тему «Симметрия», то на нее было отведено очень мало времени, а мне</w:t>
      </w:r>
      <w:r w:rsidR="00316FBC">
        <w:rPr>
          <w:rFonts w:ascii="Times New Roman" w:hAnsi="Times New Roman"/>
          <w:sz w:val="28"/>
          <w:szCs w:val="28"/>
        </w:rPr>
        <w:t xml:space="preserve"> </w:t>
      </w:r>
      <w:r w:rsidRPr="00316FBC">
        <w:rPr>
          <w:rFonts w:ascii="Times New Roman" w:hAnsi="Times New Roman"/>
          <w:sz w:val="28"/>
          <w:szCs w:val="28"/>
        </w:rPr>
        <w:t>показалось эта тема</w:t>
      </w:r>
      <w:r w:rsidR="00316FBC">
        <w:rPr>
          <w:rFonts w:ascii="Times New Roman" w:hAnsi="Times New Roman"/>
          <w:sz w:val="28"/>
          <w:szCs w:val="28"/>
        </w:rPr>
        <w:t xml:space="preserve"> </w:t>
      </w:r>
      <w:r w:rsidRPr="00316FBC">
        <w:rPr>
          <w:rFonts w:ascii="Times New Roman" w:hAnsi="Times New Roman"/>
          <w:sz w:val="28"/>
          <w:szCs w:val="28"/>
        </w:rPr>
        <w:t>интересной, и я решила взять ее для исследования. Мне захотелось побольше узнать по данному вопросу, ведь я уже ни раз слышала данный термин на других предметах и в быту.</w:t>
      </w:r>
      <w:r w:rsidR="00316FBC">
        <w:rPr>
          <w:rFonts w:ascii="Times New Roman" w:hAnsi="Times New Roman"/>
          <w:sz w:val="28"/>
          <w:szCs w:val="28"/>
        </w:rPr>
        <w:t xml:space="preserve"> </w:t>
      </w:r>
      <w:r w:rsidRPr="00316FBC">
        <w:rPr>
          <w:rFonts w:ascii="Times New Roman" w:hAnsi="Times New Roman"/>
          <w:sz w:val="28"/>
          <w:szCs w:val="28"/>
        </w:rPr>
        <w:t>Приступив к исследованию, я заметила, что симметрия не только математическое понятие, она проявляется как нечто прекрасное в живой и неживой природе, а также в творениях человека. Поэтому я поставила перед собой такие проблемные вопросы:</w:t>
      </w:r>
    </w:p>
    <w:p w:rsidR="006D68D6" w:rsidRPr="00316FBC" w:rsidRDefault="006D68D6" w:rsidP="00316FBC">
      <w:pPr>
        <w:numPr>
          <w:ilvl w:val="0"/>
          <w:numId w:val="4"/>
        </w:numPr>
        <w:tabs>
          <w:tab w:val="left" w:pos="720"/>
          <w:tab w:val="left" w:pos="1276"/>
        </w:tabs>
        <w:suppressAutoHyphens w:val="0"/>
        <w:spacing w:line="360" w:lineRule="auto"/>
        <w:ind w:left="0" w:firstLine="709"/>
        <w:jc w:val="both"/>
        <w:rPr>
          <w:rFonts w:ascii="Times New Roman" w:hAnsi="Times New Roman"/>
          <w:sz w:val="28"/>
          <w:szCs w:val="28"/>
        </w:rPr>
      </w:pPr>
      <w:r w:rsidRPr="00316FBC">
        <w:rPr>
          <w:rFonts w:ascii="Times New Roman" w:hAnsi="Times New Roman"/>
          <w:sz w:val="28"/>
          <w:szCs w:val="28"/>
        </w:rPr>
        <w:t>Как проявляется гармоничность симметрии в природе;</w:t>
      </w:r>
    </w:p>
    <w:p w:rsidR="006D68D6" w:rsidRPr="00316FBC" w:rsidRDefault="006D68D6" w:rsidP="00316FBC">
      <w:pPr>
        <w:numPr>
          <w:ilvl w:val="0"/>
          <w:numId w:val="4"/>
        </w:numPr>
        <w:tabs>
          <w:tab w:val="left" w:pos="720"/>
          <w:tab w:val="left" w:pos="1276"/>
        </w:tabs>
        <w:suppressAutoHyphens w:val="0"/>
        <w:spacing w:line="360" w:lineRule="auto"/>
        <w:ind w:left="0" w:firstLine="709"/>
        <w:jc w:val="both"/>
        <w:rPr>
          <w:rFonts w:ascii="Times New Roman" w:hAnsi="Times New Roman"/>
          <w:sz w:val="28"/>
          <w:szCs w:val="28"/>
        </w:rPr>
      </w:pPr>
      <w:r w:rsidRPr="00316FBC">
        <w:rPr>
          <w:rFonts w:ascii="Times New Roman" w:hAnsi="Times New Roman"/>
          <w:sz w:val="28"/>
          <w:szCs w:val="28"/>
        </w:rPr>
        <w:t>Какие виды симметрий, встречаются в природе;</w:t>
      </w:r>
    </w:p>
    <w:p w:rsidR="006D68D6" w:rsidRPr="00316FBC" w:rsidRDefault="006D68D6" w:rsidP="00316FBC">
      <w:pPr>
        <w:numPr>
          <w:ilvl w:val="0"/>
          <w:numId w:val="4"/>
        </w:numPr>
        <w:tabs>
          <w:tab w:val="left" w:pos="720"/>
          <w:tab w:val="left" w:pos="1276"/>
        </w:tabs>
        <w:suppressAutoHyphens w:val="0"/>
        <w:spacing w:line="360" w:lineRule="auto"/>
        <w:ind w:left="0" w:firstLine="709"/>
        <w:jc w:val="both"/>
        <w:rPr>
          <w:rFonts w:ascii="Times New Roman" w:hAnsi="Times New Roman"/>
          <w:sz w:val="28"/>
          <w:szCs w:val="28"/>
        </w:rPr>
      </w:pPr>
      <w:r w:rsidRPr="00316FBC">
        <w:rPr>
          <w:rFonts w:ascii="Times New Roman" w:hAnsi="Times New Roman"/>
          <w:sz w:val="28"/>
          <w:szCs w:val="28"/>
        </w:rPr>
        <w:t>Как применяет красоту симметрии в своих</w:t>
      </w:r>
      <w:r w:rsidR="00316FBC">
        <w:rPr>
          <w:rFonts w:ascii="Times New Roman" w:hAnsi="Times New Roman"/>
          <w:sz w:val="28"/>
          <w:szCs w:val="28"/>
        </w:rPr>
        <w:t xml:space="preserve"> </w:t>
      </w:r>
      <w:r w:rsidRPr="00316FBC">
        <w:rPr>
          <w:rFonts w:ascii="Times New Roman" w:hAnsi="Times New Roman"/>
          <w:sz w:val="28"/>
          <w:szCs w:val="28"/>
        </w:rPr>
        <w:t>творениях человек?</w:t>
      </w:r>
    </w:p>
    <w:p w:rsidR="006D68D6" w:rsidRPr="00316FBC" w:rsidRDefault="006D68D6" w:rsidP="00316FBC">
      <w:pPr>
        <w:suppressAutoHyphens w:val="0"/>
        <w:spacing w:line="360" w:lineRule="auto"/>
        <w:ind w:firstLine="709"/>
        <w:jc w:val="both"/>
        <w:rPr>
          <w:rFonts w:ascii="Times New Roman" w:hAnsi="Times New Roman"/>
          <w:sz w:val="28"/>
          <w:szCs w:val="28"/>
        </w:rPr>
      </w:pPr>
      <w:r w:rsidRPr="00316FBC">
        <w:rPr>
          <w:rFonts w:ascii="Times New Roman" w:hAnsi="Times New Roman"/>
          <w:sz w:val="28"/>
          <w:szCs w:val="28"/>
        </w:rPr>
        <w:t>Поэтому тему своего исследования я назвала «Симметрия — символ красоты, гармонии и совершенства».</w:t>
      </w:r>
    </w:p>
    <w:p w:rsidR="006D68D6" w:rsidRPr="00316FBC" w:rsidRDefault="006D68D6" w:rsidP="00316FBC">
      <w:pPr>
        <w:suppressAutoHyphens w:val="0"/>
        <w:spacing w:line="360" w:lineRule="auto"/>
        <w:ind w:firstLine="709"/>
        <w:jc w:val="both"/>
        <w:rPr>
          <w:rFonts w:ascii="Times New Roman" w:hAnsi="Times New Roman"/>
          <w:sz w:val="28"/>
          <w:szCs w:val="28"/>
          <w:u w:val="single"/>
        </w:rPr>
      </w:pPr>
    </w:p>
    <w:p w:rsidR="006D68D6" w:rsidRPr="006D68D6" w:rsidRDefault="00316FBC" w:rsidP="00316FBC">
      <w:pPr>
        <w:suppressAutoHyphens w:val="0"/>
        <w:spacing w:line="360" w:lineRule="auto"/>
        <w:ind w:firstLine="709"/>
        <w:jc w:val="both"/>
        <w:rPr>
          <w:rFonts w:ascii="Times New Roman" w:hAnsi="Times New Roman"/>
          <w:b/>
          <w:sz w:val="28"/>
          <w:szCs w:val="28"/>
        </w:rPr>
      </w:pPr>
      <w:r>
        <w:rPr>
          <w:rFonts w:ascii="Times New Roman" w:hAnsi="Times New Roman"/>
          <w:b/>
          <w:sz w:val="28"/>
          <w:szCs w:val="28"/>
          <w:u w:val="single"/>
        </w:rPr>
        <w:br w:type="page"/>
      </w:r>
      <w:r w:rsidR="006D68D6" w:rsidRPr="006D68D6">
        <w:rPr>
          <w:rFonts w:ascii="Times New Roman" w:hAnsi="Times New Roman"/>
          <w:b/>
          <w:sz w:val="28"/>
          <w:szCs w:val="28"/>
        </w:rPr>
        <w:t>§2. Что такое симметрия? Ее виды в геометрии.</w:t>
      </w:r>
    </w:p>
    <w:p w:rsidR="006D68D6" w:rsidRPr="00316FBC" w:rsidRDefault="006D68D6" w:rsidP="00316FBC">
      <w:pPr>
        <w:suppressAutoHyphens w:val="0"/>
        <w:spacing w:line="360" w:lineRule="auto"/>
        <w:ind w:firstLine="709"/>
        <w:jc w:val="both"/>
        <w:rPr>
          <w:rFonts w:ascii="Times New Roman" w:hAnsi="Times New Roman"/>
          <w:sz w:val="28"/>
          <w:szCs w:val="28"/>
        </w:rPr>
      </w:pPr>
    </w:p>
    <w:p w:rsidR="00316FBC" w:rsidRPr="00316FBC" w:rsidRDefault="00316FBC" w:rsidP="00316FBC">
      <w:pPr>
        <w:suppressAutoHyphens w:val="0"/>
        <w:snapToGrid w:val="0"/>
        <w:spacing w:line="360" w:lineRule="auto"/>
        <w:ind w:firstLine="709"/>
        <w:jc w:val="right"/>
        <w:rPr>
          <w:rFonts w:ascii="Times New Roman" w:hAnsi="Times New Roman"/>
          <w:sz w:val="28"/>
          <w:szCs w:val="28"/>
        </w:rPr>
      </w:pPr>
      <w:r w:rsidRPr="00316FBC">
        <w:rPr>
          <w:rFonts w:ascii="Times New Roman" w:hAnsi="Times New Roman"/>
          <w:sz w:val="28"/>
          <w:szCs w:val="28"/>
        </w:rPr>
        <w:t>О, симметрия! Гимн тебе пою!</w:t>
      </w:r>
    </w:p>
    <w:p w:rsidR="00316FBC" w:rsidRPr="00316FBC" w:rsidRDefault="00316FBC" w:rsidP="00316FBC">
      <w:pPr>
        <w:suppressAutoHyphens w:val="0"/>
        <w:snapToGrid w:val="0"/>
        <w:spacing w:line="360" w:lineRule="auto"/>
        <w:ind w:firstLine="709"/>
        <w:jc w:val="right"/>
        <w:rPr>
          <w:rFonts w:ascii="Times New Roman" w:hAnsi="Times New Roman"/>
          <w:sz w:val="28"/>
          <w:szCs w:val="28"/>
        </w:rPr>
      </w:pPr>
      <w:r w:rsidRPr="00316FBC">
        <w:rPr>
          <w:rFonts w:ascii="Times New Roman" w:hAnsi="Times New Roman"/>
          <w:sz w:val="28"/>
          <w:szCs w:val="28"/>
        </w:rPr>
        <w:t>Тебя повсюду в мире узнаю.</w:t>
      </w:r>
    </w:p>
    <w:p w:rsidR="00316FBC" w:rsidRPr="00316FBC" w:rsidRDefault="00316FBC" w:rsidP="00316FBC">
      <w:pPr>
        <w:suppressAutoHyphens w:val="0"/>
        <w:snapToGrid w:val="0"/>
        <w:spacing w:line="360" w:lineRule="auto"/>
        <w:ind w:firstLine="709"/>
        <w:jc w:val="right"/>
        <w:rPr>
          <w:rFonts w:ascii="Times New Roman" w:hAnsi="Times New Roman"/>
          <w:sz w:val="28"/>
          <w:szCs w:val="28"/>
        </w:rPr>
      </w:pPr>
      <w:r w:rsidRPr="00316FBC">
        <w:rPr>
          <w:rFonts w:ascii="Times New Roman" w:hAnsi="Times New Roman"/>
          <w:sz w:val="28"/>
          <w:szCs w:val="28"/>
        </w:rPr>
        <w:t>Ты в Эйфелевой башне, в малой мошке,</w:t>
      </w:r>
    </w:p>
    <w:p w:rsidR="00316FBC" w:rsidRPr="00316FBC" w:rsidRDefault="00316FBC" w:rsidP="00316FBC">
      <w:pPr>
        <w:suppressAutoHyphens w:val="0"/>
        <w:snapToGrid w:val="0"/>
        <w:spacing w:line="360" w:lineRule="auto"/>
        <w:ind w:firstLine="709"/>
        <w:jc w:val="right"/>
        <w:rPr>
          <w:rFonts w:ascii="Times New Roman" w:hAnsi="Times New Roman"/>
          <w:sz w:val="28"/>
          <w:szCs w:val="28"/>
        </w:rPr>
      </w:pPr>
      <w:r w:rsidRPr="00316FBC">
        <w:rPr>
          <w:rFonts w:ascii="Times New Roman" w:hAnsi="Times New Roman"/>
          <w:sz w:val="28"/>
          <w:szCs w:val="28"/>
        </w:rPr>
        <w:t>Ты в елочке, что у лесной дорожки.</w:t>
      </w:r>
    </w:p>
    <w:p w:rsidR="00316FBC" w:rsidRPr="00316FBC" w:rsidRDefault="00316FBC" w:rsidP="00316FBC">
      <w:pPr>
        <w:suppressAutoHyphens w:val="0"/>
        <w:snapToGrid w:val="0"/>
        <w:spacing w:line="360" w:lineRule="auto"/>
        <w:ind w:firstLine="709"/>
        <w:jc w:val="right"/>
        <w:rPr>
          <w:rFonts w:ascii="Times New Roman" w:hAnsi="Times New Roman"/>
          <w:sz w:val="28"/>
          <w:szCs w:val="28"/>
        </w:rPr>
      </w:pPr>
      <w:r w:rsidRPr="00316FBC">
        <w:rPr>
          <w:rFonts w:ascii="Times New Roman" w:hAnsi="Times New Roman"/>
          <w:sz w:val="28"/>
          <w:szCs w:val="28"/>
        </w:rPr>
        <w:t>С тобою в дружбе и тюльпан, и роза,</w:t>
      </w:r>
    </w:p>
    <w:p w:rsidR="00316FBC" w:rsidRPr="00316FBC" w:rsidRDefault="00316FBC" w:rsidP="00316FBC">
      <w:pPr>
        <w:tabs>
          <w:tab w:val="left" w:pos="4873"/>
        </w:tabs>
        <w:suppressAutoHyphens w:val="0"/>
        <w:snapToGrid w:val="0"/>
        <w:spacing w:line="360" w:lineRule="auto"/>
        <w:ind w:left="55" w:firstLine="709"/>
        <w:jc w:val="right"/>
        <w:rPr>
          <w:rFonts w:ascii="Times New Roman" w:hAnsi="Times New Roman"/>
          <w:sz w:val="28"/>
          <w:szCs w:val="28"/>
        </w:rPr>
      </w:pPr>
      <w:r w:rsidRPr="00316FBC">
        <w:rPr>
          <w:rFonts w:ascii="Times New Roman" w:hAnsi="Times New Roman"/>
          <w:sz w:val="28"/>
          <w:szCs w:val="28"/>
        </w:rPr>
        <w:t>И снежный рой – творение мороза!</w:t>
      </w:r>
    </w:p>
    <w:p w:rsidR="006D68D6" w:rsidRPr="00316FBC" w:rsidRDefault="006D68D6" w:rsidP="00316FBC">
      <w:pPr>
        <w:suppressAutoHyphens w:val="0"/>
        <w:spacing w:line="360" w:lineRule="auto"/>
        <w:ind w:firstLine="709"/>
        <w:jc w:val="both"/>
        <w:rPr>
          <w:rFonts w:ascii="Times New Roman" w:hAnsi="Times New Roman"/>
          <w:sz w:val="28"/>
          <w:szCs w:val="28"/>
        </w:rPr>
      </w:pPr>
    </w:p>
    <w:p w:rsidR="006D68D6" w:rsidRPr="00316FBC" w:rsidRDefault="006D68D6" w:rsidP="00316FBC">
      <w:pPr>
        <w:suppressAutoHyphens w:val="0"/>
        <w:spacing w:line="360" w:lineRule="auto"/>
        <w:ind w:firstLine="709"/>
        <w:jc w:val="both"/>
        <w:rPr>
          <w:rFonts w:ascii="Times New Roman" w:hAnsi="Times New Roman"/>
          <w:sz w:val="28"/>
          <w:szCs w:val="28"/>
        </w:rPr>
      </w:pPr>
      <w:r w:rsidRPr="00316FBC">
        <w:rPr>
          <w:rFonts w:ascii="Times New Roman" w:hAnsi="Times New Roman"/>
          <w:sz w:val="28"/>
          <w:szCs w:val="28"/>
        </w:rPr>
        <w:t>А что же такое симметрия? В толковом словаре С.И. Ожегова симметрия</w:t>
      </w:r>
      <w:r w:rsidR="00316FBC">
        <w:rPr>
          <w:rFonts w:ascii="Times New Roman" w:hAnsi="Times New Roman"/>
          <w:sz w:val="28"/>
          <w:szCs w:val="28"/>
        </w:rPr>
        <w:t xml:space="preserve"> </w:t>
      </w:r>
      <w:r w:rsidRPr="00316FBC">
        <w:rPr>
          <w:rFonts w:ascii="Times New Roman" w:hAnsi="Times New Roman"/>
          <w:sz w:val="28"/>
          <w:szCs w:val="28"/>
        </w:rPr>
        <w:t>истолковывается, как «соразмерность, одинаковость в расположении частей</w:t>
      </w:r>
      <w:r w:rsidR="00316FBC">
        <w:rPr>
          <w:rFonts w:ascii="Times New Roman" w:hAnsi="Times New Roman"/>
          <w:sz w:val="28"/>
          <w:szCs w:val="28"/>
        </w:rPr>
        <w:t xml:space="preserve"> </w:t>
      </w:r>
      <w:r w:rsidRPr="00316FBC">
        <w:rPr>
          <w:rFonts w:ascii="Times New Roman" w:hAnsi="Times New Roman"/>
          <w:sz w:val="28"/>
          <w:szCs w:val="28"/>
        </w:rPr>
        <w:t>чего-нибудь по противоположным сторонам от точки, прямой или плоскости».</w:t>
      </w:r>
      <w:r w:rsidR="00316FBC">
        <w:rPr>
          <w:rFonts w:ascii="Times New Roman" w:hAnsi="Times New Roman"/>
          <w:sz w:val="28"/>
          <w:szCs w:val="28"/>
        </w:rPr>
        <w:t xml:space="preserve"> </w:t>
      </w:r>
      <w:r w:rsidRPr="00316FBC">
        <w:rPr>
          <w:rFonts w:ascii="Times New Roman" w:hAnsi="Times New Roman"/>
          <w:sz w:val="28"/>
          <w:szCs w:val="28"/>
        </w:rPr>
        <w:t>Из этого же словаря я узнала, что слово гармония означает «согласованность, стройность в сочетании чего-нибудь».</w:t>
      </w:r>
      <w:r w:rsidR="00316FBC">
        <w:rPr>
          <w:rFonts w:ascii="Times New Roman" w:hAnsi="Times New Roman"/>
          <w:sz w:val="28"/>
          <w:szCs w:val="28"/>
        </w:rPr>
        <w:t xml:space="preserve"> </w:t>
      </w:r>
      <w:r w:rsidRPr="00316FBC">
        <w:rPr>
          <w:rFonts w:ascii="Times New Roman" w:hAnsi="Times New Roman"/>
          <w:sz w:val="28"/>
          <w:szCs w:val="28"/>
        </w:rPr>
        <w:t>Мы видим, что симметрия и гармония связаны между собой.</w:t>
      </w:r>
    </w:p>
    <w:p w:rsidR="006D68D6" w:rsidRPr="00316FBC" w:rsidRDefault="006D68D6" w:rsidP="00316FBC">
      <w:pPr>
        <w:suppressAutoHyphens w:val="0"/>
        <w:spacing w:line="360" w:lineRule="auto"/>
        <w:ind w:firstLine="709"/>
        <w:jc w:val="both"/>
        <w:rPr>
          <w:rFonts w:ascii="Times New Roman" w:hAnsi="Times New Roman"/>
          <w:sz w:val="28"/>
          <w:szCs w:val="28"/>
        </w:rPr>
      </w:pPr>
      <w:r w:rsidRPr="00316FBC">
        <w:rPr>
          <w:rFonts w:ascii="Times New Roman" w:hAnsi="Times New Roman"/>
          <w:sz w:val="28"/>
          <w:szCs w:val="28"/>
        </w:rPr>
        <w:t>В начале я рассмотрю какие виды симметрии встречаются в школьном курсе геометрии, а это:</w:t>
      </w:r>
    </w:p>
    <w:p w:rsidR="006D68D6" w:rsidRPr="00316FBC" w:rsidRDefault="006D68D6" w:rsidP="00316FBC">
      <w:pPr>
        <w:numPr>
          <w:ilvl w:val="0"/>
          <w:numId w:val="3"/>
        </w:numPr>
        <w:tabs>
          <w:tab w:val="left" w:pos="720"/>
          <w:tab w:val="left" w:pos="1134"/>
        </w:tabs>
        <w:suppressAutoHyphens w:val="0"/>
        <w:spacing w:line="360" w:lineRule="auto"/>
        <w:ind w:left="0" w:firstLine="709"/>
        <w:jc w:val="both"/>
        <w:rPr>
          <w:rFonts w:ascii="Times New Roman" w:hAnsi="Times New Roman"/>
          <w:sz w:val="28"/>
          <w:szCs w:val="28"/>
        </w:rPr>
      </w:pPr>
      <w:r w:rsidRPr="00316FBC">
        <w:rPr>
          <w:rFonts w:ascii="Times New Roman" w:hAnsi="Times New Roman"/>
          <w:sz w:val="28"/>
          <w:szCs w:val="28"/>
        </w:rPr>
        <w:t>центральная (относительно точки)</w:t>
      </w:r>
    </w:p>
    <w:p w:rsidR="006D68D6" w:rsidRPr="00316FBC" w:rsidRDefault="006D68D6" w:rsidP="00316FBC">
      <w:pPr>
        <w:numPr>
          <w:ilvl w:val="0"/>
          <w:numId w:val="3"/>
        </w:numPr>
        <w:tabs>
          <w:tab w:val="left" w:pos="720"/>
          <w:tab w:val="left" w:pos="1134"/>
        </w:tabs>
        <w:suppressAutoHyphens w:val="0"/>
        <w:spacing w:line="360" w:lineRule="auto"/>
        <w:ind w:left="0" w:firstLine="709"/>
        <w:jc w:val="both"/>
        <w:rPr>
          <w:rFonts w:ascii="Times New Roman" w:hAnsi="Times New Roman"/>
          <w:sz w:val="28"/>
          <w:szCs w:val="28"/>
        </w:rPr>
      </w:pPr>
      <w:r w:rsidRPr="00316FBC">
        <w:rPr>
          <w:rFonts w:ascii="Times New Roman" w:hAnsi="Times New Roman"/>
          <w:sz w:val="28"/>
          <w:szCs w:val="28"/>
        </w:rPr>
        <w:t>осевая ( относительно прямой)</w:t>
      </w:r>
    </w:p>
    <w:p w:rsidR="006D68D6" w:rsidRPr="00316FBC" w:rsidRDefault="006D68D6" w:rsidP="00316FBC">
      <w:pPr>
        <w:numPr>
          <w:ilvl w:val="0"/>
          <w:numId w:val="3"/>
        </w:numPr>
        <w:tabs>
          <w:tab w:val="left" w:pos="720"/>
          <w:tab w:val="left" w:pos="1134"/>
        </w:tabs>
        <w:suppressAutoHyphens w:val="0"/>
        <w:spacing w:line="360" w:lineRule="auto"/>
        <w:ind w:left="0" w:firstLine="709"/>
        <w:jc w:val="both"/>
        <w:rPr>
          <w:rFonts w:ascii="Times New Roman" w:hAnsi="Times New Roman"/>
          <w:sz w:val="28"/>
          <w:szCs w:val="28"/>
        </w:rPr>
      </w:pPr>
      <w:r w:rsidRPr="00316FBC">
        <w:rPr>
          <w:rFonts w:ascii="Times New Roman" w:hAnsi="Times New Roman"/>
          <w:sz w:val="28"/>
          <w:szCs w:val="28"/>
        </w:rPr>
        <w:t>зеркальная (относительно плоскости).</w:t>
      </w:r>
    </w:p>
    <w:p w:rsidR="006D68D6" w:rsidRPr="00316FBC" w:rsidRDefault="006D68D6" w:rsidP="00316FBC">
      <w:pPr>
        <w:suppressAutoHyphens w:val="0"/>
        <w:spacing w:line="360" w:lineRule="auto"/>
        <w:ind w:firstLine="709"/>
        <w:jc w:val="both"/>
        <w:rPr>
          <w:rFonts w:ascii="Times New Roman" w:hAnsi="Times New Roman"/>
          <w:i/>
          <w:iCs/>
          <w:sz w:val="28"/>
          <w:szCs w:val="28"/>
        </w:rPr>
      </w:pPr>
      <w:r w:rsidRPr="00316FBC">
        <w:rPr>
          <w:rFonts w:ascii="Times New Roman" w:hAnsi="Times New Roman"/>
          <w:i/>
          <w:iCs/>
          <w:sz w:val="28"/>
          <w:szCs w:val="28"/>
        </w:rPr>
        <w:t>Центральная симметрия.</w:t>
      </w:r>
    </w:p>
    <w:p w:rsidR="006D68D6" w:rsidRPr="00316FBC" w:rsidRDefault="006D68D6" w:rsidP="00316FBC">
      <w:pPr>
        <w:suppressAutoHyphens w:val="0"/>
        <w:spacing w:line="360" w:lineRule="auto"/>
        <w:ind w:firstLine="709"/>
        <w:jc w:val="both"/>
        <w:rPr>
          <w:rFonts w:ascii="Times New Roman" w:hAnsi="Times New Roman"/>
          <w:sz w:val="28"/>
          <w:szCs w:val="28"/>
        </w:rPr>
      </w:pPr>
      <w:r w:rsidRPr="00316FBC">
        <w:rPr>
          <w:rFonts w:ascii="Times New Roman" w:hAnsi="Times New Roman"/>
          <w:sz w:val="28"/>
          <w:szCs w:val="28"/>
        </w:rPr>
        <w:t>Фигура называется симметричной относительно точки</w:t>
      </w:r>
      <w:r w:rsidR="00316FBC">
        <w:rPr>
          <w:rFonts w:ascii="Times New Roman" w:hAnsi="Times New Roman"/>
          <w:sz w:val="28"/>
          <w:szCs w:val="28"/>
        </w:rPr>
        <w:t xml:space="preserve"> </w:t>
      </w:r>
      <w:r w:rsidRPr="00316FBC">
        <w:rPr>
          <w:rFonts w:ascii="Times New Roman" w:hAnsi="Times New Roman"/>
          <w:sz w:val="28"/>
          <w:szCs w:val="28"/>
        </w:rPr>
        <w:t>О, если для каждой точки фигуры симметричная ей точка относительно точки О также принадлежит этой фигуре. Точка О называется центром симметрии фигуры. Говорят также, что фигура обладает центральной симметрией (см.рис. 1).</w:t>
      </w:r>
    </w:p>
    <w:p w:rsidR="006D68D6" w:rsidRPr="00316FBC" w:rsidRDefault="006D68D6" w:rsidP="00316FBC">
      <w:pPr>
        <w:suppressAutoHyphens w:val="0"/>
        <w:spacing w:line="360" w:lineRule="auto"/>
        <w:ind w:firstLine="709"/>
        <w:jc w:val="both"/>
        <w:rPr>
          <w:rFonts w:ascii="Times New Roman" w:hAnsi="Times New Roman"/>
          <w:i/>
          <w:iCs/>
          <w:sz w:val="28"/>
          <w:szCs w:val="28"/>
        </w:rPr>
      </w:pPr>
      <w:r w:rsidRPr="00316FBC">
        <w:rPr>
          <w:rFonts w:ascii="Times New Roman" w:hAnsi="Times New Roman"/>
          <w:i/>
          <w:iCs/>
          <w:sz w:val="28"/>
          <w:szCs w:val="28"/>
        </w:rPr>
        <w:t>Осевая симметрия.</w:t>
      </w:r>
    </w:p>
    <w:p w:rsidR="006D68D6" w:rsidRPr="00316FBC" w:rsidRDefault="006D68D6" w:rsidP="00316FBC">
      <w:pPr>
        <w:suppressAutoHyphens w:val="0"/>
        <w:spacing w:line="360" w:lineRule="auto"/>
        <w:ind w:firstLine="709"/>
        <w:jc w:val="both"/>
        <w:rPr>
          <w:rFonts w:ascii="Times New Roman" w:hAnsi="Times New Roman"/>
          <w:sz w:val="28"/>
          <w:szCs w:val="28"/>
        </w:rPr>
      </w:pPr>
      <w:r w:rsidRPr="00316FBC">
        <w:rPr>
          <w:rFonts w:ascii="Times New Roman" w:hAnsi="Times New Roman"/>
          <w:sz w:val="28"/>
          <w:szCs w:val="28"/>
        </w:rPr>
        <w:t xml:space="preserve">Фигура называется симметричной относительно прямой </w:t>
      </w:r>
      <w:r w:rsidRPr="00316FBC">
        <w:rPr>
          <w:rFonts w:ascii="Times New Roman" w:hAnsi="Times New Roman"/>
          <w:b/>
          <w:sz w:val="28"/>
          <w:szCs w:val="28"/>
        </w:rPr>
        <w:t>а</w:t>
      </w:r>
      <w:r w:rsidRPr="00316FBC">
        <w:rPr>
          <w:rFonts w:ascii="Times New Roman" w:hAnsi="Times New Roman"/>
          <w:sz w:val="28"/>
          <w:szCs w:val="28"/>
        </w:rPr>
        <w:t>, если для каждой точки фигуры симметричная ей точка относительно прямой</w:t>
      </w:r>
      <w:r w:rsidRPr="00316FBC">
        <w:rPr>
          <w:rFonts w:ascii="Times New Roman" w:hAnsi="Times New Roman"/>
          <w:b/>
          <w:sz w:val="28"/>
          <w:szCs w:val="28"/>
        </w:rPr>
        <w:t xml:space="preserve"> а</w:t>
      </w:r>
      <w:r w:rsidRPr="00316FBC">
        <w:rPr>
          <w:rFonts w:ascii="Times New Roman" w:hAnsi="Times New Roman"/>
          <w:sz w:val="28"/>
          <w:szCs w:val="28"/>
        </w:rPr>
        <w:t>, также</w:t>
      </w:r>
      <w:r w:rsidR="00316FBC">
        <w:rPr>
          <w:rFonts w:ascii="Times New Roman" w:hAnsi="Times New Roman"/>
          <w:sz w:val="28"/>
          <w:szCs w:val="28"/>
        </w:rPr>
        <w:t xml:space="preserve"> </w:t>
      </w:r>
      <w:r w:rsidRPr="00316FBC">
        <w:rPr>
          <w:rFonts w:ascii="Times New Roman" w:hAnsi="Times New Roman"/>
          <w:sz w:val="28"/>
          <w:szCs w:val="28"/>
        </w:rPr>
        <w:t>принадлежит этой фигуре. Прямая</w:t>
      </w:r>
      <w:r w:rsidRPr="00316FBC">
        <w:rPr>
          <w:rFonts w:ascii="Times New Roman" w:hAnsi="Times New Roman"/>
          <w:b/>
          <w:sz w:val="28"/>
          <w:szCs w:val="28"/>
        </w:rPr>
        <w:t xml:space="preserve"> а</w:t>
      </w:r>
      <w:r w:rsidRPr="00316FBC">
        <w:rPr>
          <w:rFonts w:ascii="Times New Roman" w:hAnsi="Times New Roman"/>
          <w:sz w:val="28"/>
          <w:szCs w:val="28"/>
        </w:rPr>
        <w:t xml:space="preserve"> называется осью</w:t>
      </w:r>
      <w:r w:rsidR="00316FBC">
        <w:rPr>
          <w:rFonts w:ascii="Times New Roman" w:hAnsi="Times New Roman"/>
          <w:sz w:val="28"/>
          <w:szCs w:val="28"/>
        </w:rPr>
        <w:t xml:space="preserve"> </w:t>
      </w:r>
      <w:r w:rsidRPr="00316FBC">
        <w:rPr>
          <w:rFonts w:ascii="Times New Roman" w:hAnsi="Times New Roman"/>
          <w:sz w:val="28"/>
          <w:szCs w:val="28"/>
        </w:rPr>
        <w:t>симметрии фигуры. Говорят также, что фигура обладает осевой симметрией (см. рис. 2).</w:t>
      </w:r>
    </w:p>
    <w:p w:rsidR="006D68D6" w:rsidRPr="00316FBC" w:rsidRDefault="006D68D6" w:rsidP="00316FBC">
      <w:pPr>
        <w:suppressAutoHyphens w:val="0"/>
        <w:spacing w:line="360" w:lineRule="auto"/>
        <w:ind w:firstLine="709"/>
        <w:jc w:val="both"/>
        <w:rPr>
          <w:rFonts w:ascii="Times New Roman" w:hAnsi="Times New Roman"/>
          <w:i/>
          <w:iCs/>
          <w:sz w:val="28"/>
          <w:szCs w:val="28"/>
        </w:rPr>
      </w:pPr>
      <w:r w:rsidRPr="00316FBC">
        <w:rPr>
          <w:rFonts w:ascii="Times New Roman" w:hAnsi="Times New Roman"/>
          <w:i/>
          <w:iCs/>
          <w:sz w:val="28"/>
          <w:szCs w:val="28"/>
        </w:rPr>
        <w:t>Зеркальная симметрия.</w:t>
      </w:r>
    </w:p>
    <w:p w:rsidR="006D68D6" w:rsidRPr="00316FBC" w:rsidRDefault="006D68D6" w:rsidP="00316FBC">
      <w:pPr>
        <w:suppressAutoHyphens w:val="0"/>
        <w:spacing w:line="360" w:lineRule="auto"/>
        <w:ind w:firstLine="709"/>
        <w:jc w:val="both"/>
        <w:rPr>
          <w:rFonts w:ascii="Times New Roman" w:hAnsi="Times New Roman"/>
          <w:sz w:val="28"/>
          <w:szCs w:val="28"/>
        </w:rPr>
      </w:pPr>
      <w:bookmarkStart w:id="0" w:name="search"/>
      <w:bookmarkStart w:id="1" w:name="main"/>
      <w:bookmarkStart w:id="2" w:name="search11"/>
      <w:bookmarkEnd w:id="0"/>
      <w:bookmarkEnd w:id="1"/>
      <w:bookmarkEnd w:id="2"/>
      <w:r w:rsidRPr="00316FBC">
        <w:rPr>
          <w:rFonts w:ascii="Times New Roman" w:hAnsi="Times New Roman"/>
          <w:sz w:val="28"/>
          <w:szCs w:val="28"/>
        </w:rPr>
        <w:t xml:space="preserve">Зеркальной симметрией (симметрией относительно плоскости) называется такое отображение пространства на себя, при котором любая точка М переходит в симметричную ей относительно этой плоскости точку М1(см. Рис 3). </w:t>
      </w:r>
    </w:p>
    <w:p w:rsidR="006D68D6" w:rsidRPr="00316FBC" w:rsidRDefault="006D68D6" w:rsidP="00316FBC">
      <w:pPr>
        <w:suppressAutoHyphens w:val="0"/>
        <w:spacing w:line="360" w:lineRule="auto"/>
        <w:ind w:firstLine="709"/>
        <w:jc w:val="both"/>
        <w:rPr>
          <w:rStyle w:val="a6"/>
          <w:rFonts w:ascii="Times New Roman" w:hAnsi="Times New Roman"/>
          <w:sz w:val="28"/>
          <w:szCs w:val="28"/>
        </w:rPr>
      </w:pPr>
      <w:r w:rsidRPr="00316FBC">
        <w:rPr>
          <w:rFonts w:ascii="Times New Roman" w:hAnsi="Times New Roman"/>
          <w:sz w:val="28"/>
          <w:szCs w:val="28"/>
        </w:rPr>
        <w:t>Теперь я хочу, понаблюдав и изучив специальную литературу,</w:t>
      </w:r>
      <w:r w:rsidR="00316FBC">
        <w:rPr>
          <w:rFonts w:ascii="Times New Roman" w:hAnsi="Times New Roman"/>
          <w:sz w:val="28"/>
          <w:szCs w:val="28"/>
        </w:rPr>
        <w:t xml:space="preserve"> </w:t>
      </w:r>
      <w:r w:rsidRPr="00316FBC">
        <w:rPr>
          <w:rFonts w:ascii="Times New Roman" w:hAnsi="Times New Roman"/>
          <w:sz w:val="28"/>
          <w:szCs w:val="28"/>
        </w:rPr>
        <w:t>посмотреть, где найдет свое</w:t>
      </w:r>
      <w:r w:rsidR="00316FBC">
        <w:rPr>
          <w:rFonts w:ascii="Times New Roman" w:hAnsi="Times New Roman"/>
          <w:sz w:val="28"/>
          <w:szCs w:val="28"/>
        </w:rPr>
        <w:t xml:space="preserve"> </w:t>
      </w:r>
      <w:r w:rsidRPr="00316FBC">
        <w:rPr>
          <w:rFonts w:ascii="Times New Roman" w:hAnsi="Times New Roman"/>
          <w:sz w:val="28"/>
          <w:szCs w:val="28"/>
        </w:rPr>
        <w:t>отображение симметрия. Почему мы находим одни вещи</w:t>
      </w:r>
      <w:r w:rsidR="00316FBC">
        <w:rPr>
          <w:rFonts w:ascii="Times New Roman" w:hAnsi="Times New Roman"/>
          <w:sz w:val="28"/>
          <w:szCs w:val="28"/>
        </w:rPr>
        <w:t xml:space="preserve"> </w:t>
      </w:r>
      <w:r w:rsidRPr="00316FBC">
        <w:rPr>
          <w:rFonts w:ascii="Times New Roman" w:hAnsi="Times New Roman"/>
          <w:sz w:val="28"/>
          <w:szCs w:val="28"/>
        </w:rPr>
        <w:t xml:space="preserve">красивыми, а другие нет? </w:t>
      </w:r>
      <w:r w:rsidRPr="00316FBC">
        <w:rPr>
          <w:rStyle w:val="a6"/>
          <w:rFonts w:ascii="Times New Roman" w:hAnsi="Times New Roman"/>
          <w:sz w:val="28"/>
          <w:szCs w:val="28"/>
        </w:rPr>
        <w:t>Почему смотреть на симметричные изображения приятнее, нежели на асимметричные?</w:t>
      </w:r>
    </w:p>
    <w:p w:rsidR="006D68D6" w:rsidRPr="00316FBC" w:rsidRDefault="006D68D6" w:rsidP="00316FBC">
      <w:pPr>
        <w:suppressAutoHyphens w:val="0"/>
        <w:spacing w:line="360" w:lineRule="auto"/>
        <w:ind w:firstLine="709"/>
        <w:jc w:val="both"/>
        <w:rPr>
          <w:rFonts w:ascii="Times New Roman" w:hAnsi="Times New Roman"/>
          <w:sz w:val="28"/>
          <w:szCs w:val="28"/>
        </w:rPr>
      </w:pPr>
    </w:p>
    <w:p w:rsidR="006D68D6" w:rsidRPr="00316FBC" w:rsidRDefault="006D68D6" w:rsidP="00316FBC">
      <w:pPr>
        <w:suppressAutoHyphens w:val="0"/>
        <w:spacing w:line="360" w:lineRule="auto"/>
        <w:ind w:firstLine="709"/>
        <w:jc w:val="both"/>
        <w:rPr>
          <w:rFonts w:ascii="Times New Roman" w:hAnsi="Times New Roman"/>
          <w:b/>
          <w:sz w:val="28"/>
          <w:szCs w:val="28"/>
          <w:lang w:val="uk-UA"/>
        </w:rPr>
      </w:pPr>
      <w:r w:rsidRPr="00316FBC">
        <w:rPr>
          <w:rFonts w:ascii="Times New Roman" w:hAnsi="Times New Roman"/>
          <w:b/>
          <w:sz w:val="28"/>
          <w:szCs w:val="28"/>
        </w:rPr>
        <w:t>§3. Проявление симм</w:t>
      </w:r>
      <w:r w:rsidR="00316FBC">
        <w:rPr>
          <w:rFonts w:ascii="Times New Roman" w:hAnsi="Times New Roman"/>
          <w:b/>
          <w:sz w:val="28"/>
          <w:szCs w:val="28"/>
        </w:rPr>
        <w:t>етрии в живой и неживой природе</w:t>
      </w:r>
    </w:p>
    <w:p w:rsidR="006D68D6" w:rsidRPr="00316FBC" w:rsidRDefault="006D68D6" w:rsidP="00316FBC">
      <w:pPr>
        <w:suppressAutoHyphens w:val="0"/>
        <w:spacing w:line="360" w:lineRule="auto"/>
        <w:ind w:firstLine="709"/>
        <w:jc w:val="both"/>
        <w:rPr>
          <w:rFonts w:ascii="Times New Roman" w:hAnsi="Times New Roman"/>
          <w:sz w:val="28"/>
          <w:szCs w:val="28"/>
        </w:rPr>
      </w:pPr>
    </w:p>
    <w:p w:rsidR="006D68D6" w:rsidRPr="00316FBC" w:rsidRDefault="006D68D6" w:rsidP="00316FBC">
      <w:pPr>
        <w:pStyle w:val="a8"/>
        <w:suppressAutoHyphens w:val="0"/>
        <w:spacing w:after="0" w:line="360" w:lineRule="auto"/>
        <w:ind w:firstLine="709"/>
        <w:jc w:val="both"/>
        <w:rPr>
          <w:rFonts w:ascii="Times New Roman" w:hAnsi="Times New Roman"/>
          <w:sz w:val="28"/>
          <w:szCs w:val="28"/>
          <w:shd w:val="clear" w:color="auto" w:fill="FFFFFF"/>
        </w:rPr>
      </w:pPr>
      <w:r w:rsidRPr="00316FBC">
        <w:rPr>
          <w:rFonts w:ascii="Times New Roman" w:hAnsi="Times New Roman"/>
          <w:sz w:val="28"/>
          <w:szCs w:val="28"/>
          <w:shd w:val="clear" w:color="auto" w:fill="FFFFFF"/>
        </w:rPr>
        <w:t xml:space="preserve">Красота в природе не создаётся, а лишь фиксируется, выражается. Рассмотрим проявление симметрии с «глобального», а именно с нашей планеты Земля. </w:t>
      </w:r>
    </w:p>
    <w:p w:rsidR="006D68D6" w:rsidRPr="00316FBC" w:rsidRDefault="006D68D6" w:rsidP="00316FBC">
      <w:pPr>
        <w:pStyle w:val="a8"/>
        <w:suppressAutoHyphens w:val="0"/>
        <w:spacing w:after="0" w:line="360" w:lineRule="auto"/>
        <w:ind w:firstLine="709"/>
        <w:jc w:val="both"/>
        <w:rPr>
          <w:rFonts w:ascii="Times New Roman" w:hAnsi="Times New Roman"/>
          <w:sz w:val="28"/>
          <w:szCs w:val="28"/>
          <w:shd w:val="clear" w:color="auto" w:fill="FFFFFF"/>
        </w:rPr>
      </w:pPr>
      <w:r w:rsidRPr="00316FBC">
        <w:rPr>
          <w:rFonts w:ascii="Times New Roman" w:hAnsi="Times New Roman"/>
          <w:sz w:val="28"/>
          <w:szCs w:val="28"/>
          <w:shd w:val="clear" w:color="auto" w:fill="FFFFFF"/>
        </w:rPr>
        <w:t>То, что Земля — шар, стало известно образованным людям еще в древности. Земля в представлении большинства начитанных людей до эпохи Коперника была центром мироздания. Поэтому прямые, проходящие через центр Земли, они считали центром</w:t>
      </w:r>
      <w:r w:rsidR="00316FBC">
        <w:rPr>
          <w:rFonts w:ascii="Times New Roman" w:hAnsi="Times New Roman"/>
          <w:sz w:val="28"/>
          <w:szCs w:val="28"/>
          <w:shd w:val="clear" w:color="auto" w:fill="FFFFFF"/>
        </w:rPr>
        <w:t xml:space="preserve"> </w:t>
      </w:r>
      <w:r w:rsidRPr="00316FBC">
        <w:rPr>
          <w:rFonts w:ascii="Times New Roman" w:hAnsi="Times New Roman"/>
          <w:sz w:val="28"/>
          <w:szCs w:val="28"/>
          <w:shd w:val="clear" w:color="auto" w:fill="FFFFFF"/>
        </w:rPr>
        <w:t>симметрии Вселенной. Поэтому даже макет Земли – глобус имеет ось симметрии (см. рис. 4).</w:t>
      </w:r>
    </w:p>
    <w:p w:rsidR="006D68D6" w:rsidRPr="00316FBC" w:rsidRDefault="006D68D6" w:rsidP="00316FBC">
      <w:pPr>
        <w:pStyle w:val="a8"/>
        <w:numPr>
          <w:ilvl w:val="0"/>
          <w:numId w:val="2"/>
        </w:numPr>
        <w:tabs>
          <w:tab w:val="left" w:pos="720"/>
        </w:tabs>
        <w:suppressAutoHyphens w:val="0"/>
        <w:spacing w:after="0" w:line="360" w:lineRule="auto"/>
        <w:ind w:left="0" w:firstLine="709"/>
        <w:jc w:val="both"/>
        <w:rPr>
          <w:rFonts w:ascii="Times New Roman" w:hAnsi="Times New Roman"/>
          <w:sz w:val="28"/>
          <w:szCs w:val="28"/>
          <w:shd w:val="clear" w:color="auto" w:fill="FFFFFF"/>
        </w:rPr>
      </w:pPr>
      <w:r w:rsidRPr="00316FBC">
        <w:rPr>
          <w:rFonts w:ascii="Times New Roman" w:hAnsi="Times New Roman"/>
          <w:sz w:val="28"/>
          <w:szCs w:val="28"/>
          <w:shd w:val="clear" w:color="auto" w:fill="FFFFFF"/>
        </w:rPr>
        <w:t>Далее я рассмотрела</w:t>
      </w:r>
      <w:r w:rsidR="00316FBC">
        <w:rPr>
          <w:rFonts w:ascii="Times New Roman" w:hAnsi="Times New Roman"/>
          <w:sz w:val="28"/>
          <w:szCs w:val="28"/>
          <w:shd w:val="clear" w:color="auto" w:fill="FFFFFF"/>
        </w:rPr>
        <w:t xml:space="preserve"> </w:t>
      </w:r>
      <w:r w:rsidRPr="00316FBC">
        <w:rPr>
          <w:rFonts w:ascii="Times New Roman" w:hAnsi="Times New Roman"/>
          <w:sz w:val="28"/>
          <w:szCs w:val="28"/>
          <w:shd w:val="clear" w:color="auto" w:fill="FFFFFF"/>
        </w:rPr>
        <w:t>проявление симметрии в живой природе. Почти все живые существа построены по законам симметрии, недаром в переводе с греческого слово «симметрия»</w:t>
      </w:r>
      <w:r w:rsidR="00316FBC">
        <w:rPr>
          <w:rFonts w:ascii="Times New Roman" w:hAnsi="Times New Roman"/>
          <w:sz w:val="28"/>
          <w:szCs w:val="28"/>
          <w:shd w:val="clear" w:color="auto" w:fill="FFFFFF"/>
        </w:rPr>
        <w:t xml:space="preserve"> </w:t>
      </w:r>
      <w:r w:rsidRPr="00316FBC">
        <w:rPr>
          <w:rFonts w:ascii="Times New Roman" w:hAnsi="Times New Roman"/>
          <w:sz w:val="28"/>
          <w:szCs w:val="28"/>
          <w:shd w:val="clear" w:color="auto" w:fill="FFFFFF"/>
        </w:rPr>
        <w:t xml:space="preserve">означает «соразмерность». </w:t>
      </w:r>
    </w:p>
    <w:p w:rsidR="006D68D6" w:rsidRPr="00316FBC" w:rsidRDefault="006D68D6" w:rsidP="00316FBC">
      <w:pPr>
        <w:pStyle w:val="a8"/>
        <w:suppressAutoHyphens w:val="0"/>
        <w:spacing w:after="0" w:line="360" w:lineRule="auto"/>
        <w:ind w:firstLine="709"/>
        <w:jc w:val="both"/>
        <w:rPr>
          <w:rFonts w:ascii="Times New Roman" w:hAnsi="Times New Roman"/>
          <w:sz w:val="28"/>
          <w:szCs w:val="28"/>
          <w:shd w:val="clear" w:color="auto" w:fill="FFFFFF"/>
        </w:rPr>
      </w:pPr>
      <w:r w:rsidRPr="00316FBC">
        <w:rPr>
          <w:rFonts w:ascii="Times New Roman" w:hAnsi="Times New Roman"/>
          <w:sz w:val="28"/>
          <w:szCs w:val="28"/>
          <w:shd w:val="clear" w:color="auto" w:fill="FFFFFF"/>
        </w:rPr>
        <w:t xml:space="preserve">Среди цветов, например, наблюдается поворотная симметрия. Многие цветы можно повернуть так, что каждый лепесток займет положение соседнего, цветок совместится с самим собой. Минимальный угол такого поворота для различных цветов неодинаков. Для ириса он равен 120° (см. рис. 5), для колокольчика – 72° (см. рис. 6), для нарцисса – 60° (см. рис. 7). В расположении листьев на стеблях растений наблюдается винтовая симметрия. Располагаясь винтом по стеблю, листья как бы раскидываются в разные стороны и не заслоняют друг друга от света (см. рис. 8), хотя сами листья тоже имеют ось симметрии (см. рис. 9). </w:t>
      </w:r>
      <w:r w:rsidRPr="00316FBC">
        <w:rPr>
          <w:rFonts w:ascii="Times New Roman" w:hAnsi="Times New Roman"/>
          <w:sz w:val="28"/>
          <w:szCs w:val="28"/>
        </w:rPr>
        <w:t xml:space="preserve">Рассматривая общий план строения какого-либо животного, мы замечаем обычно известную правильность в расположении частей тела или органов, которые повторяются вокруг некоторой оси или занимают одно и то же положение по отношению к некоторой плоскости. Эту правильность называют симметрией тела. Явления симметрии столь широко распространены в животном мире, что весьма трудно указать группу, в которой никакой симметрии тела подметить нельзя. </w:t>
      </w:r>
      <w:r w:rsidRPr="00316FBC">
        <w:rPr>
          <w:rFonts w:ascii="Times New Roman" w:hAnsi="Times New Roman"/>
          <w:sz w:val="28"/>
          <w:szCs w:val="28"/>
          <w:shd w:val="clear" w:color="auto" w:fill="FFFFFF"/>
        </w:rPr>
        <w:t xml:space="preserve">Симметрией обладают и маленькие насекомые, и крупные животные (см.рис. 10,11, 12). </w:t>
      </w:r>
    </w:p>
    <w:p w:rsidR="006D68D6" w:rsidRPr="00316FBC" w:rsidRDefault="006D68D6" w:rsidP="00316FBC">
      <w:pPr>
        <w:pStyle w:val="af9"/>
        <w:numPr>
          <w:ilvl w:val="0"/>
          <w:numId w:val="2"/>
        </w:numPr>
        <w:suppressLineNumbers w:val="0"/>
        <w:tabs>
          <w:tab w:val="left" w:pos="720"/>
        </w:tabs>
        <w:suppressAutoHyphens w:val="0"/>
        <w:spacing w:line="360" w:lineRule="auto"/>
        <w:ind w:left="0" w:firstLine="709"/>
        <w:jc w:val="both"/>
        <w:rPr>
          <w:rFonts w:ascii="Times New Roman" w:hAnsi="Times New Roman"/>
          <w:sz w:val="28"/>
          <w:szCs w:val="28"/>
          <w:shd w:val="clear" w:color="auto" w:fill="FFFFFF"/>
        </w:rPr>
      </w:pPr>
      <w:r w:rsidRPr="00316FBC">
        <w:rPr>
          <w:rFonts w:ascii="Times New Roman" w:hAnsi="Times New Roman"/>
          <w:sz w:val="28"/>
          <w:szCs w:val="28"/>
          <w:shd w:val="clear" w:color="auto" w:fill="FFFFFF"/>
        </w:rPr>
        <w:t>Среди бесконечного разнообразия форм неживой природы в изобилии встречаются такие совершенные образы, чей вид неизменно привлекает наше внимание. Наблюдая за красотой природы, можно заметить, что при отражении предметов в лужах, озерах проявляется зеркальная симметрия.</w:t>
      </w:r>
      <w:r w:rsidR="00316FBC">
        <w:rPr>
          <w:rFonts w:ascii="Times New Roman" w:hAnsi="Times New Roman"/>
          <w:sz w:val="28"/>
          <w:szCs w:val="28"/>
          <w:shd w:val="clear" w:color="auto" w:fill="FFFFFF"/>
        </w:rPr>
        <w:t xml:space="preserve"> </w:t>
      </w:r>
    </w:p>
    <w:p w:rsidR="00316FBC" w:rsidRDefault="00316FBC" w:rsidP="00316FBC">
      <w:pPr>
        <w:pStyle w:val="af9"/>
        <w:suppressLineNumbers w:val="0"/>
        <w:tabs>
          <w:tab w:val="left" w:pos="720"/>
        </w:tabs>
        <w:suppressAutoHyphens w:val="0"/>
        <w:spacing w:line="360" w:lineRule="auto"/>
        <w:ind w:firstLine="709"/>
        <w:jc w:val="both"/>
        <w:rPr>
          <w:rFonts w:ascii="Times New Roman" w:hAnsi="Times New Roman"/>
          <w:i/>
          <w:iCs/>
          <w:sz w:val="28"/>
          <w:szCs w:val="28"/>
          <w:lang w:val="uk-UA"/>
        </w:rPr>
      </w:pPr>
    </w:p>
    <w:p w:rsidR="006D68D6" w:rsidRPr="00316FBC" w:rsidRDefault="006D68D6" w:rsidP="00316FBC">
      <w:pPr>
        <w:pStyle w:val="af9"/>
        <w:suppressLineNumbers w:val="0"/>
        <w:tabs>
          <w:tab w:val="left" w:pos="720"/>
        </w:tabs>
        <w:suppressAutoHyphens w:val="0"/>
        <w:spacing w:line="360" w:lineRule="auto"/>
        <w:ind w:firstLine="709"/>
        <w:jc w:val="both"/>
        <w:rPr>
          <w:rFonts w:ascii="Times New Roman" w:hAnsi="Times New Roman"/>
          <w:i/>
          <w:iCs/>
          <w:sz w:val="28"/>
          <w:szCs w:val="28"/>
        </w:rPr>
      </w:pPr>
      <w:r w:rsidRPr="00316FBC">
        <w:rPr>
          <w:rFonts w:ascii="Times New Roman" w:hAnsi="Times New Roman"/>
          <w:i/>
          <w:iCs/>
          <w:sz w:val="28"/>
          <w:szCs w:val="28"/>
        </w:rPr>
        <w:t>Видите? Это же голая зеркальность!</w:t>
      </w:r>
      <w:r w:rsidR="00316FBC">
        <w:rPr>
          <w:rFonts w:ascii="Times New Roman" w:hAnsi="Times New Roman"/>
          <w:i/>
          <w:iCs/>
          <w:sz w:val="28"/>
          <w:szCs w:val="28"/>
        </w:rPr>
        <w:t xml:space="preserve"> </w:t>
      </w:r>
    </w:p>
    <w:p w:rsidR="006D68D6" w:rsidRPr="00316FBC" w:rsidRDefault="006D68D6" w:rsidP="00316FBC">
      <w:pPr>
        <w:suppressAutoHyphens w:val="0"/>
        <w:spacing w:line="360" w:lineRule="auto"/>
        <w:ind w:firstLine="709"/>
        <w:jc w:val="both"/>
        <w:rPr>
          <w:rFonts w:ascii="Times New Roman" w:hAnsi="Times New Roman"/>
          <w:i/>
          <w:iCs/>
          <w:sz w:val="28"/>
          <w:szCs w:val="28"/>
        </w:rPr>
      </w:pPr>
      <w:r w:rsidRPr="00316FBC">
        <w:rPr>
          <w:rFonts w:ascii="Times New Roman" w:hAnsi="Times New Roman"/>
          <w:i/>
          <w:iCs/>
          <w:sz w:val="28"/>
          <w:szCs w:val="28"/>
        </w:rPr>
        <w:t xml:space="preserve">Глупая, глупая природа, ни о чем она не заботится так рьяно, </w:t>
      </w:r>
    </w:p>
    <w:p w:rsidR="006D68D6" w:rsidRPr="00316FBC" w:rsidRDefault="006D68D6" w:rsidP="00316FBC">
      <w:pPr>
        <w:suppressAutoHyphens w:val="0"/>
        <w:spacing w:line="360" w:lineRule="auto"/>
        <w:ind w:firstLine="709"/>
        <w:jc w:val="both"/>
        <w:rPr>
          <w:rFonts w:ascii="Times New Roman" w:hAnsi="Times New Roman"/>
          <w:i/>
          <w:iCs/>
          <w:sz w:val="28"/>
          <w:szCs w:val="28"/>
        </w:rPr>
      </w:pPr>
      <w:r w:rsidRPr="00316FBC">
        <w:rPr>
          <w:rFonts w:ascii="Times New Roman" w:hAnsi="Times New Roman"/>
          <w:i/>
          <w:iCs/>
          <w:sz w:val="28"/>
          <w:szCs w:val="28"/>
        </w:rPr>
        <w:t>как о равновесии (см. рис. 13).</w:t>
      </w:r>
    </w:p>
    <w:p w:rsidR="006D68D6" w:rsidRPr="00316FBC" w:rsidRDefault="006D68D6" w:rsidP="00316FBC">
      <w:pPr>
        <w:pStyle w:val="a8"/>
        <w:suppressAutoHyphens w:val="0"/>
        <w:spacing w:after="0" w:line="360" w:lineRule="auto"/>
        <w:ind w:firstLine="709"/>
        <w:jc w:val="both"/>
        <w:rPr>
          <w:rFonts w:ascii="Times New Roman" w:hAnsi="Times New Roman"/>
          <w:i/>
          <w:iCs/>
          <w:sz w:val="28"/>
          <w:szCs w:val="28"/>
        </w:rPr>
      </w:pPr>
      <w:r w:rsidRPr="00316FBC">
        <w:rPr>
          <w:rFonts w:ascii="Times New Roman" w:hAnsi="Times New Roman"/>
          <w:i/>
          <w:iCs/>
          <w:sz w:val="28"/>
          <w:szCs w:val="28"/>
        </w:rPr>
        <w:t>(Венедикт Ерофеев)</w:t>
      </w:r>
    </w:p>
    <w:p w:rsidR="00316FBC" w:rsidRDefault="00316FBC" w:rsidP="00316FBC">
      <w:pPr>
        <w:pStyle w:val="a8"/>
        <w:suppressAutoHyphens w:val="0"/>
        <w:spacing w:after="0" w:line="360" w:lineRule="auto"/>
        <w:ind w:firstLine="709"/>
        <w:jc w:val="both"/>
        <w:rPr>
          <w:rFonts w:ascii="Times New Roman" w:hAnsi="Times New Roman"/>
          <w:sz w:val="28"/>
          <w:szCs w:val="28"/>
          <w:shd w:val="clear" w:color="auto" w:fill="FFFFFF"/>
          <w:lang w:val="uk-UA"/>
        </w:rPr>
      </w:pPr>
    </w:p>
    <w:p w:rsidR="006D68D6" w:rsidRPr="00316FBC" w:rsidRDefault="006D68D6" w:rsidP="00316FBC">
      <w:pPr>
        <w:pStyle w:val="a8"/>
        <w:suppressAutoHyphens w:val="0"/>
        <w:spacing w:after="0" w:line="360" w:lineRule="auto"/>
        <w:ind w:firstLine="709"/>
        <w:jc w:val="both"/>
        <w:rPr>
          <w:rFonts w:ascii="Times New Roman" w:hAnsi="Times New Roman"/>
          <w:sz w:val="28"/>
          <w:szCs w:val="28"/>
          <w:shd w:val="clear" w:color="auto" w:fill="FFFFFF"/>
        </w:rPr>
      </w:pPr>
      <w:r w:rsidRPr="00316FBC">
        <w:rPr>
          <w:rFonts w:ascii="Times New Roman" w:hAnsi="Times New Roman"/>
          <w:sz w:val="28"/>
          <w:szCs w:val="28"/>
          <w:shd w:val="clear" w:color="auto" w:fill="FFFFFF"/>
        </w:rPr>
        <w:t>В мир неживой природы очарование симметрии вносят кристаллы (см.рис.14).</w:t>
      </w:r>
      <w:r w:rsidR="00316FBC">
        <w:rPr>
          <w:rFonts w:ascii="Times New Roman" w:hAnsi="Times New Roman"/>
          <w:sz w:val="28"/>
          <w:szCs w:val="28"/>
          <w:shd w:val="clear" w:color="auto" w:fill="FFFFFF"/>
        </w:rPr>
        <w:t xml:space="preserve"> </w:t>
      </w:r>
      <w:r w:rsidRPr="00316FBC">
        <w:rPr>
          <w:rFonts w:ascii="Times New Roman" w:hAnsi="Times New Roman"/>
          <w:sz w:val="28"/>
          <w:szCs w:val="28"/>
          <w:shd w:val="clear" w:color="auto" w:fill="FFFFFF"/>
        </w:rPr>
        <w:t>Каждая снежинка- это маленький кристалл замерзшей воды. Форма снежинок может быть очень разнообразной, но все они обладают поворотной симметрией и, кроме того, зеркальной симметрией (см. рис. 15).</w:t>
      </w:r>
    </w:p>
    <w:p w:rsidR="006D68D6" w:rsidRPr="00316FBC" w:rsidRDefault="006D68D6" w:rsidP="00316FBC">
      <w:pPr>
        <w:pStyle w:val="a8"/>
        <w:suppressAutoHyphens w:val="0"/>
        <w:spacing w:after="0" w:line="360" w:lineRule="auto"/>
        <w:ind w:firstLine="709"/>
        <w:jc w:val="both"/>
        <w:rPr>
          <w:rFonts w:ascii="Times New Roman" w:hAnsi="Times New Roman"/>
          <w:sz w:val="28"/>
          <w:szCs w:val="28"/>
          <w:shd w:val="clear" w:color="auto" w:fill="FFFFFF"/>
        </w:rPr>
      </w:pPr>
      <w:r w:rsidRPr="00316FBC">
        <w:rPr>
          <w:rFonts w:ascii="Times New Roman" w:hAnsi="Times New Roman"/>
          <w:sz w:val="28"/>
          <w:szCs w:val="28"/>
          <w:shd w:val="clear" w:color="auto" w:fill="FFFFFF"/>
        </w:rPr>
        <w:t>А что такое кристалл? Твердое тело, имеющее естественную форму многогранника. Соль, лед, песок и т.д. состоят из кристаллов. Прежде всего Ромэ-Делиль подчёркивал правильную геометрическую форму кристаллов исходя из закона постоянства углов между их гранями. Он писал:</w:t>
      </w:r>
      <w:r w:rsidR="00316FBC">
        <w:rPr>
          <w:rFonts w:ascii="Times New Roman" w:hAnsi="Times New Roman"/>
          <w:sz w:val="28"/>
          <w:szCs w:val="28"/>
          <w:shd w:val="clear" w:color="auto" w:fill="FFFFFF"/>
        </w:rPr>
        <w:t xml:space="preserve"> </w:t>
      </w:r>
      <w:r w:rsidRPr="00316FBC">
        <w:rPr>
          <w:rFonts w:ascii="Times New Roman" w:hAnsi="Times New Roman"/>
          <w:sz w:val="28"/>
          <w:szCs w:val="28"/>
          <w:shd w:val="clear" w:color="auto" w:fill="FFFFFF"/>
        </w:rPr>
        <w:t>«К разряду кристаллов стали относить все тела минерального царства, для которых находили фигуру геометрического многогранника…» Правильная форма кристаллов возникает по двум причинам. Во-первых, кристаллы состоят из элементарных частичек - молекул, которые сами имеют правильную</w:t>
      </w:r>
      <w:r w:rsidR="00316FBC">
        <w:rPr>
          <w:rFonts w:ascii="Times New Roman" w:hAnsi="Times New Roman"/>
          <w:sz w:val="28"/>
          <w:szCs w:val="28"/>
          <w:shd w:val="clear" w:color="auto" w:fill="FFFFFF"/>
        </w:rPr>
        <w:t xml:space="preserve"> </w:t>
      </w:r>
      <w:r w:rsidRPr="00316FBC">
        <w:rPr>
          <w:rFonts w:ascii="Times New Roman" w:hAnsi="Times New Roman"/>
          <w:sz w:val="28"/>
          <w:szCs w:val="28"/>
          <w:shd w:val="clear" w:color="auto" w:fill="FFFFFF"/>
        </w:rPr>
        <w:t>форму. Во-вторых, «такие молекулы имеют замечательное свойство соединяться между собой в симметричном порядке».</w:t>
      </w:r>
    </w:p>
    <w:p w:rsidR="006D68D6" w:rsidRPr="00316FBC" w:rsidRDefault="006D68D6" w:rsidP="00316FBC">
      <w:pPr>
        <w:suppressAutoHyphens w:val="0"/>
        <w:spacing w:line="360" w:lineRule="auto"/>
        <w:ind w:firstLine="709"/>
        <w:jc w:val="both"/>
        <w:rPr>
          <w:rFonts w:ascii="Times New Roman" w:hAnsi="Times New Roman"/>
          <w:sz w:val="28"/>
          <w:szCs w:val="28"/>
        </w:rPr>
      </w:pPr>
      <w:r w:rsidRPr="00316FBC">
        <w:rPr>
          <w:rFonts w:ascii="Times New Roman" w:hAnsi="Times New Roman"/>
          <w:sz w:val="28"/>
          <w:szCs w:val="28"/>
        </w:rPr>
        <w:t>Почему же так красивы и привлекательны кристаллы? Их физические и химические свойства</w:t>
      </w:r>
      <w:r w:rsidR="00316FBC">
        <w:rPr>
          <w:rFonts w:ascii="Times New Roman" w:hAnsi="Times New Roman"/>
          <w:sz w:val="28"/>
          <w:szCs w:val="28"/>
        </w:rPr>
        <w:t xml:space="preserve"> </w:t>
      </w:r>
      <w:r w:rsidRPr="00316FBC">
        <w:rPr>
          <w:rFonts w:ascii="Times New Roman" w:hAnsi="Times New Roman"/>
          <w:sz w:val="28"/>
          <w:szCs w:val="28"/>
        </w:rPr>
        <w:t>определяются их геометрическим строением. В кристаллографии (науке о кристаллах) существует даже раздел, который называется «Геометрическая кристаллография». В 1867 году генерал от артиллерии,</w:t>
      </w:r>
      <w:r w:rsidR="00316FBC">
        <w:rPr>
          <w:rFonts w:ascii="Times New Roman" w:hAnsi="Times New Roman"/>
          <w:sz w:val="28"/>
          <w:szCs w:val="28"/>
        </w:rPr>
        <w:t xml:space="preserve"> </w:t>
      </w:r>
      <w:r w:rsidRPr="00316FBC">
        <w:rPr>
          <w:rFonts w:ascii="Times New Roman" w:hAnsi="Times New Roman"/>
          <w:sz w:val="28"/>
          <w:szCs w:val="28"/>
        </w:rPr>
        <w:t>профессор Михайловской академии в Петербурге</w:t>
      </w:r>
      <w:r w:rsidR="00316FBC">
        <w:rPr>
          <w:rFonts w:ascii="Times New Roman" w:hAnsi="Times New Roman"/>
          <w:sz w:val="28"/>
          <w:szCs w:val="28"/>
        </w:rPr>
        <w:t xml:space="preserve"> </w:t>
      </w:r>
      <w:r w:rsidRPr="00316FBC">
        <w:rPr>
          <w:rFonts w:ascii="Times New Roman" w:hAnsi="Times New Roman"/>
          <w:sz w:val="28"/>
          <w:szCs w:val="28"/>
        </w:rPr>
        <w:t>А.В. Гадолин строго математически вывел все сочетания элементов симметрии, характеризующие кристаллические многогранники. Например, гранат попадает в первую, так называемую</w:t>
      </w:r>
      <w:r w:rsidR="00316FBC">
        <w:rPr>
          <w:rFonts w:ascii="Times New Roman" w:hAnsi="Times New Roman"/>
          <w:sz w:val="28"/>
          <w:szCs w:val="28"/>
        </w:rPr>
        <w:t xml:space="preserve"> </w:t>
      </w:r>
      <w:r w:rsidRPr="00316FBC">
        <w:rPr>
          <w:rFonts w:ascii="Times New Roman" w:hAnsi="Times New Roman"/>
          <w:sz w:val="28"/>
          <w:szCs w:val="28"/>
        </w:rPr>
        <w:t xml:space="preserve">кубическую систему, все кристаллы которой имеют те же элементы симметрии, что и куб </w:t>
      </w:r>
    </w:p>
    <w:p w:rsidR="006D68D6" w:rsidRPr="00316FBC" w:rsidRDefault="006D68D6" w:rsidP="00316FBC">
      <w:pPr>
        <w:suppressAutoHyphens w:val="0"/>
        <w:spacing w:line="360" w:lineRule="auto"/>
        <w:ind w:firstLine="709"/>
        <w:jc w:val="both"/>
        <w:rPr>
          <w:rFonts w:ascii="Times New Roman" w:hAnsi="Times New Roman"/>
          <w:sz w:val="28"/>
          <w:szCs w:val="28"/>
        </w:rPr>
      </w:pPr>
      <w:r w:rsidRPr="00316FBC">
        <w:rPr>
          <w:rFonts w:ascii="Times New Roman" w:hAnsi="Times New Roman"/>
          <w:sz w:val="28"/>
          <w:szCs w:val="28"/>
        </w:rPr>
        <w:t>(форму куба имеют, например,</w:t>
      </w:r>
      <w:r w:rsidR="00316FBC">
        <w:rPr>
          <w:rFonts w:ascii="Times New Roman" w:hAnsi="Times New Roman"/>
          <w:sz w:val="28"/>
          <w:szCs w:val="28"/>
        </w:rPr>
        <w:t xml:space="preserve"> </w:t>
      </w:r>
      <w:r w:rsidRPr="00316FBC">
        <w:rPr>
          <w:rFonts w:ascii="Times New Roman" w:hAnsi="Times New Roman"/>
          <w:sz w:val="28"/>
          <w:szCs w:val="28"/>
        </w:rPr>
        <w:t>кристаллы поваренной соли).</w:t>
      </w:r>
      <w:r w:rsidR="00316FBC">
        <w:rPr>
          <w:rFonts w:ascii="Times New Roman" w:hAnsi="Times New Roman"/>
          <w:sz w:val="28"/>
          <w:szCs w:val="28"/>
        </w:rPr>
        <w:t xml:space="preserve"> </w:t>
      </w:r>
      <w:r w:rsidRPr="00316FBC">
        <w:rPr>
          <w:rFonts w:ascii="Times New Roman" w:hAnsi="Times New Roman"/>
          <w:sz w:val="28"/>
          <w:szCs w:val="28"/>
        </w:rPr>
        <w:t>Всего существует 32 вида симметрий идеальных форм кристалла.</w:t>
      </w:r>
    </w:p>
    <w:p w:rsidR="006D68D6" w:rsidRPr="00316FBC" w:rsidRDefault="006D68D6" w:rsidP="00316FBC">
      <w:pPr>
        <w:pStyle w:val="a8"/>
        <w:suppressAutoHyphens w:val="0"/>
        <w:spacing w:after="0" w:line="360" w:lineRule="auto"/>
        <w:ind w:firstLine="709"/>
        <w:jc w:val="both"/>
        <w:rPr>
          <w:rFonts w:ascii="Times New Roman" w:hAnsi="Times New Roman"/>
          <w:sz w:val="28"/>
          <w:szCs w:val="28"/>
          <w:shd w:val="clear" w:color="auto" w:fill="FFFFFF"/>
        </w:rPr>
      </w:pPr>
      <w:r w:rsidRPr="00316FBC">
        <w:rPr>
          <w:rFonts w:ascii="Times New Roman" w:hAnsi="Times New Roman"/>
          <w:sz w:val="28"/>
          <w:szCs w:val="28"/>
          <w:shd w:val="clear" w:color="auto" w:fill="FFFFFF"/>
        </w:rPr>
        <w:t>Легко вообразить, какая бы царила на Земле неразбериха, если бы симметрия в природе</w:t>
      </w:r>
      <w:r w:rsidR="00316FBC">
        <w:rPr>
          <w:rFonts w:ascii="Times New Roman" w:hAnsi="Times New Roman"/>
          <w:sz w:val="28"/>
          <w:szCs w:val="28"/>
          <w:shd w:val="clear" w:color="auto" w:fill="FFFFFF"/>
        </w:rPr>
        <w:t xml:space="preserve"> </w:t>
      </w:r>
      <w:r w:rsidRPr="00316FBC">
        <w:rPr>
          <w:rFonts w:ascii="Times New Roman" w:hAnsi="Times New Roman"/>
          <w:sz w:val="28"/>
          <w:szCs w:val="28"/>
          <w:shd w:val="clear" w:color="auto" w:fill="FFFFFF"/>
        </w:rPr>
        <w:t>была нарушена!</w:t>
      </w:r>
    </w:p>
    <w:p w:rsidR="006D68D6" w:rsidRPr="00316FBC" w:rsidRDefault="006D68D6" w:rsidP="00316FBC">
      <w:pPr>
        <w:suppressAutoHyphens w:val="0"/>
        <w:spacing w:line="360" w:lineRule="auto"/>
        <w:ind w:firstLine="709"/>
        <w:jc w:val="both"/>
        <w:rPr>
          <w:rFonts w:ascii="Times New Roman" w:hAnsi="Times New Roman"/>
          <w:sz w:val="28"/>
          <w:szCs w:val="28"/>
        </w:rPr>
      </w:pPr>
    </w:p>
    <w:p w:rsidR="006D68D6" w:rsidRPr="00316FBC" w:rsidRDefault="006D68D6" w:rsidP="00316FBC">
      <w:pPr>
        <w:suppressAutoHyphens w:val="0"/>
        <w:spacing w:line="360" w:lineRule="auto"/>
        <w:ind w:firstLine="709"/>
        <w:jc w:val="both"/>
        <w:rPr>
          <w:rFonts w:ascii="Times New Roman" w:hAnsi="Times New Roman"/>
          <w:b/>
          <w:sz w:val="28"/>
          <w:szCs w:val="28"/>
          <w:lang w:val="uk-UA"/>
        </w:rPr>
      </w:pPr>
      <w:r w:rsidRPr="00316FBC">
        <w:rPr>
          <w:rFonts w:ascii="Times New Roman" w:hAnsi="Times New Roman"/>
          <w:b/>
          <w:sz w:val="28"/>
          <w:szCs w:val="28"/>
        </w:rPr>
        <w:t>§4. Примене</w:t>
      </w:r>
      <w:r w:rsidR="00316FBC">
        <w:rPr>
          <w:rFonts w:ascii="Times New Roman" w:hAnsi="Times New Roman"/>
          <w:b/>
          <w:sz w:val="28"/>
          <w:szCs w:val="28"/>
        </w:rPr>
        <w:t>ние законов симметрии человеком</w:t>
      </w:r>
    </w:p>
    <w:p w:rsidR="006D68D6" w:rsidRPr="00316FBC" w:rsidRDefault="006D68D6" w:rsidP="00316FBC">
      <w:pPr>
        <w:suppressAutoHyphens w:val="0"/>
        <w:spacing w:line="360" w:lineRule="auto"/>
        <w:ind w:firstLine="709"/>
        <w:jc w:val="both"/>
        <w:rPr>
          <w:rFonts w:ascii="Times New Roman" w:hAnsi="Times New Roman"/>
          <w:sz w:val="28"/>
          <w:szCs w:val="28"/>
        </w:rPr>
      </w:pPr>
    </w:p>
    <w:p w:rsidR="006D68D6" w:rsidRPr="00316FBC" w:rsidRDefault="006D68D6" w:rsidP="00316FBC">
      <w:pPr>
        <w:suppressAutoHyphens w:val="0"/>
        <w:spacing w:line="360" w:lineRule="auto"/>
        <w:ind w:firstLine="709"/>
        <w:jc w:val="both"/>
        <w:rPr>
          <w:rFonts w:ascii="Times New Roman" w:hAnsi="Times New Roman"/>
          <w:sz w:val="28"/>
          <w:szCs w:val="28"/>
        </w:rPr>
      </w:pPr>
      <w:r w:rsidRPr="00316FBC">
        <w:rPr>
          <w:rFonts w:ascii="Times New Roman" w:hAnsi="Times New Roman"/>
          <w:sz w:val="28"/>
          <w:szCs w:val="28"/>
        </w:rPr>
        <w:t>Увидев проявление симметрии в природе, мне захотелось</w:t>
      </w:r>
      <w:r w:rsidR="00316FBC">
        <w:rPr>
          <w:rFonts w:ascii="Times New Roman" w:hAnsi="Times New Roman"/>
          <w:sz w:val="28"/>
          <w:szCs w:val="28"/>
        </w:rPr>
        <w:t xml:space="preserve"> </w:t>
      </w:r>
      <w:r w:rsidRPr="00316FBC">
        <w:rPr>
          <w:rFonts w:ascii="Times New Roman" w:hAnsi="Times New Roman"/>
          <w:sz w:val="28"/>
          <w:szCs w:val="28"/>
        </w:rPr>
        <w:t>узнать, применяет ли человек эти закономерности в своих творениях.</w:t>
      </w:r>
    </w:p>
    <w:p w:rsidR="006D68D6" w:rsidRPr="00316FBC" w:rsidRDefault="006D68D6" w:rsidP="00316FBC">
      <w:pPr>
        <w:suppressAutoHyphens w:val="0"/>
        <w:spacing w:line="360" w:lineRule="auto"/>
        <w:ind w:firstLine="709"/>
        <w:jc w:val="both"/>
        <w:rPr>
          <w:rFonts w:ascii="Times New Roman" w:hAnsi="Times New Roman"/>
          <w:sz w:val="28"/>
          <w:szCs w:val="28"/>
        </w:rPr>
      </w:pPr>
      <w:r w:rsidRPr="00316FBC">
        <w:rPr>
          <w:rFonts w:ascii="Times New Roman" w:hAnsi="Times New Roman"/>
          <w:sz w:val="28"/>
          <w:szCs w:val="28"/>
          <w:shd w:val="clear" w:color="auto" w:fill="FFFFFF"/>
        </w:rPr>
        <w:t>Симметрию можно обнаружить почти везде, если знать, как ее искать. Многие народы с древнейших времен владели представлением</w:t>
      </w:r>
      <w:r w:rsidR="00316FBC">
        <w:rPr>
          <w:rFonts w:ascii="Times New Roman" w:hAnsi="Times New Roman"/>
          <w:sz w:val="28"/>
          <w:szCs w:val="28"/>
          <w:shd w:val="clear" w:color="auto" w:fill="FFFFFF"/>
        </w:rPr>
        <w:t xml:space="preserve"> </w:t>
      </w:r>
      <w:r w:rsidRPr="00316FBC">
        <w:rPr>
          <w:rFonts w:ascii="Times New Roman" w:hAnsi="Times New Roman"/>
          <w:sz w:val="28"/>
          <w:szCs w:val="28"/>
          <w:shd w:val="clear" w:color="auto" w:fill="FFFFFF"/>
        </w:rPr>
        <w:t>о симметрии в широком смысле — как об уравновешенности и гармонии. Творчество людей во всех своих проявлениях</w:t>
      </w:r>
      <w:r w:rsidR="00316FBC">
        <w:rPr>
          <w:rFonts w:ascii="Times New Roman" w:hAnsi="Times New Roman"/>
          <w:sz w:val="28"/>
          <w:szCs w:val="28"/>
          <w:shd w:val="clear" w:color="auto" w:fill="FFFFFF"/>
        </w:rPr>
        <w:t xml:space="preserve"> </w:t>
      </w:r>
      <w:r w:rsidRPr="00316FBC">
        <w:rPr>
          <w:rFonts w:ascii="Times New Roman" w:hAnsi="Times New Roman"/>
          <w:sz w:val="28"/>
          <w:szCs w:val="28"/>
          <w:shd w:val="clear" w:color="auto" w:fill="FFFFFF"/>
        </w:rPr>
        <w:t>тяготеет к симметрии. Посредством симметрии человек всегда пытался,</w:t>
      </w:r>
      <w:r w:rsidR="00316FBC">
        <w:rPr>
          <w:rFonts w:ascii="Times New Roman" w:hAnsi="Times New Roman"/>
          <w:sz w:val="28"/>
          <w:szCs w:val="28"/>
          <w:shd w:val="clear" w:color="auto" w:fill="FFFFFF"/>
        </w:rPr>
        <w:t xml:space="preserve"> </w:t>
      </w:r>
      <w:r w:rsidRPr="00316FBC">
        <w:rPr>
          <w:rFonts w:ascii="Times New Roman" w:hAnsi="Times New Roman"/>
          <w:sz w:val="28"/>
          <w:szCs w:val="28"/>
          <w:shd w:val="clear" w:color="auto" w:fill="FFFFFF"/>
        </w:rPr>
        <w:t>по словам немецкого математика Германа Вейля, «постичь и создать порядок, красоту и совершенство».</w:t>
      </w:r>
      <w:r w:rsidR="00316FBC">
        <w:rPr>
          <w:rFonts w:ascii="Times New Roman" w:hAnsi="Times New Roman"/>
          <w:sz w:val="28"/>
          <w:szCs w:val="28"/>
          <w:shd w:val="clear" w:color="auto" w:fill="FFFFFF"/>
        </w:rPr>
        <w:t xml:space="preserve"> </w:t>
      </w:r>
      <w:r w:rsidRPr="00316FBC">
        <w:rPr>
          <w:rFonts w:ascii="Times New Roman" w:hAnsi="Times New Roman"/>
          <w:sz w:val="28"/>
          <w:szCs w:val="28"/>
          <w:shd w:val="clear" w:color="auto" w:fill="FFFFFF"/>
        </w:rPr>
        <w:t>Г.</w:t>
      </w:r>
      <w:r w:rsidR="00316FBC">
        <w:rPr>
          <w:rFonts w:ascii="Times New Roman" w:hAnsi="Times New Roman"/>
          <w:sz w:val="28"/>
          <w:szCs w:val="28"/>
          <w:shd w:val="clear" w:color="auto" w:fill="FFFFFF"/>
        </w:rPr>
        <w:t xml:space="preserve"> </w:t>
      </w:r>
      <w:r w:rsidRPr="00316FBC">
        <w:rPr>
          <w:rFonts w:ascii="Times New Roman" w:hAnsi="Times New Roman"/>
          <w:sz w:val="28"/>
          <w:szCs w:val="28"/>
          <w:shd w:val="clear" w:color="auto" w:fill="FFFFFF"/>
        </w:rPr>
        <w:t>Вейль под симметрией понимал «неизменность какого-либо объекта, при определенного, рода преобразованиях; предмет является симметричным, в том случае, когда его можно подвергнуть какой-нибудь операции, после которой он будет выглядеть так же, как и до преобразования».</w:t>
      </w:r>
      <w:r w:rsidR="00316FBC">
        <w:rPr>
          <w:rFonts w:ascii="Times New Roman" w:hAnsi="Times New Roman"/>
          <w:sz w:val="28"/>
          <w:szCs w:val="28"/>
          <w:shd w:val="clear" w:color="auto" w:fill="FFFFFF"/>
        </w:rPr>
        <w:t xml:space="preserve"> </w:t>
      </w:r>
      <w:r w:rsidRPr="00316FBC">
        <w:rPr>
          <w:rFonts w:ascii="Times New Roman" w:hAnsi="Times New Roman"/>
          <w:sz w:val="28"/>
          <w:szCs w:val="28"/>
          <w:shd w:val="clear" w:color="auto" w:fill="FFFFFF"/>
        </w:rPr>
        <w:t>Определенную главу Г. Вейль посвятил орнаментной симметрии.</w:t>
      </w:r>
      <w:r w:rsidR="00316FBC">
        <w:rPr>
          <w:rFonts w:ascii="Times New Roman" w:hAnsi="Times New Roman"/>
          <w:sz w:val="28"/>
          <w:szCs w:val="28"/>
          <w:shd w:val="clear" w:color="auto" w:fill="FFFFFF"/>
        </w:rPr>
        <w:t xml:space="preserve"> </w:t>
      </w:r>
      <w:r w:rsidRPr="00316FBC">
        <w:rPr>
          <w:rFonts w:ascii="Times New Roman" w:hAnsi="Times New Roman"/>
          <w:sz w:val="28"/>
          <w:szCs w:val="28"/>
          <w:shd w:val="clear" w:color="auto" w:fill="FFFFFF"/>
        </w:rPr>
        <w:t>Упорядоченность и подчиненность определенному набору правил мы обнаруживаем в узорах и орнаментах (см. рис. 16).</w:t>
      </w:r>
      <w:r w:rsidRPr="00316FBC">
        <w:rPr>
          <w:rFonts w:ascii="Times New Roman" w:hAnsi="Times New Roman"/>
          <w:sz w:val="28"/>
          <w:szCs w:val="28"/>
        </w:rPr>
        <w:t xml:space="preserve"> </w:t>
      </w:r>
    </w:p>
    <w:p w:rsidR="006D68D6" w:rsidRPr="00316FBC" w:rsidRDefault="006D68D6" w:rsidP="00316FBC">
      <w:pPr>
        <w:suppressAutoHyphens w:val="0"/>
        <w:spacing w:line="360" w:lineRule="auto"/>
        <w:ind w:firstLine="709"/>
        <w:jc w:val="both"/>
        <w:rPr>
          <w:rFonts w:ascii="Times New Roman" w:hAnsi="Times New Roman"/>
          <w:sz w:val="28"/>
          <w:szCs w:val="28"/>
        </w:rPr>
      </w:pPr>
      <w:r w:rsidRPr="00316FBC">
        <w:rPr>
          <w:rFonts w:ascii="Times New Roman" w:hAnsi="Times New Roman"/>
          <w:sz w:val="28"/>
          <w:szCs w:val="28"/>
        </w:rPr>
        <w:t>Нельзя не увидеть симметрию и в ограненных драгоценных камнях. Многие гранильщики стараются придать бриллиантам форму тетраэдра, куба, октаэдра или икосаэдра. Так как гранат имеет те же элементы что и куб, он</w:t>
      </w:r>
      <w:r w:rsidR="00316FBC">
        <w:rPr>
          <w:rFonts w:ascii="Times New Roman" w:hAnsi="Times New Roman"/>
          <w:sz w:val="28"/>
          <w:szCs w:val="28"/>
        </w:rPr>
        <w:t xml:space="preserve"> </w:t>
      </w:r>
      <w:r w:rsidRPr="00316FBC">
        <w:rPr>
          <w:rFonts w:ascii="Times New Roman" w:hAnsi="Times New Roman"/>
          <w:sz w:val="28"/>
          <w:szCs w:val="28"/>
        </w:rPr>
        <w:t>высоко ценится знатоками драгоценных камней. Художественные изделия из гранатов были обнаружены в могилах Древнего Египта, относящихся еще к додинастическому</w:t>
      </w:r>
      <w:r w:rsidR="00316FBC">
        <w:rPr>
          <w:rFonts w:ascii="Times New Roman" w:hAnsi="Times New Roman"/>
          <w:sz w:val="28"/>
          <w:szCs w:val="28"/>
        </w:rPr>
        <w:t xml:space="preserve"> </w:t>
      </w:r>
      <w:r w:rsidRPr="00316FBC">
        <w:rPr>
          <w:rFonts w:ascii="Times New Roman" w:hAnsi="Times New Roman"/>
          <w:sz w:val="28"/>
          <w:szCs w:val="28"/>
        </w:rPr>
        <w:t>периоду</w:t>
      </w:r>
      <w:r w:rsidR="00316FBC">
        <w:rPr>
          <w:rFonts w:ascii="Times New Roman" w:hAnsi="Times New Roman"/>
          <w:sz w:val="28"/>
          <w:szCs w:val="28"/>
        </w:rPr>
        <w:t xml:space="preserve"> </w:t>
      </w:r>
      <w:r w:rsidRPr="00316FBC">
        <w:rPr>
          <w:rFonts w:ascii="Times New Roman" w:hAnsi="Times New Roman"/>
          <w:sz w:val="28"/>
          <w:szCs w:val="28"/>
        </w:rPr>
        <w:t>(свыше двух тысячелетий до н.э.).</w:t>
      </w:r>
    </w:p>
    <w:p w:rsidR="006D68D6" w:rsidRPr="00316FBC" w:rsidRDefault="006D68D6" w:rsidP="00316FBC">
      <w:pPr>
        <w:suppressAutoHyphens w:val="0"/>
        <w:spacing w:line="360" w:lineRule="auto"/>
        <w:ind w:firstLine="709"/>
        <w:jc w:val="both"/>
        <w:rPr>
          <w:rFonts w:ascii="Times New Roman" w:hAnsi="Times New Roman"/>
          <w:sz w:val="28"/>
          <w:szCs w:val="28"/>
        </w:rPr>
      </w:pPr>
      <w:r w:rsidRPr="00316FBC">
        <w:rPr>
          <w:rFonts w:ascii="Times New Roman" w:hAnsi="Times New Roman"/>
          <w:sz w:val="28"/>
          <w:szCs w:val="28"/>
        </w:rPr>
        <w:t>В коллекциях Эрмитажа особым вниманием пользуются золотые украшения древних скифов. Необычайно</w:t>
      </w:r>
      <w:r w:rsidR="00316FBC">
        <w:rPr>
          <w:rFonts w:ascii="Times New Roman" w:hAnsi="Times New Roman"/>
          <w:sz w:val="28"/>
          <w:szCs w:val="28"/>
        </w:rPr>
        <w:t xml:space="preserve"> </w:t>
      </w:r>
      <w:r w:rsidRPr="00316FBC">
        <w:rPr>
          <w:rFonts w:ascii="Times New Roman" w:hAnsi="Times New Roman"/>
          <w:sz w:val="28"/>
          <w:szCs w:val="28"/>
        </w:rPr>
        <w:t>тонка художественная работа золотых венков, диадем, дерева и украшенных драгоценными</w:t>
      </w:r>
      <w:r w:rsidR="00316FBC">
        <w:rPr>
          <w:rFonts w:ascii="Times New Roman" w:hAnsi="Times New Roman"/>
          <w:sz w:val="28"/>
          <w:szCs w:val="28"/>
        </w:rPr>
        <w:t xml:space="preserve"> </w:t>
      </w:r>
      <w:r w:rsidRPr="00316FBC">
        <w:rPr>
          <w:rFonts w:ascii="Times New Roman" w:hAnsi="Times New Roman"/>
          <w:sz w:val="28"/>
          <w:szCs w:val="28"/>
        </w:rPr>
        <w:t>красно-фиолетовыми гранатами (см.рис. 17, 18).</w:t>
      </w:r>
    </w:p>
    <w:p w:rsidR="006D68D6" w:rsidRPr="00316FBC" w:rsidRDefault="006D68D6" w:rsidP="00316FBC">
      <w:pPr>
        <w:suppressAutoHyphens w:val="0"/>
        <w:spacing w:line="360" w:lineRule="auto"/>
        <w:ind w:firstLine="709"/>
        <w:jc w:val="both"/>
        <w:rPr>
          <w:rFonts w:ascii="Times New Roman" w:hAnsi="Times New Roman"/>
          <w:sz w:val="28"/>
          <w:szCs w:val="28"/>
          <w:shd w:val="clear" w:color="auto" w:fill="FFFFFF"/>
        </w:rPr>
      </w:pPr>
      <w:r w:rsidRPr="00316FBC">
        <w:rPr>
          <w:rFonts w:ascii="Times New Roman" w:hAnsi="Times New Roman"/>
          <w:sz w:val="28"/>
          <w:szCs w:val="28"/>
        </w:rPr>
        <w:t>Одним из самых наглядных использований законов симметрии</w:t>
      </w:r>
      <w:r w:rsidR="00316FBC">
        <w:rPr>
          <w:rFonts w:ascii="Times New Roman" w:hAnsi="Times New Roman"/>
          <w:sz w:val="28"/>
          <w:szCs w:val="28"/>
        </w:rPr>
        <w:t xml:space="preserve"> </w:t>
      </w:r>
      <w:r w:rsidRPr="00316FBC">
        <w:rPr>
          <w:rFonts w:ascii="Times New Roman" w:hAnsi="Times New Roman"/>
          <w:sz w:val="28"/>
          <w:szCs w:val="28"/>
        </w:rPr>
        <w:t>в жизни служат строения архитектуры. Это то, что</w:t>
      </w:r>
      <w:r w:rsidR="00316FBC">
        <w:rPr>
          <w:rFonts w:ascii="Times New Roman" w:hAnsi="Times New Roman"/>
          <w:sz w:val="28"/>
          <w:szCs w:val="28"/>
        </w:rPr>
        <w:t xml:space="preserve"> </w:t>
      </w:r>
      <w:r w:rsidRPr="00316FBC">
        <w:rPr>
          <w:rFonts w:ascii="Times New Roman" w:hAnsi="Times New Roman"/>
          <w:sz w:val="28"/>
          <w:szCs w:val="28"/>
        </w:rPr>
        <w:t>чаще всего</w:t>
      </w:r>
      <w:r w:rsidR="00316FBC">
        <w:rPr>
          <w:rFonts w:ascii="Times New Roman" w:hAnsi="Times New Roman"/>
          <w:sz w:val="28"/>
          <w:szCs w:val="28"/>
        </w:rPr>
        <w:t xml:space="preserve"> </w:t>
      </w:r>
      <w:r w:rsidRPr="00316FBC">
        <w:rPr>
          <w:rFonts w:ascii="Times New Roman" w:hAnsi="Times New Roman"/>
          <w:sz w:val="28"/>
          <w:szCs w:val="28"/>
        </w:rPr>
        <w:t xml:space="preserve">мы можем увидеть. </w:t>
      </w:r>
      <w:r w:rsidRPr="00316FBC">
        <w:rPr>
          <w:rFonts w:ascii="Times New Roman" w:hAnsi="Times New Roman"/>
          <w:sz w:val="28"/>
          <w:szCs w:val="28"/>
          <w:shd w:val="clear" w:color="auto" w:fill="FFFFFF"/>
        </w:rPr>
        <w:t>В архитектуре оси симметрии используются как средства выражения архитектурного замысла. Примеров использования симметрии в архитектуре множество, одним из них является</w:t>
      </w:r>
      <w:r w:rsidR="00316FBC">
        <w:rPr>
          <w:rFonts w:ascii="Times New Roman" w:hAnsi="Times New Roman"/>
          <w:sz w:val="28"/>
          <w:szCs w:val="28"/>
          <w:shd w:val="clear" w:color="auto" w:fill="FFFFFF"/>
        </w:rPr>
        <w:t xml:space="preserve"> </w:t>
      </w:r>
      <w:r w:rsidRPr="00316FBC">
        <w:rPr>
          <w:rFonts w:ascii="Times New Roman" w:hAnsi="Times New Roman"/>
          <w:sz w:val="28"/>
          <w:szCs w:val="28"/>
          <w:shd w:val="clear" w:color="auto" w:fill="FFFFFF"/>
        </w:rPr>
        <w:t>прекрасный Новосибирский театр оперы и балета (см. рис. 19). И даже у нас, в г. Купино есть здание, имеющее симметрию – здание Администрации Купинского района (см. рис. 20).</w:t>
      </w:r>
    </w:p>
    <w:p w:rsidR="006D68D6" w:rsidRPr="00316FBC" w:rsidRDefault="006D68D6" w:rsidP="00316FBC">
      <w:pPr>
        <w:suppressAutoHyphens w:val="0"/>
        <w:spacing w:line="360" w:lineRule="auto"/>
        <w:ind w:firstLine="709"/>
        <w:jc w:val="both"/>
        <w:rPr>
          <w:rFonts w:ascii="Times New Roman" w:hAnsi="Times New Roman"/>
          <w:sz w:val="28"/>
          <w:szCs w:val="28"/>
          <w:shd w:val="clear" w:color="auto" w:fill="FFFFFF"/>
        </w:rPr>
      </w:pPr>
      <w:r w:rsidRPr="00316FBC">
        <w:rPr>
          <w:rFonts w:ascii="Times New Roman" w:hAnsi="Times New Roman"/>
          <w:sz w:val="28"/>
          <w:szCs w:val="28"/>
          <w:shd w:val="clear" w:color="auto" w:fill="FFFFFF"/>
        </w:rPr>
        <w:t>Еще одним</w:t>
      </w:r>
      <w:r w:rsidR="00316FBC">
        <w:rPr>
          <w:rFonts w:ascii="Times New Roman" w:hAnsi="Times New Roman"/>
          <w:sz w:val="28"/>
          <w:szCs w:val="28"/>
          <w:shd w:val="clear" w:color="auto" w:fill="FFFFFF"/>
        </w:rPr>
        <w:t xml:space="preserve"> </w:t>
      </w:r>
      <w:r w:rsidRPr="00316FBC">
        <w:rPr>
          <w:rFonts w:ascii="Times New Roman" w:hAnsi="Times New Roman"/>
          <w:sz w:val="28"/>
          <w:szCs w:val="28"/>
          <w:shd w:val="clear" w:color="auto" w:fill="FFFFFF"/>
        </w:rPr>
        <w:t>примером использования человеком симметрии в своей практике</w:t>
      </w:r>
      <w:r w:rsidR="00316FBC">
        <w:rPr>
          <w:rFonts w:ascii="Times New Roman" w:hAnsi="Times New Roman"/>
          <w:sz w:val="28"/>
          <w:szCs w:val="28"/>
          <w:shd w:val="clear" w:color="auto" w:fill="FFFFFF"/>
        </w:rPr>
        <w:t xml:space="preserve"> </w:t>
      </w:r>
      <w:r w:rsidRPr="00316FBC">
        <w:rPr>
          <w:rFonts w:ascii="Times New Roman" w:hAnsi="Times New Roman"/>
          <w:sz w:val="28"/>
          <w:szCs w:val="28"/>
          <w:shd w:val="clear" w:color="auto" w:fill="FFFFFF"/>
        </w:rPr>
        <w:t>- это техника.</w:t>
      </w:r>
      <w:r w:rsidR="00316FBC">
        <w:rPr>
          <w:rFonts w:ascii="Times New Roman" w:hAnsi="Times New Roman"/>
          <w:sz w:val="28"/>
          <w:szCs w:val="28"/>
          <w:shd w:val="clear" w:color="auto" w:fill="FFFFFF"/>
        </w:rPr>
        <w:t xml:space="preserve"> </w:t>
      </w:r>
      <w:r w:rsidRPr="00316FBC">
        <w:rPr>
          <w:rFonts w:ascii="Times New Roman" w:hAnsi="Times New Roman"/>
          <w:sz w:val="28"/>
          <w:szCs w:val="28"/>
          <w:shd w:val="clear" w:color="auto" w:fill="FFFFFF"/>
        </w:rPr>
        <w:t>В технике оси симметрии наиболее четко обозначаются там, где требуется оценить отклонение от нулевого положения, например на руле грузовика или на штурвале корабля. Или одно из важнейших изобретений человечества, имеющих центр симметрии, является колесо (см. рис. 21), также центр симметрии</w:t>
      </w:r>
      <w:r w:rsidR="00316FBC">
        <w:rPr>
          <w:rFonts w:ascii="Times New Roman" w:hAnsi="Times New Roman"/>
          <w:sz w:val="28"/>
          <w:szCs w:val="28"/>
          <w:shd w:val="clear" w:color="auto" w:fill="FFFFFF"/>
        </w:rPr>
        <w:t xml:space="preserve"> </w:t>
      </w:r>
      <w:r w:rsidRPr="00316FBC">
        <w:rPr>
          <w:rFonts w:ascii="Times New Roman" w:hAnsi="Times New Roman"/>
          <w:sz w:val="28"/>
          <w:szCs w:val="28"/>
          <w:shd w:val="clear" w:color="auto" w:fill="FFFFFF"/>
        </w:rPr>
        <w:t>есть у пропеллера и других технических средств.</w:t>
      </w:r>
    </w:p>
    <w:p w:rsidR="006D68D6" w:rsidRPr="00316FBC" w:rsidRDefault="006D68D6" w:rsidP="00316FBC">
      <w:pPr>
        <w:pStyle w:val="a8"/>
        <w:suppressAutoHyphens w:val="0"/>
        <w:spacing w:after="0" w:line="360" w:lineRule="auto"/>
        <w:ind w:firstLine="709"/>
        <w:jc w:val="both"/>
        <w:rPr>
          <w:rFonts w:ascii="Times New Roman" w:hAnsi="Times New Roman"/>
          <w:sz w:val="28"/>
          <w:szCs w:val="28"/>
          <w:shd w:val="clear" w:color="auto" w:fill="FFFFFF"/>
        </w:rPr>
      </w:pPr>
      <w:r w:rsidRPr="00316FBC">
        <w:rPr>
          <w:rFonts w:ascii="Times New Roman" w:hAnsi="Times New Roman"/>
          <w:sz w:val="28"/>
          <w:szCs w:val="28"/>
          <w:shd w:val="clear" w:color="auto" w:fill="FFFFFF"/>
        </w:rPr>
        <w:t>Симметрию можно заметить даже там,</w:t>
      </w:r>
      <w:r w:rsidR="00316FBC">
        <w:rPr>
          <w:rFonts w:ascii="Times New Roman" w:hAnsi="Times New Roman"/>
          <w:sz w:val="28"/>
          <w:szCs w:val="28"/>
          <w:shd w:val="clear" w:color="auto" w:fill="FFFFFF"/>
        </w:rPr>
        <w:t xml:space="preserve"> </w:t>
      </w:r>
      <w:r w:rsidRPr="00316FBC">
        <w:rPr>
          <w:rFonts w:ascii="Times New Roman" w:hAnsi="Times New Roman"/>
          <w:sz w:val="28"/>
          <w:szCs w:val="28"/>
          <w:shd w:val="clear" w:color="auto" w:fill="FFFFFF"/>
        </w:rPr>
        <w:t>на что никогда не обращал внимание. Например, если вы поместите буквы перед зеркалом, расположив его параллельно строке, то заметите, что те из них, у которых ось симметрии проходит горизонтально, можно прочесть и в зеркале. А вот те, у которых ось расположена вертикально или отсутствует вовсе, становятся «нечитабельными».</w:t>
      </w:r>
    </w:p>
    <w:p w:rsidR="006D68D6" w:rsidRPr="00316FBC" w:rsidRDefault="006D68D6" w:rsidP="00316FBC">
      <w:pPr>
        <w:pStyle w:val="a8"/>
        <w:suppressAutoHyphens w:val="0"/>
        <w:spacing w:after="0" w:line="360" w:lineRule="auto"/>
        <w:ind w:firstLine="709"/>
        <w:jc w:val="both"/>
        <w:rPr>
          <w:rFonts w:ascii="Times New Roman" w:hAnsi="Times New Roman"/>
          <w:sz w:val="28"/>
          <w:szCs w:val="28"/>
          <w:shd w:val="clear" w:color="auto" w:fill="FFFFFF"/>
        </w:rPr>
      </w:pPr>
      <w:r w:rsidRPr="00316FBC">
        <w:rPr>
          <w:rFonts w:ascii="Times New Roman" w:hAnsi="Times New Roman"/>
          <w:sz w:val="28"/>
          <w:szCs w:val="28"/>
          <w:shd w:val="clear" w:color="auto" w:fill="FFFFFF"/>
        </w:rPr>
        <w:t>Существуют языки, в которых начертание знаков опирается на наличие симметрии. Так, в китайской письменности иероглиф означает именно истинную середину.</w:t>
      </w:r>
    </w:p>
    <w:p w:rsidR="006D68D6" w:rsidRPr="00316FBC" w:rsidRDefault="006D68D6" w:rsidP="00316FBC">
      <w:pPr>
        <w:pStyle w:val="a8"/>
        <w:suppressAutoHyphens w:val="0"/>
        <w:spacing w:after="0" w:line="360" w:lineRule="auto"/>
        <w:ind w:firstLine="709"/>
        <w:jc w:val="both"/>
        <w:rPr>
          <w:rFonts w:ascii="Times New Roman" w:hAnsi="Times New Roman"/>
          <w:sz w:val="28"/>
          <w:szCs w:val="28"/>
          <w:shd w:val="clear" w:color="auto" w:fill="FFFFFF"/>
        </w:rPr>
      </w:pPr>
      <w:r w:rsidRPr="00316FBC">
        <w:rPr>
          <w:rFonts w:ascii="Times New Roman" w:hAnsi="Times New Roman"/>
          <w:sz w:val="28"/>
          <w:szCs w:val="28"/>
          <w:shd w:val="clear" w:color="auto" w:fill="FFFFFF"/>
        </w:rPr>
        <w:t>Симметрия также есть и в числах, например, √12345678987654321=111111111; √123454321=11111 и т.д.</w:t>
      </w:r>
    </w:p>
    <w:p w:rsidR="006D68D6" w:rsidRPr="004B3875" w:rsidRDefault="006D68D6" w:rsidP="00316FBC">
      <w:pPr>
        <w:pStyle w:val="a8"/>
        <w:suppressAutoHyphens w:val="0"/>
        <w:spacing w:after="0" w:line="360" w:lineRule="auto"/>
        <w:ind w:firstLine="709"/>
        <w:jc w:val="both"/>
        <w:rPr>
          <w:rFonts w:ascii="Times New Roman" w:hAnsi="Times New Roman"/>
          <w:color w:val="FFFFFF"/>
          <w:sz w:val="28"/>
          <w:szCs w:val="28"/>
          <w:shd w:val="clear" w:color="auto" w:fill="FFFFFF"/>
        </w:rPr>
      </w:pPr>
      <w:r w:rsidRPr="004B3875">
        <w:rPr>
          <w:rFonts w:ascii="Times New Roman" w:hAnsi="Times New Roman"/>
          <w:color w:val="FFFFFF"/>
          <w:sz w:val="28"/>
          <w:szCs w:val="28"/>
          <w:shd w:val="clear" w:color="auto" w:fill="FFFFFF"/>
        </w:rPr>
        <w:t xml:space="preserve">симметрия центральная осевая зеркальная геометрия </w:t>
      </w:r>
    </w:p>
    <w:p w:rsidR="006D68D6" w:rsidRPr="00316FBC" w:rsidRDefault="00316FBC" w:rsidP="00316FBC">
      <w:pPr>
        <w:pStyle w:val="a8"/>
        <w:suppressAutoHyphens w:val="0"/>
        <w:spacing w:after="0" w:line="360" w:lineRule="auto"/>
        <w:ind w:firstLine="709"/>
        <w:jc w:val="both"/>
        <w:rPr>
          <w:rFonts w:ascii="Times New Roman" w:hAnsi="Times New Roman"/>
          <w:b/>
          <w:sz w:val="28"/>
          <w:szCs w:val="28"/>
          <w:shd w:val="clear" w:color="auto" w:fill="FFFFFF"/>
          <w:lang w:val="uk-UA"/>
        </w:rPr>
      </w:pPr>
      <w:r>
        <w:rPr>
          <w:rFonts w:ascii="Times New Roman" w:hAnsi="Times New Roman"/>
          <w:b/>
          <w:sz w:val="28"/>
          <w:szCs w:val="28"/>
          <w:u w:val="single"/>
          <w:shd w:val="clear" w:color="auto" w:fill="FFFFFF"/>
        </w:rPr>
        <w:br w:type="page"/>
      </w:r>
      <w:r>
        <w:rPr>
          <w:rFonts w:ascii="Times New Roman" w:hAnsi="Times New Roman"/>
          <w:b/>
          <w:sz w:val="28"/>
          <w:szCs w:val="28"/>
          <w:shd w:val="clear" w:color="auto" w:fill="FFFFFF"/>
        </w:rPr>
        <w:t>Заключение</w:t>
      </w:r>
    </w:p>
    <w:p w:rsidR="00316FBC" w:rsidRDefault="00316FBC" w:rsidP="00316FBC">
      <w:pPr>
        <w:pStyle w:val="a8"/>
        <w:suppressAutoHyphens w:val="0"/>
        <w:spacing w:after="0" w:line="360" w:lineRule="auto"/>
        <w:ind w:firstLine="709"/>
        <w:jc w:val="both"/>
        <w:rPr>
          <w:rFonts w:ascii="Times New Roman" w:hAnsi="Times New Roman"/>
          <w:sz w:val="28"/>
          <w:szCs w:val="28"/>
          <w:shd w:val="clear" w:color="auto" w:fill="FFFFFF"/>
          <w:lang w:val="uk-UA"/>
        </w:rPr>
      </w:pPr>
    </w:p>
    <w:p w:rsidR="006D68D6" w:rsidRPr="00316FBC" w:rsidRDefault="006D68D6" w:rsidP="00316FBC">
      <w:pPr>
        <w:pStyle w:val="a8"/>
        <w:suppressAutoHyphens w:val="0"/>
        <w:spacing w:after="0" w:line="360" w:lineRule="auto"/>
        <w:ind w:firstLine="709"/>
        <w:jc w:val="both"/>
        <w:rPr>
          <w:rFonts w:ascii="Times New Roman" w:hAnsi="Times New Roman"/>
          <w:sz w:val="28"/>
          <w:szCs w:val="28"/>
          <w:shd w:val="clear" w:color="auto" w:fill="FFFFFF"/>
        </w:rPr>
      </w:pPr>
      <w:r w:rsidRPr="00316FBC">
        <w:rPr>
          <w:rFonts w:ascii="Times New Roman" w:hAnsi="Times New Roman"/>
          <w:sz w:val="28"/>
          <w:szCs w:val="28"/>
          <w:shd w:val="clear" w:color="auto" w:fill="FFFFFF"/>
        </w:rPr>
        <w:t>Изучив и исследовав тему «Симметрии» я узнала, что помимо осевой, зеркальной и центральной видов симметрии, которые мы изучаем в школьном курсе, существуют</w:t>
      </w:r>
      <w:r w:rsidR="00316FBC">
        <w:rPr>
          <w:rFonts w:ascii="Times New Roman" w:hAnsi="Times New Roman"/>
          <w:sz w:val="28"/>
          <w:szCs w:val="28"/>
          <w:shd w:val="clear" w:color="auto" w:fill="FFFFFF"/>
        </w:rPr>
        <w:t xml:space="preserve"> </w:t>
      </w:r>
      <w:r w:rsidRPr="00316FBC">
        <w:rPr>
          <w:rFonts w:ascii="Times New Roman" w:hAnsi="Times New Roman"/>
          <w:sz w:val="28"/>
          <w:szCs w:val="28"/>
          <w:shd w:val="clear" w:color="auto" w:fill="FFFFFF"/>
        </w:rPr>
        <w:t>и другие виды симметрии, например в природе – поворотная, винтовая, в кристаллографии вообще - 32 вида.</w:t>
      </w:r>
    </w:p>
    <w:p w:rsidR="006D68D6" w:rsidRPr="00316FBC" w:rsidRDefault="006D68D6" w:rsidP="00316FBC">
      <w:pPr>
        <w:pStyle w:val="a8"/>
        <w:suppressAutoHyphens w:val="0"/>
        <w:spacing w:after="0" w:line="360" w:lineRule="auto"/>
        <w:ind w:firstLine="709"/>
        <w:jc w:val="both"/>
        <w:rPr>
          <w:rFonts w:ascii="Times New Roman" w:hAnsi="Times New Roman"/>
          <w:sz w:val="28"/>
          <w:szCs w:val="28"/>
          <w:shd w:val="clear" w:color="auto" w:fill="FFFFFF"/>
        </w:rPr>
      </w:pPr>
      <w:r w:rsidRPr="00316FBC">
        <w:rPr>
          <w:rFonts w:ascii="Times New Roman" w:hAnsi="Times New Roman"/>
          <w:sz w:val="28"/>
          <w:szCs w:val="28"/>
          <w:shd w:val="clear" w:color="auto" w:fill="FFFFFF"/>
        </w:rPr>
        <w:t>Таким образом, изучая симметрию законов природы,</w:t>
      </w:r>
      <w:r w:rsidR="00316FBC">
        <w:rPr>
          <w:rFonts w:ascii="Times New Roman" w:hAnsi="Times New Roman"/>
          <w:sz w:val="28"/>
          <w:szCs w:val="28"/>
          <w:shd w:val="clear" w:color="auto" w:fill="FFFFFF"/>
        </w:rPr>
        <w:t xml:space="preserve"> </w:t>
      </w:r>
      <w:r w:rsidRPr="00316FBC">
        <w:rPr>
          <w:rFonts w:ascii="Times New Roman" w:hAnsi="Times New Roman"/>
          <w:sz w:val="28"/>
          <w:szCs w:val="28"/>
          <w:shd w:val="clear" w:color="auto" w:fill="FFFFFF"/>
        </w:rPr>
        <w:t>рано или поздно удается глубже проникнуть в сущность живого, объяснить ход эволюции и дать возможность человеку чаще применять данные</w:t>
      </w:r>
      <w:r w:rsidR="00316FBC">
        <w:rPr>
          <w:rFonts w:ascii="Times New Roman" w:hAnsi="Times New Roman"/>
          <w:sz w:val="28"/>
          <w:szCs w:val="28"/>
          <w:shd w:val="clear" w:color="auto" w:fill="FFFFFF"/>
        </w:rPr>
        <w:t xml:space="preserve"> </w:t>
      </w:r>
      <w:r w:rsidRPr="00316FBC">
        <w:rPr>
          <w:rFonts w:ascii="Times New Roman" w:hAnsi="Times New Roman"/>
          <w:sz w:val="28"/>
          <w:szCs w:val="28"/>
          <w:shd w:val="clear" w:color="auto" w:fill="FFFFFF"/>
        </w:rPr>
        <w:t>законы симметрии в жизни.</w:t>
      </w:r>
    </w:p>
    <w:p w:rsidR="006D68D6" w:rsidRPr="00316FBC" w:rsidRDefault="006D68D6" w:rsidP="00316FBC">
      <w:pPr>
        <w:pStyle w:val="a8"/>
        <w:suppressAutoHyphens w:val="0"/>
        <w:spacing w:after="0" w:line="360" w:lineRule="auto"/>
        <w:ind w:firstLine="709"/>
        <w:jc w:val="both"/>
        <w:rPr>
          <w:rFonts w:ascii="Times New Roman" w:hAnsi="Times New Roman"/>
          <w:sz w:val="28"/>
          <w:szCs w:val="28"/>
          <w:shd w:val="clear" w:color="auto" w:fill="FFFFFF"/>
        </w:rPr>
      </w:pPr>
      <w:r w:rsidRPr="00316FBC">
        <w:rPr>
          <w:rFonts w:ascii="Times New Roman" w:hAnsi="Times New Roman"/>
          <w:sz w:val="28"/>
          <w:szCs w:val="28"/>
          <w:shd w:val="clear" w:color="auto" w:fill="FFFFFF"/>
        </w:rPr>
        <w:t>Рассматривая архитектуру зданий, предметы украшения и</w:t>
      </w:r>
      <w:r w:rsidR="00316FBC">
        <w:rPr>
          <w:rFonts w:ascii="Times New Roman" w:hAnsi="Times New Roman"/>
          <w:sz w:val="28"/>
          <w:szCs w:val="28"/>
          <w:shd w:val="clear" w:color="auto" w:fill="FFFFFF"/>
        </w:rPr>
        <w:t xml:space="preserve"> </w:t>
      </w:r>
      <w:r w:rsidRPr="00316FBC">
        <w:rPr>
          <w:rFonts w:ascii="Times New Roman" w:hAnsi="Times New Roman"/>
          <w:sz w:val="28"/>
          <w:szCs w:val="28"/>
          <w:shd w:val="clear" w:color="auto" w:fill="FFFFFF"/>
        </w:rPr>
        <w:t>быта, технические изобретения, мы видим в них присутствие центральной, поворотной, переносной, осевой и зеркальной видов симметрии, которые дают ощущение спокойной уверенности и эстетической привлекательности.</w:t>
      </w:r>
    </w:p>
    <w:p w:rsidR="006D68D6" w:rsidRPr="00316FBC" w:rsidRDefault="006D68D6" w:rsidP="00316FBC">
      <w:pPr>
        <w:pStyle w:val="a8"/>
        <w:suppressAutoHyphens w:val="0"/>
        <w:spacing w:after="0" w:line="360" w:lineRule="auto"/>
        <w:ind w:firstLine="709"/>
        <w:jc w:val="both"/>
        <w:rPr>
          <w:rFonts w:ascii="Times New Roman" w:hAnsi="Times New Roman"/>
          <w:sz w:val="28"/>
          <w:szCs w:val="28"/>
          <w:shd w:val="clear" w:color="auto" w:fill="FFFFFF"/>
        </w:rPr>
      </w:pPr>
      <w:r w:rsidRPr="00316FBC">
        <w:rPr>
          <w:rFonts w:ascii="Times New Roman" w:hAnsi="Times New Roman"/>
          <w:sz w:val="28"/>
          <w:szCs w:val="28"/>
          <w:shd w:val="clear" w:color="auto" w:fill="FFFFFF"/>
        </w:rPr>
        <w:t xml:space="preserve">Симметрия, проявляясь в самых различных объектах природного мира, несомненно, отражает наиболее общие ее свойства. Поэтому изучение симметрии разнообразных природных объектах и сопоставление его (изучения) результатов удобным и надежным инструментом познания гармонии мира. </w:t>
      </w:r>
    </w:p>
    <w:p w:rsidR="006D68D6" w:rsidRPr="00316FBC" w:rsidRDefault="00316FBC" w:rsidP="00316FBC">
      <w:pPr>
        <w:pStyle w:val="a8"/>
        <w:tabs>
          <w:tab w:val="left" w:pos="426"/>
        </w:tabs>
        <w:suppressAutoHyphens w:val="0"/>
        <w:spacing w:after="0" w:line="360" w:lineRule="auto"/>
        <w:rPr>
          <w:rFonts w:ascii="Times New Roman" w:hAnsi="Times New Roman"/>
          <w:b/>
          <w:sz w:val="28"/>
          <w:szCs w:val="28"/>
          <w:shd w:val="clear" w:color="auto" w:fill="FFFFFF"/>
          <w:lang w:val="uk-UA"/>
        </w:rPr>
      </w:pPr>
      <w:r>
        <w:rPr>
          <w:rFonts w:ascii="Times New Roman" w:hAnsi="Times New Roman"/>
          <w:b/>
          <w:sz w:val="28"/>
          <w:szCs w:val="28"/>
          <w:u w:val="single"/>
          <w:shd w:val="clear" w:color="auto" w:fill="FFFFFF"/>
        </w:rPr>
        <w:br w:type="page"/>
      </w:r>
      <w:r w:rsidR="006D68D6" w:rsidRPr="00316FBC">
        <w:rPr>
          <w:rFonts w:ascii="Times New Roman" w:hAnsi="Times New Roman"/>
          <w:b/>
          <w:sz w:val="28"/>
          <w:szCs w:val="28"/>
          <w:shd w:val="clear" w:color="auto" w:fill="FFFFFF"/>
        </w:rPr>
        <w:t>Литература</w:t>
      </w:r>
    </w:p>
    <w:p w:rsidR="00316FBC" w:rsidRPr="00316FBC" w:rsidRDefault="00316FBC" w:rsidP="00316FBC">
      <w:pPr>
        <w:pStyle w:val="a8"/>
        <w:tabs>
          <w:tab w:val="left" w:pos="426"/>
        </w:tabs>
        <w:suppressAutoHyphens w:val="0"/>
        <w:spacing w:after="0" w:line="360" w:lineRule="auto"/>
        <w:rPr>
          <w:rFonts w:ascii="Times New Roman" w:hAnsi="Times New Roman"/>
          <w:b/>
          <w:sz w:val="28"/>
          <w:szCs w:val="28"/>
          <w:u w:val="single"/>
          <w:shd w:val="clear" w:color="auto" w:fill="FFFFFF"/>
          <w:lang w:val="uk-UA"/>
        </w:rPr>
      </w:pPr>
    </w:p>
    <w:p w:rsidR="006D68D6" w:rsidRPr="00316FBC" w:rsidRDefault="006D68D6" w:rsidP="00316FBC">
      <w:pPr>
        <w:pStyle w:val="a8"/>
        <w:numPr>
          <w:ilvl w:val="0"/>
          <w:numId w:val="1"/>
        </w:numPr>
        <w:tabs>
          <w:tab w:val="left" w:pos="426"/>
          <w:tab w:val="left" w:pos="720"/>
        </w:tabs>
        <w:suppressAutoHyphens w:val="0"/>
        <w:spacing w:after="0" w:line="360" w:lineRule="auto"/>
        <w:ind w:left="0" w:firstLine="0"/>
        <w:rPr>
          <w:rFonts w:ascii="Times New Roman" w:hAnsi="Times New Roman"/>
          <w:sz w:val="28"/>
          <w:szCs w:val="28"/>
          <w:shd w:val="clear" w:color="auto" w:fill="FFFFFF"/>
        </w:rPr>
      </w:pPr>
      <w:r w:rsidRPr="00316FBC">
        <w:rPr>
          <w:rFonts w:ascii="Times New Roman" w:hAnsi="Times New Roman"/>
          <w:sz w:val="28"/>
          <w:szCs w:val="28"/>
          <w:shd w:val="clear" w:color="auto" w:fill="FFFFFF"/>
        </w:rPr>
        <w:t>Тарасов Л.В. Этот удивительно симметричный мир. – М.: Просвещение, 1982.</w:t>
      </w:r>
    </w:p>
    <w:p w:rsidR="006D68D6" w:rsidRPr="00316FBC" w:rsidRDefault="006D68D6" w:rsidP="00316FBC">
      <w:pPr>
        <w:pStyle w:val="a8"/>
        <w:numPr>
          <w:ilvl w:val="0"/>
          <w:numId w:val="1"/>
        </w:numPr>
        <w:tabs>
          <w:tab w:val="left" w:pos="426"/>
          <w:tab w:val="left" w:pos="720"/>
        </w:tabs>
        <w:suppressAutoHyphens w:val="0"/>
        <w:spacing w:after="0" w:line="360" w:lineRule="auto"/>
        <w:ind w:left="0" w:firstLine="0"/>
        <w:rPr>
          <w:rFonts w:ascii="Times New Roman" w:hAnsi="Times New Roman"/>
          <w:sz w:val="28"/>
          <w:szCs w:val="28"/>
          <w:shd w:val="clear" w:color="auto" w:fill="FFFFFF"/>
        </w:rPr>
      </w:pPr>
      <w:r w:rsidRPr="00316FBC">
        <w:rPr>
          <w:rFonts w:ascii="Times New Roman" w:hAnsi="Times New Roman"/>
          <w:sz w:val="28"/>
          <w:szCs w:val="28"/>
          <w:shd w:val="clear" w:color="auto" w:fill="FFFFFF"/>
        </w:rPr>
        <w:t xml:space="preserve"> Гончарова С.Г., Кукин Г.П. Конструктор «В мире симметрии» //Математика в школе. – 1996. - № 3. – С. 60.</w:t>
      </w:r>
    </w:p>
    <w:p w:rsidR="006D68D6" w:rsidRPr="00316FBC" w:rsidRDefault="006D68D6" w:rsidP="00316FBC">
      <w:pPr>
        <w:pStyle w:val="a8"/>
        <w:numPr>
          <w:ilvl w:val="0"/>
          <w:numId w:val="1"/>
        </w:numPr>
        <w:tabs>
          <w:tab w:val="left" w:pos="426"/>
          <w:tab w:val="left" w:pos="720"/>
        </w:tabs>
        <w:suppressAutoHyphens w:val="0"/>
        <w:spacing w:after="0" w:line="360" w:lineRule="auto"/>
        <w:ind w:left="0" w:firstLine="0"/>
        <w:rPr>
          <w:rFonts w:ascii="Times New Roman" w:hAnsi="Times New Roman"/>
          <w:sz w:val="28"/>
          <w:szCs w:val="28"/>
          <w:shd w:val="clear" w:color="auto" w:fill="FFFFFF"/>
        </w:rPr>
      </w:pPr>
      <w:r w:rsidRPr="00316FBC">
        <w:rPr>
          <w:rFonts w:ascii="Times New Roman" w:hAnsi="Times New Roman"/>
          <w:sz w:val="28"/>
          <w:szCs w:val="28"/>
          <w:shd w:val="clear" w:color="auto" w:fill="FFFFFF"/>
        </w:rPr>
        <w:t>Кошелев А.И. Проявление симметрии в различных формах материи.</w:t>
      </w:r>
    </w:p>
    <w:p w:rsidR="006D68D6" w:rsidRPr="00316FBC" w:rsidRDefault="006D68D6" w:rsidP="00316FBC">
      <w:pPr>
        <w:pStyle w:val="a8"/>
        <w:numPr>
          <w:ilvl w:val="0"/>
          <w:numId w:val="1"/>
        </w:numPr>
        <w:tabs>
          <w:tab w:val="left" w:pos="426"/>
          <w:tab w:val="left" w:pos="720"/>
        </w:tabs>
        <w:suppressAutoHyphens w:val="0"/>
        <w:spacing w:after="0" w:line="360" w:lineRule="auto"/>
        <w:ind w:left="0" w:firstLine="0"/>
        <w:rPr>
          <w:rFonts w:ascii="Times New Roman" w:hAnsi="Times New Roman"/>
          <w:sz w:val="28"/>
          <w:szCs w:val="28"/>
          <w:shd w:val="clear" w:color="auto" w:fill="FFFFFF"/>
        </w:rPr>
      </w:pPr>
      <w:r w:rsidRPr="00316FBC">
        <w:rPr>
          <w:rFonts w:ascii="Times New Roman" w:hAnsi="Times New Roman"/>
          <w:sz w:val="28"/>
          <w:szCs w:val="28"/>
          <w:shd w:val="clear" w:color="auto" w:fill="FFFFFF"/>
        </w:rPr>
        <w:t>Вейль Г. Симметрия. М.: Едиториал УРСС, 2003</w:t>
      </w:r>
    </w:p>
    <w:p w:rsidR="006D68D6" w:rsidRPr="00316FBC" w:rsidRDefault="006D68D6" w:rsidP="00316FBC">
      <w:pPr>
        <w:pStyle w:val="a8"/>
        <w:numPr>
          <w:ilvl w:val="0"/>
          <w:numId w:val="1"/>
        </w:numPr>
        <w:tabs>
          <w:tab w:val="left" w:pos="426"/>
          <w:tab w:val="left" w:pos="720"/>
        </w:tabs>
        <w:suppressAutoHyphens w:val="0"/>
        <w:spacing w:after="0" w:line="360" w:lineRule="auto"/>
        <w:ind w:left="0" w:firstLine="0"/>
        <w:rPr>
          <w:rFonts w:ascii="Times New Roman" w:hAnsi="Times New Roman"/>
          <w:sz w:val="28"/>
          <w:szCs w:val="28"/>
          <w:shd w:val="clear" w:color="auto" w:fill="FFFFFF"/>
        </w:rPr>
      </w:pPr>
      <w:r w:rsidRPr="00316FBC">
        <w:rPr>
          <w:rFonts w:ascii="Times New Roman" w:hAnsi="Times New Roman"/>
          <w:sz w:val="28"/>
          <w:szCs w:val="28"/>
          <w:shd w:val="clear" w:color="auto" w:fill="FFFFFF"/>
        </w:rPr>
        <w:t>Климова Н.Т. Народный орнамент в композиции художественных изделий. -</w:t>
      </w:r>
      <w:r w:rsidR="00316FBC">
        <w:rPr>
          <w:rFonts w:ascii="Times New Roman" w:hAnsi="Times New Roman"/>
          <w:sz w:val="28"/>
          <w:szCs w:val="28"/>
          <w:shd w:val="clear" w:color="auto" w:fill="FFFFFF"/>
        </w:rPr>
        <w:t xml:space="preserve"> </w:t>
      </w:r>
      <w:r w:rsidRPr="00316FBC">
        <w:rPr>
          <w:rFonts w:ascii="Times New Roman" w:hAnsi="Times New Roman"/>
          <w:sz w:val="28"/>
          <w:szCs w:val="28"/>
          <w:shd w:val="clear" w:color="auto" w:fill="FFFFFF"/>
        </w:rPr>
        <w:t>М.: Изобразительное искусство, 1993.</w:t>
      </w:r>
    </w:p>
    <w:p w:rsidR="006D68D6" w:rsidRPr="00316FBC" w:rsidRDefault="006D68D6" w:rsidP="00316FBC">
      <w:pPr>
        <w:pStyle w:val="a8"/>
        <w:numPr>
          <w:ilvl w:val="0"/>
          <w:numId w:val="1"/>
        </w:numPr>
        <w:tabs>
          <w:tab w:val="left" w:pos="426"/>
          <w:tab w:val="left" w:pos="720"/>
        </w:tabs>
        <w:suppressAutoHyphens w:val="0"/>
        <w:spacing w:after="0" w:line="360" w:lineRule="auto"/>
        <w:ind w:left="0" w:firstLine="0"/>
        <w:rPr>
          <w:rFonts w:ascii="Times New Roman" w:hAnsi="Times New Roman"/>
          <w:sz w:val="28"/>
          <w:szCs w:val="28"/>
          <w:shd w:val="clear" w:color="auto" w:fill="FFFFFF"/>
        </w:rPr>
      </w:pPr>
      <w:r w:rsidRPr="00316FBC">
        <w:rPr>
          <w:rFonts w:ascii="Times New Roman" w:hAnsi="Times New Roman"/>
          <w:sz w:val="28"/>
          <w:szCs w:val="28"/>
          <w:shd w:val="clear" w:color="auto" w:fill="FFFFFF"/>
        </w:rPr>
        <w:t>О. Иванова. Этот симметричный мир. - Первое сентября. – 2006 № 6.</w:t>
      </w:r>
    </w:p>
    <w:p w:rsidR="006D68D6" w:rsidRPr="004B3875" w:rsidRDefault="006D68D6" w:rsidP="006D68D6">
      <w:pPr>
        <w:ind w:left="360"/>
        <w:jc w:val="center"/>
        <w:rPr>
          <w:rFonts w:ascii="Times New Roman" w:hAnsi="Times New Roman"/>
          <w:color w:val="FFFFFF"/>
          <w:sz w:val="28"/>
          <w:szCs w:val="28"/>
        </w:rPr>
      </w:pPr>
    </w:p>
    <w:p w:rsidR="006D68D6" w:rsidRPr="00316FBC" w:rsidRDefault="006D68D6" w:rsidP="00316FBC">
      <w:pPr>
        <w:pStyle w:val="a8"/>
        <w:tabs>
          <w:tab w:val="left" w:pos="426"/>
        </w:tabs>
        <w:suppressAutoHyphens w:val="0"/>
        <w:spacing w:after="0" w:line="360" w:lineRule="auto"/>
        <w:rPr>
          <w:rFonts w:ascii="Times New Roman" w:hAnsi="Times New Roman"/>
          <w:b/>
          <w:i/>
          <w:sz w:val="28"/>
          <w:szCs w:val="28"/>
        </w:rPr>
      </w:pPr>
    </w:p>
    <w:p w:rsidR="006D68D6" w:rsidRPr="00316FBC" w:rsidRDefault="00316FBC" w:rsidP="00316FBC">
      <w:pPr>
        <w:pStyle w:val="a8"/>
        <w:suppressAutoHyphens w:val="0"/>
        <w:spacing w:after="0" w:line="360" w:lineRule="auto"/>
        <w:ind w:firstLine="709"/>
        <w:jc w:val="both"/>
        <w:rPr>
          <w:rFonts w:ascii="Times New Roman" w:hAnsi="Times New Roman"/>
          <w:b/>
          <w:bCs/>
          <w:sz w:val="28"/>
          <w:szCs w:val="28"/>
          <w:shd w:val="clear" w:color="auto" w:fill="FFFFFF"/>
          <w:lang w:val="uk-UA"/>
        </w:rPr>
      </w:pPr>
      <w:r>
        <w:rPr>
          <w:rFonts w:ascii="Times New Roman" w:hAnsi="Times New Roman"/>
          <w:b/>
          <w:bCs/>
          <w:sz w:val="28"/>
          <w:szCs w:val="28"/>
          <w:shd w:val="clear" w:color="auto" w:fill="FFFFFF"/>
        </w:rPr>
        <w:br w:type="page"/>
        <w:t>Приложения</w:t>
      </w:r>
    </w:p>
    <w:p w:rsidR="00316FBC" w:rsidRDefault="00316FBC" w:rsidP="00316FBC">
      <w:pPr>
        <w:pStyle w:val="a8"/>
        <w:suppressAutoHyphens w:val="0"/>
        <w:spacing w:after="0" w:line="360" w:lineRule="auto"/>
        <w:ind w:firstLine="709"/>
        <w:jc w:val="both"/>
        <w:rPr>
          <w:rFonts w:ascii="Times New Roman" w:hAnsi="Times New Roman"/>
          <w:b/>
          <w:sz w:val="28"/>
          <w:szCs w:val="28"/>
          <w:u w:val="single"/>
          <w:shd w:val="clear" w:color="auto" w:fill="FFFFFF"/>
          <w:lang w:val="uk-UA"/>
        </w:rPr>
      </w:pPr>
    </w:p>
    <w:p w:rsidR="006D68D6" w:rsidRPr="00316FBC" w:rsidRDefault="006D68D6" w:rsidP="00316FBC">
      <w:pPr>
        <w:pStyle w:val="a8"/>
        <w:suppressAutoHyphens w:val="0"/>
        <w:spacing w:after="0" w:line="360" w:lineRule="auto"/>
        <w:ind w:firstLine="709"/>
        <w:jc w:val="both"/>
        <w:rPr>
          <w:rFonts w:ascii="Times New Roman" w:hAnsi="Times New Roman"/>
          <w:b/>
          <w:sz w:val="28"/>
          <w:szCs w:val="28"/>
          <w:shd w:val="clear" w:color="auto" w:fill="FFFFFF"/>
        </w:rPr>
      </w:pPr>
      <w:r w:rsidRPr="00316FBC">
        <w:rPr>
          <w:rFonts w:ascii="Times New Roman" w:hAnsi="Times New Roman"/>
          <w:b/>
          <w:sz w:val="28"/>
          <w:szCs w:val="28"/>
          <w:shd w:val="clear" w:color="auto" w:fill="FFFFFF"/>
        </w:rPr>
        <w:t>Симметрия и ее виды в геометрии.</w:t>
      </w:r>
    </w:p>
    <w:p w:rsidR="006D68D6" w:rsidRPr="00316FBC" w:rsidRDefault="006D68D6" w:rsidP="00316FBC">
      <w:pPr>
        <w:pStyle w:val="a8"/>
        <w:suppressAutoHyphens w:val="0"/>
        <w:spacing w:after="0" w:line="360" w:lineRule="auto"/>
        <w:ind w:firstLine="709"/>
        <w:jc w:val="both"/>
        <w:rPr>
          <w:rFonts w:ascii="Times New Roman" w:hAnsi="Times New Roman"/>
          <w:b/>
          <w:bCs/>
          <w:sz w:val="28"/>
          <w:szCs w:val="28"/>
          <w:shd w:val="clear" w:color="auto" w:fill="FFFFFF"/>
        </w:rPr>
      </w:pPr>
    </w:p>
    <w:p w:rsidR="006D68D6" w:rsidRPr="00316FBC" w:rsidRDefault="00081307" w:rsidP="00316FBC">
      <w:pPr>
        <w:pStyle w:val="a8"/>
        <w:suppressAutoHyphens w:val="0"/>
        <w:spacing w:after="0" w:line="360" w:lineRule="auto"/>
        <w:ind w:firstLine="709"/>
        <w:jc w:val="both"/>
        <w:rPr>
          <w:rFonts w:ascii="Times New Roman" w:hAnsi="Times New Roman"/>
          <w:b/>
          <w:bCs/>
          <w:sz w:val="28"/>
          <w:szCs w:val="28"/>
          <w:shd w:val="clear" w:color="auto" w:fill="FFFFF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5.05pt;margin-top:1.8pt;width:143.8pt;height:200.8pt;z-index:251646976;mso-wrap-distance-left:0;mso-wrap-distance-right:0" filled="t">
            <v:fill color2="black"/>
            <v:imagedata r:id="rId7" o:title=""/>
            <w10:wrap type="topAndBottom"/>
          </v:shape>
        </w:pict>
      </w:r>
      <w:r>
        <w:rPr>
          <w:noProof/>
        </w:rPr>
        <w:pict>
          <v:shape id="_x0000_s1027" type="#_x0000_t75" style="position:absolute;left:0;text-align:left;margin-left:240.9pt;margin-top:6.45pt;width:141.55pt;height:187.3pt;z-index:251648000;mso-wrap-distance-left:0;mso-wrap-distance-right:0" filled="t">
            <v:fill color2="black"/>
            <v:imagedata r:id="rId8" o:title=""/>
            <w10:wrap type="topAndBottom"/>
          </v:shape>
        </w:pict>
      </w:r>
    </w:p>
    <w:p w:rsidR="006D68D6" w:rsidRPr="00316FBC" w:rsidRDefault="00081307" w:rsidP="00316FBC">
      <w:pPr>
        <w:pStyle w:val="a8"/>
        <w:suppressAutoHyphens w:val="0"/>
        <w:spacing w:after="0" w:line="360" w:lineRule="auto"/>
        <w:ind w:firstLine="709"/>
        <w:jc w:val="both"/>
        <w:rPr>
          <w:rFonts w:ascii="Times New Roman" w:hAnsi="Times New Roman"/>
          <w:sz w:val="28"/>
          <w:szCs w:val="28"/>
          <w:shd w:val="clear" w:color="auto" w:fill="FFFFFF"/>
        </w:rPr>
      </w:pPr>
      <w:r>
        <w:rPr>
          <w:noProof/>
        </w:rPr>
        <w:pict>
          <v:shape id="_x0000_s1028" type="#_x0000_t75" style="position:absolute;left:0;text-align:left;margin-left:60.55pt;margin-top:30.15pt;width:263.8pt;height:155.8pt;z-index:251649024;mso-wrap-distance-left:0;mso-wrap-distance-right:0" filled="t">
            <v:fill color2="black"/>
            <v:imagedata r:id="rId9" o:title=""/>
            <w10:wrap type="topAndBottom"/>
          </v:shape>
        </w:pict>
      </w:r>
    </w:p>
    <w:p w:rsidR="006D68D6" w:rsidRPr="00316FBC" w:rsidRDefault="006D68D6" w:rsidP="00316FBC">
      <w:pPr>
        <w:pStyle w:val="a8"/>
        <w:suppressAutoHyphens w:val="0"/>
        <w:spacing w:after="0" w:line="360" w:lineRule="auto"/>
        <w:ind w:firstLine="709"/>
        <w:jc w:val="both"/>
        <w:rPr>
          <w:rFonts w:ascii="Times New Roman" w:hAnsi="Times New Roman"/>
          <w:sz w:val="28"/>
          <w:szCs w:val="28"/>
          <w:shd w:val="clear" w:color="auto" w:fill="FFFFFF"/>
        </w:rPr>
      </w:pPr>
    </w:p>
    <w:p w:rsidR="006D68D6" w:rsidRDefault="00316FBC" w:rsidP="00316FBC">
      <w:pPr>
        <w:pStyle w:val="a8"/>
        <w:suppressAutoHyphens w:val="0"/>
        <w:spacing w:after="0" w:line="360" w:lineRule="auto"/>
        <w:ind w:firstLine="709"/>
        <w:jc w:val="both"/>
        <w:rPr>
          <w:rFonts w:ascii="Times New Roman" w:hAnsi="Times New Roman"/>
          <w:b/>
          <w:sz w:val="28"/>
          <w:szCs w:val="28"/>
          <w:shd w:val="clear" w:color="auto" w:fill="FFFFFF"/>
          <w:lang w:val="uk-UA"/>
        </w:rPr>
      </w:pPr>
      <w:r>
        <w:rPr>
          <w:rFonts w:ascii="Times New Roman" w:hAnsi="Times New Roman"/>
          <w:b/>
          <w:sz w:val="28"/>
          <w:szCs w:val="28"/>
          <w:u w:val="single"/>
          <w:shd w:val="clear" w:color="auto" w:fill="FFFFFF"/>
        </w:rPr>
        <w:br w:type="page"/>
      </w:r>
      <w:r w:rsidR="00081307">
        <w:rPr>
          <w:noProof/>
        </w:rPr>
        <w:pict>
          <v:shape id="_x0000_s1029" type="#_x0000_t75" style="position:absolute;left:0;text-align:left;margin-left:157.75pt;margin-top:206.3pt;width:84.55pt;height:91.3pt;z-index:251655168;mso-wrap-distance-left:0;mso-wrap-distance-right:0" filled="t">
            <v:fill color2="black"/>
            <v:imagedata r:id="rId10" o:title=""/>
            <w10:wrap type="topAndBottom"/>
          </v:shape>
        </w:pict>
      </w:r>
      <w:r w:rsidR="00081307">
        <w:rPr>
          <w:noProof/>
        </w:rPr>
        <w:pict>
          <v:shape id="_x0000_s1030" type="#_x0000_t75" style="position:absolute;left:0;text-align:left;margin-left:280pt;margin-top:212.3pt;width:80.05pt;height:91.3pt;z-index:251656192;mso-wrap-distance-left:0;mso-wrap-distance-right:0" filled="t">
            <v:fill color2="black"/>
            <v:imagedata r:id="rId11" o:title=""/>
            <w10:wrap type="topAndBottom"/>
          </v:shape>
        </w:pict>
      </w:r>
      <w:r w:rsidR="006D68D6" w:rsidRPr="00316FBC">
        <w:rPr>
          <w:rFonts w:ascii="Times New Roman" w:hAnsi="Times New Roman"/>
          <w:b/>
          <w:sz w:val="28"/>
          <w:szCs w:val="28"/>
          <w:shd w:val="clear" w:color="auto" w:fill="FFFFFF"/>
        </w:rPr>
        <w:t>С</w:t>
      </w:r>
      <w:r>
        <w:rPr>
          <w:rFonts w:ascii="Times New Roman" w:hAnsi="Times New Roman"/>
          <w:b/>
          <w:sz w:val="28"/>
          <w:szCs w:val="28"/>
          <w:shd w:val="clear" w:color="auto" w:fill="FFFFFF"/>
        </w:rPr>
        <w:t>имметрия в природе</w:t>
      </w:r>
    </w:p>
    <w:p w:rsidR="00316FBC" w:rsidRPr="00316FBC" w:rsidRDefault="00316FBC" w:rsidP="00316FBC">
      <w:pPr>
        <w:pStyle w:val="a8"/>
        <w:suppressAutoHyphens w:val="0"/>
        <w:spacing w:after="0" w:line="360" w:lineRule="auto"/>
        <w:ind w:firstLine="709"/>
        <w:jc w:val="both"/>
        <w:rPr>
          <w:rFonts w:ascii="Times New Roman" w:hAnsi="Times New Roman"/>
          <w:b/>
          <w:sz w:val="28"/>
          <w:szCs w:val="28"/>
          <w:shd w:val="clear" w:color="auto" w:fill="FFFFFF"/>
          <w:lang w:val="uk-UA"/>
        </w:rPr>
      </w:pPr>
    </w:p>
    <w:p w:rsidR="006D68D6" w:rsidRPr="00316FBC" w:rsidRDefault="00081307" w:rsidP="00316FBC">
      <w:pPr>
        <w:pStyle w:val="a8"/>
        <w:suppressAutoHyphens w:val="0"/>
        <w:spacing w:after="0" w:line="360" w:lineRule="auto"/>
        <w:ind w:firstLine="709"/>
        <w:jc w:val="both"/>
        <w:rPr>
          <w:rFonts w:ascii="Times New Roman" w:hAnsi="Times New Roman"/>
          <w:b/>
          <w:sz w:val="28"/>
          <w:szCs w:val="28"/>
          <w:u w:val="single"/>
          <w:shd w:val="clear" w:color="auto" w:fill="FFFFFF"/>
        </w:rPr>
      </w:pPr>
      <w:r>
        <w:rPr>
          <w:noProof/>
        </w:rPr>
        <w:pict>
          <v:shape id="_x0000_s1031" type="#_x0000_t75" style="position:absolute;left:0;text-align:left;margin-left:165.25pt;margin-top:158.75pt;width:84.55pt;height:112.3pt;z-index:251653120;mso-wrap-distance-left:0;mso-wrap-distance-right:0" filled="t">
            <v:fill color2="black"/>
            <v:imagedata r:id="rId12" o:title=""/>
            <w10:wrap type="topAndBottom"/>
          </v:shape>
        </w:pict>
      </w:r>
      <w:r>
        <w:rPr>
          <w:noProof/>
        </w:rPr>
        <w:pict>
          <v:shape id="_x0000_s1032" type="#_x0000_t75" style="position:absolute;left:0;text-align:left;margin-left:159.15pt;margin-top:579.15pt;width:86.05pt;height:110.05pt;z-index:251661312;mso-wrap-distance-left:0;mso-wrap-distance-right:0" filled="t">
            <v:fill color2="black"/>
            <v:imagedata r:id="rId13" o:title=""/>
            <w10:wrap type="topAndBottom"/>
          </v:shape>
        </w:pict>
      </w:r>
      <w:r>
        <w:rPr>
          <w:noProof/>
        </w:rPr>
        <w:pict>
          <v:shape id="_x0000_s1033" type="#_x0000_t75" style="position:absolute;left:0;text-align:left;margin-left:7.25pt;margin-top:538.55pt;width:88pt;height:176.8pt;z-index:251660288;mso-wrap-distance-left:0;mso-wrap-distance-right:0" filled="t">
            <v:fill color2="black"/>
            <v:imagedata r:id="rId14" o:title=""/>
            <w10:wrap type="topAndBottom"/>
          </v:shape>
        </w:pict>
      </w:r>
      <w:r>
        <w:rPr>
          <w:noProof/>
        </w:rPr>
        <w:pict>
          <v:shape id="_x0000_s1034" type="#_x0000_t75" style="position:absolute;left:0;text-align:left;margin-left:135.8pt;margin-top:414.5pt;width:100.3pt;height:83.05pt;z-index:251659264;mso-wrap-distance-left:0;mso-wrap-distance-right:0" filled="t">
            <v:fill color2="black"/>
            <v:imagedata r:id="rId15" o:title=""/>
            <w10:wrap type="topAndBottom"/>
          </v:shape>
        </w:pict>
      </w:r>
      <w:r>
        <w:rPr>
          <w:noProof/>
        </w:rPr>
        <w:pict>
          <v:shape id="_x0000_s1035" type="#_x0000_t75" style="position:absolute;left:0;text-align:left;margin-left:12.2pt;margin-top:404.8pt;width:83.05pt;height:124.3pt;z-index:251658240;mso-wrap-distance-left:0;mso-wrap-distance-right:0" filled="t">
            <v:fill color2="black"/>
            <v:imagedata r:id="rId16" o:title=""/>
            <w10:wrap type="topAndBottom"/>
          </v:shape>
        </w:pict>
      </w:r>
      <w:r>
        <w:rPr>
          <w:noProof/>
        </w:rPr>
        <w:pict>
          <v:shape id="_x0000_s1036" type="#_x0000_t75" style="position:absolute;left:0;text-align:left;margin-left:23.05pt;margin-top:13.5pt;width:97.3pt;height:126.55pt;z-index:251650048;mso-wrap-distance-left:0;mso-wrap-distance-right:0" filled="t">
            <v:fill color2="black"/>
            <v:imagedata r:id="rId17" o:title=""/>
            <w10:wrap type="topAndBottom"/>
          </v:shape>
        </w:pict>
      </w:r>
      <w:r>
        <w:rPr>
          <w:noProof/>
        </w:rPr>
        <w:pict>
          <v:shape id="_x0000_s1037" type="#_x0000_t75" style="position:absolute;left:0;text-align:left;margin-left:159.15pt;margin-top:12.3pt;width:98.05pt;height:130.3pt;z-index:251651072;mso-wrap-distance-left:0;mso-wrap-distance-right:0" filled="t">
            <v:fill color2="black"/>
            <v:imagedata r:id="rId18" o:title=""/>
            <w10:wrap type="topAndBottom"/>
          </v:shape>
        </w:pict>
      </w:r>
      <w:r>
        <w:rPr>
          <w:noProof/>
        </w:rPr>
        <w:pict>
          <v:shape id="_x0000_s1038" type="#_x0000_t75" style="position:absolute;left:0;text-align:left;margin-left:298.9pt;margin-top:34.9pt;width:93.55pt;height:98.05pt;z-index:251652096;mso-wrap-distance-left:0;mso-wrap-distance-right:0" filled="t">
            <v:fill color2="black"/>
            <v:imagedata r:id="rId19" o:title=""/>
            <w10:wrap type="topAndBottom"/>
          </v:shape>
        </w:pict>
      </w:r>
      <w:r>
        <w:rPr>
          <w:noProof/>
        </w:rPr>
        <w:pict>
          <v:shape id="_x0000_s1039" type="#_x0000_t75" style="position:absolute;left:0;text-align:left;margin-left:12.2pt;margin-top:158.75pt;width:118.05pt;height:215.05pt;z-index:251654144;mso-wrap-distance-left:0;mso-wrap-distance-right:0" filled="t">
            <v:fill color2="black"/>
            <v:imagedata r:id="rId20" o:title=""/>
            <w10:wrap type="topAndBottom"/>
          </v:shape>
        </w:pict>
      </w:r>
      <w:r>
        <w:rPr>
          <w:noProof/>
        </w:rPr>
        <w:pict>
          <v:shape id="_x0000_s1040" type="#_x0000_t75" style="position:absolute;left:0;text-align:left;margin-left:135.8pt;margin-top:302.75pt;width:92.8pt;height:84.55pt;z-index:251657216;mso-wrap-distance-left:0;mso-wrap-distance-right:0" filled="t">
            <v:fill color2="black"/>
            <v:imagedata r:id="rId21" o:title=""/>
            <w10:wrap type="topAndBottom"/>
          </v:shape>
        </w:pict>
      </w:r>
      <w:r w:rsidR="00316FBC">
        <w:rPr>
          <w:rFonts w:ascii="Times New Roman" w:hAnsi="Times New Roman"/>
          <w:b/>
          <w:sz w:val="28"/>
          <w:szCs w:val="28"/>
          <w:u w:val="single"/>
          <w:shd w:val="clear" w:color="auto" w:fill="FFFFFF"/>
        </w:rPr>
        <w:br w:type="page"/>
      </w:r>
      <w:r w:rsidR="006D68D6" w:rsidRPr="00316FBC">
        <w:rPr>
          <w:rFonts w:ascii="Times New Roman" w:hAnsi="Times New Roman"/>
          <w:b/>
          <w:sz w:val="28"/>
          <w:szCs w:val="28"/>
          <w:u w:val="single"/>
          <w:shd w:val="clear" w:color="auto" w:fill="FFFFFF"/>
        </w:rPr>
        <w:t>Применение симметрии человеком.</w:t>
      </w:r>
    </w:p>
    <w:p w:rsidR="006D68D6" w:rsidRPr="00316FBC" w:rsidRDefault="00081307" w:rsidP="00316FBC">
      <w:pPr>
        <w:pStyle w:val="a8"/>
        <w:suppressAutoHyphens w:val="0"/>
        <w:spacing w:after="0" w:line="360" w:lineRule="auto"/>
        <w:ind w:firstLine="709"/>
        <w:jc w:val="both"/>
        <w:rPr>
          <w:rFonts w:ascii="Times New Roman" w:hAnsi="Times New Roman"/>
          <w:sz w:val="28"/>
          <w:szCs w:val="28"/>
          <w:shd w:val="clear" w:color="auto" w:fill="FFFFFF"/>
        </w:rPr>
      </w:pPr>
      <w:r>
        <w:rPr>
          <w:noProof/>
        </w:rPr>
        <w:pict>
          <v:shape id="_x0000_s1041" type="#_x0000_t75" style="position:absolute;left:0;text-align:left;margin-left:14.4pt;margin-top:42.65pt;width:78.55pt;height:100.3pt;z-index:251664384;mso-wrap-distance-left:0;mso-wrap-distance-right:0" filled="t">
            <v:fill color2="black"/>
            <v:imagedata r:id="rId22" o:title=""/>
            <w10:wrap type="topAndBottom"/>
          </v:shape>
        </w:pict>
      </w:r>
    </w:p>
    <w:p w:rsidR="006D68D6" w:rsidRPr="00316FBC" w:rsidRDefault="00081307" w:rsidP="00316FBC">
      <w:pPr>
        <w:pStyle w:val="a8"/>
        <w:suppressAutoHyphens w:val="0"/>
        <w:spacing w:after="0" w:line="360" w:lineRule="auto"/>
        <w:ind w:firstLine="709"/>
        <w:jc w:val="both"/>
        <w:rPr>
          <w:rFonts w:ascii="Times New Roman" w:hAnsi="Times New Roman"/>
          <w:sz w:val="28"/>
          <w:szCs w:val="28"/>
          <w:shd w:val="clear" w:color="auto" w:fill="FFFFFF"/>
        </w:rPr>
      </w:pPr>
      <w:r>
        <w:rPr>
          <w:noProof/>
        </w:rPr>
        <w:pict>
          <v:shape id="_x0000_s1042" type="#_x0000_t75" style="position:absolute;left:0;text-align:left;margin-left:195.85pt;margin-top:536.1pt;width:183.65pt;height:123.65pt;z-index:251668480;mso-wrap-distance-left:0;mso-wrap-distance-right:0" filled="t">
            <v:fill color2="black"/>
            <v:imagedata r:id="rId23" o:title=""/>
            <w10:wrap type="topAndBottom"/>
          </v:shape>
        </w:pict>
      </w:r>
      <w:r>
        <w:rPr>
          <w:noProof/>
        </w:rPr>
        <w:pict>
          <v:shape id="_x0000_s1043" type="#_x0000_t75" style="position:absolute;left:0;text-align:left;margin-left:23.55pt;margin-top:332.3pt;width:303.6pt;height:146.1pt;z-index:251666432;mso-wrap-distance-left:0;mso-wrap-distance-right:0" filled="t">
            <v:fill color2="black"/>
            <v:imagedata r:id="rId24" o:title=""/>
            <w10:wrap type="topAndBottom"/>
          </v:shape>
        </w:pict>
      </w:r>
      <w:r>
        <w:rPr>
          <w:noProof/>
        </w:rPr>
        <w:pict>
          <v:shape id="_x0000_s1044" type="#_x0000_t75" style="position:absolute;left:0;text-align:left;margin-left:23.55pt;margin-top:153.6pt;width:216.7pt;height:153.85pt;z-index:251665408;mso-wrap-distance-left:0;mso-wrap-distance-right:0" filled="t">
            <v:fill color2="black"/>
            <v:imagedata r:id="rId25" o:title=""/>
            <w10:wrap type="topAndBottom"/>
          </v:shape>
        </w:pict>
      </w:r>
      <w:r>
        <w:rPr>
          <w:noProof/>
        </w:rPr>
        <w:pict>
          <v:shape id="_x0000_s1045" type="#_x0000_t75" style="position:absolute;left:0;text-align:left;margin-left:131.4pt;margin-top:12.3pt;width:133.85pt;height:114.4pt;z-index:251662336;mso-wrap-distance-left:0;mso-wrap-distance-right:0" filled="t">
            <v:fill color2="black"/>
            <v:imagedata r:id="rId26" o:title=""/>
            <w10:wrap type="topAndBottom"/>
          </v:shape>
        </w:pict>
      </w:r>
      <w:r>
        <w:rPr>
          <w:noProof/>
        </w:rPr>
        <w:pict>
          <v:shape id="_x0000_s1046" type="#_x0000_t75" style="position:absolute;left:0;text-align:left;margin-left:298.65pt;margin-top:24pt;width:144.85pt;height:96.7pt;z-index:251663360;mso-wrap-distance-left:0;mso-wrap-distance-right:0" filled="t">
            <v:fill color2="black"/>
            <v:imagedata r:id="rId27" o:title=""/>
            <w10:wrap type="topAndBottom"/>
          </v:shape>
        </w:pict>
      </w:r>
      <w:r>
        <w:rPr>
          <w:noProof/>
        </w:rPr>
        <w:pict>
          <v:shape id="_x0000_s1047" type="#_x0000_t75" style="position:absolute;left:0;text-align:left;margin-left:40.3pt;margin-top:535.45pt;width:65.8pt;height:124.3pt;z-index:251667456;mso-wrap-distance-left:0;mso-wrap-distance-right:0" filled="t">
            <v:fill color2="black"/>
            <v:imagedata r:id="rId28" o:title=""/>
            <w10:wrap type="topAndBottom"/>
          </v:shape>
        </w:pict>
      </w:r>
      <w:bookmarkStart w:id="3" w:name="_GoBack"/>
      <w:bookmarkEnd w:id="3"/>
    </w:p>
    <w:sectPr w:rsidR="006D68D6" w:rsidRPr="00316FBC" w:rsidSect="006D68D6">
      <w:headerReference w:type="default" r:id="rId29"/>
      <w:footnotePr>
        <w:pos w:val="beneathText"/>
      </w:footnotePr>
      <w:pgSz w:w="11905" w:h="16837" w:code="9"/>
      <w:pgMar w:top="1134" w:right="851" w:bottom="1134" w:left="1701" w:header="568"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3875" w:rsidRDefault="004B3875" w:rsidP="006D68D6">
      <w:r>
        <w:separator/>
      </w:r>
    </w:p>
  </w:endnote>
  <w:endnote w:type="continuationSeparator" w:id="0">
    <w:p w:rsidR="004B3875" w:rsidRDefault="004B3875" w:rsidP="006D6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Liberation Sans">
    <w:altName w:val="Arial"/>
    <w:panose1 w:val="00000000000000000000"/>
    <w:charset w:val="00"/>
    <w:family w:val="swiss"/>
    <w:notTrueType/>
    <w:pitch w:val="variable"/>
    <w:sig w:usb0="00000003" w:usb1="00000000" w:usb2="00000000" w:usb3="00000000" w:csb0="00000001" w:csb1="00000000"/>
  </w:font>
  <w:font w:name="DejaVu LGC Sans">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3875" w:rsidRDefault="004B3875" w:rsidP="006D68D6">
      <w:r>
        <w:separator/>
      </w:r>
    </w:p>
  </w:footnote>
  <w:footnote w:type="continuationSeparator" w:id="0">
    <w:p w:rsidR="004B3875" w:rsidRDefault="004B3875" w:rsidP="006D68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8D6" w:rsidRPr="006D68D6" w:rsidRDefault="006D68D6" w:rsidP="006D68D6">
    <w:pPr>
      <w:jc w:val="center"/>
      <w:rPr>
        <w:rFonts w:ascii="Times New Roman" w:hAnsi="Times New Roman"/>
        <w:sz w:val="28"/>
        <w:szCs w:val="28"/>
      </w:rPr>
    </w:pPr>
    <w:r w:rsidRPr="00873B43">
      <w:rPr>
        <w:rFonts w:ascii="Times New Roman" w:hAnsi="Times New Roman"/>
        <w:sz w:val="28"/>
        <w:szCs w:val="28"/>
      </w:rPr>
      <w:t xml:space="preserve">Размещено на </w:t>
    </w:r>
    <w:r w:rsidRPr="008673B8">
      <w:rPr>
        <w:rFonts w:ascii="Times New Roman" w:hAnsi="Times New Roman"/>
        <w:sz w:val="28"/>
        <w:szCs w:val="28"/>
      </w:rPr>
      <w:t>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Symbol" w:hAnsi="Symbol"/>
        <w:sz w:val="18"/>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4">
    <w:nsid w:val="00000005"/>
    <w:multiLevelType w:val="multilevel"/>
    <w:tmpl w:val="00000005"/>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471E"/>
    <w:rsid w:val="00081307"/>
    <w:rsid w:val="002E471E"/>
    <w:rsid w:val="00316FBC"/>
    <w:rsid w:val="00341684"/>
    <w:rsid w:val="004B3875"/>
    <w:rsid w:val="006D68D6"/>
    <w:rsid w:val="008673B8"/>
    <w:rsid w:val="00873B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8"/>
    <o:shapelayout v:ext="edit">
      <o:idmap v:ext="edit" data="1"/>
    </o:shapelayout>
  </w:shapeDefaults>
  <w:decimalSymbol w:val=","/>
  <w:listSeparator w:val=";"/>
  <w14:defaultImageDpi w14:val="0"/>
  <w15:chartTrackingRefBased/>
  <w15:docId w15:val="{4F62BD55-9FEE-4746-B8A5-1915DC7E5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ascii="Liberation Serif" w:hAnsi="Liberation Serif"/>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Pr>
      <w:rFonts w:ascii="Wingdings" w:hAnsi="Wingdings"/>
      <w:sz w:val="18"/>
    </w:rPr>
  </w:style>
  <w:style w:type="character" w:customStyle="1" w:styleId="WW8Num3z0">
    <w:name w:val="WW8Num3z0"/>
    <w:rPr>
      <w:rFonts w:ascii="Wingdings" w:hAnsi="Wingdings"/>
      <w:sz w:val="18"/>
    </w:rPr>
  </w:style>
  <w:style w:type="character" w:customStyle="1" w:styleId="WW8Num3z1">
    <w:name w:val="WW8Num3z1"/>
    <w:rPr>
      <w:rFonts w:ascii="Wingdings 2" w:hAnsi="Wingdings 2"/>
      <w:sz w:val="18"/>
    </w:rPr>
  </w:style>
  <w:style w:type="character" w:customStyle="1" w:styleId="WW8Num3z2">
    <w:name w:val="WW8Num3z2"/>
    <w:rPr>
      <w:rFonts w:ascii="StarSymbol" w:eastAsia="StarSymbol"/>
      <w:sz w:val="18"/>
    </w:rPr>
  </w:style>
  <w:style w:type="character" w:customStyle="1" w:styleId="WW8Num4z0">
    <w:name w:val="WW8Num4z0"/>
    <w:rPr>
      <w:rFonts w:ascii="Wingdings" w:hAnsi="Wingdings"/>
      <w:sz w:val="18"/>
    </w:rPr>
  </w:style>
  <w:style w:type="character" w:customStyle="1" w:styleId="WW8Num4z1">
    <w:name w:val="WW8Num4z1"/>
    <w:rPr>
      <w:rFonts w:ascii="Wingdings 2" w:hAnsi="Wingdings 2"/>
      <w:sz w:val="18"/>
    </w:rPr>
  </w:style>
  <w:style w:type="character" w:customStyle="1" w:styleId="WW8Num4z2">
    <w:name w:val="WW8Num4z2"/>
    <w:rPr>
      <w:rFonts w:ascii="StarSymbol" w:eastAsia="StarSymbol"/>
      <w:sz w:val="18"/>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2">
    <w:name w:val="Основной шрифт абзаца2"/>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8Num2z1">
    <w:name w:val="WW8Num2z1"/>
    <w:rPr>
      <w:rFonts w:ascii="Wingdings 2" w:hAnsi="Wingdings 2"/>
      <w:sz w:val="18"/>
    </w:rPr>
  </w:style>
  <w:style w:type="character" w:customStyle="1" w:styleId="WW8Num2z2">
    <w:name w:val="WW8Num2z2"/>
    <w:rPr>
      <w:rFonts w:ascii="StarSymbol" w:eastAsia="StarSymbol"/>
      <w:sz w:val="18"/>
    </w:rPr>
  </w:style>
  <w:style w:type="character" w:customStyle="1" w:styleId="WW8Num5z0">
    <w:name w:val="WW8Num5z0"/>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1">
    <w:name w:val="Основной шрифт абзаца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a3">
    <w:name w:val="Символ нумерации"/>
  </w:style>
  <w:style w:type="character" w:customStyle="1" w:styleId="a4">
    <w:name w:val="Маркеры списка"/>
    <w:rPr>
      <w:rFonts w:ascii="StarSymbol" w:eastAsia="StarSymbol" w:hAnsi="StarSymbol"/>
      <w:sz w:val="18"/>
    </w:rPr>
  </w:style>
  <w:style w:type="character" w:styleId="a5">
    <w:name w:val="Emphasis"/>
    <w:uiPriority w:val="20"/>
    <w:qFormat/>
    <w:rPr>
      <w:i/>
    </w:rPr>
  </w:style>
  <w:style w:type="character" w:customStyle="1" w:styleId="a6">
    <w:name w:val="??? Знак"/>
    <w:rPr>
      <w:rFonts w:ascii="Liberation Serif" w:eastAsia="Times New Roman" w:hAnsi="Liberation Serif" w:cs="Times New Roman"/>
      <w:kern w:val="1"/>
      <w:sz w:val="24"/>
      <w:szCs w:val="24"/>
      <w:lang w:val="ru-RU" w:eastAsia="ar-SA" w:bidi="ar-SA"/>
    </w:rPr>
  </w:style>
  <w:style w:type="paragraph" w:customStyle="1" w:styleId="a7">
    <w:name w:val="Заголовок"/>
    <w:basedOn w:val="a"/>
    <w:next w:val="a8"/>
    <w:pPr>
      <w:keepNext/>
      <w:spacing w:before="240" w:after="120"/>
    </w:pPr>
    <w:rPr>
      <w:rFonts w:ascii="Liberation Sans" w:hAnsi="Liberation Sans" w:cs="DejaVu LGC Sans"/>
      <w:sz w:val="28"/>
      <w:szCs w:val="28"/>
    </w:rPr>
  </w:style>
  <w:style w:type="paragraph" w:styleId="a8">
    <w:name w:val="Body Text"/>
    <w:basedOn w:val="a"/>
    <w:link w:val="a9"/>
    <w:uiPriority w:val="99"/>
    <w:semiHidden/>
    <w:pPr>
      <w:spacing w:after="120"/>
    </w:pPr>
  </w:style>
  <w:style w:type="character" w:customStyle="1" w:styleId="a9">
    <w:name w:val="Основной текст Знак"/>
    <w:link w:val="a8"/>
    <w:uiPriority w:val="99"/>
    <w:semiHidden/>
    <w:rPr>
      <w:rFonts w:ascii="Liberation Serif" w:hAnsi="Liberation Serif"/>
      <w:kern w:val="1"/>
      <w:sz w:val="24"/>
      <w:szCs w:val="24"/>
    </w:rPr>
  </w:style>
  <w:style w:type="paragraph" w:styleId="aa">
    <w:name w:val="List"/>
    <w:basedOn w:val="a8"/>
    <w:uiPriority w:val="99"/>
    <w:semiHidden/>
  </w:style>
  <w:style w:type="paragraph" w:customStyle="1" w:styleId="3">
    <w:name w:val="Название3"/>
    <w:basedOn w:val="a"/>
    <w:pPr>
      <w:suppressLineNumbers/>
      <w:spacing w:before="120" w:after="120"/>
    </w:pPr>
    <w:rPr>
      <w:i/>
      <w:iCs/>
    </w:rPr>
  </w:style>
  <w:style w:type="paragraph" w:customStyle="1" w:styleId="30">
    <w:name w:val="Указатель3"/>
    <w:basedOn w:val="a"/>
    <w:pPr>
      <w:suppressLineNumbers/>
    </w:pPr>
  </w:style>
  <w:style w:type="paragraph" w:customStyle="1" w:styleId="20">
    <w:name w:val="Название2"/>
    <w:basedOn w:val="a"/>
    <w:pPr>
      <w:suppressLineNumbers/>
      <w:spacing w:before="120" w:after="120"/>
    </w:pPr>
    <w:rPr>
      <w:i/>
      <w:iCs/>
    </w:rPr>
  </w:style>
  <w:style w:type="paragraph" w:customStyle="1" w:styleId="21">
    <w:name w:val="Указатель2"/>
    <w:basedOn w:val="a"/>
    <w:pPr>
      <w:suppressLineNumbers/>
    </w:pPr>
  </w:style>
  <w:style w:type="paragraph" w:customStyle="1" w:styleId="10">
    <w:name w:val="Название1"/>
    <w:basedOn w:val="a"/>
    <w:pPr>
      <w:suppressLineNumbers/>
      <w:spacing w:before="120" w:after="120"/>
    </w:pPr>
    <w:rPr>
      <w:i/>
      <w:iCs/>
    </w:rPr>
  </w:style>
  <w:style w:type="paragraph" w:customStyle="1" w:styleId="11">
    <w:name w:val="Указатель1"/>
    <w:basedOn w:val="a"/>
    <w:pPr>
      <w:suppressLineNumbers/>
    </w:pPr>
  </w:style>
  <w:style w:type="paragraph" w:customStyle="1" w:styleId="ab">
    <w:name w:val="???????"/>
    <w:pPr>
      <w:widowControl w:val="0"/>
      <w:suppressAutoHyphens/>
      <w:autoSpaceDE w:val="0"/>
      <w:spacing w:line="200" w:lineRule="atLeast"/>
    </w:pPr>
    <w:rPr>
      <w:rFonts w:ascii="DejaVu LGC Sans" w:hAnsi="DejaVu LGC Sans"/>
      <w:kern w:val="1"/>
      <w:sz w:val="36"/>
      <w:szCs w:val="36"/>
    </w:rPr>
  </w:style>
  <w:style w:type="paragraph" w:customStyle="1" w:styleId="ac">
    <w:name w:val="?????? ?? ????????"/>
    <w:basedOn w:val="ab"/>
  </w:style>
  <w:style w:type="paragraph" w:customStyle="1" w:styleId="ad">
    <w:name w:val="?????? ? ?????"/>
    <w:basedOn w:val="ab"/>
  </w:style>
  <w:style w:type="paragraph" w:customStyle="1" w:styleId="ae">
    <w:name w:val="?????? ??? ???????"/>
    <w:basedOn w:val="ab"/>
  </w:style>
  <w:style w:type="paragraph" w:customStyle="1" w:styleId="af">
    <w:name w:val="?????"/>
    <w:basedOn w:val="ab"/>
  </w:style>
  <w:style w:type="paragraph" w:customStyle="1" w:styleId="af0">
    <w:name w:val="???????? ?????"/>
    <w:basedOn w:val="ab"/>
  </w:style>
  <w:style w:type="paragraph" w:customStyle="1" w:styleId="af1">
    <w:name w:val="???????????? ?????? ?? ??????"/>
    <w:basedOn w:val="ab"/>
  </w:style>
  <w:style w:type="paragraph" w:customStyle="1" w:styleId="af2">
    <w:name w:val="?????? ?????? ? ????????"/>
    <w:basedOn w:val="ab"/>
    <w:pPr>
      <w:ind w:firstLine="340"/>
    </w:pPr>
  </w:style>
  <w:style w:type="paragraph" w:customStyle="1" w:styleId="af3">
    <w:name w:val="?????????"/>
    <w:basedOn w:val="ab"/>
  </w:style>
  <w:style w:type="paragraph" w:customStyle="1" w:styleId="12">
    <w:name w:val="????????? 1"/>
    <w:basedOn w:val="ab"/>
    <w:pPr>
      <w:jc w:val="center"/>
    </w:pPr>
  </w:style>
  <w:style w:type="paragraph" w:customStyle="1" w:styleId="22">
    <w:name w:val="????????? 2"/>
    <w:basedOn w:val="ab"/>
    <w:pPr>
      <w:spacing w:before="57" w:after="57"/>
      <w:ind w:right="113"/>
      <w:jc w:val="center"/>
    </w:pPr>
  </w:style>
  <w:style w:type="paragraph" w:customStyle="1" w:styleId="WW-">
    <w:name w:val="WW-?????????"/>
    <w:basedOn w:val="ab"/>
    <w:pPr>
      <w:spacing w:before="238" w:after="119"/>
    </w:pPr>
  </w:style>
  <w:style w:type="paragraph" w:customStyle="1" w:styleId="WW-1">
    <w:name w:val="WW-????????? 1"/>
    <w:basedOn w:val="ab"/>
    <w:pPr>
      <w:spacing w:before="238" w:after="119"/>
    </w:pPr>
  </w:style>
  <w:style w:type="paragraph" w:customStyle="1" w:styleId="WW-2">
    <w:name w:val="WW-????????? 2"/>
    <w:basedOn w:val="ab"/>
    <w:pPr>
      <w:spacing w:before="238" w:after="119"/>
    </w:pPr>
  </w:style>
  <w:style w:type="paragraph" w:customStyle="1" w:styleId="af4">
    <w:name w:val="????????? ?????"/>
    <w:basedOn w:val="ab"/>
  </w:style>
  <w:style w:type="paragraph" w:customStyle="1" w:styleId="LTGliederung1">
    <w:name w:val="???????~LT~Gliederung 1"/>
    <w:pPr>
      <w:widowControl w:val="0"/>
      <w:suppressAutoHyphens/>
      <w:autoSpaceDE w:val="0"/>
      <w:spacing w:after="283"/>
      <w:ind w:left="680" w:hanging="510"/>
    </w:pPr>
    <w:rPr>
      <w:rFonts w:ascii="DejaVu LGC Sans" w:hAnsi="DejaVu LGC Sans"/>
      <w:kern w:val="1"/>
      <w:sz w:val="64"/>
      <w:szCs w:val="64"/>
    </w:rPr>
  </w:style>
  <w:style w:type="paragraph" w:customStyle="1" w:styleId="LTGliederung2">
    <w:name w:val="???????~LT~Gliederung 2"/>
    <w:basedOn w:val="LTGliederung1"/>
    <w:pPr>
      <w:spacing w:after="227"/>
      <w:ind w:left="1361" w:hanging="454"/>
    </w:pPr>
    <w:rPr>
      <w:sz w:val="56"/>
      <w:szCs w:val="56"/>
    </w:rPr>
  </w:style>
  <w:style w:type="paragraph" w:customStyle="1" w:styleId="LTGliederung3">
    <w:name w:val="???????~LT~Gliederung 3"/>
    <w:basedOn w:val="LTGliederung2"/>
    <w:pPr>
      <w:spacing w:after="170"/>
      <w:ind w:left="2041" w:hanging="340"/>
    </w:pPr>
    <w:rPr>
      <w:sz w:val="48"/>
      <w:szCs w:val="48"/>
    </w:rPr>
  </w:style>
  <w:style w:type="paragraph" w:customStyle="1" w:styleId="LTGliederung4">
    <w:name w:val="???????~LT~Gliederung 4"/>
    <w:basedOn w:val="LTGliederung3"/>
    <w:pPr>
      <w:spacing w:after="113"/>
      <w:ind w:left="2721"/>
    </w:pPr>
    <w:rPr>
      <w:sz w:val="40"/>
      <w:szCs w:val="40"/>
    </w:rPr>
  </w:style>
  <w:style w:type="paragraph" w:customStyle="1" w:styleId="LTGliederung5">
    <w:name w:val="???????~LT~Gliederung 5"/>
    <w:basedOn w:val="LTGliederung4"/>
    <w:pPr>
      <w:spacing w:after="57"/>
      <w:ind w:left="3402"/>
    </w:pPr>
  </w:style>
  <w:style w:type="paragraph" w:customStyle="1" w:styleId="LTGliederung6">
    <w:name w:val="???????~LT~Gliederung 6"/>
    <w:basedOn w:val="LTGliederung5"/>
    <w:pPr>
      <w:ind w:left="4082"/>
    </w:pPr>
  </w:style>
  <w:style w:type="paragraph" w:customStyle="1" w:styleId="LTGliederung7">
    <w:name w:val="???????~LT~Gliederung 7"/>
    <w:basedOn w:val="LTGliederung6"/>
    <w:pPr>
      <w:ind w:left="4762"/>
    </w:pPr>
  </w:style>
  <w:style w:type="paragraph" w:customStyle="1" w:styleId="LTGliederung8">
    <w:name w:val="???????~LT~Gliederung 8"/>
    <w:basedOn w:val="LTGliederung7"/>
    <w:pPr>
      <w:ind w:left="5443"/>
    </w:pPr>
  </w:style>
  <w:style w:type="paragraph" w:customStyle="1" w:styleId="LTGliederung9">
    <w:name w:val="???????~LT~Gliederung 9"/>
    <w:basedOn w:val="LTGliederung8"/>
    <w:pPr>
      <w:ind w:left="6123"/>
    </w:pPr>
  </w:style>
  <w:style w:type="paragraph" w:customStyle="1" w:styleId="LTTitel">
    <w:name w:val="???????~LT~Titel"/>
    <w:pPr>
      <w:widowControl w:val="0"/>
      <w:suppressAutoHyphens/>
      <w:autoSpaceDE w:val="0"/>
      <w:jc w:val="center"/>
    </w:pPr>
    <w:rPr>
      <w:rFonts w:ascii="DejaVu LGC Sans" w:hAnsi="DejaVu LGC Sans"/>
      <w:kern w:val="1"/>
      <w:sz w:val="88"/>
      <w:szCs w:val="88"/>
    </w:rPr>
  </w:style>
  <w:style w:type="paragraph" w:customStyle="1" w:styleId="LTUntertitel">
    <w:name w:val="???????~LT~Untertitel"/>
    <w:pPr>
      <w:widowControl w:val="0"/>
      <w:suppressAutoHyphens/>
      <w:autoSpaceDE w:val="0"/>
      <w:ind w:hanging="340"/>
      <w:jc w:val="center"/>
    </w:pPr>
    <w:rPr>
      <w:rFonts w:ascii="DejaVu LGC Sans" w:hAnsi="DejaVu LGC Sans"/>
      <w:kern w:val="1"/>
      <w:sz w:val="64"/>
      <w:szCs w:val="64"/>
    </w:rPr>
  </w:style>
  <w:style w:type="paragraph" w:customStyle="1" w:styleId="LTNotizen">
    <w:name w:val="???????~LT~Notizen"/>
    <w:pPr>
      <w:widowControl w:val="0"/>
      <w:suppressAutoHyphens/>
      <w:autoSpaceDE w:val="0"/>
      <w:ind w:left="340" w:hanging="340"/>
    </w:pPr>
    <w:rPr>
      <w:rFonts w:ascii="DejaVu LGC Sans" w:hAnsi="DejaVu LGC Sans"/>
      <w:kern w:val="1"/>
      <w:sz w:val="40"/>
      <w:szCs w:val="40"/>
    </w:rPr>
  </w:style>
  <w:style w:type="paragraph" w:customStyle="1" w:styleId="LTHintergrundobjekte">
    <w:name w:val="???????~LT~Hintergrundobjekte"/>
    <w:pPr>
      <w:widowControl w:val="0"/>
      <w:suppressAutoHyphens/>
      <w:autoSpaceDE w:val="0"/>
    </w:pPr>
    <w:rPr>
      <w:rFonts w:ascii="Liberation Serif" w:hAnsi="Liberation Serif"/>
      <w:kern w:val="1"/>
      <w:sz w:val="24"/>
      <w:szCs w:val="24"/>
    </w:rPr>
  </w:style>
  <w:style w:type="paragraph" w:customStyle="1" w:styleId="LTHintergrund">
    <w:name w:val="???????~LT~Hintergrund"/>
    <w:pPr>
      <w:widowControl w:val="0"/>
      <w:suppressAutoHyphens/>
      <w:autoSpaceDE w:val="0"/>
    </w:pPr>
    <w:rPr>
      <w:rFonts w:ascii="Liberation Serif" w:hAnsi="Liberation Serif"/>
      <w:kern w:val="1"/>
      <w:sz w:val="24"/>
      <w:szCs w:val="24"/>
    </w:rPr>
  </w:style>
  <w:style w:type="paragraph" w:customStyle="1" w:styleId="WW-10">
    <w:name w:val="WW-?????????1"/>
    <w:pPr>
      <w:widowControl w:val="0"/>
      <w:suppressAutoHyphens/>
      <w:autoSpaceDE w:val="0"/>
      <w:jc w:val="center"/>
    </w:pPr>
    <w:rPr>
      <w:rFonts w:ascii="DejaVu LGC Sans" w:hAnsi="DejaVu LGC Sans"/>
      <w:kern w:val="1"/>
      <w:sz w:val="88"/>
      <w:szCs w:val="88"/>
    </w:rPr>
  </w:style>
  <w:style w:type="paragraph" w:customStyle="1" w:styleId="af5">
    <w:name w:val="????????????"/>
    <w:pPr>
      <w:widowControl w:val="0"/>
      <w:suppressAutoHyphens/>
      <w:autoSpaceDE w:val="0"/>
      <w:ind w:hanging="340"/>
      <w:jc w:val="center"/>
    </w:pPr>
    <w:rPr>
      <w:rFonts w:ascii="DejaVu LGC Sans" w:hAnsi="DejaVu LGC Sans"/>
      <w:kern w:val="1"/>
      <w:sz w:val="64"/>
      <w:szCs w:val="64"/>
    </w:rPr>
  </w:style>
  <w:style w:type="paragraph" w:customStyle="1" w:styleId="af6">
    <w:name w:val="??????? ????"/>
    <w:pPr>
      <w:widowControl w:val="0"/>
      <w:suppressAutoHyphens/>
      <w:autoSpaceDE w:val="0"/>
    </w:pPr>
    <w:rPr>
      <w:rFonts w:ascii="Liberation Serif" w:hAnsi="Liberation Serif"/>
      <w:kern w:val="1"/>
      <w:sz w:val="24"/>
      <w:szCs w:val="24"/>
    </w:rPr>
  </w:style>
  <w:style w:type="paragraph" w:customStyle="1" w:styleId="af7">
    <w:name w:val="???"/>
    <w:pPr>
      <w:widowControl w:val="0"/>
      <w:suppressAutoHyphens/>
      <w:autoSpaceDE w:val="0"/>
    </w:pPr>
    <w:rPr>
      <w:rFonts w:ascii="Liberation Serif" w:hAnsi="Liberation Serif"/>
      <w:kern w:val="1"/>
      <w:sz w:val="24"/>
      <w:szCs w:val="24"/>
    </w:rPr>
  </w:style>
  <w:style w:type="paragraph" w:customStyle="1" w:styleId="af8">
    <w:name w:val="??????????"/>
    <w:pPr>
      <w:widowControl w:val="0"/>
      <w:suppressAutoHyphens/>
      <w:autoSpaceDE w:val="0"/>
      <w:ind w:left="340" w:hanging="340"/>
    </w:pPr>
    <w:rPr>
      <w:rFonts w:ascii="DejaVu LGC Sans" w:hAnsi="DejaVu LGC Sans"/>
      <w:kern w:val="1"/>
      <w:sz w:val="40"/>
      <w:szCs w:val="40"/>
    </w:rPr>
  </w:style>
  <w:style w:type="paragraph" w:customStyle="1" w:styleId="WW-11">
    <w:name w:val="WW-????????? 11"/>
    <w:pPr>
      <w:widowControl w:val="0"/>
      <w:suppressAutoHyphens/>
      <w:autoSpaceDE w:val="0"/>
      <w:spacing w:after="283"/>
      <w:ind w:left="680" w:hanging="510"/>
    </w:pPr>
    <w:rPr>
      <w:rFonts w:ascii="DejaVu LGC Sans" w:hAnsi="DejaVu LGC Sans"/>
      <w:kern w:val="1"/>
      <w:sz w:val="64"/>
      <w:szCs w:val="64"/>
    </w:rPr>
  </w:style>
  <w:style w:type="paragraph" w:customStyle="1" w:styleId="WW-21">
    <w:name w:val="WW-????????? 21"/>
    <w:basedOn w:val="WW-11"/>
    <w:pPr>
      <w:spacing w:after="227"/>
      <w:ind w:left="1361" w:hanging="454"/>
    </w:pPr>
    <w:rPr>
      <w:sz w:val="56"/>
      <w:szCs w:val="56"/>
    </w:rPr>
  </w:style>
  <w:style w:type="paragraph" w:customStyle="1" w:styleId="31">
    <w:name w:val="????????? 3"/>
    <w:basedOn w:val="WW-21"/>
    <w:pPr>
      <w:spacing w:after="170"/>
      <w:ind w:left="2041" w:hanging="340"/>
    </w:pPr>
    <w:rPr>
      <w:sz w:val="48"/>
      <w:szCs w:val="48"/>
    </w:rPr>
  </w:style>
  <w:style w:type="paragraph" w:customStyle="1" w:styleId="4">
    <w:name w:val="????????? 4"/>
    <w:basedOn w:val="31"/>
    <w:pPr>
      <w:spacing w:after="113"/>
      <w:ind w:left="2721"/>
    </w:pPr>
    <w:rPr>
      <w:sz w:val="40"/>
      <w:szCs w:val="40"/>
    </w:rPr>
  </w:style>
  <w:style w:type="paragraph" w:customStyle="1" w:styleId="5">
    <w:name w:val="????????? 5"/>
    <w:basedOn w:val="4"/>
    <w:pPr>
      <w:spacing w:after="57"/>
      <w:ind w:left="3402"/>
    </w:pPr>
  </w:style>
  <w:style w:type="paragraph" w:customStyle="1" w:styleId="6">
    <w:name w:val="????????? 6"/>
    <w:basedOn w:val="5"/>
    <w:pPr>
      <w:ind w:left="4082"/>
    </w:pPr>
  </w:style>
  <w:style w:type="paragraph" w:customStyle="1" w:styleId="7">
    <w:name w:val="????????? 7"/>
    <w:basedOn w:val="6"/>
    <w:pPr>
      <w:ind w:left="4762"/>
    </w:pPr>
  </w:style>
  <w:style w:type="paragraph" w:customStyle="1" w:styleId="8">
    <w:name w:val="????????? 8"/>
    <w:basedOn w:val="7"/>
    <w:pPr>
      <w:ind w:left="5443"/>
    </w:pPr>
  </w:style>
  <w:style w:type="paragraph" w:customStyle="1" w:styleId="9">
    <w:name w:val="????????? 9"/>
    <w:basedOn w:val="8"/>
    <w:pPr>
      <w:ind w:left="6123"/>
    </w:pPr>
  </w:style>
  <w:style w:type="paragraph" w:customStyle="1" w:styleId="WW-12">
    <w:name w:val="WW-?????????12"/>
    <w:basedOn w:val="ab"/>
    <w:pPr>
      <w:spacing w:before="238" w:after="119"/>
    </w:pPr>
  </w:style>
  <w:style w:type="paragraph" w:customStyle="1" w:styleId="WW-112">
    <w:name w:val="WW-????????? 112"/>
    <w:basedOn w:val="ab"/>
    <w:pPr>
      <w:spacing w:before="238" w:after="119"/>
    </w:pPr>
  </w:style>
  <w:style w:type="paragraph" w:customStyle="1" w:styleId="WW-212">
    <w:name w:val="WW-????????? 212"/>
    <w:basedOn w:val="ab"/>
    <w:pPr>
      <w:spacing w:before="238" w:after="119"/>
    </w:pPr>
  </w:style>
  <w:style w:type="paragraph" w:customStyle="1" w:styleId="WW-123">
    <w:name w:val="WW-?????????123"/>
    <w:pPr>
      <w:widowControl w:val="0"/>
      <w:suppressAutoHyphens/>
      <w:autoSpaceDE w:val="0"/>
      <w:jc w:val="center"/>
    </w:pPr>
    <w:rPr>
      <w:rFonts w:ascii="DejaVu LGC Sans" w:hAnsi="DejaVu LGC Sans"/>
      <w:kern w:val="1"/>
      <w:sz w:val="88"/>
      <w:szCs w:val="88"/>
    </w:rPr>
  </w:style>
  <w:style w:type="paragraph" w:customStyle="1" w:styleId="WW-1123">
    <w:name w:val="WW-????????? 1123"/>
    <w:pPr>
      <w:widowControl w:val="0"/>
      <w:suppressAutoHyphens/>
      <w:autoSpaceDE w:val="0"/>
      <w:spacing w:after="283"/>
      <w:ind w:left="680" w:hanging="510"/>
    </w:pPr>
    <w:rPr>
      <w:rFonts w:ascii="DejaVu LGC Sans" w:hAnsi="DejaVu LGC Sans"/>
      <w:kern w:val="1"/>
      <w:sz w:val="64"/>
      <w:szCs w:val="64"/>
    </w:rPr>
  </w:style>
  <w:style w:type="paragraph" w:customStyle="1" w:styleId="WW-2123">
    <w:name w:val="WW-????????? 2123"/>
    <w:basedOn w:val="WW-1123"/>
    <w:pPr>
      <w:spacing w:after="227"/>
      <w:ind w:left="1361" w:hanging="454"/>
    </w:pPr>
    <w:rPr>
      <w:sz w:val="56"/>
      <w:szCs w:val="56"/>
    </w:rPr>
  </w:style>
  <w:style w:type="paragraph" w:customStyle="1" w:styleId="WW-1234">
    <w:name w:val="WW-?????????1234"/>
    <w:basedOn w:val="ab"/>
    <w:pPr>
      <w:spacing w:before="238" w:after="119"/>
    </w:pPr>
  </w:style>
  <w:style w:type="paragraph" w:customStyle="1" w:styleId="WW-11234">
    <w:name w:val="WW-????????? 11234"/>
    <w:basedOn w:val="ab"/>
    <w:pPr>
      <w:spacing w:before="238" w:after="119"/>
    </w:pPr>
  </w:style>
  <w:style w:type="paragraph" w:customStyle="1" w:styleId="WW-21234">
    <w:name w:val="WW-????????? 21234"/>
    <w:basedOn w:val="ab"/>
    <w:pPr>
      <w:spacing w:before="238" w:after="119"/>
    </w:pPr>
  </w:style>
  <w:style w:type="paragraph" w:customStyle="1" w:styleId="WW-12345">
    <w:name w:val="WW-?????????12345"/>
    <w:pPr>
      <w:widowControl w:val="0"/>
      <w:suppressAutoHyphens/>
      <w:autoSpaceDE w:val="0"/>
      <w:jc w:val="center"/>
    </w:pPr>
    <w:rPr>
      <w:rFonts w:ascii="DejaVu LGC Sans" w:hAnsi="DejaVu LGC Sans"/>
      <w:kern w:val="1"/>
      <w:sz w:val="88"/>
      <w:szCs w:val="88"/>
    </w:rPr>
  </w:style>
  <w:style w:type="paragraph" w:customStyle="1" w:styleId="WW-112345">
    <w:name w:val="WW-????????? 112345"/>
    <w:pPr>
      <w:widowControl w:val="0"/>
      <w:suppressAutoHyphens/>
      <w:autoSpaceDE w:val="0"/>
      <w:spacing w:after="283"/>
      <w:ind w:left="680" w:hanging="510"/>
    </w:pPr>
    <w:rPr>
      <w:rFonts w:ascii="DejaVu LGC Sans" w:hAnsi="DejaVu LGC Sans"/>
      <w:kern w:val="1"/>
      <w:sz w:val="64"/>
      <w:szCs w:val="64"/>
    </w:rPr>
  </w:style>
  <w:style w:type="paragraph" w:customStyle="1" w:styleId="WW-212345">
    <w:name w:val="WW-????????? 212345"/>
    <w:basedOn w:val="WW-112345"/>
    <w:pPr>
      <w:spacing w:after="227"/>
      <w:ind w:left="1361" w:hanging="454"/>
    </w:pPr>
    <w:rPr>
      <w:sz w:val="56"/>
      <w:szCs w:val="56"/>
    </w:rPr>
  </w:style>
  <w:style w:type="paragraph" w:customStyle="1" w:styleId="af9">
    <w:name w:val="Содержимое таблицы"/>
    <w:basedOn w:val="a"/>
    <w:pPr>
      <w:suppressLineNumbers/>
    </w:pPr>
  </w:style>
  <w:style w:type="paragraph" w:customStyle="1" w:styleId="afa">
    <w:name w:val="Заголовок таблицы"/>
    <w:basedOn w:val="af9"/>
    <w:pPr>
      <w:jc w:val="center"/>
    </w:pPr>
    <w:rPr>
      <w:b/>
      <w:bCs/>
    </w:rPr>
  </w:style>
  <w:style w:type="paragraph" w:customStyle="1" w:styleId="WW-123456">
    <w:name w:val="WW-?????????123456"/>
    <w:basedOn w:val="ab"/>
    <w:pPr>
      <w:spacing w:before="238" w:after="119"/>
    </w:pPr>
  </w:style>
  <w:style w:type="paragraph" w:customStyle="1" w:styleId="WW-1123456">
    <w:name w:val="WW-????????? 1123456"/>
    <w:basedOn w:val="ab"/>
    <w:pPr>
      <w:spacing w:before="238" w:after="119"/>
    </w:pPr>
  </w:style>
  <w:style w:type="paragraph" w:customStyle="1" w:styleId="WW-2123456">
    <w:name w:val="WW-????????? 2123456"/>
    <w:basedOn w:val="ab"/>
    <w:pPr>
      <w:spacing w:before="238" w:after="119"/>
    </w:pPr>
  </w:style>
  <w:style w:type="paragraph" w:customStyle="1" w:styleId="WW-1234567">
    <w:name w:val="WW-?????????1234567"/>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28" w:lineRule="auto"/>
    </w:pPr>
    <w:rPr>
      <w:rFonts w:ascii="DejaVu LGC Sans" w:hAnsi="DejaVu LGC Sans"/>
      <w:b/>
      <w:bCs/>
      <w:shadow/>
      <w:color w:val="FFFFB7"/>
      <w:sz w:val="88"/>
      <w:szCs w:val="88"/>
    </w:rPr>
  </w:style>
  <w:style w:type="paragraph" w:customStyle="1" w:styleId="WW-11234567">
    <w:name w:val="WW-????????? 11234567"/>
    <w:pPr>
      <w:widowControl w:val="0"/>
      <w:tabs>
        <w:tab w:val="left" w:pos="707"/>
        <w:tab w:val="left" w:pos="1415"/>
        <w:tab w:val="left" w:pos="2122"/>
        <w:tab w:val="left" w:pos="2830"/>
        <w:tab w:val="left" w:pos="3537"/>
        <w:tab w:val="left" w:pos="4245"/>
        <w:tab w:val="left" w:pos="4952"/>
        <w:tab w:val="left" w:pos="5659"/>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160" w:line="216" w:lineRule="auto"/>
      <w:ind w:left="535"/>
    </w:pPr>
    <w:rPr>
      <w:rFonts w:ascii="DejaVu LGC Sans" w:hAnsi="DejaVu LGC Sans"/>
      <w:shadow/>
      <w:color w:val="FFFFFF"/>
      <w:sz w:val="64"/>
      <w:szCs w:val="64"/>
    </w:rPr>
  </w:style>
  <w:style w:type="paragraph" w:customStyle="1" w:styleId="WW-21234567">
    <w:name w:val="WW-????????? 21234567"/>
    <w:basedOn w:val="WW-11234567"/>
    <w:pPr>
      <w:tabs>
        <w:tab w:val="left" w:pos="249"/>
        <w:tab w:val="left" w:pos="957"/>
        <w:tab w:val="left" w:pos="1665"/>
        <w:tab w:val="left" w:pos="2372"/>
        <w:tab w:val="left" w:pos="3080"/>
        <w:tab w:val="left" w:pos="3787"/>
        <w:tab w:val="left" w:pos="4495"/>
        <w:tab w:val="left" w:pos="5202"/>
        <w:tab w:val="left" w:pos="5910"/>
        <w:tab w:val="left" w:pos="6617"/>
        <w:tab w:val="left" w:pos="7325"/>
        <w:tab w:val="left" w:pos="8032"/>
        <w:tab w:val="left" w:pos="8740"/>
        <w:tab w:val="left" w:pos="9447"/>
        <w:tab w:val="left" w:pos="10155"/>
        <w:tab w:val="left" w:pos="10862"/>
        <w:tab w:val="left" w:pos="11570"/>
        <w:tab w:val="left" w:pos="12277"/>
        <w:tab w:val="left" w:pos="12985"/>
        <w:tab w:val="left" w:pos="13692"/>
      </w:tabs>
      <w:spacing w:before="139"/>
      <w:ind w:left="1164"/>
    </w:pPr>
    <w:rPr>
      <w:sz w:val="56"/>
      <w:szCs w:val="56"/>
    </w:rPr>
  </w:style>
  <w:style w:type="paragraph" w:styleId="afb">
    <w:name w:val="header"/>
    <w:basedOn w:val="a"/>
    <w:link w:val="afc"/>
    <w:uiPriority w:val="99"/>
    <w:semiHidden/>
    <w:unhideWhenUsed/>
    <w:rsid w:val="006D68D6"/>
    <w:pPr>
      <w:tabs>
        <w:tab w:val="center" w:pos="4677"/>
        <w:tab w:val="right" w:pos="9355"/>
      </w:tabs>
    </w:pPr>
  </w:style>
  <w:style w:type="character" w:customStyle="1" w:styleId="afc">
    <w:name w:val="Верхний колонтитул Знак"/>
    <w:link w:val="afb"/>
    <w:uiPriority w:val="99"/>
    <w:semiHidden/>
    <w:locked/>
    <w:rsid w:val="006D68D6"/>
    <w:rPr>
      <w:rFonts w:ascii="Liberation Serif" w:eastAsia="Times New Roman" w:hAnsi="Liberation Serif" w:cs="Times New Roman"/>
      <w:kern w:val="1"/>
      <w:sz w:val="24"/>
      <w:szCs w:val="24"/>
      <w:lang w:val="x-none"/>
    </w:rPr>
  </w:style>
  <w:style w:type="paragraph" w:styleId="afd">
    <w:name w:val="footer"/>
    <w:basedOn w:val="a"/>
    <w:link w:val="afe"/>
    <w:uiPriority w:val="99"/>
    <w:semiHidden/>
    <w:unhideWhenUsed/>
    <w:rsid w:val="006D68D6"/>
    <w:pPr>
      <w:tabs>
        <w:tab w:val="center" w:pos="4677"/>
        <w:tab w:val="right" w:pos="9355"/>
      </w:tabs>
    </w:pPr>
  </w:style>
  <w:style w:type="character" w:customStyle="1" w:styleId="afe">
    <w:name w:val="Нижний колонтитул Знак"/>
    <w:link w:val="afd"/>
    <w:uiPriority w:val="99"/>
    <w:semiHidden/>
    <w:locked/>
    <w:rsid w:val="006D68D6"/>
    <w:rPr>
      <w:rFonts w:ascii="Liberation Serif" w:eastAsia="Times New Roman" w:hAnsi="Liberation Serif" w:cs="Times New Roman"/>
      <w:kern w:val="1"/>
      <w:sz w:val="24"/>
      <w:szCs w:val="24"/>
      <w:lang w:val="x-none"/>
    </w:rPr>
  </w:style>
  <w:style w:type="character" w:styleId="aff">
    <w:name w:val="Hyperlink"/>
    <w:uiPriority w:val="99"/>
    <w:unhideWhenUsed/>
    <w:rsid w:val="006D68D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20.jpeg"/><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jpe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image" Target="media/image22.jpeg"/><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image" Target="media/image21.jpe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1807</Words>
  <Characters>10303</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12086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Нуралинова Евгения</dc:creator>
  <cp:keywords/>
  <dc:description/>
  <cp:lastModifiedBy>admin</cp:lastModifiedBy>
  <cp:revision>2</cp:revision>
  <dcterms:created xsi:type="dcterms:W3CDTF">2014-03-24T11:28:00Z</dcterms:created>
  <dcterms:modified xsi:type="dcterms:W3CDTF">2014-03-24T11:28:00Z</dcterms:modified>
</cp:coreProperties>
</file>