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61863" w:rsidRPr="00B54FEA" w:rsidRDefault="00D61863" w:rsidP="00D61863">
      <w:pPr>
        <w:pStyle w:val="af7"/>
        <w:jc w:val="center"/>
        <w:rPr>
          <w:lang w:val="uk-UA"/>
        </w:rPr>
      </w:pPr>
    </w:p>
    <w:p w:rsidR="00D61863" w:rsidRPr="00B54FEA" w:rsidRDefault="00D61863" w:rsidP="00D61863">
      <w:pPr>
        <w:pStyle w:val="af7"/>
        <w:jc w:val="center"/>
        <w:rPr>
          <w:lang w:val="uk-UA"/>
        </w:rPr>
      </w:pPr>
    </w:p>
    <w:p w:rsidR="00D61863" w:rsidRPr="00B54FEA" w:rsidRDefault="00D61863" w:rsidP="00D61863">
      <w:pPr>
        <w:pStyle w:val="af7"/>
        <w:jc w:val="center"/>
        <w:rPr>
          <w:lang w:val="uk-UA"/>
        </w:rPr>
      </w:pPr>
    </w:p>
    <w:p w:rsidR="00D61863" w:rsidRPr="00B54FEA" w:rsidRDefault="00D61863" w:rsidP="00D61863">
      <w:pPr>
        <w:pStyle w:val="af7"/>
        <w:jc w:val="center"/>
        <w:rPr>
          <w:lang w:val="uk-UA"/>
        </w:rPr>
      </w:pPr>
    </w:p>
    <w:p w:rsidR="00D61863" w:rsidRPr="00B54FEA" w:rsidRDefault="00D61863" w:rsidP="00D61863">
      <w:pPr>
        <w:pStyle w:val="af7"/>
        <w:jc w:val="center"/>
        <w:rPr>
          <w:lang w:val="uk-UA"/>
        </w:rPr>
      </w:pPr>
    </w:p>
    <w:p w:rsidR="00D61863" w:rsidRPr="00B54FEA" w:rsidRDefault="00D61863" w:rsidP="00D61863">
      <w:pPr>
        <w:pStyle w:val="af7"/>
        <w:jc w:val="center"/>
        <w:rPr>
          <w:lang w:val="uk-UA"/>
        </w:rPr>
      </w:pPr>
    </w:p>
    <w:p w:rsidR="00D61863" w:rsidRPr="00B54FEA" w:rsidRDefault="00D61863" w:rsidP="00D61863">
      <w:pPr>
        <w:pStyle w:val="af7"/>
        <w:jc w:val="center"/>
        <w:rPr>
          <w:lang w:val="uk-UA"/>
        </w:rPr>
      </w:pPr>
    </w:p>
    <w:p w:rsidR="00D61863" w:rsidRPr="00B54FEA" w:rsidRDefault="00D61863" w:rsidP="00D61863">
      <w:pPr>
        <w:pStyle w:val="af7"/>
        <w:jc w:val="center"/>
        <w:rPr>
          <w:lang w:val="uk-UA"/>
        </w:rPr>
      </w:pPr>
    </w:p>
    <w:p w:rsidR="00D61863" w:rsidRPr="00B54FEA" w:rsidRDefault="00D61863" w:rsidP="00D61863">
      <w:pPr>
        <w:pStyle w:val="af7"/>
        <w:jc w:val="center"/>
        <w:rPr>
          <w:lang w:val="uk-UA"/>
        </w:rPr>
      </w:pPr>
    </w:p>
    <w:p w:rsidR="00D61863" w:rsidRPr="00B54FEA" w:rsidRDefault="00D61863" w:rsidP="00D61863">
      <w:pPr>
        <w:pStyle w:val="af7"/>
        <w:jc w:val="center"/>
        <w:rPr>
          <w:lang w:val="uk-UA"/>
        </w:rPr>
      </w:pPr>
    </w:p>
    <w:p w:rsidR="00D61863" w:rsidRPr="00B54FEA" w:rsidRDefault="00D61863" w:rsidP="00D61863">
      <w:pPr>
        <w:pStyle w:val="af7"/>
        <w:jc w:val="center"/>
        <w:rPr>
          <w:lang w:val="uk-UA"/>
        </w:rPr>
      </w:pPr>
    </w:p>
    <w:p w:rsidR="00D61863" w:rsidRPr="00B54FEA" w:rsidRDefault="00D61863" w:rsidP="00D61863">
      <w:pPr>
        <w:pStyle w:val="af7"/>
        <w:jc w:val="center"/>
        <w:rPr>
          <w:lang w:val="uk-UA"/>
        </w:rPr>
      </w:pPr>
    </w:p>
    <w:p w:rsidR="00BA6412" w:rsidRPr="00B54FEA" w:rsidRDefault="00BA6412" w:rsidP="00D61863">
      <w:pPr>
        <w:pStyle w:val="af7"/>
        <w:jc w:val="center"/>
        <w:rPr>
          <w:lang w:val="uk-UA"/>
        </w:rPr>
      </w:pPr>
      <w:r w:rsidRPr="00B54FEA">
        <w:rPr>
          <w:lang w:val="uk-UA"/>
        </w:rPr>
        <w:t>Курсова робота</w:t>
      </w:r>
    </w:p>
    <w:p w:rsidR="00BA6412" w:rsidRPr="00B54FEA" w:rsidRDefault="00BA6412" w:rsidP="00D61863">
      <w:pPr>
        <w:pStyle w:val="af7"/>
        <w:jc w:val="center"/>
        <w:rPr>
          <w:lang w:val="uk-UA"/>
        </w:rPr>
      </w:pPr>
      <w:r w:rsidRPr="00B54FEA">
        <w:rPr>
          <w:lang w:val="uk-UA"/>
        </w:rPr>
        <w:t>на тему:</w:t>
      </w:r>
    </w:p>
    <w:p w:rsidR="00BA6412" w:rsidRPr="00B54FEA" w:rsidRDefault="009821DC" w:rsidP="00D61863">
      <w:pPr>
        <w:pStyle w:val="af7"/>
        <w:jc w:val="center"/>
        <w:rPr>
          <w:lang w:val="uk-UA"/>
        </w:rPr>
      </w:pPr>
      <w:r w:rsidRPr="00B54FEA">
        <w:rPr>
          <w:lang w:val="uk-UA"/>
        </w:rPr>
        <w:t>Обчислення визначених інтегралів за формулами прямокутників, трапецій та Сімпсона.</w:t>
      </w:r>
    </w:p>
    <w:p w:rsidR="00BA6412" w:rsidRPr="00B54FEA" w:rsidRDefault="00BA6412" w:rsidP="00D61863">
      <w:pPr>
        <w:pStyle w:val="af7"/>
        <w:jc w:val="center"/>
        <w:rPr>
          <w:lang w:val="uk-UA"/>
        </w:rPr>
      </w:pPr>
    </w:p>
    <w:p w:rsidR="00BA6412" w:rsidRPr="00B54FEA" w:rsidRDefault="00D61863" w:rsidP="00D61863">
      <w:pPr>
        <w:pStyle w:val="af7"/>
        <w:rPr>
          <w:lang w:val="uk-UA"/>
        </w:rPr>
      </w:pPr>
      <w:r w:rsidRPr="00B54FEA">
        <w:rPr>
          <w:lang w:val="uk-UA"/>
        </w:rPr>
        <w:br w:type="page"/>
      </w:r>
      <w:r w:rsidR="00BA6412" w:rsidRPr="00B54FEA">
        <w:rPr>
          <w:lang w:val="uk-UA"/>
        </w:rPr>
        <w:t>Зміст</w:t>
      </w:r>
    </w:p>
    <w:p w:rsidR="00BA6412" w:rsidRPr="00B54FEA" w:rsidRDefault="00BA6412" w:rsidP="00D61863">
      <w:pPr>
        <w:pStyle w:val="af7"/>
        <w:rPr>
          <w:lang w:val="uk-UA"/>
        </w:rPr>
      </w:pPr>
    </w:p>
    <w:p w:rsidR="00D61863" w:rsidRPr="00B54FEA" w:rsidRDefault="00D61863" w:rsidP="00D61863">
      <w:pPr>
        <w:pStyle w:val="af8"/>
        <w:rPr>
          <w:lang w:val="uk-UA"/>
        </w:rPr>
      </w:pPr>
      <w:r w:rsidRPr="00B54FEA">
        <w:rPr>
          <w:lang w:val="uk-UA"/>
        </w:rPr>
        <w:t>Вступ</w:t>
      </w:r>
    </w:p>
    <w:p w:rsidR="00D61863" w:rsidRPr="00B54FEA" w:rsidRDefault="00D61863" w:rsidP="00D61863">
      <w:pPr>
        <w:pStyle w:val="af8"/>
        <w:rPr>
          <w:lang w:val="uk-UA"/>
        </w:rPr>
      </w:pPr>
      <w:r w:rsidRPr="00B54FEA">
        <w:rPr>
          <w:lang w:val="uk-UA"/>
        </w:rPr>
        <w:t>1. Огляд літератури</w:t>
      </w:r>
    </w:p>
    <w:p w:rsidR="00D61863" w:rsidRPr="00B54FEA" w:rsidRDefault="00D61863" w:rsidP="00D61863">
      <w:pPr>
        <w:pStyle w:val="af8"/>
        <w:rPr>
          <w:lang w:val="uk-UA"/>
        </w:rPr>
      </w:pPr>
      <w:r w:rsidRPr="00B54FEA">
        <w:rPr>
          <w:lang w:val="uk-UA"/>
        </w:rPr>
        <w:t>2. Формулювання задачі</w:t>
      </w:r>
    </w:p>
    <w:p w:rsidR="00D61863" w:rsidRPr="00B54FEA" w:rsidRDefault="00D61863" w:rsidP="00D61863">
      <w:pPr>
        <w:pStyle w:val="af8"/>
        <w:rPr>
          <w:lang w:val="uk-UA"/>
        </w:rPr>
      </w:pPr>
      <w:r w:rsidRPr="00B54FEA">
        <w:rPr>
          <w:lang w:val="uk-UA"/>
        </w:rPr>
        <w:t>3. Алгоритм розв’язку задач</w:t>
      </w:r>
    </w:p>
    <w:p w:rsidR="00D61863" w:rsidRPr="00B54FEA" w:rsidRDefault="00D61863" w:rsidP="00D61863">
      <w:pPr>
        <w:pStyle w:val="af8"/>
        <w:rPr>
          <w:lang w:val="uk-UA"/>
        </w:rPr>
      </w:pPr>
      <w:r w:rsidRPr="00B54FEA">
        <w:rPr>
          <w:lang w:val="uk-UA"/>
        </w:rPr>
        <w:t>4. Опис програми на мові Turbo С</w:t>
      </w:r>
    </w:p>
    <w:p w:rsidR="00D61863" w:rsidRPr="00B54FEA" w:rsidRDefault="00D61863" w:rsidP="00D61863">
      <w:pPr>
        <w:pStyle w:val="af8"/>
        <w:rPr>
          <w:lang w:val="uk-UA"/>
        </w:rPr>
      </w:pPr>
      <w:r w:rsidRPr="00B54FEA">
        <w:rPr>
          <w:lang w:val="uk-UA"/>
        </w:rPr>
        <w:t>5. Інструкція користувачеві програми</w:t>
      </w:r>
    </w:p>
    <w:p w:rsidR="00D61863" w:rsidRPr="00B54FEA" w:rsidRDefault="00D61863" w:rsidP="00D61863">
      <w:pPr>
        <w:pStyle w:val="af8"/>
        <w:rPr>
          <w:lang w:val="uk-UA"/>
        </w:rPr>
      </w:pPr>
      <w:r w:rsidRPr="00B54FEA">
        <w:rPr>
          <w:lang w:val="uk-UA"/>
        </w:rPr>
        <w:t>6. Контрольні приклади та аналіз їх реалізацій</w:t>
      </w:r>
    </w:p>
    <w:p w:rsidR="00D61863" w:rsidRPr="00B54FEA" w:rsidRDefault="00D61863" w:rsidP="00D61863">
      <w:pPr>
        <w:pStyle w:val="af8"/>
        <w:rPr>
          <w:lang w:val="uk-UA"/>
        </w:rPr>
      </w:pPr>
      <w:r w:rsidRPr="00B54FEA">
        <w:rPr>
          <w:lang w:val="uk-UA"/>
        </w:rPr>
        <w:t>Висновок</w:t>
      </w:r>
    </w:p>
    <w:p w:rsidR="00D61863" w:rsidRPr="00B54FEA" w:rsidRDefault="00D61863" w:rsidP="00D61863">
      <w:pPr>
        <w:pStyle w:val="af8"/>
        <w:rPr>
          <w:lang w:val="uk-UA"/>
        </w:rPr>
      </w:pPr>
      <w:r w:rsidRPr="00B54FEA">
        <w:rPr>
          <w:lang w:val="uk-UA"/>
        </w:rPr>
        <w:t>Список використаної літератури</w:t>
      </w:r>
    </w:p>
    <w:p w:rsidR="00BA6412" w:rsidRPr="00B54FEA" w:rsidRDefault="00D61863" w:rsidP="00D61863">
      <w:pPr>
        <w:pStyle w:val="af8"/>
        <w:rPr>
          <w:lang w:val="uk-UA"/>
        </w:rPr>
      </w:pPr>
      <w:r w:rsidRPr="00B54FEA">
        <w:rPr>
          <w:lang w:val="uk-UA"/>
        </w:rPr>
        <w:t>Додатки</w:t>
      </w:r>
    </w:p>
    <w:p w:rsidR="00D61863" w:rsidRPr="00B54FEA" w:rsidRDefault="00D61863" w:rsidP="00D61863">
      <w:pPr>
        <w:pStyle w:val="af7"/>
        <w:rPr>
          <w:lang w:val="uk-UA"/>
        </w:rPr>
      </w:pPr>
    </w:p>
    <w:p w:rsidR="00BA6412" w:rsidRPr="00B54FEA" w:rsidRDefault="00D61863" w:rsidP="00D61863">
      <w:pPr>
        <w:pStyle w:val="af7"/>
        <w:rPr>
          <w:lang w:val="uk-UA"/>
        </w:rPr>
      </w:pPr>
      <w:r w:rsidRPr="00B54FEA">
        <w:rPr>
          <w:lang w:val="uk-UA"/>
        </w:rPr>
        <w:br w:type="page"/>
      </w:r>
      <w:r w:rsidR="00BA6412" w:rsidRPr="00B54FEA">
        <w:rPr>
          <w:lang w:val="uk-UA"/>
        </w:rPr>
        <w:t>Вступ</w:t>
      </w:r>
    </w:p>
    <w:p w:rsidR="00BA6412" w:rsidRPr="00B54FEA" w:rsidRDefault="00BA6412" w:rsidP="00D61863">
      <w:pPr>
        <w:pStyle w:val="af7"/>
        <w:rPr>
          <w:lang w:val="uk-UA"/>
        </w:rPr>
      </w:pP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Обчислювальну техніку останніми разами широко застосовують у всіх сферах діяльності людини. Вона стала каталізатором науково–технічного процесу. Історія розвитку обчислювальної техніки починається з 1945 року, коли американський вчений Фал Нейман та інші визначили основні принципи побудови ПК (так звані основні принципи програми управління).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У 1946 р. в Пенсильванському університеті було побудовано першу машину – “Машину 1-го покоління”. Найхарактернішою ознакою цих машин було використання електричних ламп. Потім з’явилися зовнішні запам’ятовуючі пристрої – пристрої вводу інформації. Лампові машини мали великі габарити, у них була мала ємкість оперативної пам’яті, було слабке математичне забезпечення. Пізніше з’явилися напівпровідникові пристрої. Ці машини були більш надійними, мали менші габарити. На початку 60-тих років була розроблена технологія виробництва інтегральних схем. Це вирішило проблеми надійності і цінноссті машин ПК.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З 1968 р. Починається ІІІ покоління ПК. Використовується постійна пам’ять. Важливим кроком в цьому поколінні є використання дисплея, з’явилась уже клавіатура. З середини 80-тих років поряд з машинами ІІІ-го покоління з’являються машини ІV-го покоління. Характерною особливістю ІV-го покоління є використання інтегральних систем.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Обчислювальні машини можна використовувати ефективно лише за умови глибокого знання чисельних методів математики.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Бурхливий розвиток ПК сприяв широкому процесу математизації науки, техніки і господарства в цілому. Саме розробка і застосування математичних методів розв’язування прикладних задач на базі ПК є предметом сучасної прикладної математики.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Математика – одна з найдавніших наук – виникла з практичних потреб людини.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Застосування швидкодіючих ПК для розв’язування складних прикладних задач сформувало новий спосіб проведення теоретичних досліджень на базі математичних моделей – обчислювальний експеримент.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Виділяють 5 етапів технологічного циклу обчислювального експерименту, побудова математичної моделі задачі, розробка методу розв’язування математичної моделі, програмування, розрахунки на ПК, аналіз результатів розрахунків і застосування.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Завдяки обчислювальному експерименту вдалося розв’язати не тільки багато важливих прикладних задач, а й перевірити гіпотези класичної математики.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Відомо топологічною задачею є проблема 4-рьох фарб. Ця гіпотеза була підтверджена в 1976 р. американським математиком Аппелем і Хакеном за допомогою ПК. В даний час відбувається швидкий розвиток усіх галузей науки. Людство прагне зрозуміти себе та світ навколо себе. Тому виникають сотні нових задач, які зводяться до використання числових методів. В багатьох випадках для їхнього розв’язання використовується чисельне інтегрування, а саме методи прямокутників, трапецій, Сімпсона. Тому важливим і актуальним є розроблення програмного забезпечення, яке дозволяє виконувати обислення за допомогою цих формул.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Метою даної курсової роботи є практичне закріплення, поглиблення та розширення знань і вмінь, набутих мною при вивченні дисциплін “Основи програмування” та “Проблемно-орієнтовані мови програмування”.</w:t>
      </w:r>
    </w:p>
    <w:p w:rsidR="000651D8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Тема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курсової роботи – “ Обчислення визначених інтегралів за формулами прямокутників, трапецій та Сімпсона”.</w:t>
      </w:r>
    </w:p>
    <w:p w:rsidR="000651D8" w:rsidRDefault="000651D8" w:rsidP="00D61863">
      <w:pPr>
        <w:pStyle w:val="af7"/>
        <w:rPr>
          <w:lang w:val="uk-UA"/>
        </w:rPr>
      </w:pP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br w:type="page"/>
        <w:t>1. Огляд літератури</w:t>
      </w:r>
    </w:p>
    <w:p w:rsidR="00D61863" w:rsidRPr="00B54FEA" w:rsidRDefault="00D61863" w:rsidP="00D61863">
      <w:pPr>
        <w:pStyle w:val="af7"/>
        <w:rPr>
          <w:lang w:val="uk-UA"/>
        </w:rPr>
      </w:pP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Підходячи до реалізації питань курсової роботи , не можливо обійтись без таких апаратних можливостей та структур як масиви, функції, структури, символьні рядки, та файли. Тому давайте ознайомимось із структурними можливостями мови програмування С/С++.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Масиви. Масив – це набір елементів одного і того ж типу. Елементи зберігаються в пам’яті у вигляді послідовності, а доступ до них відбувається з допомогою цілочислового індекса. В мові С перший елемент масиву має індекс 0, звідси випливає , що кінцевий елемент масиву , який зберігає n елементів. Має індекс n-1 . Контроль за правильним використанням індексів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покладається на програміста, оскільки ні компілятор , ні виконуюча програма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не відстежують за цим процесом. Працюючи з масивами ми стикаємось із великим об’ємом інформації. Досить часто масиви пропонують найкращі способи маніпуляції , зручні та ефективні. Ім’я масиву є адресою його першого елемента. Звертання до елементів масиву відбувається через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індексну або вказівникову форми.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Структура оголошення масиву :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&lt;тип &gt;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&lt;ім’я &gt;[розмір];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Приклад: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int ar[10][6];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int temp[n][m];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void main (void)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{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int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temp[n][m];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temp[0][0]=2;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ar[0][0]=2;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};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Ім’я масиву є адресою його першого елемента.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Функції. Функція – це самостійна одиниця програмного коду,яка розроблена для вирішення конкретної задачі, яка супроводжується обов’язково ( ). Уміло володіючи її можливостями у нас в руках опиняється потужний програмний інструмент.Користуючись аргументами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для передачі значень функцій , а для повернення результату реалізації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функція використовує ключове слово return . Якщо функція повертає якесь значення , тип якого не int , ми повинні описати тип функції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в описі даної функції в розділі оголошень викликаючи функцій. Якщо ми хочемо , щоб функція реагувала на змінні що викликаються функцією , потрібно використовувати адреси і вказівники.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Стандарт ANSI С пропонує прототипні функції , що є потужним покращенням мови С, яке дозволяє компіляторам перевіряти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чи правильно вказана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кількість типів аргументів при виклику функції. Функція С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здатна викликати саму себе , що називається рекурсією. Деякі задачі можна вирішувати мотодом рекурсії, але цей метод бути не ефективним з точки зору використання пам’яті і часу.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Використовуючи функції ми одержуємо деякі переваги такі як :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а).необхідність багаторазового повтору у програмах одного і того програмного коду. Якщо в програмі необхідно вирішувати одну і ту ж задачу декілька раз, нам достатньо написати відповідну функцію всього лиш раз. Програма використовуватиме дану функцію там, де це буде необхідно, а ми можемо використовувати цю функцію в декількох програмах. Навіть тоді, коли задача в програмі виконується лише раз , використання функції цілеспрямоване, поскільки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при цьому повишається рівень модульності, через що програма стає більш зрозумілою при читанні, а ще в неї легко можна вноси зміни і доповнення.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Функції мають наступну структуру: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&lt; тип результату &gt;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&lt; ім’я функції &gt;( &lt;оголошення формальних параметрів&gt;)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{ &lt; опис внутрішніх змінних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&gt;;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&lt;операції тіла функції&gt;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*******************************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}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&lt;тип результату&gt;;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Функція може повертати в точку її виклику значення будь-якого типу в тому числі користувацького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крім масиву (символьного рядка і функції) , але може повертати вказівник на довільний тип , включаючи масив і функцію. Внутрішні змінні функції описуються на початку і можуть використовуватися тільки в межах цієї функції. У разі , якщо функція повинна повертати значення якогось типу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в операторі return вказують вираз значення якого є результатом роботи функції.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Приклад: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int Min3(int a, int b, int c)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{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int min;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min=a&lt;b?a:b;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return min&lt;c?min :c;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};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Символьні рядки.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Символьні рядки – це один із найкорисніших і важливих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типів даних в мові С. Бібліотека функцій в мові С пропонує широкий спектр функцій для читання і запису, копіювання, порівняння, комбінування, пошуку і виконання інших корисних операцій із рядками. Символьний рядок – це один із різновидів масиву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типу char,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який суттєво вирізняється тим, що в кінці кожного символьного рядка, як такого стоїть ескейп-символ «нуль-символ(\0)». Із символьних рядків можна утворювати складні синтаксичні структури. До елементів рядка можна звертатись двома способами : через індекси або через вказівники. Використовуючи вказівники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ми оперуємо чудовим інструментом доступу до елементів, який набагато ефективніший за індексну форму. Використовуючи вказівники ми можемо звертатись до елементів не тільки як до символа, але й як адресу , на яку вказує вказівник.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Рядок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може зберігатись в символьному масиві. Рядок може бути представлений у вигляді рядкової константи, в якій символи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за виключенням нульового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вставлені у подвійні лапки. Нуль-символ проставляє компілятор. Довжина рядка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виміряють за допомогою функції strlrn( ), не враховуючи нуль-символ . Рядкові константи відомі ще як рядкові літерали і можуть використовуватись для ініціалізації символьних масивів. Розмір масиву повинен містити принаймі на один символ більше , щоб включити нуль-символ. Символьні константи використовують для ініціалізації вказівників на тип char.Для ідентифікації опрацьовуючого рядка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функції використовують вказівник на перший символ даного рядка . В загальному випадку відповідним фактичним параметрам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являється ім’я масиву, змінна типу вказівник або рядок, поміщений у лапки.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Функції gets( ) i puts( ) ,відповідно,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читають рядок вводу і показують рядок виводу. Вони являються частиною сімейства stdio.h.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Бібліотека С включає в себе декілька функцій опрацювання рядків. В умовах дії стандарту ANSI C ці функції оголошені в заголовному файлі string.h .Дана бібліотека містить декілька функції опрацювання символів; вони оголошені в заголовному файлі ctype.h . Існують функції перетворення символьного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представлення чисел відповідно в тип int , long , double як atoi( ), atol( ), atof( ), і зворотні strtol( ), strtoul( ), strtod( ).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Структури.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Однією із найважливіших дій при розробці програми являється вибір підходящого способу подання даних. В багатьох випадках простих змінних або навіть масивів недостатньо. Мова С дозволяє розширити можливості представлення даних за допомогою змінних типу структури. Структура в мові С являється досить гнучким засобом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в своїй базовій формі, вона надає можливість представлення різнотипних даних, при чому дозволяє створювати нові форми. Структури починаються зарезервованим словом struct і мають таку структуру :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Struct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&lt;тег &gt; {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&lt;тип 1&gt;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&lt;поле1&gt;;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&lt;тип 2 &gt;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&lt;поле 2&gt;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…………………….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&lt; тип К &gt;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&lt;поле К&gt;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};</w:t>
      </w:r>
    </w:p>
    <w:p w:rsidR="00BA6412" w:rsidRPr="00B54FEA" w:rsidRDefault="00BA6412" w:rsidP="00D61863">
      <w:pPr>
        <w:pStyle w:val="af7"/>
        <w:rPr>
          <w:lang w:val="uk-UA"/>
        </w:rPr>
      </w:pPr>
    </w:p>
    <w:p w:rsidR="00BA6412" w:rsidRPr="00B54FEA" w:rsidRDefault="00BA6412" w:rsidP="00D61863">
      <w:pPr>
        <w:pStyle w:val="af7"/>
        <w:rPr>
          <w:lang w:val="uk-UA"/>
        </w:rPr>
      </w:pP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де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&lt; ТЕГ &gt; --- унікальне поле структури , яке визначає дану структуру .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Поля структур --- це елементи з яких складається структура , кожне поле має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свій тип . Тип поля --- довільний , простий або складений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допустимий для С.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Розмір структури (обсяг оперативної пам’яті) , яку займає структура буде більший (рівний) за розмір усіх її полів. Тому реальний розмір структури визначають операцією size of(&lt;назва структури&gt;) . Шаблони структур фактично створюють новий користувацький тип, але для них не виділяється місце в оперативній пам’яті. Пам’ять виділяється тільки для структурних змінних, які можна оголошувати разом зі шаблоном , або окремо , посилаючись на шаблон.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Для ідентифікації шаблону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і оголошення змінних даного типу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можна використовувати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дескриптори.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Операція приналежності (.) дозволяє получити доступ до окремих елементів структури через використання міток шаблона структури.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Якщо у нас є вказівник на конкретну структуру, для доступу до окремого елемента структури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ми можемо використати вказівник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і складену операцію приналежності (-&gt;) замість імені і операції крапка. Здобути адресу структури можна з допомогою &amp;. На відміну від масивів , ім’я структури не може бути адресою структури.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Традиційно функція , орієнтована на роботу зі структурими , використовують вказівники на структури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в якості аргументів. Сучасна версія С допускає передачу структур в якості аргументів, використання структур в якості повертаючи значень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і виконання операції присвоєння над структурами одного і того ж типу. Подібним синтаксисом володіють об’єднаня. Прикладом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який демонструє структуру може бути :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struct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book {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char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avtor[60];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char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name[120] 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int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year 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} book1,book2;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Файли.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Файли являються частиною теперішніх комп’ютерних систем. Вони використовуються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для зберігання програм, даних, кореспонденції, форм, графічних даних та багато іншої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інформації.Будучи програмістом , ми повинні знати , як писати програми, які створюють, записують та читають файли .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Часто у нас виникає необхідність в програмах , які можуть зчитувати інформацію із файлу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або записувати результати виконання у файл. Однією із таких форм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обміну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даними між програмою і файлом є пере адресація файлу.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Мова С пропонує більш потужніший метод обміну даними з файлами. Він</w:t>
      </w:r>
      <w:r w:rsidR="000651D8">
        <w:rPr>
          <w:lang w:val="uk-UA"/>
        </w:rPr>
        <w:t xml:space="preserve"> д</w:t>
      </w:r>
      <w:r w:rsidRPr="00B54FEA">
        <w:rPr>
          <w:lang w:val="uk-UA"/>
        </w:rPr>
        <w:t>озволяє відкривати файли із програми , а тоді з допомогою спеціальних функцій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вводу-виводу виконає читання і запис в цей файл.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Файл являє собою іменований розділ пам’яті , зазвичай розміщений на диску. Однак для операційної системи файл являється більш складним об’єктом.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С розглядає файл як неперервну послідовність байтів, кожен з яких може бути прочитаний індивідуально. Це відповідає структурі файлу в операційній системі Unix, з якої мова С бере свій початок. Оскільки інші операційні системи не відповідають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цій моделі , стандарт ANSI С пропонує два способи представлення файлів: текстове представлення і двійкове представлення.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Програма на мові С розглядає ввід як деякий потік даних. Джерелом цього потоку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може бути файл, пристрій вводу(клавіатура) або навіть вивід в іншу програму . Програма на С трактує вивід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як потік байтів , місцем призначення яких може бути файл, пристрій відображення і тому подібне . Як С інтерпретує вхідний або вихідний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потік байтів, залежить від того , яку функцію вводу-виводу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ми використовуємо. Програма може читати і зберігати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байти без змін , з другої сторони , вона може інтерпретувати байти як символи , які в свою очередь , можна розглядати як звичайний текст, або текстове представлення чисел. Аналогічно для двійкового значення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без зміни або перетворення в текст або текстове представлення чисел.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Якщо є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числові , які необхідно зберегти , а потім використати без втрати точності їх представлення , використовують двійковий режим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і функції fread( ) i fwrite( ). Якщо зберігати текстову інформацію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і хочемо створити файл , який легко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переглядається з допомогою звичайних текстових редакторів, скористаємося текстовим режимом і функціями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getc( ) i fprint( ).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Щоб отримати доступ до файлу , потрібно створити вказівник на файл (типу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FILE *) і пов’язати його з конкретним ім’ям файлу.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C підтримує операції введення/виведення даних через відповідні набори бібліотечних функцій , при чому вони можуть бути реалізовані на трьох рівнях :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А). високий --- це так звані потокоорієнтовані операції буферизованого вводу/виводу , їх прототипи містяться у заголовному файлі «stdio.h», які є дуже мобільні.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Б). низький --- (не підтримуваний стандартом) базується на операціях MS DOS , прототипи містяться у заголовном уфайлі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&lt;io.h&gt;.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В). консольний --- базується на засобах BIOS , прототипи в заголовному файлі &lt; conio.h&gt;.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Важливо пам’ятати , що С сприймає поняття кінця файлу і виконує читання файлу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вциклі до тих пір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доки не досягне кінця файлу. Функції вводу у мові С не знаходять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кінець файлу до того часу , доки не попробують читати символи , що йдуть за кінцем файлу.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Ввід і вивід файлів буферезований . Стандартний пакет вводу-виводу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автоматично створює буфер для вводу і виводу, що прискорює передачу даних. Функція fopen( ) відкриває файл для стандартного вводу-виводу і створює структури даних , які пизначені для зберігання інформації про файл і буфер. Повертає вказівник на цю структуру даних , а сам вказівник використовується іншими функціями. Розрізняють декілька режимів виконання для функції fopen( ):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“r”—відкриття текстового файлу для читання;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“w”—відкриває текстовий файл для запису, відрізаючи довжину існуючого файлу до нуля, або створює файл якщо такого не існує;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“a”--- відкриває текстовий файл для запису, добавляючи дані в кінець існуючого файлу, або створює файл якщо такого не існує;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“r+”--- відкриває текстовий файл для обновлення;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“w+”--- відкриває текстовий файл для обновлення, виконавши спочатку обтинання файлу до нульової довжини , якщо він існує , або створює файл , якщо той ще не існує;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“a+”--- відкриває текстовий файл для обновлення, добавляючи дані в кінець існуючого файлу, або створює файл якщо такого не існує,але при цьому можна читати весь файл , однак записана інформація добавляється в кінецьфайла;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Функції feof( ) і ferror( )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повідомляють про причини невдалого завершення операцій вводу-виводу.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До задач числових методів відносяться прикладні задачі, розв’язок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яких містить числову інформацію. Вони зводяться до математичрих обчислювальних методів. Виділяють наступні етапи розв’язування задач числових методів, які наведені [1,2]: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побудова математичних моделей (математичне формулювання задачі) - охоплює найважливіші для даної задачі сторони, явища;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вибір методу розв’язування – для найпростіших задач знаходять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аналітичний розв’язок, складніші розв’язуються наближеними методами, зокрема числовими;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алгоритмізація процесу – складання алгоритму розв’язку задач (якщо задача розвязується на ПК, складається програма);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виконання обчислення на ПК чи вручну;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аналіз результатів.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Числові методи для розв’язання різноманітних задач почали широко використовуватися в 50-х рр. ХХ століття, коли починається розвиток комп’ютерної техніки. Громіздкі обчислення з появою електронно-обчислювальних машин перестали бути такими складними, адже їх виконувала машина.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Формула прямокутників.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Ідея формули прямокутників полягає в тому, що на малому відрізку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[x</w:t>
      </w:r>
      <w:r w:rsidR="00703ADD">
        <w:rPr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15.75pt" filled="t">
            <v:fill opacity="0" color2="black"/>
            <v:imagedata r:id="rId8" o:title=""/>
          </v:shape>
        </w:pict>
      </w:r>
      <w:r w:rsidRPr="00B54FEA">
        <w:rPr>
          <w:lang w:val="uk-UA"/>
        </w:rPr>
        <w:t>;x</w:t>
      </w:r>
      <w:r w:rsidR="00703ADD">
        <w:rPr>
          <w:lang w:val="uk-UA"/>
        </w:rPr>
        <w:pict>
          <v:shape id="_x0000_i1026" type="#_x0000_t75" style="width:11.25pt;height:15.75pt" filled="t">
            <v:fill opacity="0" color2="black"/>
            <v:imagedata r:id="rId8" o:title=""/>
          </v:shape>
        </w:pict>
      </w:r>
      <w:r w:rsidRPr="00B54FEA">
        <w:rPr>
          <w:lang w:val="uk-UA"/>
        </w:rPr>
        <w:t>+h] площа криволінійної трапеції наближено рівна площі прямокутника з основою (x</w:t>
      </w:r>
      <w:r w:rsidR="00703ADD">
        <w:rPr>
          <w:lang w:val="uk-UA"/>
        </w:rPr>
        <w:pict>
          <v:shape id="_x0000_i1027" type="#_x0000_t75" style="width:11.25pt;height:15.75pt" filled="t">
            <v:fill opacity="0" color2="black"/>
            <v:imagedata r:id="rId8" o:title=""/>
          </v:shape>
        </w:pict>
      </w:r>
      <w:r w:rsidRPr="00B54FEA">
        <w:rPr>
          <w:lang w:val="uk-UA"/>
        </w:rPr>
        <w:t>;x</w:t>
      </w:r>
      <w:r w:rsidR="00703ADD">
        <w:rPr>
          <w:lang w:val="uk-UA"/>
        </w:rPr>
        <w:pict>
          <v:shape id="_x0000_i1028" type="#_x0000_t75" style="width:11.25pt;height:15.75pt" filled="t">
            <v:fill opacity="0" color2="black"/>
            <v:imagedata r:id="rId8" o:title=""/>
          </v:shape>
        </w:pict>
      </w:r>
      <w:r w:rsidRPr="00B54FEA">
        <w:rPr>
          <w:lang w:val="uk-UA"/>
        </w:rPr>
        <w:t xml:space="preserve">+h) і висотою рівною ординаті будь-якої точки </w:t>
      </w:r>
      <w:r w:rsidR="00703ADD">
        <w:rPr>
          <w:lang w:val="uk-UA"/>
        </w:rPr>
        <w:pict>
          <v:shape id="_x0000_i1029" type="#_x0000_t75" style="width:12.75pt;height:13.5pt" filled="t">
            <v:fill opacity="0" color2="black"/>
            <v:imagedata r:id="rId9" o:title=""/>
          </v:shape>
        </w:pict>
      </w:r>
      <w:r w:rsidRPr="00B54FEA">
        <w:rPr>
          <w:lang w:val="uk-UA"/>
        </w:rPr>
        <w:t>,яка належить відрізку [x</w:t>
      </w:r>
      <w:r w:rsidR="00703ADD">
        <w:rPr>
          <w:lang w:val="uk-UA"/>
        </w:rPr>
        <w:pict>
          <v:shape id="_x0000_i1030" type="#_x0000_t75" style="width:11.25pt;height:15.75pt" filled="t">
            <v:fill opacity="0" color2="black"/>
            <v:imagedata r:id="rId8" o:title=""/>
          </v:shape>
        </w:pict>
      </w:r>
      <w:r w:rsidRPr="00B54FEA">
        <w:rPr>
          <w:lang w:val="uk-UA"/>
        </w:rPr>
        <w:t>;x</w:t>
      </w:r>
      <w:r w:rsidR="00703ADD">
        <w:rPr>
          <w:lang w:val="uk-UA"/>
        </w:rPr>
        <w:pict>
          <v:shape id="_x0000_i1031" type="#_x0000_t75" style="width:11.25pt;height:15.75pt" filled="t">
            <v:fill opacity="0" color2="black"/>
            <v:imagedata r:id="rId8" o:title=""/>
          </v:shape>
        </w:pict>
      </w:r>
      <w:r w:rsidRPr="00B54FEA">
        <w:rPr>
          <w:lang w:val="uk-UA"/>
        </w:rPr>
        <w:t>+h].</w:t>
      </w:r>
    </w:p>
    <w:p w:rsidR="008811B6" w:rsidRPr="00B54FEA" w:rsidRDefault="008811B6" w:rsidP="00D61863">
      <w:pPr>
        <w:pStyle w:val="af7"/>
        <w:rPr>
          <w:lang w:val="uk-UA"/>
        </w:rPr>
      </w:pPr>
    </w:p>
    <w:p w:rsidR="00D61863" w:rsidRPr="00B54FEA" w:rsidRDefault="00703ADD" w:rsidP="00D61863">
      <w:pPr>
        <w:pStyle w:val="af7"/>
        <w:rPr>
          <w:lang w:val="uk-UA"/>
        </w:rPr>
      </w:pPr>
      <w:r>
        <w:rPr>
          <w:lang w:val="uk-UA"/>
        </w:rPr>
        <w:pict>
          <v:shape id="_x0000_i1032" type="#_x0000_t75" style="width:103.5pt;height:41.25pt" filled="t">
            <v:fill opacity="0" color2="black"/>
            <v:imagedata r:id="rId10" o:title=""/>
          </v:shape>
        </w:pict>
      </w:r>
      <w:r w:rsidR="00D61863" w:rsidRPr="00B54FEA">
        <w:rPr>
          <w:lang w:val="uk-UA"/>
        </w:rPr>
        <w:t xml:space="preserve"> </w:t>
      </w:r>
      <w:r w:rsidR="00BA6412" w:rsidRPr="00B54FEA">
        <w:rPr>
          <w:lang w:val="uk-UA"/>
        </w:rPr>
        <w:t>(1)</w:t>
      </w:r>
    </w:p>
    <w:p w:rsidR="008811B6" w:rsidRPr="00B54FEA" w:rsidRDefault="008811B6" w:rsidP="00D61863">
      <w:pPr>
        <w:pStyle w:val="af7"/>
        <w:rPr>
          <w:lang w:val="uk-UA"/>
        </w:rPr>
      </w:pP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 xml:space="preserve">В залежності від вибору точки </w:t>
      </w:r>
      <w:r w:rsidR="00703ADD">
        <w:rPr>
          <w:lang w:val="uk-UA"/>
        </w:rPr>
        <w:pict>
          <v:shape id="_x0000_i1033" type="#_x0000_t75" style="width:12.75pt;height:13.5pt" filled="t">
            <v:fill opacity="0" color2="black"/>
            <v:imagedata r:id="rId9" o:title=""/>
          </v:shape>
        </w:pict>
      </w:r>
      <w:r w:rsidRPr="00B54FEA">
        <w:rPr>
          <w:lang w:val="uk-UA"/>
        </w:rPr>
        <w:t xml:space="preserve"> отримаємо різновидності формул прямокутників (1).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Розіб’ємо відрізок [a;b] на n рівних частин точками a=x</w:t>
      </w:r>
      <w:r w:rsidR="00703ADD">
        <w:rPr>
          <w:lang w:val="uk-UA"/>
        </w:rPr>
        <w:pict>
          <v:shape id="_x0000_i1034" type="#_x0000_t75" style="width:11.25pt;height:15.75pt" filled="t">
            <v:fill opacity="0" color2="black"/>
            <v:imagedata r:id="rId8" o:title=""/>
          </v:shape>
        </w:pict>
      </w:r>
      <w:r w:rsidRPr="00B54FEA">
        <w:rPr>
          <w:lang w:val="uk-UA"/>
        </w:rPr>
        <w:t>; x</w:t>
      </w:r>
      <w:r w:rsidR="00703ADD">
        <w:rPr>
          <w:lang w:val="uk-UA"/>
        </w:rPr>
        <w:pict>
          <v:shape id="_x0000_i1035" type="#_x0000_t75" style="width:11.25pt;height:15.75pt" filled="t">
            <v:fill opacity="0" color2="black"/>
            <v:imagedata r:id="rId11" o:title=""/>
          </v:shape>
        </w:pict>
      </w:r>
      <w:r w:rsidRPr="00B54FEA">
        <w:rPr>
          <w:lang w:val="uk-UA"/>
        </w:rPr>
        <w:t>; x</w:t>
      </w:r>
      <w:r w:rsidR="00703ADD">
        <w:rPr>
          <w:lang w:val="uk-UA"/>
        </w:rPr>
        <w:pict>
          <v:shape id="_x0000_i1036" type="#_x0000_t75" style="width:13.5pt;height:13.5pt" filled="t">
            <v:fill opacity="0" color2="black"/>
            <v:imagedata r:id="rId12" o:title=""/>
          </v:shape>
        </w:pict>
      </w:r>
      <w:r w:rsidRPr="00B54FEA">
        <w:rPr>
          <w:lang w:val="uk-UA"/>
        </w:rPr>
        <w:t>, причому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x</w:t>
      </w:r>
      <w:r w:rsidR="00703ADD">
        <w:rPr>
          <w:lang w:val="uk-UA"/>
        </w:rPr>
        <w:pict>
          <v:shape id="_x0000_i1037" type="#_x0000_t75" style="width:11.25pt;height:15.75pt" filled="t">
            <v:fill opacity="0" color2="black"/>
            <v:imagedata r:id="rId11" o:title=""/>
          </v:shape>
        </w:pict>
      </w:r>
      <w:r w:rsidRPr="00B54FEA">
        <w:rPr>
          <w:lang w:val="uk-UA"/>
        </w:rPr>
        <w:t>=x</w:t>
      </w:r>
      <w:r w:rsidR="00703ADD">
        <w:rPr>
          <w:lang w:val="uk-UA"/>
        </w:rPr>
        <w:pict>
          <v:shape id="_x0000_i1038" type="#_x0000_t75" style="width:11.25pt;height:15.75pt" filled="t">
            <v:fill opacity="0" color2="black"/>
            <v:imagedata r:id="rId8" o:title=""/>
          </v:shape>
        </w:pict>
      </w:r>
      <w:r w:rsidRPr="00B54FEA">
        <w:rPr>
          <w:lang w:val="uk-UA"/>
        </w:rPr>
        <w:t>+h; x</w:t>
      </w:r>
      <w:r w:rsidR="00703ADD">
        <w:rPr>
          <w:lang w:val="uk-UA"/>
        </w:rPr>
        <w:pict>
          <v:shape id="_x0000_i1039" type="#_x0000_t75" style="width:11.25pt;height:15.75pt" filled="t">
            <v:fill opacity="0" color2="black"/>
            <v:imagedata r:id="rId13" o:title=""/>
          </v:shape>
        </w:pict>
      </w:r>
      <w:r w:rsidRPr="00B54FEA">
        <w:rPr>
          <w:lang w:val="uk-UA"/>
        </w:rPr>
        <w:t>=x</w:t>
      </w:r>
      <w:r w:rsidR="00703ADD">
        <w:rPr>
          <w:lang w:val="uk-UA"/>
        </w:rPr>
        <w:pict>
          <v:shape id="_x0000_i1040" type="#_x0000_t75" style="width:11.25pt;height:15.75pt" filled="t">
            <v:fill opacity="0" color2="black"/>
            <v:imagedata r:id="rId8" o:title=""/>
          </v:shape>
        </w:pict>
      </w:r>
      <w:r w:rsidRPr="00B54FEA">
        <w:rPr>
          <w:lang w:val="uk-UA"/>
        </w:rPr>
        <w:t>+2h; x</w:t>
      </w:r>
      <w:r w:rsidR="00703ADD">
        <w:rPr>
          <w:lang w:val="uk-UA"/>
        </w:rPr>
        <w:pict>
          <v:shape id="_x0000_i1041" type="#_x0000_t75" style="width:11.25pt;height:15.75pt" filled="t">
            <v:fill opacity="0" color2="black"/>
            <v:imagedata r:id="rId8" o:title=""/>
          </v:shape>
        </w:pict>
      </w:r>
      <w:r w:rsidRPr="00B54FEA">
        <w:rPr>
          <w:lang w:val="uk-UA"/>
        </w:rPr>
        <w:t>=x+nh.</w:t>
      </w:r>
    </w:p>
    <w:p w:rsidR="008811B6" w:rsidRPr="00B54FEA" w:rsidRDefault="008811B6" w:rsidP="00D61863">
      <w:pPr>
        <w:pStyle w:val="af7"/>
        <w:rPr>
          <w:lang w:val="uk-UA"/>
        </w:rPr>
      </w:pPr>
    </w:p>
    <w:p w:rsidR="00BA6412" w:rsidRPr="00B54FEA" w:rsidRDefault="00703ADD" w:rsidP="00D61863">
      <w:pPr>
        <w:pStyle w:val="af7"/>
        <w:rPr>
          <w:lang w:val="uk-UA"/>
        </w:rPr>
      </w:pPr>
      <w:r>
        <w:rPr>
          <w:lang w:val="uk-UA"/>
        </w:rPr>
        <w:pict>
          <v:shape id="_x0000_i1042" type="#_x0000_t75" style="width:48pt;height:28.5pt" filled="t">
            <v:fill opacity="0" color2="black"/>
            <v:imagedata r:id="rId14" o:title=""/>
          </v:shape>
        </w:pict>
      </w:r>
      <w:r w:rsidR="00D61863" w:rsidRPr="00B54FEA">
        <w:rPr>
          <w:lang w:val="uk-UA"/>
        </w:rPr>
        <w:t xml:space="preserve"> </w:t>
      </w:r>
      <w:r w:rsidR="00BA6412" w:rsidRPr="00B54FEA">
        <w:rPr>
          <w:lang w:val="uk-UA"/>
        </w:rPr>
        <w:t>(2)</w:t>
      </w:r>
    </w:p>
    <w:p w:rsidR="008811B6" w:rsidRPr="00B54FEA" w:rsidRDefault="008811B6" w:rsidP="00D61863">
      <w:pPr>
        <w:pStyle w:val="af7"/>
        <w:rPr>
          <w:lang w:val="uk-UA"/>
        </w:rPr>
      </w:pP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На кожному відрізку [x</w:t>
      </w:r>
      <w:r w:rsidR="00703ADD">
        <w:rPr>
          <w:lang w:val="uk-UA"/>
        </w:rPr>
        <w:pict>
          <v:shape id="_x0000_i1043" type="#_x0000_t75" style="width:20.25pt;height:15.75pt" filled="t">
            <v:fill opacity="0" color2="black"/>
            <v:imagedata r:id="rId15" o:title=""/>
          </v:shape>
        </w:pict>
      </w:r>
      <w:r w:rsidRPr="00B54FEA">
        <w:rPr>
          <w:lang w:val="uk-UA"/>
        </w:rPr>
        <w:t>;x</w:t>
      </w:r>
      <w:r w:rsidR="00703ADD">
        <w:rPr>
          <w:lang w:val="uk-UA"/>
        </w:rPr>
        <w:pict>
          <v:shape id="_x0000_i1044" type="#_x0000_t75" style="width:10.5pt;height:13.5pt" filled="t">
            <v:fill opacity="0" color2="black"/>
            <v:imagedata r:id="rId16" o:title=""/>
          </v:shape>
        </w:pict>
      </w:r>
      <w:r w:rsidRPr="00B54FEA">
        <w:rPr>
          <w:lang w:val="uk-UA"/>
        </w:rPr>
        <w:t>+h] замінемо відповідну криволінійну трапецію на прямокутник висоту якого можна визначити по різному.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Формула „лівих” прямокутників.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Якщо за висоту прямокутника на кожному відрізку [x</w:t>
      </w:r>
      <w:r w:rsidR="00703ADD">
        <w:rPr>
          <w:lang w:val="uk-UA"/>
        </w:rPr>
        <w:pict>
          <v:shape id="_x0000_i1045" type="#_x0000_t75" style="width:20.25pt;height:15.75pt" filled="t">
            <v:fill opacity="0" color2="black"/>
            <v:imagedata r:id="rId15" o:title=""/>
          </v:shape>
        </w:pict>
      </w:r>
      <w:r w:rsidRPr="00B54FEA">
        <w:rPr>
          <w:lang w:val="uk-UA"/>
        </w:rPr>
        <w:t>;x</w:t>
      </w:r>
      <w:r w:rsidR="00703ADD">
        <w:rPr>
          <w:lang w:val="uk-UA"/>
        </w:rPr>
        <w:pict>
          <v:shape id="_x0000_i1046" type="#_x0000_t75" style="width:10.5pt;height:13.5pt" filled="t">
            <v:fill opacity="0" color2="black"/>
            <v:imagedata r:id="rId16" o:title=""/>
          </v:shape>
        </w:pict>
      </w:r>
      <w:r w:rsidRPr="00B54FEA">
        <w:rPr>
          <w:lang w:val="uk-UA"/>
        </w:rPr>
        <w:t>+h] вибрати ординату в лівому кінці, тобто y</w:t>
      </w:r>
      <w:r w:rsidR="00703ADD">
        <w:rPr>
          <w:lang w:val="uk-UA"/>
        </w:rPr>
        <w:pict>
          <v:shape id="_x0000_i1047" type="#_x0000_t75" style="width:20.25pt;height:15.75pt" filled="t">
            <v:fill opacity="0" color2="black"/>
            <v:imagedata r:id="rId15" o:title=""/>
          </v:shape>
        </w:pict>
      </w:r>
      <w:r w:rsidRPr="00B54FEA">
        <w:rPr>
          <w:lang w:val="uk-UA"/>
        </w:rPr>
        <w:t>, то криволінійна трапеція заміниться на ступінчасту фігуру, площу якої можна приймати за площу криволінійної трапеції.</w:t>
      </w:r>
    </w:p>
    <w:p w:rsidR="008811B6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Формула „лівих” прямокутників:</w:t>
      </w:r>
    </w:p>
    <w:p w:rsidR="008811B6" w:rsidRPr="00B54FEA" w:rsidRDefault="008811B6" w:rsidP="00D61863">
      <w:pPr>
        <w:pStyle w:val="af7"/>
        <w:rPr>
          <w:lang w:val="uk-UA"/>
        </w:rPr>
      </w:pPr>
    </w:p>
    <w:p w:rsidR="00D61863" w:rsidRPr="00B54FEA" w:rsidRDefault="00703ADD" w:rsidP="00D61863">
      <w:pPr>
        <w:pStyle w:val="af7"/>
        <w:rPr>
          <w:lang w:val="uk-UA"/>
        </w:rPr>
      </w:pPr>
      <w:r>
        <w:rPr>
          <w:lang w:val="uk-UA"/>
        </w:rPr>
        <w:pict>
          <v:shape id="_x0000_i1048" type="#_x0000_t75" style="width:363.75pt;height:36pt" filled="t">
            <v:fill opacity="0" color2="black"/>
            <v:imagedata r:id="rId17" o:title=""/>
          </v:shape>
        </w:pict>
      </w:r>
      <w:r w:rsidR="00D61863" w:rsidRPr="00B54FEA">
        <w:rPr>
          <w:lang w:val="uk-UA"/>
        </w:rPr>
        <w:t xml:space="preserve"> </w:t>
      </w:r>
      <w:r w:rsidR="00BA6412" w:rsidRPr="00B54FEA">
        <w:rPr>
          <w:lang w:val="uk-UA"/>
        </w:rPr>
        <w:t>(3)</w:t>
      </w:r>
    </w:p>
    <w:p w:rsidR="008811B6" w:rsidRPr="00B54FEA" w:rsidRDefault="008811B6" w:rsidP="00D61863">
      <w:pPr>
        <w:pStyle w:val="af7"/>
        <w:rPr>
          <w:lang w:val="uk-UA"/>
        </w:rPr>
      </w:pP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Формула „правих” прямокутників.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Якщо за висоту прямокутника вибрати ординату правого кінця, тобто y</w:t>
      </w:r>
      <w:r w:rsidR="00703ADD">
        <w:rPr>
          <w:lang w:val="uk-UA"/>
        </w:rPr>
        <w:pict>
          <v:shape id="_x0000_i1049" type="#_x0000_t75" style="width:9.75pt;height:15.75pt" filled="t">
            <v:fill opacity="0" color2="black"/>
            <v:imagedata r:id="rId18" o:title=""/>
          </v:shape>
        </w:pict>
      </w:r>
      <w:r w:rsidRPr="00B54FEA">
        <w:rPr>
          <w:lang w:val="uk-UA"/>
        </w:rPr>
        <w:t>(мал.3), то отримаємо формулу „правих” прямокутників (4).</w:t>
      </w:r>
    </w:p>
    <w:p w:rsidR="00BA6412" w:rsidRPr="00B54FEA" w:rsidRDefault="00BA6412" w:rsidP="00D61863">
      <w:pPr>
        <w:pStyle w:val="af7"/>
        <w:rPr>
          <w:lang w:val="uk-UA"/>
        </w:rPr>
      </w:pP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Формула „правих” прямокутників:</w:t>
      </w:r>
    </w:p>
    <w:p w:rsidR="008811B6" w:rsidRPr="00B54FEA" w:rsidRDefault="008811B6" w:rsidP="00D61863">
      <w:pPr>
        <w:pStyle w:val="af7"/>
        <w:rPr>
          <w:lang w:val="uk-UA"/>
        </w:rPr>
      </w:pPr>
    </w:p>
    <w:p w:rsidR="00BA6412" w:rsidRPr="00B54FEA" w:rsidRDefault="00703ADD" w:rsidP="00D61863">
      <w:pPr>
        <w:pStyle w:val="af7"/>
        <w:rPr>
          <w:lang w:val="uk-UA"/>
        </w:rPr>
      </w:pPr>
      <w:r>
        <w:rPr>
          <w:lang w:val="uk-UA"/>
        </w:rPr>
        <w:pict>
          <v:shape id="_x0000_i1050" type="#_x0000_t75" style="width:341.25pt;height:36pt" filled="t">
            <v:fill opacity="0" color2="black"/>
            <v:imagedata r:id="rId19" o:title=""/>
          </v:shape>
        </w:pict>
      </w:r>
      <w:r w:rsidR="00D61863" w:rsidRPr="00B54FEA">
        <w:rPr>
          <w:lang w:val="uk-UA"/>
        </w:rPr>
        <w:t xml:space="preserve"> </w:t>
      </w:r>
      <w:r w:rsidR="00BA6412" w:rsidRPr="00B54FEA">
        <w:rPr>
          <w:lang w:val="uk-UA"/>
        </w:rPr>
        <w:t>(4)</w:t>
      </w:r>
    </w:p>
    <w:p w:rsidR="00BA6412" w:rsidRPr="00B54FEA" w:rsidRDefault="00BA6412" w:rsidP="00D61863">
      <w:pPr>
        <w:pStyle w:val="af7"/>
        <w:rPr>
          <w:lang w:val="uk-UA"/>
        </w:rPr>
      </w:pP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Формула трапецій.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Вона полягає в тому, що на відрізку [x</w:t>
      </w:r>
      <w:r w:rsidR="00703ADD">
        <w:rPr>
          <w:lang w:val="uk-UA"/>
        </w:rPr>
        <w:pict>
          <v:shape id="_x0000_i1051" type="#_x0000_t75" style="width:11.25pt;height:15.75pt" filled="t">
            <v:fill opacity="0" color2="black"/>
            <v:imagedata r:id="rId20" o:title=""/>
          </v:shape>
        </w:pict>
      </w:r>
      <w:r w:rsidRPr="00B54FEA">
        <w:rPr>
          <w:lang w:val="uk-UA"/>
        </w:rPr>
        <w:t>;x</w:t>
      </w:r>
      <w:r w:rsidR="00703ADD">
        <w:rPr>
          <w:lang w:val="uk-UA"/>
        </w:rPr>
        <w:pict>
          <v:shape id="_x0000_i1052" type="#_x0000_t75" style="width:11.25pt;height:15.75pt" filled="t">
            <v:fill opacity="0" color2="black"/>
            <v:imagedata r:id="rId20" o:title=""/>
          </v:shape>
        </w:pict>
      </w:r>
      <w:r w:rsidRPr="00B54FEA">
        <w:rPr>
          <w:lang w:val="uk-UA"/>
        </w:rPr>
        <w:t xml:space="preserve">+h] до кривої y=f(x) замінюють хордою, яка стягує кінці цієї дуги, тобто використовують лінійну інтерпуляцію функції y=f(x). При цьому площа криволінійної трапеції замінюється площею криволінійної трапеції з основами </w:t>
      </w:r>
      <w:r w:rsidR="00703ADD">
        <w:rPr>
          <w:lang w:val="uk-UA"/>
        </w:rPr>
        <w:pict>
          <v:shape id="_x0000_i1053" type="#_x0000_t75" style="width:86.25pt;height:15.75pt" filled="t">
            <v:fill opacity="0" color2="black"/>
            <v:imagedata r:id="rId21" o:title=""/>
          </v:shape>
        </w:pict>
      </w:r>
      <w:r w:rsidRPr="00B54FEA">
        <w:rPr>
          <w:lang w:val="uk-UA"/>
        </w:rPr>
        <w:t>і висотою h.</w:t>
      </w:r>
    </w:p>
    <w:p w:rsidR="008811B6" w:rsidRPr="00B54FEA" w:rsidRDefault="008811B6" w:rsidP="00D61863">
      <w:pPr>
        <w:pStyle w:val="af7"/>
        <w:rPr>
          <w:lang w:val="uk-UA"/>
        </w:rPr>
      </w:pPr>
    </w:p>
    <w:p w:rsidR="00BA6412" w:rsidRPr="00B54FEA" w:rsidRDefault="00703ADD" w:rsidP="00D61863">
      <w:pPr>
        <w:pStyle w:val="af7"/>
        <w:rPr>
          <w:lang w:val="uk-UA"/>
        </w:rPr>
      </w:pPr>
      <w:r>
        <w:rPr>
          <w:lang w:val="uk-UA"/>
        </w:rPr>
        <w:pict>
          <v:shape id="_x0000_i1054" type="#_x0000_t75" style="width:162pt;height:36pt" filled="t">
            <v:fill opacity="0" color2="black"/>
            <v:imagedata r:id="rId22" o:title=""/>
          </v:shape>
        </w:pict>
      </w:r>
      <w:r w:rsidR="00D61863" w:rsidRPr="00B54FEA">
        <w:rPr>
          <w:lang w:val="uk-UA"/>
        </w:rPr>
        <w:t xml:space="preserve"> </w:t>
      </w:r>
      <w:r w:rsidR="00BA6412" w:rsidRPr="00B54FEA">
        <w:rPr>
          <w:lang w:val="uk-UA"/>
        </w:rPr>
        <w:t>(5)</w:t>
      </w:r>
    </w:p>
    <w:p w:rsidR="000651D8" w:rsidRDefault="000651D8" w:rsidP="00D61863">
      <w:pPr>
        <w:pStyle w:val="af7"/>
        <w:rPr>
          <w:lang w:val="uk-UA"/>
        </w:rPr>
        <w:sectPr w:rsidR="000651D8" w:rsidSect="00D61863">
          <w:footerReference w:type="even" r:id="rId23"/>
          <w:footerReference w:type="default" r:id="rId24"/>
          <w:footnotePr>
            <w:pos w:val="beneathText"/>
          </w:footnotePr>
          <w:pgSz w:w="11905" w:h="16837" w:code="9"/>
          <w:pgMar w:top="1134" w:right="851" w:bottom="1134" w:left="1701" w:header="720" w:footer="720" w:gutter="0"/>
          <w:pgNumType w:start="1"/>
          <w:cols w:space="720"/>
          <w:titlePg/>
          <w:docGrid w:linePitch="360"/>
        </w:sectPr>
      </w:pPr>
    </w:p>
    <w:p w:rsidR="00BA6412" w:rsidRPr="00B54FEA" w:rsidRDefault="000651D8" w:rsidP="00D61863">
      <w:pPr>
        <w:pStyle w:val="af7"/>
        <w:rPr>
          <w:lang w:val="uk-UA"/>
        </w:rPr>
      </w:pPr>
      <w:r w:rsidRPr="00B54FEA">
        <w:rPr>
          <w:lang w:val="uk-UA"/>
        </w:rPr>
        <w:t>Розіб'ємо</w:t>
      </w:r>
      <w:r w:rsidR="00BA6412" w:rsidRPr="00B54FEA">
        <w:rPr>
          <w:lang w:val="uk-UA"/>
        </w:rPr>
        <w:t xml:space="preserve"> відрізок [a;b] на n рівних частин і замінимо дугу кривої ламаною (мал.1).</w:t>
      </w:r>
    </w:p>
    <w:p w:rsidR="008811B6" w:rsidRPr="00B54FEA" w:rsidRDefault="008811B6" w:rsidP="00D61863">
      <w:pPr>
        <w:pStyle w:val="af7"/>
        <w:rPr>
          <w:lang w:val="uk-UA"/>
        </w:rPr>
      </w:pPr>
    </w:p>
    <w:p w:rsidR="00BA6412" w:rsidRPr="00B54FEA" w:rsidRDefault="00703ADD" w:rsidP="00D61863">
      <w:pPr>
        <w:pStyle w:val="af7"/>
        <w:rPr>
          <w:lang w:val="uk-UA"/>
        </w:rPr>
      </w:pPr>
      <w:r>
        <w:rPr>
          <w:lang w:val="uk-UA"/>
        </w:rPr>
        <w:pict>
          <v:shape id="_x0000_i1055" type="#_x0000_t75" style="width:305.25pt;height:117pt" filled="t">
            <v:fill opacity="0" color2="black"/>
            <v:imagedata r:id="rId25" o:title=""/>
          </v:shape>
        </w:pict>
      </w:r>
    </w:p>
    <w:p w:rsidR="00BA6412" w:rsidRPr="00B54FEA" w:rsidRDefault="008811B6" w:rsidP="00D61863">
      <w:pPr>
        <w:pStyle w:val="af7"/>
        <w:rPr>
          <w:lang w:val="uk-UA"/>
        </w:rPr>
      </w:pPr>
      <w:r w:rsidRPr="00B54FEA">
        <w:rPr>
          <w:lang w:val="uk-UA"/>
        </w:rPr>
        <w:t>М</w:t>
      </w:r>
      <w:r w:rsidR="00BA6412" w:rsidRPr="00B54FEA">
        <w:rPr>
          <w:lang w:val="uk-UA"/>
        </w:rPr>
        <w:t>ал.1.Розбиття площі фігури для формули трапецій</w:t>
      </w:r>
    </w:p>
    <w:p w:rsidR="008811B6" w:rsidRPr="00B54FEA" w:rsidRDefault="008811B6" w:rsidP="00D61863">
      <w:pPr>
        <w:pStyle w:val="af7"/>
        <w:rPr>
          <w:lang w:val="uk-UA"/>
        </w:rPr>
      </w:pP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Формула трапецій:</w:t>
      </w:r>
    </w:p>
    <w:p w:rsidR="008811B6" w:rsidRPr="00B54FEA" w:rsidRDefault="008811B6" w:rsidP="00D61863">
      <w:pPr>
        <w:pStyle w:val="af7"/>
        <w:rPr>
          <w:lang w:val="uk-UA"/>
        </w:rPr>
      </w:pPr>
    </w:p>
    <w:p w:rsidR="00BA6412" w:rsidRPr="00B54FEA" w:rsidRDefault="00703ADD" w:rsidP="008811B6">
      <w:pPr>
        <w:pStyle w:val="af7"/>
        <w:ind w:firstLine="0"/>
        <w:rPr>
          <w:lang w:val="uk-UA"/>
        </w:rPr>
      </w:pPr>
      <w:r>
        <w:rPr>
          <w:lang w:val="uk-UA"/>
        </w:rPr>
        <w:pict>
          <v:shape id="_x0000_i1056" type="#_x0000_t75" style="width:429.75pt;height:71.25pt" filled="t">
            <v:fill opacity="0" color2="black"/>
            <v:imagedata r:id="rId26" o:title=""/>
          </v:shape>
        </w:pict>
      </w:r>
      <w:r w:rsidR="00BA6412" w:rsidRPr="00B54FEA">
        <w:rPr>
          <w:lang w:val="uk-UA"/>
        </w:rPr>
        <w:t>(6)</w:t>
      </w:r>
    </w:p>
    <w:p w:rsidR="00BA6412" w:rsidRPr="00B54FEA" w:rsidRDefault="00BA6412" w:rsidP="00D61863">
      <w:pPr>
        <w:pStyle w:val="af7"/>
        <w:rPr>
          <w:lang w:val="uk-UA"/>
        </w:rPr>
      </w:pPr>
    </w:p>
    <w:p w:rsidR="00BA6412" w:rsidRPr="00B54FEA" w:rsidRDefault="008811B6" w:rsidP="00D61863">
      <w:pPr>
        <w:pStyle w:val="af7"/>
        <w:rPr>
          <w:lang w:val="uk-UA"/>
        </w:rPr>
      </w:pPr>
      <w:r w:rsidRPr="00B54FEA">
        <w:rPr>
          <w:lang w:val="uk-UA"/>
        </w:rPr>
        <w:t>Формула Сімпсона (парабол)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Метод Сімпсона найпоширеніший і широко застосовний для програмування. Його суть полягає в наближенні підінтегральної функції відрізками парабол</w:t>
      </w:r>
    </w:p>
    <w:p w:rsidR="008811B6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Отже, розглянемо спочатку інтеграл</w:t>
      </w:r>
    </w:p>
    <w:p w:rsidR="008811B6" w:rsidRPr="00B54FEA" w:rsidRDefault="008811B6" w:rsidP="00D61863">
      <w:pPr>
        <w:pStyle w:val="af7"/>
        <w:rPr>
          <w:lang w:val="uk-UA"/>
        </w:rPr>
      </w:pPr>
    </w:p>
    <w:p w:rsidR="008811B6" w:rsidRPr="00B54FEA" w:rsidRDefault="00703ADD" w:rsidP="00D61863">
      <w:pPr>
        <w:pStyle w:val="af7"/>
        <w:rPr>
          <w:lang w:val="uk-UA"/>
        </w:rPr>
      </w:pPr>
      <w:r>
        <w:rPr>
          <w:lang w:val="uk-UA"/>
        </w:rPr>
        <w:pict>
          <v:shape id="_x0000_i1057" type="#_x0000_t75" style="width:42.75pt;height:39.75pt" filled="t">
            <v:fill opacity="0" color2="black"/>
            <v:imagedata r:id="rId27" o:title=""/>
          </v:shape>
        </w:pict>
      </w:r>
      <w:r w:rsidR="00BA6412" w:rsidRPr="00B54FEA">
        <w:rPr>
          <w:lang w:val="uk-UA"/>
        </w:rPr>
        <w:t xml:space="preserve">, де </w:t>
      </w:r>
      <w:r>
        <w:rPr>
          <w:lang w:val="uk-UA"/>
        </w:rPr>
        <w:pict>
          <v:shape id="_x0000_i1058" type="#_x0000_t75" style="width:114.75pt;height:20.25pt" filled="t">
            <v:fill opacity="0" color2="black"/>
            <v:imagedata r:id="rId28" o:title=""/>
          </v:shape>
        </w:pict>
      </w:r>
    </w:p>
    <w:p w:rsidR="008811B6" w:rsidRPr="00B54FEA" w:rsidRDefault="008811B6" w:rsidP="00D61863">
      <w:pPr>
        <w:pStyle w:val="af7"/>
        <w:rPr>
          <w:lang w:val="uk-UA"/>
        </w:rPr>
      </w:pP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- парабола;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- деякі параметри (або числа).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Розбиваємо відрізок [a;b] на парне число частин n=2m. На кожному з відрізків замінюємо дугу кривої y=f(x) параболою, яка проходить через 3 точки M</w:t>
      </w:r>
      <w:r w:rsidR="00703ADD">
        <w:rPr>
          <w:lang w:val="uk-UA"/>
        </w:rPr>
        <w:pict>
          <v:shape id="_x0000_i1059" type="#_x0000_t75" style="width:11.25pt;height:15.75pt" filled="t">
            <v:fill opacity="0" color2="black"/>
            <v:imagedata r:id="rId20" o:title=""/>
          </v:shape>
        </w:pict>
      </w:r>
      <w:r w:rsidRPr="00B54FEA">
        <w:rPr>
          <w:lang w:val="uk-UA"/>
        </w:rPr>
        <w:t>(x</w:t>
      </w:r>
      <w:r w:rsidR="00703ADD">
        <w:rPr>
          <w:lang w:val="uk-UA"/>
        </w:rPr>
        <w:pict>
          <v:shape id="_x0000_i1060" type="#_x0000_t75" style="width:11.25pt;height:15.75pt" filled="t">
            <v:fill opacity="0" color2="black"/>
            <v:imagedata r:id="rId20" o:title=""/>
          </v:shape>
        </w:pict>
      </w:r>
      <w:r w:rsidRPr="00B54FEA">
        <w:rPr>
          <w:lang w:val="uk-UA"/>
        </w:rPr>
        <w:t>;y</w:t>
      </w:r>
      <w:r w:rsidR="00703ADD">
        <w:rPr>
          <w:lang w:val="uk-UA"/>
        </w:rPr>
        <w:pict>
          <v:shape id="_x0000_i1061" type="#_x0000_t75" style="width:11.25pt;height:15.75pt" filled="t">
            <v:fill opacity="0" color2="black"/>
            <v:imagedata r:id="rId20" o:title=""/>
          </v:shape>
        </w:pict>
      </w:r>
      <w:r w:rsidRPr="00B54FEA">
        <w:rPr>
          <w:lang w:val="uk-UA"/>
        </w:rPr>
        <w:t>), M</w:t>
      </w:r>
      <w:r w:rsidR="00703ADD">
        <w:rPr>
          <w:lang w:val="uk-UA"/>
        </w:rPr>
        <w:pict>
          <v:shape id="_x0000_i1062" type="#_x0000_t75" style="width:11.25pt;height:15.75pt" filled="t">
            <v:fill opacity="0" color2="black"/>
            <v:imagedata r:id="rId29" o:title=""/>
          </v:shape>
        </w:pict>
      </w:r>
      <w:r w:rsidRPr="00B54FEA">
        <w:rPr>
          <w:lang w:val="uk-UA"/>
        </w:rPr>
        <w:t xml:space="preserve"> (x</w:t>
      </w:r>
      <w:r w:rsidR="00703ADD">
        <w:rPr>
          <w:lang w:val="uk-UA"/>
        </w:rPr>
        <w:pict>
          <v:shape id="_x0000_i1063" type="#_x0000_t75" style="width:11.25pt;height:15.75pt" filled="t">
            <v:fill opacity="0" color2="black"/>
            <v:imagedata r:id="rId29" o:title=""/>
          </v:shape>
        </w:pict>
      </w:r>
      <w:r w:rsidRPr="00B54FEA">
        <w:rPr>
          <w:lang w:val="uk-UA"/>
        </w:rPr>
        <w:t>;y</w:t>
      </w:r>
      <w:r w:rsidR="00703ADD">
        <w:rPr>
          <w:lang w:val="uk-UA"/>
        </w:rPr>
        <w:pict>
          <v:shape id="_x0000_i1064" type="#_x0000_t75" style="width:12.75pt;height:13.5pt" filled="t">
            <v:fill opacity="0" color2="black"/>
            <v:imagedata r:id="rId30" o:title=""/>
          </v:shape>
        </w:pict>
      </w:r>
      <w:r w:rsidRPr="00B54FEA">
        <w:rPr>
          <w:lang w:val="uk-UA"/>
        </w:rPr>
        <w:t>), M</w:t>
      </w:r>
      <w:r w:rsidR="00703ADD">
        <w:rPr>
          <w:lang w:val="uk-UA"/>
        </w:rPr>
        <w:pict>
          <v:shape id="_x0000_i1065" type="#_x0000_t75" style="width:11.25pt;height:15.75pt" filled="t">
            <v:fill opacity="0" color2="black"/>
            <v:imagedata r:id="rId31" o:title=""/>
          </v:shape>
        </w:pict>
      </w:r>
      <w:r w:rsidRPr="00B54FEA">
        <w:rPr>
          <w:lang w:val="uk-UA"/>
        </w:rPr>
        <w:t>(x</w:t>
      </w:r>
      <w:r w:rsidR="00703ADD">
        <w:rPr>
          <w:lang w:val="uk-UA"/>
        </w:rPr>
        <w:pict>
          <v:shape id="_x0000_i1066" type="#_x0000_t75" style="width:11.25pt;height:15.75pt" filled="t">
            <v:fill opacity="0" color2="black"/>
            <v:imagedata r:id="rId31" o:title=""/>
          </v:shape>
        </w:pict>
      </w:r>
      <w:r w:rsidRPr="00B54FEA">
        <w:rPr>
          <w:lang w:val="uk-UA"/>
        </w:rPr>
        <w:t>;y</w:t>
      </w:r>
      <w:r w:rsidR="00703ADD">
        <w:rPr>
          <w:lang w:val="uk-UA"/>
        </w:rPr>
        <w:pict>
          <v:shape id="_x0000_i1067" type="#_x0000_t75" style="width:11.25pt;height:15.75pt" filled="t">
            <v:fill opacity="0" color2="black"/>
            <v:imagedata r:id="rId31" o:title=""/>
          </v:shape>
        </w:pict>
      </w:r>
      <w:r w:rsidRPr="00B54FEA">
        <w:rPr>
          <w:lang w:val="uk-UA"/>
        </w:rPr>
        <w:t>).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Отримані фігури називаються параболічними трапеціями.</w:t>
      </w:r>
    </w:p>
    <w:p w:rsidR="008811B6" w:rsidRPr="00B54FEA" w:rsidRDefault="008811B6" w:rsidP="00D61863">
      <w:pPr>
        <w:pStyle w:val="af7"/>
        <w:rPr>
          <w:lang w:val="uk-UA"/>
        </w:rPr>
      </w:pP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y=Ax</w:t>
      </w:r>
      <w:r w:rsidR="00703ADD">
        <w:rPr>
          <w:lang w:val="uk-UA"/>
        </w:rPr>
        <w:pict>
          <v:shape id="_x0000_i1068" type="#_x0000_t75" style="width:11.25pt;height:15pt" filled="t">
            <v:fill opacity="0" color2="black"/>
            <v:imagedata r:id="rId32" o:title=""/>
          </v:shape>
        </w:pict>
      </w:r>
      <w:r w:rsidRPr="00B54FEA">
        <w:rPr>
          <w:lang w:val="uk-UA"/>
        </w:rPr>
        <w:t>+Bx+C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(7)</w:t>
      </w:r>
    </w:p>
    <w:p w:rsidR="008811B6" w:rsidRPr="00B54FEA" w:rsidRDefault="008811B6" w:rsidP="00D61863">
      <w:pPr>
        <w:pStyle w:val="af7"/>
        <w:rPr>
          <w:lang w:val="uk-UA"/>
        </w:rPr>
      </w:pP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S</w:t>
      </w:r>
      <w:r w:rsidR="00703ADD">
        <w:rPr>
          <w:lang w:val="uk-UA"/>
        </w:rPr>
        <w:pict>
          <v:shape id="_x0000_i1069" type="#_x0000_t75" style="width:11.25pt;height:15.75pt" filled="t">
            <v:fill opacity="0" color2="black"/>
            <v:imagedata r:id="rId29" o:title=""/>
          </v:shape>
        </w:pict>
      </w:r>
      <w:r w:rsidRPr="00B54FEA">
        <w:rPr>
          <w:lang w:val="uk-UA"/>
        </w:rPr>
        <w:t>=</w:t>
      </w:r>
      <w:r w:rsidR="00703ADD">
        <w:rPr>
          <w:lang w:val="uk-UA"/>
        </w:rPr>
        <w:pict>
          <v:shape id="_x0000_i1070" type="#_x0000_t75" style="width:83.25pt;height:28.5pt" filled="t">
            <v:fill opacity="0" color2="black"/>
            <v:imagedata r:id="rId33" o:title=""/>
          </v:shape>
        </w:pic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(8)</w:t>
      </w:r>
    </w:p>
    <w:p w:rsidR="008811B6" w:rsidRPr="00B54FEA" w:rsidRDefault="008811B6" w:rsidP="00D61863">
      <w:pPr>
        <w:pStyle w:val="af7"/>
        <w:rPr>
          <w:lang w:val="uk-UA"/>
        </w:rPr>
      </w:pP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Формула Сімпсона:</w:t>
      </w:r>
    </w:p>
    <w:p w:rsidR="008811B6" w:rsidRPr="00B54FEA" w:rsidRDefault="008811B6" w:rsidP="00D61863">
      <w:pPr>
        <w:pStyle w:val="af7"/>
        <w:rPr>
          <w:lang w:val="uk-UA"/>
        </w:rPr>
      </w:pPr>
    </w:p>
    <w:p w:rsidR="00BA6412" w:rsidRPr="00B54FEA" w:rsidRDefault="00703ADD" w:rsidP="00D61863">
      <w:pPr>
        <w:pStyle w:val="af7"/>
        <w:rPr>
          <w:lang w:val="uk-UA"/>
        </w:rPr>
      </w:pPr>
      <w:r>
        <w:rPr>
          <w:lang w:val="uk-UA"/>
        </w:rPr>
        <w:pict>
          <v:shape id="_x0000_i1071" type="#_x0000_t75" style="width:368.25pt;height:36pt" filled="t">
            <v:fill opacity="0" color2="black"/>
            <v:imagedata r:id="rId34" o:title=""/>
          </v:shape>
        </w:pict>
      </w:r>
      <w:r w:rsidR="00D61863" w:rsidRPr="00B54FEA">
        <w:rPr>
          <w:lang w:val="uk-UA"/>
        </w:rPr>
        <w:t xml:space="preserve"> </w:t>
      </w:r>
      <w:r w:rsidR="00BA6412" w:rsidRPr="00B54FEA">
        <w:rPr>
          <w:lang w:val="uk-UA"/>
        </w:rPr>
        <w:t>(9)</w:t>
      </w:r>
    </w:p>
    <w:p w:rsidR="00BA6412" w:rsidRPr="00B54FEA" w:rsidRDefault="00BA6412" w:rsidP="00D61863">
      <w:pPr>
        <w:pStyle w:val="af7"/>
        <w:rPr>
          <w:lang w:val="uk-UA"/>
        </w:rPr>
      </w:pP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2. Формулювання задачі</w:t>
      </w:r>
    </w:p>
    <w:p w:rsidR="008811B6" w:rsidRPr="00B54FEA" w:rsidRDefault="008811B6" w:rsidP="00D61863">
      <w:pPr>
        <w:pStyle w:val="af7"/>
        <w:rPr>
          <w:lang w:val="uk-UA"/>
        </w:rPr>
      </w:pP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Завдання курсової роботи відноситься до класу задач з числових методів. Метою виконання роботи є отримання результатів обчислення визначених інтегралів за формулами прямокутників, трапецій та Сімпсона для подальшого їх використання у різних типах задач.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Вхідними даними для програми є межі інтегрування, а також число розбиття проміжку. Вихідні дані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представлені у вигляді значень інтегралів обчисленими чотирма методами.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При обчисленні інтегралу логарифмічної функції розв’язок існує тільки тоді, коли межі інтегрування є додатні. Контроль вводу меж для данаї функції передбачений в програмній реалізації даної задачі.</w:t>
      </w:r>
    </w:p>
    <w:p w:rsidR="008811B6" w:rsidRPr="00B54FEA" w:rsidRDefault="008811B6" w:rsidP="00D61863">
      <w:pPr>
        <w:pStyle w:val="af7"/>
        <w:rPr>
          <w:lang w:val="uk-UA"/>
        </w:rPr>
      </w:pPr>
    </w:p>
    <w:p w:rsidR="00BA6412" w:rsidRPr="00B54FEA" w:rsidRDefault="008811B6" w:rsidP="00D61863">
      <w:pPr>
        <w:pStyle w:val="af7"/>
        <w:rPr>
          <w:lang w:val="uk-UA"/>
        </w:rPr>
      </w:pPr>
      <w:r w:rsidRPr="00B54FEA">
        <w:rPr>
          <w:lang w:val="uk-UA"/>
        </w:rPr>
        <w:br w:type="page"/>
      </w:r>
      <w:r w:rsidR="00BA6412" w:rsidRPr="00B54FEA">
        <w:rPr>
          <w:lang w:val="uk-UA"/>
        </w:rPr>
        <w:t>3. Алгоритми розв’язку задач</w:t>
      </w:r>
    </w:p>
    <w:p w:rsidR="008811B6" w:rsidRPr="00B54FEA" w:rsidRDefault="008811B6" w:rsidP="00D61863">
      <w:pPr>
        <w:pStyle w:val="af7"/>
        <w:rPr>
          <w:lang w:val="uk-UA"/>
        </w:rPr>
      </w:pPr>
    </w:p>
    <w:p w:rsidR="008811B6" w:rsidRPr="00B54FEA" w:rsidRDefault="00703ADD" w:rsidP="00D61863">
      <w:pPr>
        <w:pStyle w:val="af7"/>
        <w:rPr>
          <w:lang w:val="uk-UA"/>
        </w:rPr>
      </w:pPr>
      <w:r>
        <w:rPr>
          <w:lang w:val="uk-UA"/>
        </w:rPr>
        <w:pict>
          <v:shape id="_x0000_i1072" type="#_x0000_t75" style="width:179.25pt;height:616.5pt">
            <v:imagedata r:id="rId35" o:title=""/>
          </v:shape>
        </w:pict>
      </w:r>
    </w:p>
    <w:p w:rsidR="008811B6" w:rsidRPr="00B54FEA" w:rsidRDefault="008811B6" w:rsidP="008811B6">
      <w:pPr>
        <w:pStyle w:val="af7"/>
        <w:rPr>
          <w:lang w:val="uk-UA"/>
        </w:rPr>
      </w:pPr>
      <w:r w:rsidRPr="00B54FEA">
        <w:rPr>
          <w:lang w:val="uk-UA"/>
        </w:rPr>
        <w:t>Формула „лівих” прямокутників</w:t>
      </w:r>
    </w:p>
    <w:p w:rsidR="008811B6" w:rsidRPr="00B54FEA" w:rsidRDefault="008811B6" w:rsidP="00D61863">
      <w:pPr>
        <w:pStyle w:val="af7"/>
        <w:rPr>
          <w:lang w:val="uk-UA"/>
        </w:rPr>
      </w:pPr>
    </w:p>
    <w:p w:rsidR="008811B6" w:rsidRPr="00B54FEA" w:rsidRDefault="00703ADD" w:rsidP="00D61863">
      <w:pPr>
        <w:pStyle w:val="af7"/>
        <w:rPr>
          <w:lang w:val="uk-UA"/>
        </w:rPr>
      </w:pPr>
      <w:r>
        <w:rPr>
          <w:lang w:val="uk-UA"/>
        </w:rPr>
        <w:pict>
          <v:shape id="_x0000_i1073" type="#_x0000_t75" style="width:211.5pt;height:658.5pt">
            <v:imagedata r:id="rId36" o:title=""/>
          </v:shape>
        </w:pic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Формула „правих” прямокутників</w:t>
      </w:r>
    </w:p>
    <w:p w:rsidR="00BA6412" w:rsidRPr="00B54FEA" w:rsidRDefault="00BA6412" w:rsidP="00D61863">
      <w:pPr>
        <w:pStyle w:val="af7"/>
        <w:rPr>
          <w:lang w:val="uk-UA"/>
        </w:rPr>
      </w:pPr>
    </w:p>
    <w:p w:rsidR="008811B6" w:rsidRPr="00B54FEA" w:rsidRDefault="00703ADD" w:rsidP="00D61863">
      <w:pPr>
        <w:pStyle w:val="af7"/>
        <w:rPr>
          <w:lang w:val="uk-UA"/>
        </w:rPr>
      </w:pPr>
      <w:r>
        <w:rPr>
          <w:lang w:val="uk-UA"/>
        </w:rPr>
        <w:pict>
          <v:shape id="_x0000_i1074" type="#_x0000_t75" style="width:197.25pt;height:680.25pt">
            <v:imagedata r:id="rId37" o:title=""/>
          </v:shape>
        </w:pic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Формула трапецій</w:t>
      </w:r>
    </w:p>
    <w:p w:rsidR="008811B6" w:rsidRPr="00B54FEA" w:rsidRDefault="00703ADD" w:rsidP="00D61863">
      <w:pPr>
        <w:pStyle w:val="af7"/>
        <w:rPr>
          <w:lang w:val="uk-UA"/>
        </w:rPr>
      </w:pPr>
      <w:r>
        <w:rPr>
          <w:lang w:val="uk-UA"/>
        </w:rPr>
        <w:pict>
          <v:shape id="_x0000_i1075" type="#_x0000_t75" style="width:153.75pt;height:651.75pt">
            <v:imagedata r:id="rId38" o:title=""/>
          </v:shape>
        </w:pic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Формула Сімпсона</w:t>
      </w:r>
    </w:p>
    <w:p w:rsidR="00BA6412" w:rsidRPr="00B54FEA" w:rsidRDefault="00BA6412" w:rsidP="00D61863">
      <w:pPr>
        <w:pStyle w:val="af7"/>
        <w:rPr>
          <w:lang w:val="uk-UA"/>
        </w:rPr>
      </w:pPr>
    </w:p>
    <w:p w:rsidR="00BA6412" w:rsidRPr="00B54FEA" w:rsidRDefault="008811B6" w:rsidP="00D61863">
      <w:pPr>
        <w:pStyle w:val="af7"/>
        <w:rPr>
          <w:lang w:val="uk-UA"/>
        </w:rPr>
      </w:pPr>
      <w:r w:rsidRPr="00B54FEA">
        <w:rPr>
          <w:lang w:val="uk-UA"/>
        </w:rPr>
        <w:br w:type="page"/>
      </w:r>
      <w:r w:rsidR="00BA6412" w:rsidRPr="00B54FEA">
        <w:rPr>
          <w:lang w:val="uk-UA"/>
        </w:rPr>
        <w:t>4. Опис програми мові Turbo С</w:t>
      </w:r>
    </w:p>
    <w:p w:rsidR="00BA6412" w:rsidRPr="00B54FEA" w:rsidRDefault="00BA6412" w:rsidP="00D61863">
      <w:pPr>
        <w:pStyle w:val="af7"/>
        <w:rPr>
          <w:lang w:val="uk-UA"/>
        </w:rPr>
      </w:pP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Загальна характеристика програми: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Ім’я програми – Kursak.exe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Назва файлу – Kursak.cpp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Мова програмування – Turbo С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Об’єм програми – текстових рядків або байт – 389 текстових рядків або 8497 байт.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Призначення програми: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Ця програма призначена для виконання операцій обчислення визначених інтегралів.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Вхідна інформація: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Вхідні дані вводяться з клавіатури: межі інтегрування(аа,bb) та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крок інтегрування(xx).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Вихідна інформація: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Виводиться у вигляді стрічки з повідомленням про результат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роботи даної програми.</w:t>
      </w:r>
    </w:p>
    <w:p w:rsidR="008811B6" w:rsidRPr="00B54FEA" w:rsidRDefault="008811B6" w:rsidP="00D61863">
      <w:pPr>
        <w:pStyle w:val="af7"/>
        <w:rPr>
          <w:lang w:val="uk-UA"/>
        </w:rPr>
      </w:pP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Ідентифікатори програми</w:t>
      </w:r>
    </w:p>
    <w:tbl>
      <w:tblPr>
        <w:tblW w:w="8912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12"/>
        <w:gridCol w:w="2522"/>
        <w:gridCol w:w="1345"/>
        <w:gridCol w:w="1400"/>
        <w:gridCol w:w="1933"/>
      </w:tblGrid>
      <w:tr w:rsidR="00BA6412" w:rsidRPr="00B54FEA" w:rsidTr="00DA3025">
        <w:trPr>
          <w:trHeight w:val="362"/>
        </w:trPr>
        <w:tc>
          <w:tcPr>
            <w:tcW w:w="1712" w:type="dxa"/>
            <w:shd w:val="clear" w:color="auto" w:fill="auto"/>
          </w:tcPr>
          <w:p w:rsidR="00BA6412" w:rsidRPr="00DA3025" w:rsidRDefault="00BA6412" w:rsidP="008811B6">
            <w:pPr>
              <w:pStyle w:val="af9"/>
              <w:rPr>
                <w:lang w:val="uk-UA"/>
              </w:rPr>
            </w:pPr>
            <w:r w:rsidRPr="00DA3025">
              <w:rPr>
                <w:lang w:val="uk-UA"/>
              </w:rPr>
              <w:t>Ідентифікатор</w:t>
            </w:r>
            <w:r w:rsidR="008811B6" w:rsidRPr="00DA3025">
              <w:rPr>
                <w:lang w:val="uk-UA"/>
              </w:rPr>
              <w:t xml:space="preserve"> </w:t>
            </w:r>
            <w:r w:rsidRPr="00DA3025">
              <w:rPr>
                <w:lang w:val="uk-UA"/>
              </w:rPr>
              <w:t>змінної</w:t>
            </w:r>
          </w:p>
        </w:tc>
        <w:tc>
          <w:tcPr>
            <w:tcW w:w="2522" w:type="dxa"/>
            <w:shd w:val="clear" w:color="auto" w:fill="auto"/>
          </w:tcPr>
          <w:p w:rsidR="00BA6412" w:rsidRPr="00DA3025" w:rsidRDefault="00BA6412" w:rsidP="008811B6">
            <w:pPr>
              <w:pStyle w:val="af9"/>
              <w:rPr>
                <w:lang w:val="uk-UA"/>
              </w:rPr>
            </w:pPr>
            <w:r w:rsidRPr="00DA3025">
              <w:rPr>
                <w:lang w:val="uk-UA"/>
              </w:rPr>
              <w:t>Зміст у програмі</w:t>
            </w:r>
          </w:p>
        </w:tc>
        <w:tc>
          <w:tcPr>
            <w:tcW w:w="1345" w:type="dxa"/>
            <w:shd w:val="clear" w:color="auto" w:fill="auto"/>
          </w:tcPr>
          <w:p w:rsidR="00BA6412" w:rsidRPr="00DA3025" w:rsidRDefault="00BA6412" w:rsidP="008811B6">
            <w:pPr>
              <w:pStyle w:val="af9"/>
              <w:rPr>
                <w:lang w:val="uk-UA"/>
              </w:rPr>
            </w:pPr>
            <w:r w:rsidRPr="00DA3025">
              <w:rPr>
                <w:lang w:val="uk-UA"/>
              </w:rPr>
              <w:t>Тип</w:t>
            </w:r>
            <w:r w:rsidR="008811B6" w:rsidRPr="00DA3025">
              <w:rPr>
                <w:lang w:val="uk-UA"/>
              </w:rPr>
              <w:t xml:space="preserve"> </w:t>
            </w:r>
            <w:r w:rsidRPr="00DA3025">
              <w:rPr>
                <w:lang w:val="uk-UA"/>
              </w:rPr>
              <w:t>змінної</w:t>
            </w:r>
          </w:p>
        </w:tc>
        <w:tc>
          <w:tcPr>
            <w:tcW w:w="1400" w:type="dxa"/>
            <w:shd w:val="clear" w:color="auto" w:fill="auto"/>
          </w:tcPr>
          <w:p w:rsidR="00BA6412" w:rsidRPr="00DA3025" w:rsidRDefault="00BA6412" w:rsidP="008811B6">
            <w:pPr>
              <w:pStyle w:val="af9"/>
              <w:rPr>
                <w:lang w:val="uk-UA"/>
              </w:rPr>
            </w:pPr>
            <w:r w:rsidRPr="00DA3025">
              <w:rPr>
                <w:lang w:val="uk-UA"/>
              </w:rPr>
              <w:t>Розмір</w:t>
            </w:r>
            <w:r w:rsidR="008811B6" w:rsidRPr="00DA3025">
              <w:rPr>
                <w:lang w:val="uk-UA"/>
              </w:rPr>
              <w:t xml:space="preserve"> </w:t>
            </w:r>
            <w:r w:rsidRPr="00DA3025">
              <w:rPr>
                <w:lang w:val="uk-UA"/>
              </w:rPr>
              <w:t>(байт)</w:t>
            </w:r>
          </w:p>
        </w:tc>
        <w:tc>
          <w:tcPr>
            <w:tcW w:w="1933" w:type="dxa"/>
            <w:shd w:val="clear" w:color="auto" w:fill="auto"/>
          </w:tcPr>
          <w:p w:rsidR="00BA6412" w:rsidRPr="00DA3025" w:rsidRDefault="00BA6412" w:rsidP="008811B6">
            <w:pPr>
              <w:pStyle w:val="af9"/>
              <w:rPr>
                <w:lang w:val="uk-UA"/>
              </w:rPr>
            </w:pPr>
            <w:r w:rsidRPr="00DA3025">
              <w:rPr>
                <w:lang w:val="uk-UA"/>
              </w:rPr>
              <w:t>Спосіб</w:t>
            </w:r>
            <w:r w:rsidR="008811B6" w:rsidRPr="00DA3025">
              <w:rPr>
                <w:lang w:val="uk-UA"/>
              </w:rPr>
              <w:t xml:space="preserve"> ф</w:t>
            </w:r>
            <w:r w:rsidRPr="00DA3025">
              <w:rPr>
                <w:lang w:val="uk-UA"/>
              </w:rPr>
              <w:t>ормування</w:t>
            </w:r>
          </w:p>
        </w:tc>
      </w:tr>
      <w:tr w:rsidR="00BA6412" w:rsidRPr="00B54FEA" w:rsidTr="00DA3025">
        <w:trPr>
          <w:trHeight w:val="362"/>
        </w:trPr>
        <w:tc>
          <w:tcPr>
            <w:tcW w:w="1712" w:type="dxa"/>
            <w:shd w:val="clear" w:color="auto" w:fill="auto"/>
          </w:tcPr>
          <w:p w:rsidR="00BA6412" w:rsidRPr="00DA3025" w:rsidRDefault="00BA6412" w:rsidP="008811B6">
            <w:pPr>
              <w:pStyle w:val="af9"/>
              <w:rPr>
                <w:lang w:val="uk-UA"/>
              </w:rPr>
            </w:pPr>
            <w:r w:rsidRPr="00DA3025">
              <w:rPr>
                <w:lang w:val="uk-UA"/>
              </w:rPr>
              <w:t>aa,bb</w:t>
            </w:r>
          </w:p>
        </w:tc>
        <w:tc>
          <w:tcPr>
            <w:tcW w:w="2522" w:type="dxa"/>
            <w:shd w:val="clear" w:color="auto" w:fill="auto"/>
          </w:tcPr>
          <w:p w:rsidR="00BA6412" w:rsidRPr="00DA3025" w:rsidRDefault="00BA6412" w:rsidP="008811B6">
            <w:pPr>
              <w:pStyle w:val="af9"/>
              <w:rPr>
                <w:lang w:val="uk-UA"/>
              </w:rPr>
            </w:pPr>
            <w:r w:rsidRPr="00DA3025">
              <w:rPr>
                <w:lang w:val="uk-UA"/>
              </w:rPr>
              <w:t>межі інтегрування</w:t>
            </w:r>
          </w:p>
        </w:tc>
        <w:tc>
          <w:tcPr>
            <w:tcW w:w="1345" w:type="dxa"/>
            <w:shd w:val="clear" w:color="auto" w:fill="auto"/>
          </w:tcPr>
          <w:p w:rsidR="00BA6412" w:rsidRPr="00DA3025" w:rsidRDefault="00BA6412" w:rsidP="008811B6">
            <w:pPr>
              <w:pStyle w:val="af9"/>
              <w:rPr>
                <w:lang w:val="uk-UA"/>
              </w:rPr>
            </w:pPr>
            <w:r w:rsidRPr="00DA3025">
              <w:rPr>
                <w:lang w:val="uk-UA"/>
              </w:rPr>
              <w:t>int</w:t>
            </w:r>
          </w:p>
        </w:tc>
        <w:tc>
          <w:tcPr>
            <w:tcW w:w="1400" w:type="dxa"/>
            <w:shd w:val="clear" w:color="auto" w:fill="auto"/>
          </w:tcPr>
          <w:p w:rsidR="00BA6412" w:rsidRPr="00DA3025" w:rsidRDefault="00BA6412" w:rsidP="008811B6">
            <w:pPr>
              <w:pStyle w:val="af9"/>
              <w:rPr>
                <w:lang w:val="uk-UA"/>
              </w:rPr>
            </w:pPr>
            <w:r w:rsidRPr="00DA3025">
              <w:rPr>
                <w:lang w:val="uk-UA"/>
              </w:rPr>
              <w:t>2</w:t>
            </w:r>
          </w:p>
        </w:tc>
        <w:tc>
          <w:tcPr>
            <w:tcW w:w="1933" w:type="dxa"/>
            <w:shd w:val="clear" w:color="auto" w:fill="auto"/>
          </w:tcPr>
          <w:p w:rsidR="00BA6412" w:rsidRPr="00DA3025" w:rsidRDefault="00BA6412" w:rsidP="008811B6">
            <w:pPr>
              <w:pStyle w:val="af9"/>
              <w:rPr>
                <w:lang w:val="uk-UA"/>
              </w:rPr>
            </w:pPr>
            <w:r w:rsidRPr="00DA3025">
              <w:rPr>
                <w:lang w:val="uk-UA"/>
              </w:rPr>
              <w:t>вхідна</w:t>
            </w:r>
          </w:p>
        </w:tc>
      </w:tr>
      <w:tr w:rsidR="00BA6412" w:rsidRPr="00B54FEA" w:rsidTr="00DA3025">
        <w:trPr>
          <w:trHeight w:val="331"/>
        </w:trPr>
        <w:tc>
          <w:tcPr>
            <w:tcW w:w="1712" w:type="dxa"/>
            <w:shd w:val="clear" w:color="auto" w:fill="auto"/>
          </w:tcPr>
          <w:p w:rsidR="00BA6412" w:rsidRPr="00DA3025" w:rsidRDefault="00BA6412" w:rsidP="008811B6">
            <w:pPr>
              <w:pStyle w:val="af9"/>
              <w:rPr>
                <w:lang w:val="uk-UA"/>
              </w:rPr>
            </w:pPr>
            <w:r w:rsidRPr="00DA3025">
              <w:rPr>
                <w:lang w:val="uk-UA"/>
              </w:rPr>
              <w:t>vubir1</w:t>
            </w:r>
          </w:p>
        </w:tc>
        <w:tc>
          <w:tcPr>
            <w:tcW w:w="2522" w:type="dxa"/>
            <w:shd w:val="clear" w:color="auto" w:fill="auto"/>
          </w:tcPr>
          <w:p w:rsidR="00BA6412" w:rsidRPr="00DA3025" w:rsidRDefault="00BA6412" w:rsidP="008811B6">
            <w:pPr>
              <w:pStyle w:val="af9"/>
              <w:rPr>
                <w:lang w:val="uk-UA"/>
              </w:rPr>
            </w:pPr>
            <w:r w:rsidRPr="00DA3025">
              <w:rPr>
                <w:lang w:val="uk-UA"/>
              </w:rPr>
              <w:t>номер функції</w:t>
            </w:r>
          </w:p>
        </w:tc>
        <w:tc>
          <w:tcPr>
            <w:tcW w:w="1345" w:type="dxa"/>
            <w:shd w:val="clear" w:color="auto" w:fill="auto"/>
          </w:tcPr>
          <w:p w:rsidR="00BA6412" w:rsidRPr="00DA3025" w:rsidRDefault="00BA6412" w:rsidP="008811B6">
            <w:pPr>
              <w:pStyle w:val="af9"/>
              <w:rPr>
                <w:lang w:val="uk-UA"/>
              </w:rPr>
            </w:pPr>
            <w:r w:rsidRPr="00DA3025">
              <w:rPr>
                <w:lang w:val="uk-UA"/>
              </w:rPr>
              <w:t>int</w:t>
            </w:r>
          </w:p>
        </w:tc>
        <w:tc>
          <w:tcPr>
            <w:tcW w:w="1400" w:type="dxa"/>
            <w:shd w:val="clear" w:color="auto" w:fill="auto"/>
          </w:tcPr>
          <w:p w:rsidR="00BA6412" w:rsidRPr="00DA3025" w:rsidRDefault="00BA6412" w:rsidP="008811B6">
            <w:pPr>
              <w:pStyle w:val="af9"/>
              <w:rPr>
                <w:lang w:val="uk-UA"/>
              </w:rPr>
            </w:pPr>
            <w:r w:rsidRPr="00DA3025">
              <w:rPr>
                <w:lang w:val="uk-UA"/>
              </w:rPr>
              <w:t>2</w:t>
            </w:r>
          </w:p>
        </w:tc>
        <w:tc>
          <w:tcPr>
            <w:tcW w:w="1933" w:type="dxa"/>
            <w:shd w:val="clear" w:color="auto" w:fill="auto"/>
          </w:tcPr>
          <w:p w:rsidR="00BA6412" w:rsidRPr="00DA3025" w:rsidRDefault="00BA6412" w:rsidP="008811B6">
            <w:pPr>
              <w:pStyle w:val="af9"/>
              <w:rPr>
                <w:lang w:val="uk-UA"/>
              </w:rPr>
            </w:pPr>
            <w:r w:rsidRPr="00DA3025">
              <w:rPr>
                <w:lang w:val="uk-UA"/>
              </w:rPr>
              <w:t>вхідна</w:t>
            </w:r>
          </w:p>
        </w:tc>
      </w:tr>
      <w:tr w:rsidR="00BA6412" w:rsidRPr="00B54FEA" w:rsidTr="00DA3025">
        <w:trPr>
          <w:trHeight w:val="362"/>
        </w:trPr>
        <w:tc>
          <w:tcPr>
            <w:tcW w:w="1712" w:type="dxa"/>
            <w:shd w:val="clear" w:color="auto" w:fill="auto"/>
          </w:tcPr>
          <w:p w:rsidR="00BA6412" w:rsidRPr="00DA3025" w:rsidRDefault="00BA6412" w:rsidP="008811B6">
            <w:pPr>
              <w:pStyle w:val="af9"/>
              <w:rPr>
                <w:lang w:val="uk-UA"/>
              </w:rPr>
            </w:pPr>
            <w:r w:rsidRPr="00DA3025">
              <w:rPr>
                <w:lang w:val="uk-UA"/>
              </w:rPr>
              <w:t>hh</w:t>
            </w:r>
          </w:p>
        </w:tc>
        <w:tc>
          <w:tcPr>
            <w:tcW w:w="2522" w:type="dxa"/>
            <w:shd w:val="clear" w:color="auto" w:fill="auto"/>
          </w:tcPr>
          <w:p w:rsidR="00BA6412" w:rsidRPr="00DA3025" w:rsidRDefault="00BA6412" w:rsidP="008811B6">
            <w:pPr>
              <w:pStyle w:val="af9"/>
              <w:rPr>
                <w:lang w:val="uk-UA"/>
              </w:rPr>
            </w:pPr>
            <w:r w:rsidRPr="00DA3025">
              <w:rPr>
                <w:lang w:val="uk-UA"/>
              </w:rPr>
              <w:t>крок інтегрування</w:t>
            </w:r>
          </w:p>
        </w:tc>
        <w:tc>
          <w:tcPr>
            <w:tcW w:w="1345" w:type="dxa"/>
            <w:shd w:val="clear" w:color="auto" w:fill="auto"/>
          </w:tcPr>
          <w:p w:rsidR="00BA6412" w:rsidRPr="00DA3025" w:rsidRDefault="00BA6412" w:rsidP="008811B6">
            <w:pPr>
              <w:pStyle w:val="af9"/>
              <w:rPr>
                <w:lang w:val="uk-UA"/>
              </w:rPr>
            </w:pPr>
            <w:r w:rsidRPr="00DA3025">
              <w:rPr>
                <w:lang w:val="uk-UA"/>
              </w:rPr>
              <w:t>double</w:t>
            </w:r>
          </w:p>
        </w:tc>
        <w:tc>
          <w:tcPr>
            <w:tcW w:w="1400" w:type="dxa"/>
            <w:shd w:val="clear" w:color="auto" w:fill="auto"/>
          </w:tcPr>
          <w:p w:rsidR="00BA6412" w:rsidRPr="00DA3025" w:rsidRDefault="00BA6412" w:rsidP="008811B6">
            <w:pPr>
              <w:pStyle w:val="af9"/>
              <w:rPr>
                <w:lang w:val="uk-UA"/>
              </w:rPr>
            </w:pPr>
            <w:r w:rsidRPr="00DA3025">
              <w:rPr>
                <w:lang w:val="uk-UA"/>
              </w:rPr>
              <w:t>8</w:t>
            </w:r>
          </w:p>
        </w:tc>
        <w:tc>
          <w:tcPr>
            <w:tcW w:w="1933" w:type="dxa"/>
            <w:shd w:val="clear" w:color="auto" w:fill="auto"/>
          </w:tcPr>
          <w:p w:rsidR="00BA6412" w:rsidRPr="00DA3025" w:rsidRDefault="00BA6412" w:rsidP="008811B6">
            <w:pPr>
              <w:pStyle w:val="af9"/>
              <w:rPr>
                <w:lang w:val="uk-UA"/>
              </w:rPr>
            </w:pPr>
            <w:r w:rsidRPr="00DA3025">
              <w:rPr>
                <w:lang w:val="uk-UA"/>
              </w:rPr>
              <w:t>проміжна</w:t>
            </w:r>
          </w:p>
        </w:tc>
      </w:tr>
      <w:tr w:rsidR="00BA6412" w:rsidRPr="00B54FEA" w:rsidTr="00DA3025">
        <w:trPr>
          <w:trHeight w:val="362"/>
        </w:trPr>
        <w:tc>
          <w:tcPr>
            <w:tcW w:w="1712" w:type="dxa"/>
            <w:shd w:val="clear" w:color="auto" w:fill="auto"/>
          </w:tcPr>
          <w:p w:rsidR="00BA6412" w:rsidRPr="00DA3025" w:rsidRDefault="00BA6412" w:rsidP="008811B6">
            <w:pPr>
              <w:pStyle w:val="af9"/>
              <w:rPr>
                <w:lang w:val="uk-UA"/>
              </w:rPr>
            </w:pPr>
            <w:r w:rsidRPr="00DA3025">
              <w:rPr>
                <w:lang w:val="uk-UA"/>
              </w:rPr>
              <w:t>xx</w:t>
            </w:r>
          </w:p>
        </w:tc>
        <w:tc>
          <w:tcPr>
            <w:tcW w:w="2522" w:type="dxa"/>
            <w:shd w:val="clear" w:color="auto" w:fill="auto"/>
          </w:tcPr>
          <w:p w:rsidR="00BA6412" w:rsidRPr="00DA3025" w:rsidRDefault="00BA6412" w:rsidP="008811B6">
            <w:pPr>
              <w:pStyle w:val="af9"/>
              <w:rPr>
                <w:lang w:val="uk-UA"/>
              </w:rPr>
            </w:pPr>
            <w:r w:rsidRPr="00DA3025">
              <w:rPr>
                <w:lang w:val="uk-UA"/>
              </w:rPr>
              <w:t>нижня межа інтегрування</w:t>
            </w:r>
          </w:p>
        </w:tc>
        <w:tc>
          <w:tcPr>
            <w:tcW w:w="1345" w:type="dxa"/>
            <w:shd w:val="clear" w:color="auto" w:fill="auto"/>
          </w:tcPr>
          <w:p w:rsidR="00BA6412" w:rsidRPr="00DA3025" w:rsidRDefault="00BA6412" w:rsidP="008811B6">
            <w:pPr>
              <w:pStyle w:val="af9"/>
              <w:rPr>
                <w:lang w:val="uk-UA"/>
              </w:rPr>
            </w:pPr>
            <w:r w:rsidRPr="00DA3025">
              <w:rPr>
                <w:lang w:val="uk-UA"/>
              </w:rPr>
              <w:t>double</w:t>
            </w:r>
          </w:p>
        </w:tc>
        <w:tc>
          <w:tcPr>
            <w:tcW w:w="1400" w:type="dxa"/>
            <w:shd w:val="clear" w:color="auto" w:fill="auto"/>
          </w:tcPr>
          <w:p w:rsidR="00BA6412" w:rsidRPr="00DA3025" w:rsidRDefault="00BA6412" w:rsidP="008811B6">
            <w:pPr>
              <w:pStyle w:val="af9"/>
              <w:rPr>
                <w:lang w:val="uk-UA"/>
              </w:rPr>
            </w:pPr>
            <w:r w:rsidRPr="00DA3025">
              <w:rPr>
                <w:lang w:val="uk-UA"/>
              </w:rPr>
              <w:t>8</w:t>
            </w:r>
          </w:p>
        </w:tc>
        <w:tc>
          <w:tcPr>
            <w:tcW w:w="1933" w:type="dxa"/>
            <w:shd w:val="clear" w:color="auto" w:fill="auto"/>
          </w:tcPr>
          <w:p w:rsidR="00BA6412" w:rsidRPr="00DA3025" w:rsidRDefault="00BA6412" w:rsidP="008811B6">
            <w:pPr>
              <w:pStyle w:val="af9"/>
              <w:rPr>
                <w:lang w:val="uk-UA"/>
              </w:rPr>
            </w:pPr>
            <w:r w:rsidRPr="00DA3025">
              <w:rPr>
                <w:lang w:val="uk-UA"/>
              </w:rPr>
              <w:t>проміжна</w:t>
            </w:r>
          </w:p>
        </w:tc>
      </w:tr>
    </w:tbl>
    <w:p w:rsidR="00BA6412" w:rsidRPr="00B54FEA" w:rsidRDefault="00BA6412" w:rsidP="00D61863">
      <w:pPr>
        <w:pStyle w:val="af7"/>
        <w:rPr>
          <w:lang w:val="uk-UA"/>
        </w:rPr>
      </w:pP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5. Інструкція користувачеві</w:t>
      </w:r>
    </w:p>
    <w:p w:rsidR="008811B6" w:rsidRPr="00B54FEA" w:rsidRDefault="008811B6" w:rsidP="00D61863">
      <w:pPr>
        <w:pStyle w:val="af7"/>
        <w:rPr>
          <w:lang w:val="uk-UA"/>
        </w:rPr>
      </w:pP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До програми входить файл: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Kursak.exe – програма для DOS.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Для початку роботи потрібно запустити exe-файл. Далі необхідно</w:t>
      </w:r>
      <w:r w:rsidR="008811B6" w:rsidRPr="00B54FEA">
        <w:rPr>
          <w:lang w:val="uk-UA"/>
        </w:rPr>
        <w:t xml:space="preserve"> </w:t>
      </w:r>
      <w:r w:rsidRPr="00B54FEA">
        <w:rPr>
          <w:lang w:val="uk-UA"/>
        </w:rPr>
        <w:t>вибрати необхідну дію, ввівши букву, що вказана в головному меню,</w:t>
      </w:r>
      <w:r w:rsidR="008811B6" w:rsidRPr="00B54FEA">
        <w:rPr>
          <w:lang w:val="uk-UA"/>
        </w:rPr>
        <w:t xml:space="preserve"> </w:t>
      </w:r>
      <w:r w:rsidRPr="00B54FEA">
        <w:rPr>
          <w:lang w:val="uk-UA"/>
        </w:rPr>
        <w:t>яке показано на (мал. 1).</w:t>
      </w:r>
    </w:p>
    <w:p w:rsidR="008811B6" w:rsidRPr="00B54FEA" w:rsidRDefault="008811B6" w:rsidP="00D61863">
      <w:pPr>
        <w:pStyle w:val="af7"/>
        <w:rPr>
          <w:lang w:val="uk-UA"/>
        </w:rPr>
      </w:pPr>
    </w:p>
    <w:p w:rsidR="00BA6412" w:rsidRPr="00B54FEA" w:rsidRDefault="00703ADD" w:rsidP="00D61863">
      <w:pPr>
        <w:pStyle w:val="af7"/>
        <w:rPr>
          <w:lang w:val="uk-UA"/>
        </w:rPr>
      </w:pPr>
      <w:r>
        <w:rPr>
          <w:lang w:val="uk-UA"/>
        </w:rPr>
        <w:pict>
          <v:shape id="_x0000_i1076" type="#_x0000_t75" style="width:243pt;height:117pt" filled="t">
            <v:fill opacity="0" color2="black"/>
            <v:imagedata r:id="rId39" o:title=""/>
          </v:shape>
        </w:pict>
      </w:r>
    </w:p>
    <w:p w:rsidR="00D61863" w:rsidRPr="00B54FEA" w:rsidRDefault="008811B6" w:rsidP="00D61863">
      <w:pPr>
        <w:pStyle w:val="af7"/>
        <w:rPr>
          <w:lang w:val="uk-UA"/>
        </w:rPr>
      </w:pPr>
      <w:r w:rsidRPr="00B54FEA">
        <w:rPr>
          <w:lang w:val="uk-UA"/>
        </w:rPr>
        <w:t>Мал.1</w:t>
      </w:r>
    </w:p>
    <w:p w:rsidR="008811B6" w:rsidRPr="00B54FEA" w:rsidRDefault="008811B6" w:rsidP="00D61863">
      <w:pPr>
        <w:pStyle w:val="af7"/>
        <w:rPr>
          <w:lang w:val="uk-UA"/>
        </w:rPr>
      </w:pP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При натисненні клавіші F зявляється меню вибору функції (мал.2).</w:t>
      </w:r>
    </w:p>
    <w:p w:rsidR="00D61863" w:rsidRPr="00B54FEA" w:rsidRDefault="00D61863" w:rsidP="00D61863">
      <w:pPr>
        <w:pStyle w:val="af7"/>
        <w:rPr>
          <w:lang w:val="uk-UA"/>
        </w:rPr>
      </w:pPr>
    </w:p>
    <w:p w:rsidR="00D61863" w:rsidRPr="00B54FEA" w:rsidRDefault="00703ADD" w:rsidP="00D61863">
      <w:pPr>
        <w:pStyle w:val="af7"/>
        <w:rPr>
          <w:lang w:val="uk-UA"/>
        </w:rPr>
      </w:pPr>
      <w:r>
        <w:rPr>
          <w:lang w:val="uk-UA"/>
        </w:rPr>
        <w:pict>
          <v:shape id="_x0000_i1077" type="#_x0000_t75" style="width:244.5pt;height:125.25pt" filled="t">
            <v:fill opacity="0" color2="black"/>
            <v:imagedata r:id="rId40" o:title=""/>
          </v:shape>
        </w:pict>
      </w:r>
    </w:p>
    <w:p w:rsidR="00D61863" w:rsidRPr="00B54FEA" w:rsidRDefault="008811B6" w:rsidP="00D61863">
      <w:pPr>
        <w:pStyle w:val="af7"/>
        <w:rPr>
          <w:lang w:val="uk-UA"/>
        </w:rPr>
      </w:pPr>
      <w:r w:rsidRPr="00B54FEA">
        <w:rPr>
          <w:lang w:val="uk-UA"/>
        </w:rPr>
        <w:t>М</w:t>
      </w:r>
      <w:r w:rsidR="00BA6412" w:rsidRPr="00B54FEA">
        <w:rPr>
          <w:lang w:val="uk-UA"/>
        </w:rPr>
        <w:t>ал.2</w:t>
      </w:r>
    </w:p>
    <w:p w:rsidR="00D61863" w:rsidRPr="00B54FEA" w:rsidRDefault="00D61863" w:rsidP="00D61863">
      <w:pPr>
        <w:pStyle w:val="af7"/>
        <w:rPr>
          <w:lang w:val="uk-UA"/>
        </w:rPr>
      </w:pP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Після вибору функції відбувається ввід даних. Формат вводу представлений на (мал.3).</w:t>
      </w:r>
    </w:p>
    <w:p w:rsidR="00BA6412" w:rsidRPr="00B54FEA" w:rsidRDefault="00BA6412" w:rsidP="00D61863">
      <w:pPr>
        <w:pStyle w:val="af7"/>
        <w:rPr>
          <w:lang w:val="uk-UA"/>
        </w:rPr>
      </w:pPr>
    </w:p>
    <w:p w:rsidR="00D61863" w:rsidRPr="00B54FEA" w:rsidRDefault="00703ADD" w:rsidP="00D61863">
      <w:pPr>
        <w:pStyle w:val="af7"/>
        <w:rPr>
          <w:lang w:val="uk-UA"/>
        </w:rPr>
      </w:pPr>
      <w:r>
        <w:rPr>
          <w:lang w:val="uk-UA"/>
        </w:rPr>
        <w:pict>
          <v:shape id="_x0000_i1078" type="#_x0000_t75" style="width:195pt;height:118.5pt" filled="t">
            <v:fill opacity="0" color2="black"/>
            <v:imagedata r:id="rId41" o:title=""/>
          </v:shape>
        </w:pict>
      </w:r>
    </w:p>
    <w:p w:rsidR="00BA6412" w:rsidRPr="00B54FEA" w:rsidRDefault="00B54FEA" w:rsidP="00D61863">
      <w:pPr>
        <w:pStyle w:val="af7"/>
        <w:rPr>
          <w:lang w:val="uk-UA"/>
        </w:rPr>
      </w:pPr>
      <w:r w:rsidRPr="00B54FEA">
        <w:rPr>
          <w:lang w:val="uk-UA"/>
        </w:rPr>
        <w:t>М</w:t>
      </w:r>
      <w:r w:rsidR="00BA6412" w:rsidRPr="00B54FEA">
        <w:rPr>
          <w:lang w:val="uk-UA"/>
        </w:rPr>
        <w:t>ал.3</w:t>
      </w:r>
    </w:p>
    <w:p w:rsidR="00BA6412" w:rsidRPr="00B54FEA" w:rsidRDefault="00B54FEA" w:rsidP="00D61863">
      <w:pPr>
        <w:pStyle w:val="af7"/>
        <w:rPr>
          <w:lang w:val="uk-UA"/>
        </w:rPr>
      </w:pPr>
      <w:r w:rsidRPr="00B54FEA">
        <w:rPr>
          <w:lang w:val="uk-UA"/>
        </w:rPr>
        <w:br w:type="page"/>
      </w:r>
      <w:r w:rsidR="00BA6412" w:rsidRPr="00B54FEA">
        <w:rPr>
          <w:lang w:val="uk-UA"/>
        </w:rPr>
        <w:t>При роботі в даній програмі можливе натиснення невірної клавіші. В такому виподку зявляється повідомлення (мал.4).</w:t>
      </w:r>
    </w:p>
    <w:p w:rsidR="00BA6412" w:rsidRPr="00B54FEA" w:rsidRDefault="00BA6412" w:rsidP="00D61863">
      <w:pPr>
        <w:pStyle w:val="af7"/>
        <w:rPr>
          <w:lang w:val="uk-UA"/>
        </w:rPr>
      </w:pPr>
    </w:p>
    <w:p w:rsidR="00BA6412" w:rsidRPr="00B54FEA" w:rsidRDefault="00703ADD" w:rsidP="00D61863">
      <w:pPr>
        <w:pStyle w:val="af7"/>
        <w:rPr>
          <w:lang w:val="uk-UA"/>
        </w:rPr>
      </w:pPr>
      <w:r>
        <w:rPr>
          <w:lang w:val="uk-UA"/>
        </w:rPr>
        <w:pict>
          <v:shape id="_x0000_i1079" type="#_x0000_t75" style="width:210.75pt;height:122.25pt" filled="t">
            <v:fill opacity="0" color2="black"/>
            <v:imagedata r:id="rId42" o:title=""/>
          </v:shape>
        </w:pict>
      </w:r>
    </w:p>
    <w:p w:rsidR="00BA6412" w:rsidRPr="00B54FEA" w:rsidRDefault="00B54FEA" w:rsidP="00D61863">
      <w:pPr>
        <w:pStyle w:val="af7"/>
        <w:rPr>
          <w:lang w:val="uk-UA"/>
        </w:rPr>
      </w:pPr>
      <w:r w:rsidRPr="00B54FEA">
        <w:rPr>
          <w:lang w:val="uk-UA"/>
        </w:rPr>
        <w:t>М</w:t>
      </w:r>
      <w:r w:rsidR="00BA6412" w:rsidRPr="00B54FEA">
        <w:rPr>
          <w:lang w:val="uk-UA"/>
        </w:rPr>
        <w:t>ал.4</w:t>
      </w:r>
    </w:p>
    <w:p w:rsidR="00B54FEA" w:rsidRPr="00B54FEA" w:rsidRDefault="00B54FEA" w:rsidP="00D61863">
      <w:pPr>
        <w:pStyle w:val="af7"/>
        <w:rPr>
          <w:lang w:val="uk-UA"/>
        </w:rPr>
      </w:pP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6. Контрольні приклади та аналіз їх реалізації</w:t>
      </w:r>
    </w:p>
    <w:p w:rsidR="00B54FEA" w:rsidRPr="00B54FEA" w:rsidRDefault="00B54FEA" w:rsidP="00D61863">
      <w:pPr>
        <w:pStyle w:val="af7"/>
        <w:rPr>
          <w:lang w:val="uk-UA"/>
        </w:rPr>
      </w:pP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Приклад 1: Інтегрування функції exp(x).</w:t>
      </w:r>
    </w:p>
    <w:p w:rsidR="00B54FEA" w:rsidRPr="00B54FEA" w:rsidRDefault="00B54FEA" w:rsidP="00D61863">
      <w:pPr>
        <w:pStyle w:val="af7"/>
        <w:rPr>
          <w:lang w:val="uk-UA"/>
        </w:rPr>
      </w:pPr>
    </w:p>
    <w:p w:rsidR="00BA6412" w:rsidRPr="00B54FEA" w:rsidRDefault="00703ADD" w:rsidP="00D61863">
      <w:pPr>
        <w:pStyle w:val="af7"/>
        <w:rPr>
          <w:lang w:val="uk-UA"/>
        </w:rPr>
      </w:pPr>
      <w:r>
        <w:rPr>
          <w:lang w:val="uk-UA"/>
        </w:rPr>
        <w:pict>
          <v:shape id="_x0000_i1080" type="#_x0000_t75" style="width:241.5pt;height:141pt" filled="t">
            <v:fill opacity="0" color2="black"/>
            <v:imagedata r:id="rId43" o:title=""/>
          </v:shape>
        </w:pict>
      </w:r>
    </w:p>
    <w:p w:rsidR="00BA6412" w:rsidRPr="00B54FEA" w:rsidRDefault="00BA6412" w:rsidP="00D61863">
      <w:pPr>
        <w:pStyle w:val="af7"/>
        <w:rPr>
          <w:lang w:val="uk-UA"/>
        </w:rPr>
      </w:pP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Приклад 2: Інтегрування функції sin(2*x)+x.</w:t>
      </w:r>
    </w:p>
    <w:p w:rsidR="00BA6412" w:rsidRPr="00B54FEA" w:rsidRDefault="00BA6412" w:rsidP="00D61863">
      <w:pPr>
        <w:pStyle w:val="af7"/>
        <w:rPr>
          <w:lang w:val="uk-UA"/>
        </w:rPr>
      </w:pPr>
    </w:p>
    <w:p w:rsidR="00BA6412" w:rsidRPr="00B54FEA" w:rsidRDefault="00703ADD" w:rsidP="00D61863">
      <w:pPr>
        <w:pStyle w:val="af7"/>
        <w:rPr>
          <w:lang w:val="uk-UA"/>
        </w:rPr>
      </w:pPr>
      <w:r>
        <w:rPr>
          <w:lang w:val="uk-UA"/>
        </w:rPr>
        <w:pict>
          <v:shape id="_x0000_i1081" type="#_x0000_t75" style="width:231.75pt;height:138pt" filled="t">
            <v:fill opacity="0" color2="black"/>
            <v:imagedata r:id="rId44" o:title=""/>
          </v:shape>
        </w:pict>
      </w:r>
    </w:p>
    <w:p w:rsidR="00BA6412" w:rsidRPr="00B54FEA" w:rsidRDefault="00B54FEA" w:rsidP="00D61863">
      <w:pPr>
        <w:pStyle w:val="af7"/>
        <w:rPr>
          <w:lang w:val="uk-UA"/>
        </w:rPr>
      </w:pPr>
      <w:r w:rsidRPr="00B54FEA">
        <w:rPr>
          <w:lang w:val="uk-UA"/>
        </w:rPr>
        <w:br w:type="page"/>
      </w:r>
      <w:r w:rsidR="00BA6412" w:rsidRPr="00B54FEA">
        <w:rPr>
          <w:lang w:val="uk-UA"/>
        </w:rPr>
        <w:t>Приклад 3: Інтегрування функції log(x*x).</w:t>
      </w:r>
    </w:p>
    <w:p w:rsidR="00D61863" w:rsidRPr="00B54FEA" w:rsidRDefault="00D61863" w:rsidP="00D61863">
      <w:pPr>
        <w:pStyle w:val="af7"/>
        <w:rPr>
          <w:lang w:val="uk-UA"/>
        </w:rPr>
      </w:pPr>
    </w:p>
    <w:p w:rsidR="00BA6412" w:rsidRPr="00B54FEA" w:rsidRDefault="00703ADD" w:rsidP="00D61863">
      <w:pPr>
        <w:pStyle w:val="af7"/>
        <w:rPr>
          <w:lang w:val="uk-UA"/>
        </w:rPr>
      </w:pPr>
      <w:r>
        <w:rPr>
          <w:lang w:val="uk-UA"/>
        </w:rPr>
        <w:pict>
          <v:shape id="_x0000_i1082" type="#_x0000_t75" style="width:234pt;height:145.5pt" filled="t">
            <v:fill opacity="0" color2="black"/>
            <v:imagedata r:id="rId45" o:title=""/>
          </v:shape>
        </w:pict>
      </w:r>
    </w:p>
    <w:p w:rsidR="00D61863" w:rsidRPr="00B54FEA" w:rsidRDefault="00D61863" w:rsidP="00D61863">
      <w:pPr>
        <w:pStyle w:val="af7"/>
        <w:rPr>
          <w:lang w:val="uk-UA"/>
        </w:rPr>
      </w:pP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Дані методи інтегрування пов’язані з використанням наближених формул.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Тому результати, які ми отримуємо не є точними. Виходячи з геометричного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змісту цих методів найменша похибка буде в методі Сімпсона. Параболічні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трапеції, сумування площ яких використовується в методі парабол, є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найбільш наближеними до фігур, які утворює задана функція.</w:t>
      </w:r>
    </w:p>
    <w:p w:rsidR="00BA6412" w:rsidRPr="00B54FEA" w:rsidRDefault="00BA6412" w:rsidP="00D61863">
      <w:pPr>
        <w:pStyle w:val="af7"/>
        <w:rPr>
          <w:lang w:val="uk-UA"/>
        </w:rPr>
      </w:pPr>
    </w:p>
    <w:p w:rsidR="00BA6412" w:rsidRPr="00B54FEA" w:rsidRDefault="00B54FEA" w:rsidP="00D61863">
      <w:pPr>
        <w:pStyle w:val="af7"/>
        <w:rPr>
          <w:lang w:val="uk-UA"/>
        </w:rPr>
      </w:pPr>
      <w:r w:rsidRPr="00B54FEA">
        <w:rPr>
          <w:lang w:val="uk-UA"/>
        </w:rPr>
        <w:br w:type="page"/>
      </w:r>
      <w:r w:rsidR="00BA6412" w:rsidRPr="00B54FEA">
        <w:rPr>
          <w:lang w:val="uk-UA"/>
        </w:rPr>
        <w:t>Висновки</w:t>
      </w:r>
    </w:p>
    <w:p w:rsidR="00B54FEA" w:rsidRPr="00B54FEA" w:rsidRDefault="00B54FEA" w:rsidP="00D61863">
      <w:pPr>
        <w:pStyle w:val="af7"/>
        <w:rPr>
          <w:lang w:val="uk-UA"/>
        </w:rPr>
      </w:pPr>
    </w:p>
    <w:p w:rsidR="00BA6412" w:rsidRPr="00B54FEA" w:rsidRDefault="00844AB2" w:rsidP="00D61863">
      <w:pPr>
        <w:pStyle w:val="af7"/>
        <w:rPr>
          <w:lang w:val="uk-UA"/>
        </w:rPr>
      </w:pPr>
      <w:r w:rsidRPr="00B54FEA">
        <w:rPr>
          <w:lang w:val="uk-UA"/>
        </w:rPr>
        <w:t>У</w:t>
      </w:r>
      <w:r w:rsidR="00BA6412" w:rsidRPr="00B54FEA">
        <w:rPr>
          <w:lang w:val="uk-UA"/>
        </w:rPr>
        <w:t xml:space="preserve"> даній курсовій роботі я закріпив знання з дисципліни “Проблемно-орієнтовані мови програмування” і виконав поставлене в курсовій роботі завдання, а також реалізував програмне забезпечення на мові програмування</w:t>
      </w:r>
      <w:r w:rsidR="00B54FEA" w:rsidRPr="00B54FEA">
        <w:rPr>
          <w:lang w:val="uk-UA"/>
        </w:rPr>
        <w:t xml:space="preserve"> </w:t>
      </w:r>
      <w:r w:rsidR="00BA6412" w:rsidRPr="00B54FEA">
        <w:rPr>
          <w:lang w:val="uk-UA"/>
        </w:rPr>
        <w:t>Turbo C.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Даний програмний продукт при потребі може бути вдосконалений та розширений.</w:t>
      </w:r>
    </w:p>
    <w:p w:rsidR="00B54FEA" w:rsidRPr="00B54FEA" w:rsidRDefault="00B54FEA" w:rsidP="00D61863">
      <w:pPr>
        <w:pStyle w:val="af7"/>
        <w:rPr>
          <w:lang w:val="uk-UA"/>
        </w:rPr>
      </w:pPr>
    </w:p>
    <w:p w:rsidR="00BA6412" w:rsidRPr="00B54FEA" w:rsidRDefault="00B54FEA" w:rsidP="00D61863">
      <w:pPr>
        <w:pStyle w:val="af7"/>
        <w:rPr>
          <w:lang w:val="uk-UA"/>
        </w:rPr>
      </w:pPr>
      <w:r w:rsidRPr="00B54FEA">
        <w:rPr>
          <w:lang w:val="uk-UA"/>
        </w:rPr>
        <w:br w:type="page"/>
      </w:r>
      <w:r w:rsidR="00BA6412" w:rsidRPr="00B54FEA">
        <w:rPr>
          <w:lang w:val="uk-UA"/>
        </w:rPr>
        <w:t>Список використаної літератури</w:t>
      </w:r>
    </w:p>
    <w:p w:rsidR="00B54FEA" w:rsidRPr="00B54FEA" w:rsidRDefault="00B54FEA" w:rsidP="00D61863">
      <w:pPr>
        <w:pStyle w:val="af7"/>
        <w:rPr>
          <w:lang w:val="uk-UA"/>
        </w:rPr>
      </w:pPr>
    </w:p>
    <w:p w:rsidR="00BA6412" w:rsidRPr="00B54FEA" w:rsidRDefault="00BA6412" w:rsidP="00B54FEA">
      <w:pPr>
        <w:pStyle w:val="af8"/>
        <w:rPr>
          <w:lang w:val="uk-UA"/>
        </w:rPr>
      </w:pPr>
      <w:r w:rsidRPr="00B54FEA">
        <w:rPr>
          <w:lang w:val="uk-UA"/>
        </w:rPr>
        <w:t>1.Бахвалов Н.Б., Жидков Н.П., Коббельков Г.М. Числові методи.-М.:Наука,1987</w:t>
      </w:r>
    </w:p>
    <w:p w:rsidR="00D61863" w:rsidRPr="00B54FEA" w:rsidRDefault="00BA6412" w:rsidP="00B54FEA">
      <w:pPr>
        <w:pStyle w:val="af8"/>
        <w:rPr>
          <w:lang w:val="uk-UA"/>
        </w:rPr>
      </w:pPr>
      <w:r w:rsidRPr="00B54FEA">
        <w:rPr>
          <w:lang w:val="uk-UA"/>
        </w:rPr>
        <w:t>2.Даниліна Н.І,, Дубровська Н.С., Кваша О.П. Числові методи.-М.:Вища шк.,1976</w:t>
      </w:r>
    </w:p>
    <w:p w:rsidR="00BA6412" w:rsidRPr="00B54FEA" w:rsidRDefault="00BA6412" w:rsidP="00B54FEA">
      <w:pPr>
        <w:pStyle w:val="af8"/>
        <w:rPr>
          <w:lang w:val="uk-UA"/>
        </w:rPr>
      </w:pPr>
      <w:r w:rsidRPr="00B54FEA">
        <w:rPr>
          <w:lang w:val="uk-UA"/>
        </w:rPr>
        <w:t>3.Рублев А.Н. Линейная алгебра. М.: Высшая школа, 1968.</w:t>
      </w:r>
    </w:p>
    <w:p w:rsidR="00D61863" w:rsidRPr="00B54FEA" w:rsidRDefault="00BA6412" w:rsidP="00B54FEA">
      <w:pPr>
        <w:pStyle w:val="af8"/>
        <w:rPr>
          <w:lang w:val="uk-UA"/>
        </w:rPr>
      </w:pPr>
      <w:r w:rsidRPr="00B54FEA">
        <w:rPr>
          <w:lang w:val="uk-UA"/>
        </w:rPr>
        <w:t>4.Керниган Б., Ритчи Д. Язык программирования Си. - М.: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Финансы и</w:t>
      </w:r>
      <w:r w:rsidR="00B54FEA" w:rsidRPr="00B54FEA">
        <w:rPr>
          <w:lang w:val="uk-UA"/>
        </w:rPr>
        <w:t xml:space="preserve"> </w:t>
      </w:r>
      <w:r w:rsidRPr="00B54FEA">
        <w:rPr>
          <w:lang w:val="uk-UA"/>
        </w:rPr>
        <w:t>статистика, 1992.</w:t>
      </w:r>
    </w:p>
    <w:p w:rsidR="00BA6412" w:rsidRPr="00B54FEA" w:rsidRDefault="00B54FEA" w:rsidP="00B54FEA">
      <w:pPr>
        <w:pStyle w:val="af8"/>
        <w:rPr>
          <w:lang w:val="uk-UA"/>
        </w:rPr>
      </w:pPr>
      <w:r w:rsidRPr="00B54FEA">
        <w:rPr>
          <w:lang w:val="uk-UA"/>
        </w:rPr>
        <w:t xml:space="preserve">5. </w:t>
      </w:r>
      <w:r w:rsidR="00BA6412" w:rsidRPr="00B54FEA">
        <w:rPr>
          <w:lang w:val="uk-UA"/>
        </w:rPr>
        <w:t>Прата С. Язык программирования С. — М., СПб., К.: ДиаСофт, 2002.</w:t>
      </w:r>
    </w:p>
    <w:p w:rsidR="00BA6412" w:rsidRPr="00B54FEA" w:rsidRDefault="00B54FEA" w:rsidP="00B54FEA">
      <w:pPr>
        <w:pStyle w:val="af8"/>
        <w:rPr>
          <w:lang w:val="uk-UA"/>
        </w:rPr>
      </w:pPr>
      <w:r w:rsidRPr="00B54FEA">
        <w:rPr>
          <w:lang w:val="uk-UA"/>
        </w:rPr>
        <w:t xml:space="preserve">6. </w:t>
      </w:r>
      <w:r w:rsidR="00BA6412" w:rsidRPr="00B54FEA">
        <w:rPr>
          <w:lang w:val="uk-UA"/>
        </w:rPr>
        <w:t>Брєдлі Л., Ейткен П. Освой самостоятельно С за 21 день.-М.:Изд.дом “Вильямс”,2003.</w:t>
      </w:r>
    </w:p>
    <w:p w:rsidR="00BA6412" w:rsidRPr="00B54FEA" w:rsidRDefault="00BA6412" w:rsidP="00B54FEA">
      <w:pPr>
        <w:pStyle w:val="af8"/>
        <w:rPr>
          <w:lang w:val="uk-UA"/>
        </w:rPr>
      </w:pPr>
      <w:r w:rsidRPr="00B54FEA">
        <w:rPr>
          <w:lang w:val="uk-UA"/>
        </w:rPr>
        <w:t>7.Шпак З. Я. “Програмування мовою С”, 2006.</w:t>
      </w:r>
    </w:p>
    <w:p w:rsidR="00B54FEA" w:rsidRPr="00B54FEA" w:rsidRDefault="00B54FEA" w:rsidP="00D61863">
      <w:pPr>
        <w:pStyle w:val="af7"/>
        <w:rPr>
          <w:lang w:val="uk-UA"/>
        </w:rPr>
      </w:pPr>
    </w:p>
    <w:p w:rsidR="00BA6412" w:rsidRPr="00B54FEA" w:rsidRDefault="00B54FEA" w:rsidP="00D61863">
      <w:pPr>
        <w:pStyle w:val="af7"/>
        <w:rPr>
          <w:lang w:val="uk-UA"/>
        </w:rPr>
      </w:pPr>
      <w:r w:rsidRPr="00B54FEA">
        <w:rPr>
          <w:lang w:val="uk-UA"/>
        </w:rPr>
        <w:br w:type="page"/>
      </w:r>
      <w:r w:rsidR="00BA6412" w:rsidRPr="00B54FEA">
        <w:rPr>
          <w:lang w:val="uk-UA"/>
        </w:rPr>
        <w:t>Додатки</w:t>
      </w:r>
    </w:p>
    <w:p w:rsidR="00B54FEA" w:rsidRPr="00B54FEA" w:rsidRDefault="00B54FEA" w:rsidP="00D61863">
      <w:pPr>
        <w:pStyle w:val="af7"/>
        <w:rPr>
          <w:lang w:val="uk-UA"/>
        </w:rPr>
      </w:pP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Текст програми на мові Turbo C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#include&lt;stdio.h&gt;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#include&lt;conio.h&gt;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#include&lt;math.h&gt;</w:t>
      </w:r>
    </w:p>
    <w:p w:rsidR="00BA6412" w:rsidRPr="00B54FEA" w:rsidRDefault="00BA6412" w:rsidP="00D61863">
      <w:pPr>
        <w:pStyle w:val="af7"/>
        <w:rPr>
          <w:lang w:val="uk-UA"/>
        </w:rPr>
      </w:pP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//Функція задання кольору фону</w:t>
      </w:r>
    </w:p>
    <w:p w:rsidR="00BA6412" w:rsidRPr="00B54FEA" w:rsidRDefault="00BA6412" w:rsidP="00D61863">
      <w:pPr>
        <w:pStyle w:val="af7"/>
        <w:rPr>
          <w:lang w:val="uk-UA"/>
        </w:rPr>
      </w:pP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void Fon(void)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{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textcolor(15); textbackground(BLUE);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return;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}</w:t>
      </w:r>
    </w:p>
    <w:p w:rsidR="00BA6412" w:rsidRPr="00B54FEA" w:rsidRDefault="00BA6412" w:rsidP="00D61863">
      <w:pPr>
        <w:pStyle w:val="af7"/>
        <w:rPr>
          <w:lang w:val="uk-UA"/>
        </w:rPr>
      </w:pP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//Функція задання кольору букв</w:t>
      </w:r>
    </w:p>
    <w:p w:rsidR="00BA6412" w:rsidRPr="00B54FEA" w:rsidRDefault="00BA6412" w:rsidP="00D61863">
      <w:pPr>
        <w:pStyle w:val="af7"/>
        <w:rPr>
          <w:lang w:val="uk-UA"/>
        </w:rPr>
      </w:pP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void Bykvu(void)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{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textcolor(1);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textbackground(15);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return;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}</w:t>
      </w:r>
    </w:p>
    <w:p w:rsidR="00BA6412" w:rsidRPr="00B54FEA" w:rsidRDefault="00BA6412" w:rsidP="00D61863">
      <w:pPr>
        <w:pStyle w:val="af7"/>
        <w:rPr>
          <w:lang w:val="uk-UA"/>
        </w:rPr>
      </w:pP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//Заголовок</w:t>
      </w:r>
    </w:p>
    <w:p w:rsidR="00BA6412" w:rsidRPr="00B54FEA" w:rsidRDefault="00BA6412" w:rsidP="00D61863">
      <w:pPr>
        <w:pStyle w:val="af7"/>
        <w:rPr>
          <w:lang w:val="uk-UA"/>
        </w:rPr>
      </w:pP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void Poc(void)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{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Fon();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clrscr();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printf("\n\n\n\n\n\n\t\t\t╔══════════════════════════╗");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printf("\n\t\t\t║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║");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printf("\n\t\t\t║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Курсова робота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║");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printf("\n\t\t\t║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на тему: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║");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printf("\n\t\t\t║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Обчислення інтегралу за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║");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printf("\n\t\t\t║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за допомогою формул прямокутників, ║");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printf("\n\t\t\t║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трапецій, Сімпсона.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║");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printf("\n\t\t\t║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║");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printf("\n\t\t\t╚════════════════════════════════╝");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getch();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clrscr();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return;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}</w:t>
      </w:r>
    </w:p>
    <w:p w:rsidR="00BA6412" w:rsidRPr="00B54FEA" w:rsidRDefault="00BA6412" w:rsidP="00D61863">
      <w:pPr>
        <w:pStyle w:val="af7"/>
        <w:rPr>
          <w:lang w:val="uk-UA"/>
        </w:rPr>
      </w:pPr>
    </w:p>
    <w:p w:rsidR="00BA6412" w:rsidRPr="00B54FEA" w:rsidRDefault="00BA6412" w:rsidP="00D61863">
      <w:pPr>
        <w:pStyle w:val="af7"/>
        <w:rPr>
          <w:lang w:val="uk-UA"/>
        </w:rPr>
      </w:pPr>
    </w:p>
    <w:p w:rsidR="00BA6412" w:rsidRPr="00B54FEA" w:rsidRDefault="00BA6412" w:rsidP="00D61863">
      <w:pPr>
        <w:pStyle w:val="af7"/>
        <w:rPr>
          <w:lang w:val="uk-UA"/>
        </w:rPr>
      </w:pPr>
    </w:p>
    <w:p w:rsidR="00BA6412" w:rsidRPr="00B54FEA" w:rsidRDefault="00BA6412" w:rsidP="00D61863">
      <w:pPr>
        <w:pStyle w:val="af7"/>
        <w:rPr>
          <w:lang w:val="uk-UA"/>
        </w:rPr>
      </w:pP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//Головне меню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void Menu(void)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{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Fon();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clrscr();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Bykvu(); printf("\a\n\n\n\n\t\t╔════════════════════════════════╗");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printf("\n\t\t║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║");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printf("\n\t\t║\t\t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cprintf(" МЕНЮ 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printf("\t\t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║");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printf("\n\t\t║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║");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printf("\n\t\t║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cprintf("*1*");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cprintf("Інтегрування функції");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 --&gt; 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cprintf("натисніть");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cprintf("F");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║");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printf("\n\t\t║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║");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printf("\n\t\t║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cprintf("*2*");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cprintf("Вихід");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 -----------------&gt; 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cprintf("натисніть");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cprintf("V");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║");</w:t>
      </w:r>
    </w:p>
    <w:p w:rsidR="00B54FEA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printf("\n\t\t║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║");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printf("\n\t\t╚═════════════════════════════════╝");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return;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}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//Меню вибору функції</w:t>
      </w:r>
    </w:p>
    <w:p w:rsidR="00BA6412" w:rsidRPr="00B54FEA" w:rsidRDefault="00BA6412" w:rsidP="00D61863">
      <w:pPr>
        <w:pStyle w:val="af7"/>
        <w:rPr>
          <w:lang w:val="uk-UA"/>
        </w:rPr>
      </w:pP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void Vubir_Fun(void)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{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Fon();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clrscr();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Bykvu(); printf("\a\n\n\n\n\t\t╔════════════════════════════════╗");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printf("\n\t\t║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║");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printf("\n\t\t║ 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cprintf("Виберіть функцію:");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║");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printf("\n\t\t║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║");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printf("\n\t\t║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cprintf("*");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cprintf("exp(x)");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 --------------&gt; 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cprintf("натисніть");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cprintf("1");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printf("║");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printf("\n\t\t║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║");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printf("\n\t\t║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cprintf("*");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cprintf("sin(2*x)+x");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 ----------&gt; 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cprintf("натисніть");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cprintf("2");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printf("║");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printf("\n\t\t║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║");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printf("\n\t\t║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cprintf("*");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cprintf("log(x*x)");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 ------------&gt; 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cprintf("натисніть");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cprintf("3");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printf("║");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printf("\n\t\t║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║");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printf("\n\t\t║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cprintf("*");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cprintf("повернення в меню");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 ---&gt; 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cprintf("натисніть");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cprintf("4");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printf("║");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printf("\n\t\t║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║");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printf("\n\t\t╚═════════════════════════════════╝");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return;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}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//ввід меж інтегрування</w:t>
      </w:r>
    </w:p>
    <w:p w:rsidR="00BA6412" w:rsidRPr="00B54FEA" w:rsidRDefault="00BA6412" w:rsidP="00D61863">
      <w:pPr>
        <w:pStyle w:val="af7"/>
        <w:rPr>
          <w:lang w:val="uk-UA"/>
        </w:rPr>
      </w:pP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void Megi(void)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{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Fon();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clrscr();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Bykvu();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printf("\n\t\t══════════════════════════\n");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printf("\t\t");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cprintf("Введіть межі інтегрування:");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printf("\n\t\t══════════════════════════\n");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return;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}</w:t>
      </w:r>
    </w:p>
    <w:p w:rsidR="00BA6412" w:rsidRPr="00B54FEA" w:rsidRDefault="00BA6412" w:rsidP="00D61863">
      <w:pPr>
        <w:pStyle w:val="af7"/>
        <w:rPr>
          <w:lang w:val="uk-UA"/>
        </w:rPr>
      </w:pP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//ввід кроків</w:t>
      </w:r>
    </w:p>
    <w:p w:rsidR="00BA6412" w:rsidRPr="00B54FEA" w:rsidRDefault="00BA6412" w:rsidP="00D61863">
      <w:pPr>
        <w:pStyle w:val="af7"/>
        <w:rPr>
          <w:lang w:val="uk-UA"/>
        </w:rPr>
      </w:pP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void Rozb(void)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{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printf("\n\n\t\t═════════════════════════\n");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printf("\t\t");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cprintf("Введіть кількість кроків:");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printf("\n\t\t═════════════════════════\n");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return;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}</w:t>
      </w:r>
    </w:p>
    <w:p w:rsidR="00BA6412" w:rsidRPr="00B54FEA" w:rsidRDefault="00BA6412" w:rsidP="00D61863">
      <w:pPr>
        <w:pStyle w:val="af7"/>
        <w:rPr>
          <w:lang w:val="uk-UA"/>
        </w:rPr>
      </w:pP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//функція exp(w)</w:t>
      </w:r>
    </w:p>
    <w:p w:rsidR="00BA6412" w:rsidRPr="00B54FEA" w:rsidRDefault="00BA6412" w:rsidP="00D61863">
      <w:pPr>
        <w:pStyle w:val="af7"/>
        <w:rPr>
          <w:lang w:val="uk-UA"/>
        </w:rPr>
      </w:pP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double fun1(double w)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{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return exp(w);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}</w:t>
      </w:r>
    </w:p>
    <w:p w:rsidR="00BA6412" w:rsidRPr="00B54FEA" w:rsidRDefault="00BA6412" w:rsidP="00D61863">
      <w:pPr>
        <w:pStyle w:val="af7"/>
        <w:rPr>
          <w:lang w:val="uk-UA"/>
        </w:rPr>
      </w:pP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double fun2(double w)// функція sin(2*w)+w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{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return sin(2*w)+w;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}</w:t>
      </w:r>
    </w:p>
    <w:p w:rsidR="00BA6412" w:rsidRPr="00B54FEA" w:rsidRDefault="00BA6412" w:rsidP="00D61863">
      <w:pPr>
        <w:pStyle w:val="af7"/>
        <w:rPr>
          <w:lang w:val="uk-UA"/>
        </w:rPr>
      </w:pP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// функція log(w*w)</w:t>
      </w:r>
    </w:p>
    <w:p w:rsidR="00BA6412" w:rsidRPr="00B54FEA" w:rsidRDefault="00BA6412" w:rsidP="00D61863">
      <w:pPr>
        <w:pStyle w:val="af7"/>
        <w:rPr>
          <w:lang w:val="uk-UA"/>
        </w:rPr>
      </w:pP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double fun3(double w)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{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return log(w*w);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}</w:t>
      </w:r>
    </w:p>
    <w:p w:rsidR="00BA6412" w:rsidRPr="00B54FEA" w:rsidRDefault="00BA6412" w:rsidP="00D61863">
      <w:pPr>
        <w:pStyle w:val="af7"/>
        <w:rPr>
          <w:lang w:val="uk-UA"/>
        </w:rPr>
      </w:pP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//обчислення за формулою „лівих” прямокутників</w:t>
      </w:r>
    </w:p>
    <w:p w:rsidR="00BA6412" w:rsidRPr="00B54FEA" w:rsidRDefault="00BA6412" w:rsidP="00D61863">
      <w:pPr>
        <w:pStyle w:val="af7"/>
        <w:rPr>
          <w:lang w:val="uk-UA"/>
        </w:rPr>
      </w:pP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double Liv_pram(double (*fun)(double),double x,double h,int n)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{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double s;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int i;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s=fun(x);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for(i=0;i&lt;n-1;i++){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x+=fabs(h);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s+=fun(x);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}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return printf("\n\tФормула лівих прямокутників: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%g",(fabs(h)*s));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}</w:t>
      </w:r>
    </w:p>
    <w:p w:rsidR="00BA6412" w:rsidRPr="00B54FEA" w:rsidRDefault="00BA6412" w:rsidP="00D61863">
      <w:pPr>
        <w:pStyle w:val="af7"/>
        <w:rPr>
          <w:lang w:val="uk-UA"/>
        </w:rPr>
      </w:pP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//обчислення за формулою „правих” прямокутників</w:t>
      </w:r>
    </w:p>
    <w:p w:rsidR="00BA6412" w:rsidRPr="00B54FEA" w:rsidRDefault="00BA6412" w:rsidP="00D61863">
      <w:pPr>
        <w:pStyle w:val="af7"/>
        <w:rPr>
          <w:lang w:val="uk-UA"/>
        </w:rPr>
      </w:pP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double Prav_pram(double (*fun)(double),double x,double h,int n)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{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int i;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double s=0;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for(i=0;i&lt;n;i++){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x+=fabs(h);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s+=fun(x);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}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return printf("\n\tФормула правих прямокутників: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%g",(fabs(h)*s));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}</w:t>
      </w:r>
    </w:p>
    <w:p w:rsidR="00BA6412" w:rsidRPr="00B54FEA" w:rsidRDefault="00BA6412" w:rsidP="00D61863">
      <w:pPr>
        <w:pStyle w:val="af7"/>
        <w:rPr>
          <w:lang w:val="uk-UA"/>
        </w:rPr>
      </w:pP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//обчислення за формулою трапецій</w:t>
      </w:r>
    </w:p>
    <w:p w:rsidR="00BA6412" w:rsidRPr="00B54FEA" w:rsidRDefault="00BA6412" w:rsidP="00D61863">
      <w:pPr>
        <w:pStyle w:val="af7"/>
        <w:rPr>
          <w:lang w:val="uk-UA"/>
        </w:rPr>
      </w:pP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double Trap(double (*fun)(double),double x,double h,int n)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{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int i;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double s=0,y1;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y1=fun(x);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for(i=0;i&lt;n-1;i++){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x+=fabs(h);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s+=fun(x);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}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x+=fabs(h);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s+=(fun(x)+y1)/2;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return printf("\n\tФормула трапецій:\t\t %g",(fabs(h)*s));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}</w:t>
      </w:r>
    </w:p>
    <w:p w:rsidR="00BA6412" w:rsidRPr="00B54FEA" w:rsidRDefault="00BA6412" w:rsidP="00D61863">
      <w:pPr>
        <w:pStyle w:val="af7"/>
        <w:rPr>
          <w:lang w:val="uk-UA"/>
        </w:rPr>
      </w:pP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//обчислення за формулою Сімпсона</w:t>
      </w:r>
    </w:p>
    <w:p w:rsidR="00BA6412" w:rsidRPr="00B54FEA" w:rsidRDefault="00BA6412" w:rsidP="00D61863">
      <w:pPr>
        <w:pStyle w:val="af7"/>
        <w:rPr>
          <w:lang w:val="uk-UA"/>
        </w:rPr>
      </w:pP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double Simp(double (*fun)(double),double x,double h,int a,int b,int n)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{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double s=0,s1;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int i,c=1;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for(i=0;i&lt;n-1;i++){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x+=fabs(h);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s+=(3+c)*fun(x);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c=-c;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}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s1=fun(a)+fun(b);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return printf("\n\tФормула Сімпсона:\t\t %g",fabs(h)*(s+s1)/3)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}</w:t>
      </w:r>
    </w:p>
    <w:p w:rsidR="00BA6412" w:rsidRPr="00B54FEA" w:rsidRDefault="00BA6412" w:rsidP="00D61863">
      <w:pPr>
        <w:pStyle w:val="af7"/>
        <w:rPr>
          <w:lang w:val="uk-UA"/>
        </w:rPr>
      </w:pP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//повідомлення про помилку</w:t>
      </w:r>
    </w:p>
    <w:p w:rsidR="00D61863" w:rsidRPr="00B54FEA" w:rsidRDefault="00D61863" w:rsidP="00D61863">
      <w:pPr>
        <w:pStyle w:val="af7"/>
        <w:rPr>
          <w:lang w:val="uk-UA"/>
        </w:rPr>
      </w:pP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void Pomulka(void)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{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Fon();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clrscr();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Bykvu();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printf("\a\a\a\n\n\n\n\t\t\t╔════════════════════════╗ \n");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printf("\t\t\t║\t\t\t\t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║\n");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printf("\t\t\t║\t\t\t\t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║\n");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printf("\t\t\t║");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cprintf("Ви допустили помилку !!!");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║\n");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printf("\t\t\t║\t\t\t\t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║\n");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printf("\t\t\t║ 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cprintf(" Натиснули невірну клавішу !!!");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║\n");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printf("\t\t\t║\t\t\t\t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║\n");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printf("\t\t\t║\t\t");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cprintf(" ENTER 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║\n");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printf("\t\t\t║\t\t\t\t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║\n");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printf("\t\t\t╚════════════════════════════════╝\n");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getch();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return;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}</w:t>
      </w:r>
    </w:p>
    <w:p w:rsidR="00BA6412" w:rsidRPr="00B54FEA" w:rsidRDefault="00BA6412" w:rsidP="00D61863">
      <w:pPr>
        <w:pStyle w:val="af7"/>
        <w:rPr>
          <w:lang w:val="uk-UA"/>
        </w:rPr>
      </w:pP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//меню закінчення</w:t>
      </w:r>
    </w:p>
    <w:p w:rsidR="00BA6412" w:rsidRPr="00B54FEA" w:rsidRDefault="00BA6412" w:rsidP="00D61863">
      <w:pPr>
        <w:pStyle w:val="af7"/>
        <w:rPr>
          <w:lang w:val="uk-UA"/>
        </w:rPr>
      </w:pP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void Zakin(void)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{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Fon();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clrscr();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Bykvu();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printf("\n\n\n\n\t\t\t╔═══════════════════════════╗ \n");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printf("\t\t\t║\t\t\t\t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║\n");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printf("\t\t\t║");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cprintf("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Хочите закінчити роботу?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printf("║\n");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printf("\t\t\t║\t\t\t\t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║\n");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printf("\t\t\t║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cprintf("*ТАК*");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 --------&gt; 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cprintf("натисніть");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cprintf("Y");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║");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printf("\n\t\t\t║\t\t\t\t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║\n");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printf("\t\t\t║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cprintf("*НІ*");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 ---------&gt; 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cprintf("натисніть");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cprintf("N");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║");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printf("\n\t\t\t║\t\t\t\t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║\n");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printf("\t\t\t╚════════════════════════════════╝\n");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return;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}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//головна функція</w:t>
      </w:r>
    </w:p>
    <w:p w:rsidR="00BA6412" w:rsidRPr="00B54FEA" w:rsidRDefault="00BA6412" w:rsidP="00D61863">
      <w:pPr>
        <w:pStyle w:val="af7"/>
        <w:rPr>
          <w:lang w:val="uk-UA"/>
        </w:rPr>
      </w:pP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int main(void)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{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int aa,bb,nn;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int vubir1;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double hh,xx;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clrscr();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Poc();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l2: Menu();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switch (getch())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{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case 'F': case 'f': {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{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l1: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Vubir_Fun();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vubir1=getch();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fflush(stdin);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if (vubir1&gt;52) {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Pomulka();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goto l1;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}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if(vubir1==52) goto l2;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l4: Megi();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printf("\t\ta=");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scanf("%d",&amp;aa);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printf("\t\tb=");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scanf("%d",&amp;bb);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if(vubir1==51)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if((aa&lt;0)||(bb&lt;0)){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printf("\t\tМежі мають бути додатні.Введіть нові.");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getch();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goto l4;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}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Rozb();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printf("\t\tn=");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scanf("%d",&amp;nn);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hh=(double(aa-bb))/double(nn);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if(aa&gt;bb) xx=bb;else xx=aa;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switch (vubir1)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{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case 49: {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Liv_pram(fun1,xx,hh,nn);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Prav_pram(fun1,xx,hh,nn);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Trap(fun1,xx,hh,nn);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Simp(fun1,xx,hh,aa,bb,nn);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getch();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break;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}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case 50: {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Liv_pram(fun2,xx,hh,nn);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Prav_pram(fun2,xx,hh,nn);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Trap(fun2,xx,hh,nn);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Simp(fun2,xx,hh,aa,bb,nn);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getch();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break;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}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case 51:</w:t>
      </w:r>
      <w:r w:rsidR="00D61863" w:rsidRPr="00B54FEA">
        <w:rPr>
          <w:lang w:val="uk-UA"/>
        </w:rPr>
        <w:t xml:space="preserve"> </w:t>
      </w:r>
      <w:r w:rsidRPr="00B54FEA">
        <w:rPr>
          <w:lang w:val="uk-UA"/>
        </w:rPr>
        <w:t>{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Liv_pram(fun3,xx,hh,nn);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Prav_pram(fun3,xx,hh,nn);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Trap(fun3,xx,hh,nn);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Simp(fun3,xx,hh,aa,bb,nn);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getch();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break;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}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}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}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l3: Zakin();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switch (getch())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{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case 'N': case 'n': goto l2;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case 'Y': case 'y':return 0;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default: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Pomulka();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goto l3;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}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}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case 'V': case 'v': return 0;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default: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Pomulka();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goto l2;</w:t>
      </w:r>
    </w:p>
    <w:p w:rsidR="00D61863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}</w:t>
      </w:r>
    </w:p>
    <w:p w:rsidR="00BA6412" w:rsidRPr="00B54FEA" w:rsidRDefault="00BA6412" w:rsidP="00D61863">
      <w:pPr>
        <w:pStyle w:val="af7"/>
        <w:rPr>
          <w:lang w:val="uk-UA"/>
        </w:rPr>
      </w:pPr>
      <w:r w:rsidRPr="00B54FEA">
        <w:rPr>
          <w:lang w:val="uk-UA"/>
        </w:rPr>
        <w:t>}</w:t>
      </w:r>
      <w:bookmarkStart w:id="0" w:name="_GoBack"/>
      <w:bookmarkEnd w:id="0"/>
    </w:p>
    <w:sectPr w:rsidR="00BA6412" w:rsidRPr="00B54FEA" w:rsidSect="000651D8">
      <w:footnotePr>
        <w:pos w:val="beneathText"/>
      </w:footnotePr>
      <w:pgSz w:w="11905" w:h="16837" w:code="9"/>
      <w:pgMar w:top="1134" w:right="851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3025" w:rsidRDefault="00DA3025">
      <w:r>
        <w:separator/>
      </w:r>
    </w:p>
  </w:endnote>
  <w:endnote w:type="continuationSeparator" w:id="0">
    <w:p w:rsidR="00DA3025" w:rsidRDefault="00DA3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1B6" w:rsidRDefault="008811B6" w:rsidP="00844AB2">
    <w:pPr>
      <w:pStyle w:val="ab"/>
      <w:framePr w:wrap="around" w:vAnchor="text" w:hAnchor="margin" w:xAlign="right" w:y="1"/>
      <w:rPr>
        <w:rStyle w:val="af6"/>
      </w:rPr>
    </w:pPr>
  </w:p>
  <w:p w:rsidR="008811B6" w:rsidRDefault="008811B6" w:rsidP="00844AB2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1B6" w:rsidRPr="00844AB2" w:rsidRDefault="007F4084" w:rsidP="00844AB2">
    <w:pPr>
      <w:pStyle w:val="ab"/>
      <w:framePr w:wrap="around" w:vAnchor="text" w:hAnchor="margin" w:xAlign="right" w:y="1"/>
      <w:rPr>
        <w:rStyle w:val="af6"/>
        <w:sz w:val="26"/>
      </w:rPr>
    </w:pPr>
    <w:r>
      <w:rPr>
        <w:rStyle w:val="af6"/>
        <w:noProof/>
        <w:sz w:val="26"/>
      </w:rPr>
      <w:t>2</w:t>
    </w:r>
  </w:p>
  <w:p w:rsidR="008811B6" w:rsidRDefault="008811B6" w:rsidP="00844AB2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3025" w:rsidRDefault="00DA3025">
      <w:r>
        <w:separator/>
      </w:r>
    </w:p>
  </w:footnote>
  <w:footnote w:type="continuationSeparator" w:id="0">
    <w:p w:rsidR="00DA3025" w:rsidRDefault="00DA30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Outline"/>
    <w:lvl w:ilvl="0">
      <w:start w:val="1"/>
      <w:numFmt w:val="decimal"/>
      <w:lvlText w:val="%1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356"/>
        </w:tabs>
        <w:ind w:left="1356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076"/>
        </w:tabs>
        <w:ind w:left="2076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796"/>
        </w:tabs>
        <w:ind w:left="279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516"/>
        </w:tabs>
        <w:ind w:left="351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236"/>
        </w:tabs>
        <w:ind w:left="4236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956"/>
        </w:tabs>
        <w:ind w:left="495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76"/>
        </w:tabs>
        <w:ind w:left="567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96"/>
        </w:tabs>
        <w:ind w:left="6396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116"/>
        </w:tabs>
        <w:ind w:left="7116" w:hanging="360"/>
      </w:pPr>
      <w:rPr>
        <w:rFonts w:ascii="Wingdings" w:hAnsi="Wingdings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00000004"/>
    <w:multiLevelType w:val="singleLevel"/>
    <w:tmpl w:val="00000004"/>
    <w:name w:val="WW8Num4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hyphenationZone w:val="357"/>
  <w:doNotHyphenateCaps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6412"/>
    <w:rsid w:val="000651D8"/>
    <w:rsid w:val="001D6ACE"/>
    <w:rsid w:val="00377DF5"/>
    <w:rsid w:val="003A75AA"/>
    <w:rsid w:val="00427133"/>
    <w:rsid w:val="004E1EDC"/>
    <w:rsid w:val="005A3FB9"/>
    <w:rsid w:val="00703ADD"/>
    <w:rsid w:val="00745671"/>
    <w:rsid w:val="00783A8C"/>
    <w:rsid w:val="007A6DC1"/>
    <w:rsid w:val="007F4084"/>
    <w:rsid w:val="00844AB2"/>
    <w:rsid w:val="008811B6"/>
    <w:rsid w:val="00940254"/>
    <w:rsid w:val="009821DC"/>
    <w:rsid w:val="00B54FEA"/>
    <w:rsid w:val="00B66C3F"/>
    <w:rsid w:val="00BA6412"/>
    <w:rsid w:val="00D61863"/>
    <w:rsid w:val="00DA3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4"/>
    <o:shapelayout v:ext="edit">
      <o:idmap v:ext="edit" data="1"/>
    </o:shapelayout>
  </w:shapeDefaults>
  <w:decimalSymbol w:val=","/>
  <w:listSeparator w:val=";"/>
  <w14:defaultImageDpi w14:val="0"/>
  <w15:chartTrackingRefBased/>
  <w15:docId w15:val="{CE4B6BAA-4210-4830-8424-C9E6B4D73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="568"/>
      <w:jc w:val="both"/>
    </w:pPr>
    <w:rPr>
      <w:color w:val="000000"/>
      <w:sz w:val="24"/>
      <w:lang w:val="uk-UA" w:eastAsia="ar-SA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line="360" w:lineRule="auto"/>
      <w:ind w:right="566" w:firstLine="0"/>
      <w:jc w:val="center"/>
      <w:outlineLvl w:val="0"/>
    </w:pPr>
    <w:rPr>
      <w:rFonts w:ascii="Courier New" w:hAnsi="Courier New"/>
      <w:b/>
      <w:sz w:val="72"/>
    </w:rPr>
  </w:style>
  <w:style w:type="paragraph" w:styleId="2">
    <w:name w:val="heading 2"/>
    <w:basedOn w:val="a"/>
    <w:next w:val="a"/>
    <w:link w:val="20"/>
    <w:uiPriority w:val="9"/>
    <w:qFormat/>
    <w:pPr>
      <w:keepNext/>
      <w:numPr>
        <w:ilvl w:val="1"/>
        <w:numId w:val="1"/>
      </w:numPr>
      <w:ind w:firstLine="0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numPr>
        <w:ilvl w:val="2"/>
        <w:numId w:val="1"/>
      </w:numPr>
      <w:ind w:firstLine="0"/>
      <w:outlineLvl w:val="2"/>
    </w:pPr>
    <w:rPr>
      <w:b/>
    </w:rPr>
  </w:style>
  <w:style w:type="paragraph" w:styleId="4">
    <w:name w:val="heading 4"/>
    <w:basedOn w:val="a"/>
    <w:next w:val="a"/>
    <w:link w:val="40"/>
    <w:uiPriority w:val="9"/>
    <w:qFormat/>
    <w:pPr>
      <w:keepNext/>
      <w:numPr>
        <w:ilvl w:val="3"/>
        <w:numId w:val="1"/>
      </w:numPr>
      <w:ind w:firstLine="0"/>
      <w:jc w:val="center"/>
      <w:outlineLvl w:val="3"/>
    </w:pPr>
    <w:rPr>
      <w:b/>
      <w:i/>
    </w:rPr>
  </w:style>
  <w:style w:type="paragraph" w:styleId="5">
    <w:name w:val="heading 5"/>
    <w:basedOn w:val="a"/>
    <w:next w:val="a"/>
    <w:link w:val="50"/>
    <w:uiPriority w:val="9"/>
    <w:qFormat/>
    <w:pPr>
      <w:keepNext/>
      <w:numPr>
        <w:ilvl w:val="4"/>
        <w:numId w:val="1"/>
      </w:numPr>
      <w:ind w:firstLine="0"/>
      <w:jc w:val="center"/>
      <w:outlineLvl w:val="4"/>
    </w:pPr>
    <w:rPr>
      <w:b/>
    </w:rPr>
  </w:style>
  <w:style w:type="paragraph" w:styleId="6">
    <w:name w:val="heading 6"/>
    <w:basedOn w:val="a"/>
    <w:next w:val="a"/>
    <w:link w:val="60"/>
    <w:uiPriority w:val="9"/>
    <w:qFormat/>
    <w:pPr>
      <w:keepNext/>
      <w:numPr>
        <w:ilvl w:val="5"/>
        <w:numId w:val="1"/>
      </w:numPr>
      <w:spacing w:before="600" w:line="360" w:lineRule="auto"/>
      <w:ind w:firstLine="0"/>
      <w:jc w:val="center"/>
      <w:outlineLvl w:val="5"/>
    </w:pPr>
    <w:rPr>
      <w:b/>
      <w:sz w:val="32"/>
    </w:rPr>
  </w:style>
  <w:style w:type="paragraph" w:styleId="7">
    <w:name w:val="heading 7"/>
    <w:basedOn w:val="a"/>
    <w:next w:val="a"/>
    <w:link w:val="70"/>
    <w:uiPriority w:val="9"/>
    <w:qFormat/>
    <w:pPr>
      <w:keepNext/>
      <w:numPr>
        <w:ilvl w:val="6"/>
        <w:numId w:val="1"/>
      </w:numPr>
      <w:spacing w:line="360" w:lineRule="auto"/>
      <w:ind w:left="568" w:right="-1" w:firstLine="0"/>
      <w:outlineLvl w:val="6"/>
    </w:pPr>
    <w:rPr>
      <w:b/>
    </w:rPr>
  </w:style>
  <w:style w:type="paragraph" w:styleId="8">
    <w:name w:val="heading 8"/>
    <w:basedOn w:val="a"/>
    <w:next w:val="a"/>
    <w:link w:val="80"/>
    <w:uiPriority w:val="9"/>
    <w:qFormat/>
    <w:pPr>
      <w:keepNext/>
      <w:numPr>
        <w:ilvl w:val="7"/>
        <w:numId w:val="1"/>
      </w:numPr>
      <w:spacing w:line="360" w:lineRule="auto"/>
      <w:ind w:right="-2" w:firstLine="0"/>
      <w:jc w:val="center"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color w:val="000000"/>
      <w:kern w:val="32"/>
      <w:sz w:val="32"/>
      <w:szCs w:val="32"/>
      <w:lang w:val="uk-UA" w:eastAsia="ar-SA" w:bidi="ar-SA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color w:val="000000"/>
      <w:sz w:val="28"/>
      <w:szCs w:val="28"/>
      <w:lang w:val="uk-UA" w:eastAsia="ar-SA" w:bidi="ar-SA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color w:val="000000"/>
      <w:sz w:val="26"/>
      <w:szCs w:val="26"/>
      <w:lang w:val="uk-UA" w:eastAsia="ar-SA" w:bidi="ar-SA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color w:val="000000"/>
      <w:sz w:val="28"/>
      <w:szCs w:val="28"/>
      <w:lang w:val="uk-UA" w:eastAsia="ar-SA" w:bidi="ar-SA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color w:val="000000"/>
      <w:sz w:val="26"/>
      <w:szCs w:val="26"/>
      <w:lang w:val="uk-UA" w:eastAsia="ar-SA" w:bidi="ar-SA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  <w:color w:val="000000"/>
      <w:sz w:val="22"/>
      <w:szCs w:val="22"/>
      <w:lang w:val="uk-UA" w:eastAsia="ar-SA" w:bidi="ar-SA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color w:val="000000"/>
      <w:sz w:val="24"/>
      <w:szCs w:val="24"/>
      <w:lang w:val="uk-UA" w:eastAsia="ar-SA" w:bidi="ar-SA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color w:val="000000"/>
      <w:sz w:val="24"/>
      <w:szCs w:val="24"/>
      <w:lang w:val="uk-UA" w:eastAsia="ar-SA" w:bidi="ar-SA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21">
    <w:name w:val="Основной шрифт абзаца2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11">
    <w:name w:val="Основной шрифт абзаца1"/>
  </w:style>
  <w:style w:type="character" w:customStyle="1" w:styleId="a3">
    <w:name w:val="Символ нумерации"/>
  </w:style>
  <w:style w:type="character" w:styleId="a4">
    <w:name w:val="line number"/>
    <w:uiPriority w:val="99"/>
    <w:rPr>
      <w:rFonts w:cs="Times New Roman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6">
    <w:name w:val="Body Text"/>
    <w:basedOn w:val="a"/>
    <w:link w:val="a7"/>
    <w:uiPriority w:val="99"/>
    <w:pPr>
      <w:spacing w:line="360" w:lineRule="auto"/>
      <w:ind w:right="566" w:firstLine="0"/>
      <w:jc w:val="center"/>
    </w:pPr>
    <w:rPr>
      <w:rFonts w:ascii="MS Serif" w:hAnsi="MS Serif"/>
      <w:b/>
      <w:caps/>
    </w:rPr>
  </w:style>
  <w:style w:type="character" w:customStyle="1" w:styleId="a7">
    <w:name w:val="Основной текст Знак"/>
    <w:link w:val="a6"/>
    <w:uiPriority w:val="99"/>
    <w:semiHidden/>
    <w:locked/>
    <w:rPr>
      <w:rFonts w:cs="Times New Roman"/>
      <w:color w:val="000000"/>
      <w:sz w:val="24"/>
      <w:lang w:val="uk-UA" w:eastAsia="ar-SA" w:bidi="ar-SA"/>
    </w:rPr>
  </w:style>
  <w:style w:type="paragraph" w:styleId="a8">
    <w:name w:val="List"/>
    <w:basedOn w:val="a6"/>
    <w:uiPriority w:val="99"/>
    <w:rPr>
      <w:rFonts w:ascii="Arial" w:hAnsi="Arial" w:cs="Tahoma"/>
    </w:rPr>
  </w:style>
  <w:style w:type="paragraph" w:customStyle="1" w:styleId="22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23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styleId="a9">
    <w:name w:val="head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link w:val="a9"/>
    <w:uiPriority w:val="99"/>
    <w:semiHidden/>
    <w:locked/>
    <w:rPr>
      <w:rFonts w:cs="Times New Roman"/>
      <w:color w:val="000000"/>
      <w:sz w:val="24"/>
      <w:lang w:val="uk-UA" w:eastAsia="ar-SA" w:bidi="ar-SA"/>
    </w:rPr>
  </w:style>
  <w:style w:type="paragraph" w:styleId="ab">
    <w:name w:val="footer"/>
    <w:basedOn w:val="a"/>
    <w:link w:val="ac"/>
    <w:uiPriority w:val="99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link w:val="ab"/>
    <w:uiPriority w:val="99"/>
    <w:semiHidden/>
    <w:locked/>
    <w:rPr>
      <w:rFonts w:cs="Times New Roman"/>
      <w:color w:val="000000"/>
      <w:sz w:val="24"/>
      <w:lang w:val="uk-UA" w:eastAsia="ar-SA" w:bidi="ar-SA"/>
    </w:rPr>
  </w:style>
  <w:style w:type="paragraph" w:customStyle="1" w:styleId="210">
    <w:name w:val="Основной текст 21"/>
    <w:basedOn w:val="a"/>
    <w:pPr>
      <w:spacing w:line="360" w:lineRule="auto"/>
      <w:ind w:firstLine="0"/>
    </w:pPr>
    <w:rPr>
      <w:b/>
      <w:i/>
    </w:rPr>
  </w:style>
  <w:style w:type="paragraph" w:styleId="14">
    <w:name w:val="toc 1"/>
    <w:basedOn w:val="a"/>
    <w:next w:val="a"/>
    <w:uiPriority w:val="39"/>
    <w:semiHidden/>
    <w:pPr>
      <w:tabs>
        <w:tab w:val="right" w:leader="dot" w:pos="9353"/>
      </w:tabs>
      <w:ind w:firstLine="0"/>
      <w:jc w:val="center"/>
    </w:pPr>
    <w:rPr>
      <w:b/>
      <w:sz w:val="40"/>
      <w:szCs w:val="40"/>
    </w:rPr>
  </w:style>
  <w:style w:type="paragraph" w:styleId="61">
    <w:name w:val="toc 6"/>
    <w:basedOn w:val="a"/>
    <w:next w:val="a"/>
    <w:uiPriority w:val="39"/>
    <w:semiHidden/>
    <w:pPr>
      <w:spacing w:line="360" w:lineRule="auto"/>
    </w:pPr>
    <w:rPr>
      <w:sz w:val="28"/>
    </w:rPr>
  </w:style>
  <w:style w:type="paragraph" w:styleId="31">
    <w:name w:val="toc 3"/>
    <w:basedOn w:val="a"/>
    <w:next w:val="a"/>
    <w:uiPriority w:val="39"/>
    <w:semiHidden/>
    <w:pPr>
      <w:ind w:left="480"/>
    </w:pPr>
  </w:style>
  <w:style w:type="paragraph" w:styleId="41">
    <w:name w:val="toc 4"/>
    <w:basedOn w:val="a"/>
    <w:next w:val="a"/>
    <w:uiPriority w:val="39"/>
    <w:semiHidden/>
    <w:pPr>
      <w:ind w:left="720"/>
    </w:pPr>
  </w:style>
  <w:style w:type="paragraph" w:styleId="51">
    <w:name w:val="toc 5"/>
    <w:basedOn w:val="a"/>
    <w:next w:val="a"/>
    <w:uiPriority w:val="39"/>
    <w:semiHidden/>
    <w:pPr>
      <w:ind w:left="960"/>
    </w:pPr>
  </w:style>
  <w:style w:type="paragraph" w:styleId="71">
    <w:name w:val="toc 7"/>
    <w:basedOn w:val="a"/>
    <w:next w:val="a"/>
    <w:uiPriority w:val="39"/>
    <w:semiHidden/>
    <w:pPr>
      <w:tabs>
        <w:tab w:val="right" w:leader="dot" w:pos="9353"/>
      </w:tabs>
      <w:spacing w:line="360" w:lineRule="auto"/>
      <w:ind w:firstLine="0"/>
    </w:pPr>
  </w:style>
  <w:style w:type="paragraph" w:styleId="ad">
    <w:name w:val="Body Text Indent"/>
    <w:basedOn w:val="a"/>
    <w:link w:val="ae"/>
    <w:uiPriority w:val="99"/>
    <w:pPr>
      <w:spacing w:line="360" w:lineRule="auto"/>
    </w:pPr>
  </w:style>
  <w:style w:type="character" w:customStyle="1" w:styleId="ae">
    <w:name w:val="Основной текст с отступом Знак"/>
    <w:link w:val="ad"/>
    <w:uiPriority w:val="99"/>
    <w:semiHidden/>
    <w:locked/>
    <w:rPr>
      <w:rFonts w:cs="Times New Roman"/>
      <w:color w:val="000000"/>
      <w:sz w:val="24"/>
      <w:lang w:val="uk-UA" w:eastAsia="ar-SA" w:bidi="ar-SA"/>
    </w:rPr>
  </w:style>
  <w:style w:type="paragraph" w:customStyle="1" w:styleId="15">
    <w:name w:val="Текст1"/>
    <w:basedOn w:val="a"/>
    <w:pPr>
      <w:ind w:firstLine="0"/>
      <w:jc w:val="left"/>
    </w:pPr>
    <w:rPr>
      <w:rFonts w:ascii="Courier New" w:hAnsi="Courier New"/>
      <w:sz w:val="20"/>
    </w:rPr>
  </w:style>
  <w:style w:type="paragraph" w:customStyle="1" w:styleId="211">
    <w:name w:val="Основной текст с отступом 21"/>
    <w:basedOn w:val="a"/>
    <w:pPr>
      <w:spacing w:line="360" w:lineRule="auto"/>
      <w:ind w:left="426" w:hanging="426"/>
    </w:pPr>
  </w:style>
  <w:style w:type="paragraph" w:customStyle="1" w:styleId="310">
    <w:name w:val="Основной текст с отступом 31"/>
    <w:basedOn w:val="a"/>
    <w:pPr>
      <w:spacing w:line="360" w:lineRule="auto"/>
    </w:pPr>
    <w:rPr>
      <w:sz w:val="28"/>
    </w:rPr>
  </w:style>
  <w:style w:type="paragraph" w:styleId="af">
    <w:name w:val="Title"/>
    <w:basedOn w:val="a"/>
    <w:next w:val="af0"/>
    <w:link w:val="af1"/>
    <w:uiPriority w:val="10"/>
    <w:qFormat/>
    <w:pPr>
      <w:spacing w:line="360" w:lineRule="auto"/>
      <w:ind w:firstLine="0"/>
      <w:jc w:val="center"/>
    </w:pPr>
    <w:rPr>
      <w:b/>
      <w:sz w:val="28"/>
    </w:rPr>
  </w:style>
  <w:style w:type="character" w:customStyle="1" w:styleId="af1">
    <w:name w:val="Название Знак"/>
    <w:link w:val="af"/>
    <w:uiPriority w:val="10"/>
    <w:locked/>
    <w:rPr>
      <w:rFonts w:ascii="Cambria" w:eastAsia="Times New Roman" w:hAnsi="Cambria" w:cs="Times New Roman"/>
      <w:b/>
      <w:bCs/>
      <w:color w:val="000000"/>
      <w:kern w:val="28"/>
      <w:sz w:val="32"/>
      <w:szCs w:val="32"/>
      <w:lang w:val="uk-UA" w:eastAsia="ar-SA" w:bidi="ar-SA"/>
    </w:rPr>
  </w:style>
  <w:style w:type="paragraph" w:styleId="af0">
    <w:name w:val="Subtitle"/>
    <w:basedOn w:val="a5"/>
    <w:next w:val="a6"/>
    <w:link w:val="af2"/>
    <w:uiPriority w:val="11"/>
    <w:qFormat/>
    <w:pPr>
      <w:jc w:val="center"/>
    </w:pPr>
    <w:rPr>
      <w:i/>
      <w:iCs/>
    </w:rPr>
  </w:style>
  <w:style w:type="character" w:customStyle="1" w:styleId="af2">
    <w:name w:val="Подзаголовок Знак"/>
    <w:link w:val="af0"/>
    <w:uiPriority w:val="11"/>
    <w:locked/>
    <w:rPr>
      <w:rFonts w:ascii="Cambria" w:eastAsia="Times New Roman" w:hAnsi="Cambria" w:cs="Times New Roman"/>
      <w:color w:val="000000"/>
      <w:sz w:val="24"/>
      <w:szCs w:val="24"/>
      <w:lang w:val="uk-UA" w:eastAsia="ar-SA" w:bidi="ar-SA"/>
    </w:rPr>
  </w:style>
  <w:style w:type="paragraph" w:customStyle="1" w:styleId="16">
    <w:name w:val="Название объекта1"/>
    <w:basedOn w:val="a"/>
    <w:next w:val="a"/>
    <w:pPr>
      <w:spacing w:line="360" w:lineRule="auto"/>
    </w:pPr>
    <w:rPr>
      <w:sz w:val="28"/>
    </w:rPr>
  </w:style>
  <w:style w:type="paragraph" w:customStyle="1" w:styleId="311">
    <w:name w:val="Основной текст 31"/>
    <w:basedOn w:val="a"/>
    <w:pPr>
      <w:spacing w:line="480" w:lineRule="auto"/>
      <w:ind w:firstLine="0"/>
    </w:pPr>
  </w:style>
  <w:style w:type="paragraph" w:customStyle="1" w:styleId="17">
    <w:name w:val="Схема документа1"/>
    <w:basedOn w:val="a"/>
    <w:pPr>
      <w:shd w:val="clear" w:color="auto" w:fill="00007F"/>
    </w:pPr>
    <w:rPr>
      <w:rFonts w:ascii="Tahoma" w:hAnsi="Tahoma" w:cs="Tahoma"/>
    </w:rPr>
  </w:style>
  <w:style w:type="paragraph" w:customStyle="1" w:styleId="af3">
    <w:name w:val="Содержимое таблицы"/>
    <w:basedOn w:val="a"/>
    <w:pPr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  <w:i/>
      <w:iCs/>
    </w:rPr>
  </w:style>
  <w:style w:type="paragraph" w:customStyle="1" w:styleId="af5">
    <w:name w:val="Содержимое врезки"/>
    <w:basedOn w:val="a6"/>
  </w:style>
  <w:style w:type="paragraph" w:customStyle="1" w:styleId="Web">
    <w:name w:val="Обычный (Web)"/>
    <w:basedOn w:val="a"/>
    <w:pPr>
      <w:spacing w:before="280" w:after="280"/>
    </w:pPr>
    <w:rPr>
      <w:lang w:val="ru-RU"/>
    </w:rPr>
  </w:style>
  <w:style w:type="character" w:styleId="af6">
    <w:name w:val="page number"/>
    <w:uiPriority w:val="99"/>
    <w:rsid w:val="00844AB2"/>
    <w:rPr>
      <w:rFonts w:cs="Times New Roman"/>
    </w:rPr>
  </w:style>
  <w:style w:type="paragraph" w:customStyle="1" w:styleId="af7">
    <w:name w:val="А"/>
    <w:basedOn w:val="a"/>
    <w:qFormat/>
    <w:rsid w:val="00D61863"/>
    <w:pPr>
      <w:spacing w:line="360" w:lineRule="auto"/>
      <w:ind w:firstLine="720"/>
      <w:contextualSpacing/>
    </w:pPr>
    <w:rPr>
      <w:color w:val="auto"/>
      <w:sz w:val="28"/>
      <w:lang w:val="ru-RU" w:eastAsia="ru-RU"/>
    </w:rPr>
  </w:style>
  <w:style w:type="paragraph" w:customStyle="1" w:styleId="af8">
    <w:name w:val="ааПЛАН"/>
    <w:basedOn w:val="af7"/>
    <w:qFormat/>
    <w:rsid w:val="00D61863"/>
    <w:pPr>
      <w:tabs>
        <w:tab w:val="left" w:leader="dot" w:pos="9072"/>
      </w:tabs>
      <w:ind w:firstLine="0"/>
      <w:jc w:val="left"/>
    </w:pPr>
  </w:style>
  <w:style w:type="paragraph" w:customStyle="1" w:styleId="af9">
    <w:name w:val="Б"/>
    <w:basedOn w:val="af7"/>
    <w:qFormat/>
    <w:rsid w:val="00D61863"/>
    <w:pPr>
      <w:ind w:firstLine="0"/>
      <w:jc w:val="left"/>
    </w:pPr>
    <w:rPr>
      <w:sz w:val="20"/>
    </w:rPr>
  </w:style>
  <w:style w:type="table" w:styleId="afa">
    <w:name w:val="Table Grid"/>
    <w:basedOn w:val="a1"/>
    <w:uiPriority w:val="59"/>
    <w:rsid w:val="008811B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26" Type="http://schemas.openxmlformats.org/officeDocument/2006/relationships/image" Target="media/image17.emf"/><Relationship Id="rId39" Type="http://schemas.openxmlformats.org/officeDocument/2006/relationships/image" Target="media/image30.emf"/><Relationship Id="rId3" Type="http://schemas.openxmlformats.org/officeDocument/2006/relationships/styles" Target="styles.xml"/><Relationship Id="rId21" Type="http://schemas.openxmlformats.org/officeDocument/2006/relationships/image" Target="media/image14.emf"/><Relationship Id="rId34" Type="http://schemas.openxmlformats.org/officeDocument/2006/relationships/image" Target="media/image25.emf"/><Relationship Id="rId42" Type="http://schemas.openxmlformats.org/officeDocument/2006/relationships/image" Target="media/image33.emf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5" Type="http://schemas.openxmlformats.org/officeDocument/2006/relationships/image" Target="media/image16.png"/><Relationship Id="rId33" Type="http://schemas.openxmlformats.org/officeDocument/2006/relationships/image" Target="media/image24.emf"/><Relationship Id="rId38" Type="http://schemas.openxmlformats.org/officeDocument/2006/relationships/image" Target="media/image29.png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image" Target="media/image13.emf"/><Relationship Id="rId29" Type="http://schemas.openxmlformats.org/officeDocument/2006/relationships/image" Target="media/image20.emf"/><Relationship Id="rId41" Type="http://schemas.openxmlformats.org/officeDocument/2006/relationships/image" Target="media/image32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footer" Target="footer2.xml"/><Relationship Id="rId32" Type="http://schemas.openxmlformats.org/officeDocument/2006/relationships/image" Target="media/image23.emf"/><Relationship Id="rId37" Type="http://schemas.openxmlformats.org/officeDocument/2006/relationships/image" Target="media/image28.png"/><Relationship Id="rId40" Type="http://schemas.openxmlformats.org/officeDocument/2006/relationships/image" Target="media/image31.emf"/><Relationship Id="rId45" Type="http://schemas.openxmlformats.org/officeDocument/2006/relationships/image" Target="media/image36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footer" Target="footer1.xml"/><Relationship Id="rId28" Type="http://schemas.openxmlformats.org/officeDocument/2006/relationships/image" Target="media/image19.png"/><Relationship Id="rId36" Type="http://schemas.openxmlformats.org/officeDocument/2006/relationships/image" Target="media/image27.png"/><Relationship Id="rId10" Type="http://schemas.openxmlformats.org/officeDocument/2006/relationships/image" Target="media/image3.emf"/><Relationship Id="rId19" Type="http://schemas.openxmlformats.org/officeDocument/2006/relationships/image" Target="media/image12.emf"/><Relationship Id="rId31" Type="http://schemas.openxmlformats.org/officeDocument/2006/relationships/image" Target="media/image22.emf"/><Relationship Id="rId44" Type="http://schemas.openxmlformats.org/officeDocument/2006/relationships/image" Target="media/image35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image" Target="media/image15.emf"/><Relationship Id="rId27" Type="http://schemas.openxmlformats.org/officeDocument/2006/relationships/image" Target="media/image18.png"/><Relationship Id="rId30" Type="http://schemas.openxmlformats.org/officeDocument/2006/relationships/image" Target="media/image21.emf"/><Relationship Id="rId35" Type="http://schemas.openxmlformats.org/officeDocument/2006/relationships/image" Target="media/image26.png"/><Relationship Id="rId43" Type="http://schemas.openxmlformats.org/officeDocument/2006/relationships/image" Target="media/image3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F28335-5923-4F03-9B77-33D71CD9E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4361</Words>
  <Characters>24859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admin</cp:lastModifiedBy>
  <cp:revision>2</cp:revision>
  <cp:lastPrinted>2007-05-28T13:12:00Z</cp:lastPrinted>
  <dcterms:created xsi:type="dcterms:W3CDTF">2014-03-24T00:14:00Z</dcterms:created>
  <dcterms:modified xsi:type="dcterms:W3CDTF">2014-03-24T00:14:00Z</dcterms:modified>
</cp:coreProperties>
</file>