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0D9" w:rsidRPr="00824314" w:rsidRDefault="004010D9" w:rsidP="004010D9">
      <w:pPr>
        <w:spacing w:before="120"/>
        <w:ind w:firstLine="0"/>
        <w:jc w:val="center"/>
        <w:rPr>
          <w:b/>
          <w:sz w:val="32"/>
          <w:szCs w:val="24"/>
        </w:rPr>
      </w:pPr>
      <w:r w:rsidRPr="00824314">
        <w:rPr>
          <w:b/>
          <w:sz w:val="32"/>
          <w:szCs w:val="24"/>
        </w:rPr>
        <w:t>Ряды Фурье. Численные методы расчета коэффициентов</w:t>
      </w:r>
    </w:p>
    <w:p w:rsidR="004010D9" w:rsidRPr="00824314" w:rsidRDefault="004010D9" w:rsidP="004010D9">
      <w:pPr>
        <w:spacing w:before="120"/>
        <w:ind w:firstLine="0"/>
        <w:jc w:val="center"/>
        <w:rPr>
          <w:sz w:val="28"/>
          <w:szCs w:val="24"/>
        </w:rPr>
      </w:pPr>
      <w:r w:rsidRPr="00824314">
        <w:rPr>
          <w:sz w:val="28"/>
          <w:szCs w:val="24"/>
        </w:rPr>
        <w:t>Курсовая работа студента гр. МТ-31</w:t>
      </w:r>
    </w:p>
    <w:p w:rsidR="004010D9" w:rsidRPr="00824314" w:rsidRDefault="004010D9" w:rsidP="004010D9">
      <w:pPr>
        <w:spacing w:before="120"/>
        <w:ind w:firstLine="0"/>
        <w:jc w:val="center"/>
        <w:rPr>
          <w:sz w:val="28"/>
          <w:szCs w:val="24"/>
        </w:rPr>
      </w:pPr>
      <w:r w:rsidRPr="00824314">
        <w:rPr>
          <w:sz w:val="28"/>
          <w:szCs w:val="24"/>
        </w:rPr>
        <w:t>Нургалиев А. З.</w:t>
      </w:r>
    </w:p>
    <w:p w:rsidR="004010D9" w:rsidRPr="00824314" w:rsidRDefault="004010D9" w:rsidP="004010D9">
      <w:pPr>
        <w:spacing w:before="120"/>
        <w:ind w:firstLine="0"/>
        <w:jc w:val="center"/>
        <w:rPr>
          <w:sz w:val="28"/>
          <w:szCs w:val="24"/>
        </w:rPr>
      </w:pPr>
      <w:r w:rsidRPr="00824314">
        <w:rPr>
          <w:sz w:val="28"/>
          <w:szCs w:val="24"/>
        </w:rPr>
        <w:t>Иновационный евразийский университет</w:t>
      </w:r>
    </w:p>
    <w:p w:rsidR="004010D9" w:rsidRPr="00824314" w:rsidRDefault="004010D9" w:rsidP="004010D9">
      <w:pPr>
        <w:spacing w:before="120"/>
        <w:ind w:firstLine="0"/>
        <w:jc w:val="center"/>
        <w:rPr>
          <w:sz w:val="28"/>
          <w:szCs w:val="24"/>
        </w:rPr>
      </w:pPr>
      <w:r w:rsidRPr="00824314">
        <w:rPr>
          <w:sz w:val="28"/>
          <w:szCs w:val="24"/>
        </w:rPr>
        <w:t>Павлодар 2006 год.</w:t>
      </w:r>
    </w:p>
    <w:p w:rsidR="004010D9" w:rsidRPr="00824314" w:rsidRDefault="004010D9" w:rsidP="004010D9">
      <w:pPr>
        <w:spacing w:before="120"/>
        <w:ind w:firstLine="0"/>
        <w:jc w:val="center"/>
        <w:rPr>
          <w:b/>
          <w:sz w:val="28"/>
          <w:szCs w:val="24"/>
        </w:rPr>
      </w:pPr>
      <w:r w:rsidRPr="00824314">
        <w:rPr>
          <w:b/>
          <w:sz w:val="28"/>
          <w:szCs w:val="24"/>
        </w:rPr>
        <w:t>1. Введение.</w:t>
      </w:r>
    </w:p>
    <w:p w:rsidR="004010D9" w:rsidRDefault="004010D9" w:rsidP="004010D9">
      <w:pPr>
        <w:spacing w:before="120"/>
        <w:ind w:firstLine="567"/>
        <w:rPr>
          <w:sz w:val="24"/>
          <w:szCs w:val="24"/>
        </w:rPr>
      </w:pPr>
      <w:r w:rsidRPr="007B3064">
        <w:rPr>
          <w:sz w:val="24"/>
          <w:szCs w:val="24"/>
        </w:rPr>
        <w:t xml:space="preserve">В курсовой работе рассмотрено различные методы определения коэффициентов рядов Фурье. При разработки данного вопроса было рассмотрено тригонометрическая интерполяция теории и дискретное преобразование рядов Фурье. Также была разработана программа для расчетов коэффициентов на ЭВМ. </w:t>
      </w:r>
    </w:p>
    <w:p w:rsidR="004010D9" w:rsidRDefault="004010D9" w:rsidP="004010D9">
      <w:pPr>
        <w:spacing w:before="120"/>
        <w:ind w:firstLine="567"/>
        <w:rPr>
          <w:sz w:val="24"/>
          <w:szCs w:val="24"/>
        </w:rPr>
      </w:pPr>
      <w:r w:rsidRPr="007B3064">
        <w:rPr>
          <w:sz w:val="24"/>
          <w:szCs w:val="24"/>
        </w:rPr>
        <w:t>Целью этой работы является рассмотрение возможности разложения функции в ряд Фурье и актуальность применения этого разложения в инженерно-технических расчетах, оценить ее практическую и теоретическую значимость. Главной задачей является нахождение более оптимального решения задачи определения коэффициентов на ЭВМ, позволяющего минимизировать использование системных ресурсов, сократить время вычислений с наименьшей погрешностью.</w:t>
      </w:r>
    </w:p>
    <w:p w:rsidR="004010D9" w:rsidRDefault="004010D9" w:rsidP="004010D9">
      <w:pPr>
        <w:spacing w:before="120"/>
        <w:ind w:firstLine="567"/>
        <w:rPr>
          <w:sz w:val="24"/>
          <w:szCs w:val="24"/>
        </w:rPr>
      </w:pPr>
      <w:r w:rsidRPr="007B3064">
        <w:rPr>
          <w:sz w:val="24"/>
          <w:szCs w:val="24"/>
        </w:rPr>
        <w:t>2. Разложение периодической функции.</w:t>
      </w:r>
    </w:p>
    <w:p w:rsidR="004010D9" w:rsidRPr="007B3064" w:rsidRDefault="004010D9" w:rsidP="004010D9">
      <w:pPr>
        <w:spacing w:before="120"/>
        <w:ind w:firstLine="567"/>
        <w:rPr>
          <w:sz w:val="24"/>
          <w:szCs w:val="24"/>
        </w:rPr>
      </w:pPr>
      <w:r w:rsidRPr="007B3064">
        <w:rPr>
          <w:sz w:val="24"/>
          <w:szCs w:val="24"/>
        </w:rPr>
        <w:t>В науке и технике часто приходится иметь дело с периодическими явлениями , т.е. такими, которые воспроизводятся в прежнем виде через определённый промежуток времени Т, называемый периодом. Примером может служить установившееся движение паровой машины, которая по истечению определённого числа оборотов снова проходит через свое начальное положение., затем явление переменного тока и т. п. Различные величины, связанные с рассматриваемым периодическим явлением, по истечении периода Т возвращаются к своим прежним значениям и представляют, следовательно, периодические функции от времени t, характеризуемые равенством</w:t>
      </w:r>
    </w:p>
    <w:p w:rsidR="004010D9" w:rsidRPr="007B3064" w:rsidRDefault="00073459" w:rsidP="004010D9">
      <w:pPr>
        <w:spacing w:before="120"/>
        <w:ind w:firstLine="567"/>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15.75pt">
            <v:imagedata r:id="rId5" o:title=""/>
          </v:shape>
        </w:pict>
      </w:r>
    </w:p>
    <w:p w:rsidR="004010D9" w:rsidRDefault="004010D9" w:rsidP="004010D9">
      <w:pPr>
        <w:spacing w:before="120"/>
        <w:ind w:firstLine="567"/>
        <w:rPr>
          <w:sz w:val="24"/>
          <w:szCs w:val="24"/>
        </w:rPr>
      </w:pPr>
      <w:r w:rsidRPr="007B3064">
        <w:rPr>
          <w:sz w:val="24"/>
          <w:szCs w:val="24"/>
        </w:rPr>
        <w:t>Таковы например, сила и напряжение переменного тока или – пример паровой машины – путь, скорость и ускорение крейцкопфа, давление пара, касательное усилие в пальце кривошипа и т. д.</w:t>
      </w:r>
    </w:p>
    <w:p w:rsidR="004010D9" w:rsidRDefault="004010D9" w:rsidP="004010D9">
      <w:pPr>
        <w:spacing w:before="120"/>
        <w:ind w:firstLine="567"/>
        <w:rPr>
          <w:sz w:val="24"/>
          <w:szCs w:val="24"/>
        </w:rPr>
      </w:pPr>
      <w:r w:rsidRPr="007B3064">
        <w:rPr>
          <w:sz w:val="24"/>
          <w:szCs w:val="24"/>
        </w:rPr>
        <w:t xml:space="preserve">Простейшей из периодических функций (если не считать постоянной) является синусоидальная величина: </w:t>
      </w:r>
      <w:r w:rsidR="00073459">
        <w:rPr>
          <w:sz w:val="24"/>
          <w:szCs w:val="24"/>
        </w:rPr>
        <w:pict>
          <v:shape id="_x0000_i1026" type="#_x0000_t75" style="width:66.75pt;height:15.75pt">
            <v:imagedata r:id="rId6" o:title=""/>
          </v:shape>
        </w:pict>
      </w:r>
      <w:r w:rsidRPr="007B3064">
        <w:rPr>
          <w:sz w:val="24"/>
          <w:szCs w:val="24"/>
        </w:rPr>
        <w:t xml:space="preserve">, где </w:t>
      </w:r>
      <w:r w:rsidR="00073459">
        <w:rPr>
          <w:sz w:val="24"/>
          <w:szCs w:val="24"/>
        </w:rPr>
        <w:pict>
          <v:shape id="_x0000_i1027" type="#_x0000_t75" style="width:12pt;height:11.25pt">
            <v:imagedata r:id="rId7" o:title=""/>
          </v:shape>
        </w:pict>
      </w:r>
      <w:r w:rsidRPr="007B3064">
        <w:rPr>
          <w:sz w:val="24"/>
          <w:szCs w:val="24"/>
        </w:rPr>
        <w:t xml:space="preserve"> есть «частота», связанная с периодом Т соотношением:</w:t>
      </w:r>
    </w:p>
    <w:p w:rsidR="004010D9" w:rsidRDefault="00073459" w:rsidP="004010D9">
      <w:pPr>
        <w:spacing w:before="120"/>
        <w:ind w:firstLine="567"/>
        <w:rPr>
          <w:sz w:val="24"/>
          <w:szCs w:val="24"/>
        </w:rPr>
      </w:pPr>
      <w:r>
        <w:rPr>
          <w:sz w:val="24"/>
          <w:szCs w:val="24"/>
        </w:rPr>
        <w:pict>
          <v:shape id="_x0000_i1028" type="#_x0000_t75" style="width:41.25pt;height:30.75pt">
            <v:imagedata r:id="rId8" o:title=""/>
          </v:shape>
        </w:pict>
      </w:r>
      <w:r w:rsidR="004010D9">
        <w:rPr>
          <w:sz w:val="24"/>
          <w:szCs w:val="24"/>
        </w:rPr>
        <w:t xml:space="preserve"> </w:t>
      </w:r>
      <w:r w:rsidR="004010D9" w:rsidRPr="007B3064">
        <w:rPr>
          <w:sz w:val="24"/>
          <w:szCs w:val="24"/>
        </w:rPr>
        <w:t>(1)</w:t>
      </w:r>
    </w:p>
    <w:p w:rsidR="004010D9" w:rsidRPr="007B3064" w:rsidRDefault="004010D9" w:rsidP="004010D9">
      <w:pPr>
        <w:spacing w:before="120"/>
        <w:ind w:firstLine="567"/>
        <w:rPr>
          <w:sz w:val="24"/>
          <w:szCs w:val="24"/>
        </w:rPr>
      </w:pPr>
      <w:r w:rsidRPr="007B3064">
        <w:rPr>
          <w:sz w:val="24"/>
          <w:szCs w:val="24"/>
        </w:rPr>
        <w:t>Из подобных простейших периодических функций могут быть составлены и более сложные. Наперед ясно, что составляющие синусоидальные величины должны быть разных частот, ибо, как легко убедится, сложение синусоидальных величин одной и той же частоты не дает ничего нового, поскольку приводит опять к синусоидальной величине, притом той же частоты. Наоборот, если сложить несколько величин вида</w:t>
      </w:r>
    </w:p>
    <w:p w:rsidR="004010D9" w:rsidRPr="007B3064" w:rsidRDefault="00073459" w:rsidP="004010D9">
      <w:pPr>
        <w:spacing w:before="120"/>
        <w:ind w:firstLine="567"/>
        <w:rPr>
          <w:sz w:val="24"/>
          <w:szCs w:val="24"/>
        </w:rPr>
      </w:pPr>
      <w:r>
        <w:rPr>
          <w:sz w:val="24"/>
          <w:szCs w:val="24"/>
        </w:rPr>
        <w:pict>
          <v:shape id="_x0000_i1029" type="#_x0000_t75" style="width:39.75pt;height:18pt">
            <v:imagedata r:id="rId9" o:title=""/>
          </v:shape>
        </w:pict>
      </w:r>
      <w:r w:rsidR="004010D9" w:rsidRPr="007B3064">
        <w:rPr>
          <w:sz w:val="24"/>
          <w:szCs w:val="24"/>
        </w:rPr>
        <w:t xml:space="preserve">, </w:t>
      </w:r>
      <w:r>
        <w:rPr>
          <w:sz w:val="24"/>
          <w:szCs w:val="24"/>
        </w:rPr>
        <w:pict>
          <v:shape id="_x0000_i1030" type="#_x0000_t75" style="width:98.25pt;height:17.25pt">
            <v:imagedata r:id="rId10" o:title=""/>
          </v:shape>
        </w:pict>
      </w:r>
      <w:r w:rsidR="004010D9" w:rsidRPr="007B3064">
        <w:rPr>
          <w:sz w:val="24"/>
          <w:szCs w:val="24"/>
        </w:rPr>
        <w:t xml:space="preserve">, </w:t>
      </w:r>
      <w:r>
        <w:rPr>
          <w:sz w:val="24"/>
          <w:szCs w:val="24"/>
        </w:rPr>
        <w:pict>
          <v:shape id="_x0000_i1031" type="#_x0000_t75" style="width:108pt;height:17.25pt">
            <v:imagedata r:id="rId11" o:title=""/>
          </v:shape>
        </w:pict>
      </w:r>
      <w:r w:rsidR="004010D9" w:rsidRPr="007B3064">
        <w:rPr>
          <w:sz w:val="24"/>
          <w:szCs w:val="24"/>
        </w:rPr>
        <w:t xml:space="preserve">, </w:t>
      </w:r>
      <w:r>
        <w:rPr>
          <w:sz w:val="24"/>
          <w:szCs w:val="24"/>
        </w:rPr>
        <w:pict>
          <v:shape id="_x0000_i1032" type="#_x0000_t75" style="width:105.75pt;height:18pt">
            <v:imagedata r:id="rId12" o:title=""/>
          </v:shape>
        </w:pict>
      </w:r>
      <w:r w:rsidR="004010D9" w:rsidRPr="007B3064">
        <w:rPr>
          <w:sz w:val="24"/>
          <w:szCs w:val="24"/>
        </w:rPr>
        <w:t>, …,</w:t>
      </w:r>
      <w:r w:rsidR="004010D9">
        <w:rPr>
          <w:sz w:val="24"/>
          <w:szCs w:val="24"/>
        </w:rPr>
        <w:t xml:space="preserve"> </w:t>
      </w:r>
      <w:r w:rsidR="004010D9" w:rsidRPr="007B3064">
        <w:rPr>
          <w:sz w:val="24"/>
          <w:szCs w:val="24"/>
        </w:rPr>
        <w:t>(2)</w:t>
      </w:r>
    </w:p>
    <w:p w:rsidR="004010D9" w:rsidRPr="007B3064" w:rsidRDefault="004010D9" w:rsidP="004010D9">
      <w:pPr>
        <w:spacing w:before="120"/>
        <w:ind w:firstLine="567"/>
        <w:rPr>
          <w:sz w:val="24"/>
          <w:szCs w:val="24"/>
        </w:rPr>
      </w:pPr>
      <w:r w:rsidRPr="007B3064">
        <w:rPr>
          <w:sz w:val="24"/>
          <w:szCs w:val="24"/>
        </w:rPr>
        <w:t>которые , если не считать постоянной, имеют частоты</w:t>
      </w:r>
    </w:p>
    <w:p w:rsidR="004010D9" w:rsidRPr="007B3064" w:rsidRDefault="00073459" w:rsidP="004010D9">
      <w:pPr>
        <w:spacing w:before="120"/>
        <w:ind w:firstLine="567"/>
        <w:rPr>
          <w:sz w:val="24"/>
          <w:szCs w:val="24"/>
        </w:rPr>
      </w:pPr>
      <w:r>
        <w:rPr>
          <w:sz w:val="24"/>
          <w:szCs w:val="24"/>
        </w:rPr>
        <w:pict>
          <v:shape id="_x0000_i1033" type="#_x0000_t75" style="width:12pt;height:11.25pt">
            <v:imagedata r:id="rId13" o:title=""/>
          </v:shape>
        </w:pict>
      </w:r>
      <w:r w:rsidR="004010D9" w:rsidRPr="007B3064">
        <w:rPr>
          <w:sz w:val="24"/>
          <w:szCs w:val="24"/>
        </w:rPr>
        <w:t>, 2</w:t>
      </w:r>
      <w:r>
        <w:rPr>
          <w:sz w:val="24"/>
          <w:szCs w:val="24"/>
        </w:rPr>
        <w:pict>
          <v:shape id="_x0000_i1034" type="#_x0000_t75" style="width:12pt;height:11.25pt">
            <v:imagedata r:id="rId14" o:title=""/>
          </v:shape>
        </w:pict>
      </w:r>
      <w:r w:rsidR="004010D9" w:rsidRPr="007B3064">
        <w:rPr>
          <w:sz w:val="24"/>
          <w:szCs w:val="24"/>
        </w:rPr>
        <w:t>, 3</w:t>
      </w:r>
      <w:r>
        <w:rPr>
          <w:sz w:val="24"/>
          <w:szCs w:val="24"/>
        </w:rPr>
        <w:pict>
          <v:shape id="_x0000_i1035" type="#_x0000_t75" style="width:12pt;height:11.25pt">
            <v:imagedata r:id="rId14" o:title=""/>
          </v:shape>
        </w:pict>
      </w:r>
      <w:r w:rsidR="004010D9" w:rsidRPr="007B3064">
        <w:rPr>
          <w:sz w:val="24"/>
          <w:szCs w:val="24"/>
        </w:rPr>
        <w:t>, …,</w:t>
      </w:r>
    </w:p>
    <w:p w:rsidR="004010D9" w:rsidRPr="007B3064" w:rsidRDefault="004010D9" w:rsidP="004010D9">
      <w:pPr>
        <w:spacing w:before="120"/>
        <w:ind w:firstLine="567"/>
        <w:rPr>
          <w:sz w:val="24"/>
          <w:szCs w:val="24"/>
        </w:rPr>
      </w:pPr>
      <w:r w:rsidRPr="007B3064">
        <w:rPr>
          <w:sz w:val="24"/>
          <w:szCs w:val="24"/>
        </w:rPr>
        <w:t xml:space="preserve">кратные наименьшей из них, </w:t>
      </w:r>
      <w:r w:rsidR="00073459">
        <w:rPr>
          <w:sz w:val="24"/>
          <w:szCs w:val="24"/>
        </w:rPr>
        <w:pict>
          <v:shape id="_x0000_i1036" type="#_x0000_t75" style="width:12pt;height:11.25pt">
            <v:imagedata r:id="rId15" o:title=""/>
          </v:shape>
        </w:pict>
      </w:r>
      <w:r w:rsidRPr="007B3064">
        <w:rPr>
          <w:sz w:val="24"/>
          <w:szCs w:val="24"/>
        </w:rPr>
        <w:t>, и периоды</w:t>
      </w:r>
    </w:p>
    <w:p w:rsidR="004010D9" w:rsidRPr="007B3064" w:rsidRDefault="004010D9" w:rsidP="004010D9">
      <w:pPr>
        <w:spacing w:before="120"/>
        <w:ind w:firstLine="567"/>
        <w:rPr>
          <w:sz w:val="24"/>
          <w:szCs w:val="24"/>
        </w:rPr>
      </w:pPr>
      <w:r w:rsidRPr="007B3064">
        <w:rPr>
          <w:sz w:val="24"/>
          <w:szCs w:val="24"/>
        </w:rPr>
        <w:t xml:space="preserve">Т, </w:t>
      </w:r>
      <w:r w:rsidR="00073459">
        <w:rPr>
          <w:sz w:val="24"/>
          <w:szCs w:val="24"/>
        </w:rPr>
        <w:pict>
          <v:shape id="_x0000_i1037" type="#_x0000_t75" style="width:21pt;height:30.75pt">
            <v:imagedata r:id="rId16" o:title=""/>
          </v:shape>
        </w:pict>
      </w:r>
      <w:r w:rsidRPr="007B3064">
        <w:rPr>
          <w:sz w:val="24"/>
          <w:szCs w:val="24"/>
        </w:rPr>
        <w:t xml:space="preserve">, </w:t>
      </w:r>
      <w:r w:rsidR="00073459">
        <w:rPr>
          <w:sz w:val="24"/>
          <w:szCs w:val="24"/>
        </w:rPr>
        <w:pict>
          <v:shape id="_x0000_i1038" type="#_x0000_t75" style="width:20.25pt;height:30.75pt">
            <v:imagedata r:id="rId17" o:title=""/>
          </v:shape>
        </w:pict>
      </w:r>
      <w:r w:rsidRPr="007B3064">
        <w:rPr>
          <w:sz w:val="24"/>
          <w:szCs w:val="24"/>
        </w:rPr>
        <w:t>, …,</w:t>
      </w:r>
    </w:p>
    <w:p w:rsidR="004010D9" w:rsidRDefault="004010D9" w:rsidP="004010D9">
      <w:pPr>
        <w:spacing w:before="120"/>
        <w:ind w:firstLine="567"/>
        <w:rPr>
          <w:sz w:val="24"/>
          <w:szCs w:val="24"/>
        </w:rPr>
      </w:pPr>
      <w:r w:rsidRPr="007B3064">
        <w:rPr>
          <w:sz w:val="24"/>
          <w:szCs w:val="24"/>
        </w:rPr>
        <w:t>то получится периодическая функция (с периодом Т), но уже существенно отличная от величин типа (2).</w:t>
      </w:r>
    </w:p>
    <w:p w:rsidR="004010D9" w:rsidRPr="007B3064" w:rsidRDefault="004010D9" w:rsidP="004010D9">
      <w:pPr>
        <w:spacing w:before="120"/>
        <w:ind w:firstLine="567"/>
        <w:rPr>
          <w:sz w:val="24"/>
          <w:szCs w:val="24"/>
        </w:rPr>
      </w:pPr>
      <w:r w:rsidRPr="007B3064">
        <w:rPr>
          <w:sz w:val="24"/>
          <w:szCs w:val="24"/>
        </w:rPr>
        <w:t>Для примера мы воспроизводим здесь сложение трех синусоидальных величин:</w:t>
      </w:r>
    </w:p>
    <w:p w:rsidR="004010D9" w:rsidRPr="007B3064" w:rsidRDefault="00073459" w:rsidP="004010D9">
      <w:pPr>
        <w:spacing w:before="120"/>
        <w:ind w:firstLine="567"/>
        <w:rPr>
          <w:sz w:val="24"/>
          <w:szCs w:val="24"/>
        </w:rPr>
      </w:pPr>
      <w:r>
        <w:rPr>
          <w:sz w:val="24"/>
          <w:szCs w:val="24"/>
        </w:rPr>
        <w:pict>
          <v:shape id="_x0000_i1039" type="#_x0000_t75" style="width:116.25pt;height:30.75pt">
            <v:imagedata r:id="rId18" o:title=""/>
          </v:shape>
        </w:pict>
      </w:r>
      <w:r w:rsidR="004010D9" w:rsidRPr="007B3064">
        <w:rPr>
          <w:sz w:val="24"/>
          <w:szCs w:val="24"/>
        </w:rPr>
        <w:t>;</w:t>
      </w:r>
    </w:p>
    <w:p w:rsidR="004010D9" w:rsidRDefault="004010D9" w:rsidP="004010D9">
      <w:pPr>
        <w:spacing w:before="120"/>
        <w:ind w:firstLine="567"/>
        <w:rPr>
          <w:sz w:val="24"/>
          <w:szCs w:val="24"/>
        </w:rPr>
      </w:pPr>
      <w:r w:rsidRPr="007B3064">
        <w:rPr>
          <w:sz w:val="24"/>
          <w:szCs w:val="24"/>
        </w:rPr>
        <w:t>график этой функции по своему характеру уже значительно разнится от синусоиды. Еще в большей степени это имеет место для суммы бесконечного ряда, составленного из величин вида (2).</w:t>
      </w:r>
    </w:p>
    <w:p w:rsidR="004010D9" w:rsidRPr="007B3064" w:rsidRDefault="004010D9" w:rsidP="004010D9">
      <w:pPr>
        <w:spacing w:before="120"/>
        <w:ind w:firstLine="567"/>
        <w:rPr>
          <w:sz w:val="24"/>
          <w:szCs w:val="24"/>
        </w:rPr>
      </w:pPr>
      <w:r w:rsidRPr="007B3064">
        <w:rPr>
          <w:sz w:val="24"/>
          <w:szCs w:val="24"/>
        </w:rPr>
        <w:t xml:space="preserve">Теперь естественно поставить обратный вопрос: можно ли данную периодическую функцию </w:t>
      </w:r>
      <w:r w:rsidR="00073459">
        <w:rPr>
          <w:sz w:val="24"/>
          <w:szCs w:val="24"/>
        </w:rPr>
        <w:pict>
          <v:shape id="_x0000_i1040" type="#_x0000_t75" style="width:24pt;height:15.75pt">
            <v:imagedata r:id="rId19" o:title=""/>
          </v:shape>
        </w:pict>
      </w:r>
      <w:r w:rsidRPr="007B3064">
        <w:rPr>
          <w:sz w:val="24"/>
          <w:szCs w:val="24"/>
        </w:rPr>
        <w:t xml:space="preserve"> периода Т представить в виде суммы конечного или хотя бы бесконечного множества синусоидальных величин вида (2)?</w:t>
      </w:r>
      <w:r>
        <w:rPr>
          <w:sz w:val="24"/>
          <w:szCs w:val="24"/>
        </w:rPr>
        <w:t xml:space="preserve"> </w:t>
      </w:r>
      <w:r w:rsidRPr="007B3064">
        <w:rPr>
          <w:sz w:val="24"/>
          <w:szCs w:val="24"/>
        </w:rPr>
        <w:t>Как увидим ниже, по отношению к довольно широкому классу функций на этот вопрос можно дать утвердительный ответ, но только если привлечь именно всю бесконечную последовательность величин (2). Для функций этого класса имеет место разложение в «тригонометрический ряд»:</w:t>
      </w:r>
    </w:p>
    <w:p w:rsidR="004010D9" w:rsidRPr="007B3064" w:rsidRDefault="00073459" w:rsidP="004010D9">
      <w:pPr>
        <w:spacing w:before="120"/>
        <w:ind w:firstLine="567"/>
        <w:rPr>
          <w:sz w:val="24"/>
          <w:szCs w:val="24"/>
        </w:rPr>
      </w:pPr>
      <w:r>
        <w:rPr>
          <w:sz w:val="24"/>
          <w:szCs w:val="24"/>
        </w:rPr>
        <w:pict>
          <v:shape id="_x0000_i1041" type="#_x0000_t75" style="width:461.25pt;height:33.75pt">
            <v:imagedata r:id="rId20" o:title=""/>
          </v:shape>
        </w:pict>
      </w:r>
      <w:r w:rsidR="004010D9" w:rsidRPr="007B3064">
        <w:rPr>
          <w:sz w:val="24"/>
          <w:szCs w:val="24"/>
        </w:rPr>
        <w:t>,</w:t>
      </w:r>
    </w:p>
    <w:p w:rsidR="004010D9" w:rsidRDefault="004010D9" w:rsidP="004010D9">
      <w:pPr>
        <w:spacing w:before="120"/>
        <w:ind w:firstLine="567"/>
        <w:rPr>
          <w:sz w:val="24"/>
          <w:szCs w:val="24"/>
        </w:rPr>
      </w:pPr>
      <w:r w:rsidRPr="007B3064">
        <w:rPr>
          <w:sz w:val="24"/>
          <w:szCs w:val="24"/>
        </w:rPr>
        <w:t xml:space="preserve">причем </w:t>
      </w:r>
      <w:r w:rsidR="00073459">
        <w:rPr>
          <w:sz w:val="24"/>
          <w:szCs w:val="24"/>
        </w:rPr>
        <w:pict>
          <v:shape id="_x0000_i1042" type="#_x0000_t75" style="width:78pt;height:18pt">
            <v:imagedata r:id="rId21" o:title=""/>
          </v:shape>
        </w:pict>
      </w:r>
      <w:r w:rsidRPr="007B3064">
        <w:rPr>
          <w:sz w:val="24"/>
          <w:szCs w:val="24"/>
        </w:rPr>
        <w:t xml:space="preserve"> суть постоянные, имеющие особые значения для каждой такой функции, а частота </w:t>
      </w:r>
      <w:r w:rsidR="00073459">
        <w:rPr>
          <w:sz w:val="24"/>
          <w:szCs w:val="24"/>
        </w:rPr>
        <w:pict>
          <v:shape id="_x0000_i1043" type="#_x0000_t75" style="width:12pt;height:11.25pt">
            <v:imagedata r:id="rId22" o:title=""/>
          </v:shape>
        </w:pict>
      </w:r>
      <w:r w:rsidRPr="007B3064">
        <w:rPr>
          <w:sz w:val="24"/>
          <w:szCs w:val="24"/>
        </w:rPr>
        <w:t xml:space="preserve"> дается формулой (1).</w:t>
      </w:r>
    </w:p>
    <w:p w:rsidR="004010D9" w:rsidRDefault="004010D9" w:rsidP="004010D9">
      <w:pPr>
        <w:spacing w:before="120"/>
        <w:ind w:firstLine="567"/>
        <w:rPr>
          <w:sz w:val="24"/>
          <w:szCs w:val="24"/>
        </w:rPr>
      </w:pPr>
      <w:r w:rsidRPr="007B3064">
        <w:rPr>
          <w:sz w:val="24"/>
          <w:szCs w:val="24"/>
        </w:rPr>
        <w:t xml:space="preserve">Геометрически это означает, что график периодической функции получается путем наложения ряда синусоид. Если же истолковать каждую синусоидальную величину механически как представляющую гармоническое колебательное движение, то можно также сказать, что здесь сложное колебание, характеризуемое функцией </w:t>
      </w:r>
      <w:r w:rsidR="00073459">
        <w:rPr>
          <w:sz w:val="24"/>
          <w:szCs w:val="24"/>
        </w:rPr>
        <w:pict>
          <v:shape id="_x0000_i1044" type="#_x0000_t75" style="width:21.75pt;height:15.75pt">
            <v:imagedata r:id="rId23" o:title=""/>
          </v:shape>
        </w:pict>
      </w:r>
      <w:r>
        <w:rPr>
          <w:sz w:val="24"/>
          <w:szCs w:val="24"/>
        </w:rPr>
        <w:t xml:space="preserve"> </w:t>
      </w:r>
      <w:r w:rsidRPr="007B3064">
        <w:rPr>
          <w:sz w:val="24"/>
          <w:szCs w:val="24"/>
        </w:rPr>
        <w:t>или просто ее гармониками (первой, второй и т. д.). Самый же процесс разложения периодической функции на гармоники носит название гармонического анализа.</w:t>
      </w:r>
    </w:p>
    <w:p w:rsidR="004010D9" w:rsidRPr="007B3064" w:rsidRDefault="004010D9" w:rsidP="004010D9">
      <w:pPr>
        <w:spacing w:before="120"/>
        <w:ind w:firstLine="567"/>
        <w:rPr>
          <w:sz w:val="24"/>
          <w:szCs w:val="24"/>
        </w:rPr>
      </w:pPr>
      <w:r w:rsidRPr="007B3064">
        <w:rPr>
          <w:sz w:val="24"/>
          <w:szCs w:val="24"/>
        </w:rPr>
        <w:t>Если за независимую переменную выбрать</w:t>
      </w:r>
    </w:p>
    <w:p w:rsidR="004010D9" w:rsidRPr="007B3064" w:rsidRDefault="00073459" w:rsidP="004010D9">
      <w:pPr>
        <w:spacing w:before="120"/>
        <w:ind w:firstLine="567"/>
        <w:rPr>
          <w:sz w:val="24"/>
          <w:szCs w:val="24"/>
        </w:rPr>
      </w:pPr>
      <w:r>
        <w:rPr>
          <w:sz w:val="24"/>
          <w:szCs w:val="24"/>
        </w:rPr>
        <w:pict>
          <v:shape id="_x0000_i1045" type="#_x0000_t75" style="width:65.25pt;height:30.75pt">
            <v:imagedata r:id="rId24" o:title=""/>
          </v:shape>
        </w:pict>
      </w:r>
      <w:r w:rsidR="004010D9" w:rsidRPr="007B3064">
        <w:rPr>
          <w:sz w:val="24"/>
          <w:szCs w:val="24"/>
        </w:rPr>
        <w:t>,</w:t>
      </w:r>
    </w:p>
    <w:p w:rsidR="004010D9" w:rsidRPr="007B3064" w:rsidRDefault="004010D9" w:rsidP="004010D9">
      <w:pPr>
        <w:spacing w:before="120"/>
        <w:ind w:firstLine="567"/>
        <w:rPr>
          <w:sz w:val="24"/>
          <w:szCs w:val="24"/>
        </w:rPr>
      </w:pPr>
      <w:r w:rsidRPr="007B3064">
        <w:rPr>
          <w:sz w:val="24"/>
          <w:szCs w:val="24"/>
        </w:rPr>
        <w:t>то получится функция от x:</w:t>
      </w:r>
    </w:p>
    <w:p w:rsidR="004010D9" w:rsidRPr="007B3064" w:rsidRDefault="00073459" w:rsidP="004010D9">
      <w:pPr>
        <w:spacing w:before="120"/>
        <w:ind w:firstLine="567"/>
        <w:rPr>
          <w:sz w:val="24"/>
          <w:szCs w:val="24"/>
        </w:rPr>
      </w:pPr>
      <w:r>
        <w:rPr>
          <w:sz w:val="24"/>
          <w:szCs w:val="24"/>
        </w:rPr>
        <w:pict>
          <v:shape id="_x0000_i1046" type="#_x0000_t75" style="width:62.25pt;height:30.75pt">
            <v:imagedata r:id="rId25" o:title=""/>
          </v:shape>
        </w:pict>
      </w:r>
      <w:r w:rsidR="004010D9" w:rsidRPr="007B3064">
        <w:rPr>
          <w:sz w:val="24"/>
          <w:szCs w:val="24"/>
        </w:rPr>
        <w:t>,</w:t>
      </w:r>
    </w:p>
    <w:p w:rsidR="004010D9" w:rsidRPr="007B3064" w:rsidRDefault="004010D9" w:rsidP="004010D9">
      <w:pPr>
        <w:spacing w:before="120"/>
        <w:ind w:firstLine="567"/>
        <w:rPr>
          <w:sz w:val="24"/>
          <w:szCs w:val="24"/>
        </w:rPr>
      </w:pPr>
      <w:r w:rsidRPr="007B3064">
        <w:rPr>
          <w:sz w:val="24"/>
          <w:szCs w:val="24"/>
        </w:rPr>
        <w:t xml:space="preserve">тоже периодическая, но со стандартным периодом </w:t>
      </w:r>
      <w:r w:rsidR="00073459">
        <w:rPr>
          <w:sz w:val="24"/>
          <w:szCs w:val="24"/>
        </w:rPr>
        <w:pict>
          <v:shape id="_x0000_i1047" type="#_x0000_t75" style="width:18pt;height:14.25pt">
            <v:imagedata r:id="rId26" o:title=""/>
          </v:shape>
        </w:pict>
      </w:r>
      <w:r w:rsidRPr="007B3064">
        <w:rPr>
          <w:sz w:val="24"/>
          <w:szCs w:val="24"/>
        </w:rPr>
        <w:t>. Разложение же (3) примет вид</w:t>
      </w:r>
    </w:p>
    <w:p w:rsidR="004010D9" w:rsidRPr="007B3064" w:rsidRDefault="00073459" w:rsidP="004010D9">
      <w:pPr>
        <w:spacing w:before="120"/>
        <w:ind w:firstLine="567"/>
        <w:rPr>
          <w:sz w:val="24"/>
          <w:szCs w:val="24"/>
        </w:rPr>
      </w:pPr>
      <w:r>
        <w:rPr>
          <w:sz w:val="24"/>
          <w:szCs w:val="24"/>
        </w:rPr>
        <w:pict>
          <v:shape id="_x0000_i1048" type="#_x0000_t75" style="width:435pt;height:33.75pt">
            <v:imagedata r:id="rId27" o:title=""/>
          </v:shape>
        </w:pict>
      </w:r>
      <w:r w:rsidR="004010D9" w:rsidRPr="007B3064">
        <w:rPr>
          <w:sz w:val="24"/>
          <w:szCs w:val="24"/>
        </w:rPr>
        <w:t>.</w:t>
      </w:r>
      <w:r w:rsidR="004010D9">
        <w:rPr>
          <w:sz w:val="24"/>
          <w:szCs w:val="24"/>
        </w:rPr>
        <w:t xml:space="preserve"> </w:t>
      </w:r>
      <w:r w:rsidR="004010D9" w:rsidRPr="007B3064">
        <w:rPr>
          <w:sz w:val="24"/>
          <w:szCs w:val="24"/>
        </w:rPr>
        <w:t>(4)</w:t>
      </w:r>
    </w:p>
    <w:p w:rsidR="004010D9" w:rsidRPr="007B3064" w:rsidRDefault="004010D9" w:rsidP="004010D9">
      <w:pPr>
        <w:spacing w:before="120"/>
        <w:ind w:firstLine="567"/>
        <w:rPr>
          <w:sz w:val="24"/>
          <w:szCs w:val="24"/>
        </w:rPr>
      </w:pPr>
      <w:r w:rsidRPr="007B3064">
        <w:rPr>
          <w:sz w:val="24"/>
          <w:szCs w:val="24"/>
        </w:rPr>
        <w:t>Развернув члены этого ряда по формуле для синуса суммы и положив</w:t>
      </w:r>
    </w:p>
    <w:p w:rsidR="004010D9" w:rsidRPr="007B3064" w:rsidRDefault="00073459" w:rsidP="004010D9">
      <w:pPr>
        <w:spacing w:before="120"/>
        <w:ind w:firstLine="567"/>
        <w:rPr>
          <w:sz w:val="24"/>
          <w:szCs w:val="24"/>
        </w:rPr>
      </w:pPr>
      <w:r>
        <w:rPr>
          <w:sz w:val="24"/>
          <w:szCs w:val="24"/>
        </w:rPr>
        <w:pict>
          <v:shape id="_x0000_i1049" type="#_x0000_t75" style="width:189.75pt;height:18pt">
            <v:imagedata r:id="rId28" o:title=""/>
          </v:shape>
        </w:pict>
      </w:r>
      <w:r w:rsidR="004010D9" w:rsidRPr="007B3064">
        <w:rPr>
          <w:sz w:val="24"/>
          <w:szCs w:val="24"/>
        </w:rPr>
        <w:t xml:space="preserve"> (n=1,2,3,…),</w:t>
      </w:r>
    </w:p>
    <w:p w:rsidR="004010D9" w:rsidRPr="007B3064" w:rsidRDefault="004010D9" w:rsidP="004010D9">
      <w:pPr>
        <w:spacing w:before="120"/>
        <w:ind w:firstLine="567"/>
        <w:rPr>
          <w:sz w:val="24"/>
          <w:szCs w:val="24"/>
        </w:rPr>
      </w:pPr>
      <w:r w:rsidRPr="007B3064">
        <w:rPr>
          <w:sz w:val="24"/>
          <w:szCs w:val="24"/>
        </w:rPr>
        <w:t>мы придем к окончательной форме тригонометрического разложения:</w:t>
      </w:r>
    </w:p>
    <w:p w:rsidR="004010D9" w:rsidRPr="007B3064" w:rsidRDefault="00073459" w:rsidP="004010D9">
      <w:pPr>
        <w:spacing w:before="120"/>
        <w:ind w:firstLine="567"/>
        <w:rPr>
          <w:sz w:val="24"/>
          <w:szCs w:val="24"/>
        </w:rPr>
      </w:pPr>
      <w:r>
        <w:rPr>
          <w:sz w:val="24"/>
          <w:szCs w:val="24"/>
        </w:rPr>
        <w:pict>
          <v:shape id="_x0000_i1050" type="#_x0000_t75" style="width:407.25pt;height:18pt">
            <v:imagedata r:id="rId29" o:title=""/>
          </v:shape>
        </w:pict>
      </w:r>
    </w:p>
    <w:p w:rsidR="004010D9" w:rsidRPr="007B3064" w:rsidRDefault="00073459" w:rsidP="004010D9">
      <w:pPr>
        <w:spacing w:before="120"/>
        <w:ind w:firstLine="567"/>
        <w:rPr>
          <w:sz w:val="24"/>
          <w:szCs w:val="24"/>
        </w:rPr>
      </w:pPr>
      <w:r>
        <w:rPr>
          <w:sz w:val="24"/>
          <w:szCs w:val="24"/>
        </w:rPr>
        <w:pict>
          <v:shape id="_x0000_i1051" type="#_x0000_t75" style="width:153pt;height:33.75pt">
            <v:imagedata r:id="rId30" o:title=""/>
          </v:shape>
        </w:pict>
      </w:r>
      <w:r w:rsidR="004010D9" w:rsidRPr="007B3064">
        <w:rPr>
          <w:sz w:val="24"/>
          <w:szCs w:val="24"/>
        </w:rPr>
        <w:t>,</w:t>
      </w:r>
    </w:p>
    <w:p w:rsidR="004010D9" w:rsidRDefault="004010D9" w:rsidP="004010D9">
      <w:pPr>
        <w:spacing w:before="120"/>
        <w:ind w:firstLine="567"/>
        <w:rPr>
          <w:sz w:val="24"/>
          <w:szCs w:val="24"/>
        </w:rPr>
      </w:pPr>
      <w:r w:rsidRPr="007B3064">
        <w:rPr>
          <w:sz w:val="24"/>
          <w:szCs w:val="24"/>
        </w:rPr>
        <w:t xml:space="preserve">в которой мы всегда и будем его рассматривать. Здесь функция от угла x, имеющая период </w:t>
      </w:r>
      <w:r w:rsidR="00073459">
        <w:rPr>
          <w:sz w:val="24"/>
          <w:szCs w:val="24"/>
        </w:rPr>
        <w:pict>
          <v:shape id="_x0000_i1052" type="#_x0000_t75" style="width:18pt;height:14.25pt">
            <v:imagedata r:id="rId31" o:title=""/>
          </v:shape>
        </w:pict>
      </w:r>
      <w:r w:rsidRPr="007B3064">
        <w:rPr>
          <w:sz w:val="24"/>
          <w:szCs w:val="24"/>
        </w:rPr>
        <w:t>, оказывается разложенной по косинусам и синусам углов, кратных x.</w:t>
      </w:r>
    </w:p>
    <w:p w:rsidR="004010D9" w:rsidRDefault="004010D9" w:rsidP="004010D9">
      <w:pPr>
        <w:spacing w:before="120"/>
        <w:ind w:firstLine="567"/>
        <w:rPr>
          <w:sz w:val="24"/>
          <w:szCs w:val="24"/>
        </w:rPr>
      </w:pPr>
      <w:r w:rsidRPr="007B3064">
        <w:rPr>
          <w:sz w:val="24"/>
          <w:szCs w:val="24"/>
        </w:rPr>
        <w:t>Мы пришли к разложению функции в тригонометрический ряд, отправляясь от периодических, колебательных явлений и связанных с ними величин. Важно отметить, однако, уже сейчас, что подобные разложения часто оказываются полезными и при исследовании функции, заданных лишь в определенном конечном промежутке и вовсе не порожденных никакими колебательными явлениями.</w:t>
      </w:r>
      <w:r>
        <w:rPr>
          <w:sz w:val="24"/>
          <w:szCs w:val="24"/>
        </w:rPr>
        <w:t xml:space="preserve"> </w:t>
      </w:r>
    </w:p>
    <w:p w:rsidR="004010D9" w:rsidRDefault="004010D9" w:rsidP="004010D9">
      <w:pPr>
        <w:spacing w:before="120"/>
        <w:ind w:firstLine="567"/>
        <w:rPr>
          <w:sz w:val="24"/>
          <w:szCs w:val="24"/>
        </w:rPr>
      </w:pPr>
      <w:r w:rsidRPr="007B3064">
        <w:rPr>
          <w:sz w:val="24"/>
          <w:szCs w:val="24"/>
        </w:rPr>
        <w:t>3.1.1. Схема Рунге.</w:t>
      </w:r>
    </w:p>
    <w:p w:rsidR="004010D9" w:rsidRPr="007B3064" w:rsidRDefault="004010D9" w:rsidP="004010D9">
      <w:pPr>
        <w:spacing w:before="120"/>
        <w:ind w:firstLine="567"/>
        <w:rPr>
          <w:sz w:val="24"/>
          <w:szCs w:val="24"/>
        </w:rPr>
      </w:pPr>
      <w:r w:rsidRPr="007B3064">
        <w:rPr>
          <w:sz w:val="24"/>
          <w:szCs w:val="24"/>
        </w:rPr>
        <w:t>Разложение функции в ряд Фурье, или гармонический анализ, оказывается нужным во многих чисто практических вопросах машиноведения, электротехники и пр. Но в этих случаях очень редко приходится непосредственно пользоваться формулами Эйлера-Фурье:</w:t>
      </w:r>
    </w:p>
    <w:p w:rsidR="004010D9" w:rsidRPr="007B3064" w:rsidRDefault="00073459" w:rsidP="004010D9">
      <w:pPr>
        <w:spacing w:before="120"/>
        <w:ind w:firstLine="567"/>
        <w:rPr>
          <w:sz w:val="24"/>
          <w:szCs w:val="24"/>
        </w:rPr>
      </w:pPr>
      <w:r>
        <w:rPr>
          <w:sz w:val="24"/>
          <w:szCs w:val="24"/>
        </w:rPr>
        <w:pict>
          <v:shape id="_x0000_i1053" type="#_x0000_t75" style="width:90pt;height:36pt">
            <v:imagedata r:id="rId32" o:title=""/>
          </v:shape>
        </w:pict>
      </w:r>
      <w:r w:rsidR="004010D9" w:rsidRPr="007B3064">
        <w:rPr>
          <w:sz w:val="24"/>
          <w:szCs w:val="24"/>
        </w:rPr>
        <w:t xml:space="preserve">, </w:t>
      </w:r>
      <w:r>
        <w:rPr>
          <w:sz w:val="24"/>
          <w:szCs w:val="24"/>
        </w:rPr>
        <w:pict>
          <v:shape id="_x0000_i1054" type="#_x0000_t75" style="width:114pt;height:36pt">
            <v:imagedata r:id="rId33" o:title=""/>
          </v:shape>
        </w:pict>
      </w:r>
      <w:r w:rsidR="004010D9" w:rsidRPr="007B3064">
        <w:rPr>
          <w:sz w:val="24"/>
          <w:szCs w:val="24"/>
        </w:rPr>
        <w:t xml:space="preserve">, </w:t>
      </w:r>
      <w:r>
        <w:rPr>
          <w:sz w:val="24"/>
          <w:szCs w:val="24"/>
        </w:rPr>
        <w:pict>
          <v:shape id="_x0000_i1055" type="#_x0000_t75" style="width:111pt;height:36pt">
            <v:imagedata r:id="rId34" o:title=""/>
          </v:shape>
        </w:pict>
      </w:r>
      <w:r w:rsidR="004010D9" w:rsidRPr="007B3064">
        <w:rPr>
          <w:sz w:val="24"/>
          <w:szCs w:val="24"/>
        </w:rPr>
        <w:t xml:space="preserve">, </w:t>
      </w:r>
      <w:r>
        <w:rPr>
          <w:sz w:val="24"/>
          <w:szCs w:val="24"/>
        </w:rPr>
        <w:pict>
          <v:shape id="_x0000_i1056" type="#_x0000_t75" style="width:63.75pt;height:15.75pt">
            <v:imagedata r:id="rId35" o:title=""/>
          </v:shape>
        </w:pict>
      </w:r>
      <w:r w:rsidR="004010D9">
        <w:rPr>
          <w:sz w:val="24"/>
          <w:szCs w:val="24"/>
        </w:rPr>
        <w:t xml:space="preserve"> </w:t>
      </w:r>
      <w:r w:rsidR="004010D9" w:rsidRPr="007B3064">
        <w:rPr>
          <w:sz w:val="24"/>
          <w:szCs w:val="24"/>
        </w:rPr>
        <w:t>(10)</w:t>
      </w:r>
    </w:p>
    <w:p w:rsidR="004010D9" w:rsidRDefault="004010D9" w:rsidP="004010D9">
      <w:pPr>
        <w:spacing w:before="120"/>
        <w:ind w:firstLine="567"/>
        <w:rPr>
          <w:sz w:val="24"/>
          <w:szCs w:val="24"/>
        </w:rPr>
      </w:pPr>
      <w:r w:rsidRPr="007B3064">
        <w:rPr>
          <w:sz w:val="24"/>
          <w:szCs w:val="24"/>
        </w:rPr>
        <w:t>для вычисления коэффициентов разложения. Дело в том, что функции, которые нужно подвергнуть гармоническому анализу, обыкновенно задаются таблицей своих значений или графиком. Таким образом, аналитического выражения функции в нашем распоряжении нет; иногда к самому гармоническому анализу прибегают именно для того, чтобы таким путем получить хотя бы приближенное аналитическое выражение для функции. В этих условиях для вычисления коэффициентов Фурье нужно обратится к приближенным методам. Разумеется, на практике приходится пользоваться лишь немногими первыми членами тригонометрического разложения. Коэффициенты ряда Фурье в большинстве случаев убывают, а с ними быстро падает и влияние далеких гармоник.</w:t>
      </w:r>
    </w:p>
    <w:p w:rsidR="004010D9" w:rsidRDefault="004010D9" w:rsidP="004010D9">
      <w:pPr>
        <w:spacing w:before="120"/>
        <w:ind w:firstLine="567"/>
        <w:rPr>
          <w:sz w:val="24"/>
          <w:szCs w:val="24"/>
        </w:rPr>
      </w:pPr>
      <w:r w:rsidRPr="007B3064">
        <w:rPr>
          <w:sz w:val="24"/>
          <w:szCs w:val="24"/>
        </w:rPr>
        <w:t xml:space="preserve">Обычно дается (или снимается с графика) ряд равноотстоящих ординат, т.е. ряд значений функции </w:t>
      </w:r>
      <w:r w:rsidR="00073459">
        <w:rPr>
          <w:sz w:val="24"/>
          <w:szCs w:val="24"/>
        </w:rPr>
        <w:pict>
          <v:shape id="_x0000_i1057" type="#_x0000_t75" style="width:11.25pt;height:12.75pt">
            <v:imagedata r:id="rId36" o:title=""/>
          </v:shape>
        </w:pict>
      </w:r>
      <w:r w:rsidRPr="007B3064">
        <w:rPr>
          <w:sz w:val="24"/>
          <w:szCs w:val="24"/>
        </w:rPr>
        <w:t xml:space="preserve">, отвечающих равноотстоящим значениям аргумента </w:t>
      </w:r>
      <w:r w:rsidR="00073459">
        <w:rPr>
          <w:sz w:val="24"/>
          <w:szCs w:val="24"/>
        </w:rPr>
        <w:pict>
          <v:shape id="_x0000_i1058" type="#_x0000_t75" style="width:9.75pt;height:11.25pt">
            <v:imagedata r:id="rId37" o:title=""/>
          </v:shape>
        </w:pict>
      </w:r>
      <w:r w:rsidRPr="007B3064">
        <w:rPr>
          <w:sz w:val="24"/>
          <w:szCs w:val="24"/>
        </w:rPr>
        <w:t>. По этим ординатам величины (10) можно приближенно вычислить, пользуясь методами изложенными выше. Но вычисления здесь оказываются довольно громоздкими, и для того чтобы упростить и, так сказать, автоматизировать их, придумано много различных приемов, один из которых мы и изложим.</w:t>
      </w:r>
    </w:p>
    <w:p w:rsidR="004010D9" w:rsidRDefault="004010D9" w:rsidP="004010D9">
      <w:pPr>
        <w:spacing w:before="120"/>
        <w:ind w:firstLine="567"/>
        <w:rPr>
          <w:sz w:val="24"/>
          <w:szCs w:val="24"/>
        </w:rPr>
      </w:pPr>
      <w:r w:rsidRPr="007B3064">
        <w:rPr>
          <w:sz w:val="24"/>
          <w:szCs w:val="24"/>
        </w:rPr>
        <w:t>3.1.1.1. Схема для двенадцати ординат.</w:t>
      </w:r>
    </w:p>
    <w:p w:rsidR="004010D9" w:rsidRPr="007B3064" w:rsidRDefault="004010D9" w:rsidP="004010D9">
      <w:pPr>
        <w:spacing w:before="120"/>
        <w:ind w:firstLine="567"/>
        <w:rPr>
          <w:sz w:val="24"/>
          <w:szCs w:val="24"/>
        </w:rPr>
      </w:pPr>
      <w:r w:rsidRPr="007B3064">
        <w:rPr>
          <w:sz w:val="24"/>
          <w:szCs w:val="24"/>
        </w:rPr>
        <w:t xml:space="preserve">Пусть, скажем, промежуток от 0 до </w:t>
      </w:r>
      <w:r w:rsidR="00073459">
        <w:rPr>
          <w:sz w:val="24"/>
          <w:szCs w:val="24"/>
        </w:rPr>
        <w:pict>
          <v:shape id="_x0000_i1059" type="#_x0000_t75" style="width:18pt;height:14.25pt">
            <v:imagedata r:id="rId38" o:title=""/>
          </v:shape>
        </w:pict>
      </w:r>
      <w:r w:rsidRPr="007B3064">
        <w:rPr>
          <w:sz w:val="24"/>
          <w:szCs w:val="24"/>
        </w:rPr>
        <w:t xml:space="preserve"> разделен на k равных частей и пусть известны ординаты</w:t>
      </w:r>
    </w:p>
    <w:p w:rsidR="004010D9" w:rsidRPr="007B3064" w:rsidRDefault="00073459" w:rsidP="004010D9">
      <w:pPr>
        <w:spacing w:before="120"/>
        <w:ind w:firstLine="567"/>
        <w:rPr>
          <w:sz w:val="24"/>
          <w:szCs w:val="24"/>
        </w:rPr>
      </w:pPr>
      <w:r>
        <w:rPr>
          <w:sz w:val="24"/>
          <w:szCs w:val="24"/>
        </w:rPr>
        <w:pict>
          <v:shape id="_x0000_i1060" type="#_x0000_t75" style="width:122.25pt;height:18.75pt">
            <v:imagedata r:id="rId39" o:title=""/>
          </v:shape>
        </w:pict>
      </w:r>
      <w:r w:rsidR="004010D9" w:rsidRPr="007B3064">
        <w:rPr>
          <w:sz w:val="24"/>
          <w:szCs w:val="24"/>
        </w:rPr>
        <w:t>,</w:t>
      </w:r>
    </w:p>
    <w:p w:rsidR="004010D9" w:rsidRPr="007B3064" w:rsidRDefault="004010D9" w:rsidP="004010D9">
      <w:pPr>
        <w:spacing w:before="120"/>
        <w:ind w:firstLine="567"/>
        <w:rPr>
          <w:sz w:val="24"/>
          <w:szCs w:val="24"/>
        </w:rPr>
      </w:pPr>
      <w:r w:rsidRPr="007B3064">
        <w:rPr>
          <w:sz w:val="24"/>
          <w:szCs w:val="24"/>
        </w:rPr>
        <w:t>отвечающие точкам деления</w:t>
      </w:r>
    </w:p>
    <w:p w:rsidR="004010D9" w:rsidRPr="007B3064" w:rsidRDefault="00073459" w:rsidP="004010D9">
      <w:pPr>
        <w:spacing w:before="120"/>
        <w:ind w:firstLine="567"/>
        <w:rPr>
          <w:sz w:val="24"/>
          <w:szCs w:val="24"/>
        </w:rPr>
      </w:pPr>
      <w:r>
        <w:rPr>
          <w:sz w:val="24"/>
          <w:szCs w:val="24"/>
        </w:rPr>
        <w:pict>
          <v:shape id="_x0000_i1061" type="#_x0000_t75" style="width:150pt;height:30.75pt">
            <v:imagedata r:id="rId40" o:title=""/>
          </v:shape>
        </w:pict>
      </w:r>
      <w:r w:rsidR="004010D9" w:rsidRPr="007B3064">
        <w:rPr>
          <w:sz w:val="24"/>
          <w:szCs w:val="24"/>
        </w:rPr>
        <w:t>.</w:t>
      </w:r>
    </w:p>
    <w:p w:rsidR="004010D9" w:rsidRPr="007B3064" w:rsidRDefault="004010D9" w:rsidP="004010D9">
      <w:pPr>
        <w:spacing w:before="120"/>
        <w:ind w:firstLine="567"/>
        <w:rPr>
          <w:sz w:val="24"/>
          <w:szCs w:val="24"/>
        </w:rPr>
      </w:pPr>
      <w:r w:rsidRPr="007B3064">
        <w:rPr>
          <w:sz w:val="24"/>
          <w:szCs w:val="24"/>
        </w:rPr>
        <w:t>тогда по формуле трапеции имеем (конечно, лишь приближенно!):</w:t>
      </w:r>
    </w:p>
    <w:p w:rsidR="004010D9" w:rsidRDefault="00073459" w:rsidP="004010D9">
      <w:pPr>
        <w:spacing w:before="120"/>
        <w:ind w:firstLine="567"/>
        <w:rPr>
          <w:sz w:val="24"/>
          <w:szCs w:val="24"/>
        </w:rPr>
      </w:pPr>
      <w:r>
        <w:rPr>
          <w:sz w:val="24"/>
          <w:szCs w:val="24"/>
        </w:rPr>
        <w:pict>
          <v:shape id="_x0000_i1062" type="#_x0000_t75" style="width:228.75pt;height:33.75pt">
            <v:imagedata r:id="rId41" o:title=""/>
          </v:shape>
        </w:pict>
      </w:r>
      <w:r w:rsidR="004010D9" w:rsidRPr="007B3064">
        <w:rPr>
          <w:sz w:val="24"/>
          <w:szCs w:val="24"/>
        </w:rPr>
        <w:t>.</w:t>
      </w:r>
    </w:p>
    <w:p w:rsidR="004010D9" w:rsidRPr="007B3064" w:rsidRDefault="004010D9" w:rsidP="004010D9">
      <w:pPr>
        <w:spacing w:before="120"/>
        <w:ind w:firstLine="567"/>
        <w:rPr>
          <w:sz w:val="24"/>
          <w:szCs w:val="24"/>
        </w:rPr>
      </w:pPr>
      <w:r w:rsidRPr="007B3064">
        <w:rPr>
          <w:sz w:val="24"/>
          <w:szCs w:val="24"/>
        </w:rPr>
        <w:t xml:space="preserve">Ввиду периодичности нашей функции </w:t>
      </w:r>
      <w:r w:rsidR="00073459">
        <w:rPr>
          <w:sz w:val="24"/>
          <w:szCs w:val="24"/>
        </w:rPr>
        <w:pict>
          <v:shape id="_x0000_i1063" type="#_x0000_t75" style="width:39.75pt;height:18pt">
            <v:imagedata r:id="rId42" o:title=""/>
          </v:shape>
        </w:pict>
      </w:r>
      <w:r w:rsidRPr="007B3064">
        <w:rPr>
          <w:sz w:val="24"/>
          <w:szCs w:val="24"/>
        </w:rPr>
        <w:t xml:space="preserve">, значение </w:t>
      </w:r>
      <w:r w:rsidR="00073459">
        <w:rPr>
          <w:sz w:val="24"/>
          <w:szCs w:val="24"/>
        </w:rPr>
        <w:pict>
          <v:shape id="_x0000_i1064" type="#_x0000_t75" style="width:14.25pt;height:18pt">
            <v:imagedata r:id="rId43" o:title=""/>
          </v:shape>
        </w:pict>
      </w:r>
      <w:r w:rsidRPr="007B3064">
        <w:rPr>
          <w:sz w:val="24"/>
          <w:szCs w:val="24"/>
        </w:rPr>
        <w:t xml:space="preserve"> можно написать и так:</w:t>
      </w:r>
    </w:p>
    <w:p w:rsidR="004010D9" w:rsidRDefault="00073459" w:rsidP="004010D9">
      <w:pPr>
        <w:spacing w:before="120"/>
        <w:ind w:firstLine="567"/>
        <w:rPr>
          <w:sz w:val="24"/>
          <w:szCs w:val="24"/>
        </w:rPr>
      </w:pPr>
      <w:r>
        <w:rPr>
          <w:sz w:val="24"/>
          <w:szCs w:val="24"/>
        </w:rPr>
        <w:pict>
          <v:shape id="_x0000_i1065" type="#_x0000_t75" style="width:140.25pt;height:18pt">
            <v:imagedata r:id="rId44" o:title=""/>
          </v:shape>
        </w:pict>
      </w:r>
      <w:r w:rsidR="004010D9" w:rsidRPr="007B3064">
        <w:rPr>
          <w:sz w:val="24"/>
          <w:szCs w:val="24"/>
        </w:rPr>
        <w:t>.</w:t>
      </w:r>
    </w:p>
    <w:p w:rsidR="004010D9" w:rsidRPr="007B3064" w:rsidRDefault="004010D9" w:rsidP="004010D9">
      <w:pPr>
        <w:spacing w:before="120"/>
        <w:ind w:firstLine="567"/>
        <w:rPr>
          <w:sz w:val="24"/>
          <w:szCs w:val="24"/>
        </w:rPr>
      </w:pPr>
      <w:r w:rsidRPr="007B3064">
        <w:rPr>
          <w:sz w:val="24"/>
          <w:szCs w:val="24"/>
        </w:rPr>
        <w:t>Аналогично, применяя формулу трапеции к другим интегралам (10), найдем:</w:t>
      </w:r>
    </w:p>
    <w:p w:rsidR="004010D9" w:rsidRPr="007B3064" w:rsidRDefault="00073459" w:rsidP="004010D9">
      <w:pPr>
        <w:spacing w:before="120"/>
        <w:ind w:firstLine="567"/>
        <w:rPr>
          <w:sz w:val="24"/>
          <w:szCs w:val="24"/>
        </w:rPr>
      </w:pPr>
      <w:r>
        <w:rPr>
          <w:sz w:val="24"/>
          <w:szCs w:val="24"/>
        </w:rPr>
        <w:pict>
          <v:shape id="_x0000_i1066" type="#_x0000_t75" style="width:342pt;height:33.75pt">
            <v:imagedata r:id="rId45" o:title=""/>
          </v:shape>
        </w:pict>
      </w:r>
    </w:p>
    <w:p w:rsidR="004010D9" w:rsidRPr="007B3064" w:rsidRDefault="004010D9" w:rsidP="004010D9">
      <w:pPr>
        <w:spacing w:before="120"/>
        <w:ind w:firstLine="567"/>
        <w:rPr>
          <w:sz w:val="24"/>
          <w:szCs w:val="24"/>
        </w:rPr>
      </w:pPr>
      <w:r w:rsidRPr="007B3064">
        <w:rPr>
          <w:sz w:val="24"/>
          <w:szCs w:val="24"/>
        </w:rPr>
        <w:t>или</w:t>
      </w:r>
    </w:p>
    <w:p w:rsidR="004010D9" w:rsidRPr="007B3064" w:rsidRDefault="00073459" w:rsidP="004010D9">
      <w:pPr>
        <w:spacing w:before="120"/>
        <w:ind w:firstLine="567"/>
        <w:rPr>
          <w:sz w:val="24"/>
          <w:szCs w:val="24"/>
        </w:rPr>
      </w:pPr>
      <w:r>
        <w:rPr>
          <w:sz w:val="24"/>
          <w:szCs w:val="24"/>
        </w:rPr>
        <w:pict>
          <v:shape id="_x0000_i1067" type="#_x0000_t75" style="width:312.75pt;height:30.75pt">
            <v:imagedata r:id="rId46" o:title=""/>
          </v:shape>
        </w:pict>
      </w:r>
      <w:r w:rsidR="004010D9" w:rsidRPr="007B3064">
        <w:rPr>
          <w:sz w:val="24"/>
          <w:szCs w:val="24"/>
        </w:rPr>
        <w:t>,</w:t>
      </w:r>
    </w:p>
    <w:p w:rsidR="004010D9" w:rsidRPr="007B3064" w:rsidRDefault="004010D9" w:rsidP="004010D9">
      <w:pPr>
        <w:spacing w:before="120"/>
        <w:ind w:firstLine="567"/>
        <w:rPr>
          <w:sz w:val="24"/>
          <w:szCs w:val="24"/>
        </w:rPr>
      </w:pPr>
      <w:r w:rsidRPr="007B3064">
        <w:rPr>
          <w:sz w:val="24"/>
          <w:szCs w:val="24"/>
        </w:rPr>
        <w:t>а также</w:t>
      </w:r>
    </w:p>
    <w:p w:rsidR="004010D9" w:rsidRDefault="00073459" w:rsidP="004010D9">
      <w:pPr>
        <w:spacing w:before="120"/>
        <w:ind w:firstLine="567"/>
        <w:rPr>
          <w:sz w:val="24"/>
          <w:szCs w:val="24"/>
        </w:rPr>
      </w:pPr>
      <w:r>
        <w:rPr>
          <w:sz w:val="24"/>
          <w:szCs w:val="24"/>
        </w:rPr>
        <w:pict>
          <v:shape id="_x0000_i1068" type="#_x0000_t75" style="width:306.75pt;height:30.75pt">
            <v:imagedata r:id="rId47" o:title=""/>
          </v:shape>
        </w:pict>
      </w:r>
      <w:r w:rsidR="004010D9" w:rsidRPr="007B3064">
        <w:rPr>
          <w:sz w:val="24"/>
          <w:szCs w:val="24"/>
        </w:rPr>
        <w:t>.</w:t>
      </w:r>
    </w:p>
    <w:p w:rsidR="004010D9" w:rsidRPr="007B3064" w:rsidRDefault="004010D9" w:rsidP="004010D9">
      <w:pPr>
        <w:spacing w:before="120"/>
        <w:ind w:firstLine="567"/>
        <w:rPr>
          <w:sz w:val="24"/>
          <w:szCs w:val="24"/>
        </w:rPr>
      </w:pPr>
      <w:r w:rsidRPr="007B3064">
        <w:rPr>
          <w:sz w:val="24"/>
          <w:szCs w:val="24"/>
        </w:rPr>
        <w:t>Положим сначала k=12 и будем исходить из двенадцати ординат</w:t>
      </w:r>
    </w:p>
    <w:p w:rsidR="004010D9" w:rsidRPr="007B3064" w:rsidRDefault="00073459" w:rsidP="004010D9">
      <w:pPr>
        <w:spacing w:before="120"/>
        <w:ind w:firstLine="567"/>
        <w:rPr>
          <w:sz w:val="24"/>
          <w:szCs w:val="24"/>
        </w:rPr>
      </w:pPr>
      <w:r>
        <w:rPr>
          <w:sz w:val="24"/>
          <w:szCs w:val="24"/>
        </w:rPr>
        <w:pict>
          <v:shape id="_x0000_i1069" type="#_x0000_t75" style="width:75.75pt;height:18.75pt">
            <v:imagedata r:id="rId48" o:title=""/>
          </v:shape>
        </w:pict>
      </w:r>
      <w:r w:rsidR="004010D9" w:rsidRPr="007B3064">
        <w:rPr>
          <w:sz w:val="24"/>
          <w:szCs w:val="24"/>
        </w:rPr>
        <w:t>,</w:t>
      </w:r>
    </w:p>
    <w:p w:rsidR="004010D9" w:rsidRPr="007B3064" w:rsidRDefault="004010D9" w:rsidP="004010D9">
      <w:pPr>
        <w:spacing w:before="120"/>
        <w:ind w:firstLine="567"/>
        <w:rPr>
          <w:sz w:val="24"/>
          <w:szCs w:val="24"/>
        </w:rPr>
      </w:pPr>
      <w:r w:rsidRPr="007B3064">
        <w:rPr>
          <w:sz w:val="24"/>
          <w:szCs w:val="24"/>
        </w:rPr>
        <w:t>отвечающих двенадцати ординатам равноотстоящих значениям аргумента:</w:t>
      </w:r>
    </w:p>
    <w:p w:rsidR="004010D9" w:rsidRDefault="00073459" w:rsidP="004010D9">
      <w:pPr>
        <w:spacing w:before="120"/>
        <w:ind w:firstLine="567"/>
        <w:rPr>
          <w:sz w:val="24"/>
          <w:szCs w:val="24"/>
        </w:rPr>
      </w:pPr>
      <w:r>
        <w:rPr>
          <w:sz w:val="24"/>
          <w:szCs w:val="24"/>
        </w:rPr>
        <w:pict>
          <v:shape id="_x0000_i1070" type="#_x0000_t75" style="width:219pt;height:30.75pt">
            <v:imagedata r:id="rId49" o:title=""/>
          </v:shape>
        </w:pict>
      </w:r>
      <w:r w:rsidR="004010D9" w:rsidRPr="007B3064">
        <w:rPr>
          <w:sz w:val="24"/>
          <w:szCs w:val="24"/>
        </w:rPr>
        <w:t>,</w:t>
      </w:r>
    </w:p>
    <w:p w:rsidR="004010D9" w:rsidRPr="007B3064" w:rsidRDefault="004010D9" w:rsidP="004010D9">
      <w:pPr>
        <w:spacing w:before="120"/>
        <w:ind w:firstLine="567"/>
        <w:rPr>
          <w:sz w:val="24"/>
          <w:szCs w:val="24"/>
        </w:rPr>
      </w:pPr>
      <w:r w:rsidRPr="007B3064">
        <w:rPr>
          <w:sz w:val="24"/>
          <w:szCs w:val="24"/>
        </w:rPr>
        <w:t>Все множители, на которые придется умножить эти ординаты, по формулам приведения сведутся к следующим:</w:t>
      </w:r>
    </w:p>
    <w:p w:rsidR="004010D9" w:rsidRPr="007B3064" w:rsidRDefault="00073459" w:rsidP="004010D9">
      <w:pPr>
        <w:spacing w:before="120"/>
        <w:ind w:firstLine="567"/>
        <w:rPr>
          <w:sz w:val="24"/>
          <w:szCs w:val="24"/>
        </w:rPr>
      </w:pPr>
      <w:r>
        <w:rPr>
          <w:sz w:val="24"/>
          <w:szCs w:val="24"/>
        </w:rPr>
        <w:pict>
          <v:shape id="_x0000_i1071" type="#_x0000_t75" style="width:186pt;height:18pt">
            <v:imagedata r:id="rId50" o:title=""/>
          </v:shape>
        </w:pict>
      </w:r>
      <w:r w:rsidR="004010D9" w:rsidRPr="007B3064">
        <w:rPr>
          <w:sz w:val="24"/>
          <w:szCs w:val="24"/>
        </w:rPr>
        <w:t>.</w:t>
      </w:r>
    </w:p>
    <w:p w:rsidR="004010D9" w:rsidRPr="007B3064" w:rsidRDefault="004010D9" w:rsidP="004010D9">
      <w:pPr>
        <w:spacing w:before="120"/>
        <w:ind w:firstLine="567"/>
        <w:rPr>
          <w:sz w:val="24"/>
          <w:szCs w:val="24"/>
        </w:rPr>
      </w:pPr>
      <w:r w:rsidRPr="007B3064">
        <w:rPr>
          <w:sz w:val="24"/>
          <w:szCs w:val="24"/>
        </w:rPr>
        <w:t>Именно легко проверить, что</w:t>
      </w:r>
    </w:p>
    <w:p w:rsidR="004010D9" w:rsidRPr="007B3064" w:rsidRDefault="00073459" w:rsidP="004010D9">
      <w:pPr>
        <w:spacing w:before="120"/>
        <w:ind w:firstLine="567"/>
        <w:rPr>
          <w:sz w:val="24"/>
          <w:szCs w:val="24"/>
        </w:rPr>
      </w:pPr>
      <w:r>
        <w:rPr>
          <w:sz w:val="24"/>
          <w:szCs w:val="24"/>
        </w:rPr>
        <w:pict>
          <v:shape id="_x0000_i1072" type="#_x0000_t75" style="width:9pt;height:17.25pt">
            <v:imagedata r:id="rId51" o:title=""/>
          </v:shape>
        </w:pict>
      </w:r>
      <w:r>
        <w:rPr>
          <w:sz w:val="24"/>
          <w:szCs w:val="24"/>
        </w:rPr>
        <w:pict>
          <v:shape id="_x0000_i1073" type="#_x0000_t75" style="width:369pt;height:153.75pt">
            <v:imagedata r:id="rId52" o:title=""/>
          </v:shape>
        </w:pict>
      </w:r>
      <w:r w:rsidR="004010D9">
        <w:rPr>
          <w:sz w:val="24"/>
          <w:szCs w:val="24"/>
        </w:rPr>
        <w:t xml:space="preserve"> </w:t>
      </w:r>
      <w:r w:rsidR="004010D9" w:rsidRPr="007B3064">
        <w:rPr>
          <w:sz w:val="24"/>
          <w:szCs w:val="24"/>
        </w:rPr>
        <w:t>(11)</w:t>
      </w:r>
    </w:p>
    <w:p w:rsidR="004010D9" w:rsidRPr="007B3064" w:rsidRDefault="004010D9" w:rsidP="004010D9">
      <w:pPr>
        <w:spacing w:before="120"/>
        <w:ind w:firstLine="567"/>
        <w:rPr>
          <w:sz w:val="24"/>
          <w:szCs w:val="24"/>
        </w:rPr>
      </w:pPr>
      <w:r w:rsidRPr="007B3064">
        <w:rPr>
          <w:sz w:val="24"/>
          <w:szCs w:val="24"/>
        </w:rPr>
        <w:t>Например,</w:t>
      </w:r>
    </w:p>
    <w:p w:rsidR="004010D9" w:rsidRPr="007B3064" w:rsidRDefault="00073459" w:rsidP="004010D9">
      <w:pPr>
        <w:spacing w:before="120"/>
        <w:ind w:firstLine="567"/>
        <w:rPr>
          <w:sz w:val="24"/>
          <w:szCs w:val="24"/>
        </w:rPr>
      </w:pPr>
      <w:r>
        <w:rPr>
          <w:sz w:val="24"/>
          <w:szCs w:val="24"/>
        </w:rPr>
        <w:pict>
          <v:shape id="_x0000_i1074" type="#_x0000_t75" style="width:429pt;height:78pt">
            <v:imagedata r:id="rId53" o:title=""/>
          </v:shape>
        </w:pict>
      </w:r>
    </w:p>
    <w:p w:rsidR="004010D9" w:rsidRDefault="004010D9" w:rsidP="004010D9">
      <w:pPr>
        <w:spacing w:before="120"/>
        <w:ind w:firstLine="567"/>
        <w:rPr>
          <w:sz w:val="24"/>
          <w:szCs w:val="24"/>
        </w:rPr>
      </w:pPr>
      <w:r w:rsidRPr="007B3064">
        <w:rPr>
          <w:sz w:val="24"/>
          <w:szCs w:val="24"/>
        </w:rPr>
        <w:t>что совпадает с написанным выше выражением.</w:t>
      </w:r>
    </w:p>
    <w:p w:rsidR="004010D9" w:rsidRDefault="004010D9" w:rsidP="004010D9">
      <w:pPr>
        <w:spacing w:before="120"/>
        <w:ind w:firstLine="567"/>
        <w:rPr>
          <w:sz w:val="24"/>
          <w:szCs w:val="24"/>
        </w:rPr>
      </w:pPr>
      <w:r w:rsidRPr="007B3064">
        <w:rPr>
          <w:sz w:val="24"/>
          <w:szCs w:val="24"/>
        </w:rPr>
        <w:t>Для того чтобы свести выкладки (особенно - умножение) к минимуму, их производят по определенной схеме, предложенной Рунге.</w:t>
      </w:r>
    </w:p>
    <w:p w:rsidR="004010D9" w:rsidRPr="007B3064" w:rsidRDefault="004010D9" w:rsidP="004010D9">
      <w:pPr>
        <w:spacing w:before="120"/>
        <w:ind w:firstLine="567"/>
        <w:rPr>
          <w:sz w:val="24"/>
          <w:szCs w:val="24"/>
        </w:rPr>
      </w:pPr>
      <w:r w:rsidRPr="007B3064">
        <w:rPr>
          <w:sz w:val="24"/>
          <w:szCs w:val="24"/>
        </w:rPr>
        <w:t>Сначала выписываются в указанном ниже порядке ординаты и над каждой парой подписанных одна под другой ординат производят сложение и вычитание:</w:t>
      </w:r>
    </w:p>
    <w:p w:rsidR="004010D9" w:rsidRPr="007B3064" w:rsidRDefault="004010D9" w:rsidP="004010D9">
      <w:pPr>
        <w:spacing w:before="120"/>
        <w:ind w:firstLine="567"/>
        <w:rPr>
          <w:sz w:val="24"/>
          <w:szCs w:val="24"/>
        </w:rPr>
      </w:pPr>
    </w:p>
    <w:tbl>
      <w:tblPr>
        <w:tblStyle w:val="af4"/>
        <w:tblW w:w="0" w:type="auto"/>
        <w:tblLook w:val="01E0" w:firstRow="1" w:lastRow="1" w:firstColumn="1" w:lastColumn="1" w:noHBand="0" w:noVBand="0"/>
      </w:tblPr>
      <w:tblGrid>
        <w:gridCol w:w="1775"/>
        <w:gridCol w:w="1145"/>
        <w:gridCol w:w="1168"/>
        <w:gridCol w:w="1168"/>
        <w:gridCol w:w="1145"/>
        <w:gridCol w:w="1154"/>
        <w:gridCol w:w="1154"/>
        <w:gridCol w:w="1145"/>
      </w:tblGrid>
      <w:tr w:rsidR="004010D9" w:rsidRPr="007B3064" w:rsidTr="00316C40">
        <w:tc>
          <w:tcPr>
            <w:tcW w:w="1196" w:type="dxa"/>
            <w:vMerge w:val="restart"/>
          </w:tcPr>
          <w:p w:rsidR="004010D9" w:rsidRPr="007B3064" w:rsidRDefault="004010D9" w:rsidP="00316C40">
            <w:pPr>
              <w:spacing w:before="120"/>
              <w:ind w:firstLine="567"/>
              <w:rPr>
                <w:sz w:val="24"/>
                <w:szCs w:val="24"/>
              </w:rPr>
            </w:pPr>
            <w:r w:rsidRPr="007B3064">
              <w:rPr>
                <w:sz w:val="24"/>
                <w:szCs w:val="24"/>
              </w:rPr>
              <w:t>ординаты</w:t>
            </w:r>
          </w:p>
        </w:tc>
        <w:tc>
          <w:tcPr>
            <w:tcW w:w="1196" w:type="dxa"/>
          </w:tcPr>
          <w:p w:rsidR="004010D9" w:rsidRPr="007B3064" w:rsidRDefault="00073459" w:rsidP="00316C40">
            <w:pPr>
              <w:spacing w:before="120"/>
              <w:ind w:firstLine="567"/>
              <w:rPr>
                <w:sz w:val="24"/>
                <w:szCs w:val="24"/>
              </w:rPr>
            </w:pPr>
            <w:r>
              <w:rPr>
                <w:sz w:val="24"/>
                <w:szCs w:val="24"/>
              </w:rPr>
              <w:pict>
                <v:shape id="_x0000_i1075" type="#_x0000_t75" style="width:14.25pt;height:18pt">
                  <v:imagedata r:id="rId54" o:title=""/>
                </v:shape>
              </w:pict>
            </w:r>
          </w:p>
        </w:tc>
        <w:tc>
          <w:tcPr>
            <w:tcW w:w="1196" w:type="dxa"/>
          </w:tcPr>
          <w:p w:rsidR="004010D9" w:rsidRPr="007B3064" w:rsidRDefault="00073459" w:rsidP="00316C40">
            <w:pPr>
              <w:spacing w:before="120"/>
              <w:ind w:firstLine="567"/>
              <w:rPr>
                <w:sz w:val="24"/>
                <w:szCs w:val="24"/>
              </w:rPr>
            </w:pPr>
            <w:r>
              <w:rPr>
                <w:sz w:val="24"/>
                <w:szCs w:val="24"/>
              </w:rPr>
              <w:pict>
                <v:shape id="_x0000_i1076" type="#_x0000_t75" style="width:12.75pt;height:17.25pt">
                  <v:imagedata r:id="rId55" o:title=""/>
                </v:shape>
              </w:pict>
            </w:r>
          </w:p>
        </w:tc>
        <w:tc>
          <w:tcPr>
            <w:tcW w:w="1196" w:type="dxa"/>
          </w:tcPr>
          <w:p w:rsidR="004010D9" w:rsidRPr="007B3064" w:rsidRDefault="00073459" w:rsidP="00316C40">
            <w:pPr>
              <w:spacing w:before="120"/>
              <w:ind w:firstLine="567"/>
              <w:rPr>
                <w:sz w:val="24"/>
                <w:szCs w:val="24"/>
              </w:rPr>
            </w:pPr>
            <w:r>
              <w:rPr>
                <w:sz w:val="24"/>
                <w:szCs w:val="24"/>
              </w:rPr>
              <w:pict>
                <v:shape id="_x0000_i1077" type="#_x0000_t75" style="width:15pt;height:17.25pt">
                  <v:imagedata r:id="rId56" o:title=""/>
                </v:shape>
              </w:pict>
            </w:r>
          </w:p>
        </w:tc>
        <w:tc>
          <w:tcPr>
            <w:tcW w:w="1196" w:type="dxa"/>
          </w:tcPr>
          <w:p w:rsidR="004010D9" w:rsidRPr="007B3064" w:rsidRDefault="00073459" w:rsidP="00316C40">
            <w:pPr>
              <w:spacing w:before="120"/>
              <w:ind w:firstLine="567"/>
              <w:rPr>
                <w:sz w:val="24"/>
                <w:szCs w:val="24"/>
              </w:rPr>
            </w:pPr>
            <w:r>
              <w:rPr>
                <w:sz w:val="24"/>
                <w:szCs w:val="24"/>
              </w:rPr>
              <w:pict>
                <v:shape id="_x0000_i1078" type="#_x0000_t75" style="width:14.25pt;height:18pt">
                  <v:imagedata r:id="rId57" o:title=""/>
                </v:shape>
              </w:pict>
            </w:r>
          </w:p>
        </w:tc>
        <w:tc>
          <w:tcPr>
            <w:tcW w:w="1197" w:type="dxa"/>
          </w:tcPr>
          <w:p w:rsidR="004010D9" w:rsidRPr="007B3064" w:rsidRDefault="00073459" w:rsidP="00316C40">
            <w:pPr>
              <w:spacing w:before="120"/>
              <w:ind w:firstLine="567"/>
              <w:rPr>
                <w:sz w:val="24"/>
                <w:szCs w:val="24"/>
              </w:rPr>
            </w:pPr>
            <w:r>
              <w:rPr>
                <w:sz w:val="24"/>
                <w:szCs w:val="24"/>
              </w:rPr>
              <w:pict>
                <v:shape id="_x0000_i1079" type="#_x0000_t75" style="width:15pt;height:17.25pt">
                  <v:imagedata r:id="rId58" o:title=""/>
                </v:shape>
              </w:pict>
            </w:r>
          </w:p>
        </w:tc>
        <w:tc>
          <w:tcPr>
            <w:tcW w:w="1197" w:type="dxa"/>
          </w:tcPr>
          <w:p w:rsidR="004010D9" w:rsidRPr="007B3064" w:rsidRDefault="00073459" w:rsidP="00316C40">
            <w:pPr>
              <w:spacing w:before="120"/>
              <w:ind w:firstLine="567"/>
              <w:rPr>
                <w:sz w:val="24"/>
                <w:szCs w:val="24"/>
              </w:rPr>
            </w:pPr>
            <w:r>
              <w:rPr>
                <w:sz w:val="24"/>
                <w:szCs w:val="24"/>
              </w:rPr>
              <w:pict>
                <v:shape id="_x0000_i1080" type="#_x0000_t75" style="width:14.25pt;height:18pt">
                  <v:imagedata r:id="rId59" o:title=""/>
                </v:shape>
              </w:pict>
            </w:r>
          </w:p>
        </w:tc>
        <w:tc>
          <w:tcPr>
            <w:tcW w:w="1197" w:type="dxa"/>
          </w:tcPr>
          <w:p w:rsidR="004010D9" w:rsidRPr="007B3064" w:rsidRDefault="00073459" w:rsidP="00316C40">
            <w:pPr>
              <w:spacing w:before="120"/>
              <w:ind w:firstLine="567"/>
              <w:rPr>
                <w:sz w:val="24"/>
                <w:szCs w:val="24"/>
              </w:rPr>
            </w:pPr>
            <w:r>
              <w:rPr>
                <w:sz w:val="24"/>
                <w:szCs w:val="24"/>
              </w:rPr>
              <w:pict>
                <v:shape id="_x0000_i1081" type="#_x0000_t75" style="width:14.25pt;height:18pt">
                  <v:imagedata r:id="rId60" o:title=""/>
                </v:shape>
              </w:pict>
            </w:r>
          </w:p>
        </w:tc>
      </w:tr>
      <w:tr w:rsidR="004010D9" w:rsidRPr="007B3064" w:rsidTr="00316C40">
        <w:tc>
          <w:tcPr>
            <w:tcW w:w="1196" w:type="dxa"/>
            <w:vMerge/>
          </w:tcPr>
          <w:p w:rsidR="004010D9" w:rsidRPr="007B3064" w:rsidRDefault="004010D9" w:rsidP="00316C40">
            <w:pPr>
              <w:spacing w:before="120"/>
              <w:ind w:firstLine="567"/>
              <w:rPr>
                <w:sz w:val="24"/>
                <w:szCs w:val="24"/>
              </w:rPr>
            </w:pPr>
          </w:p>
        </w:tc>
        <w:tc>
          <w:tcPr>
            <w:tcW w:w="1196" w:type="dxa"/>
          </w:tcPr>
          <w:p w:rsidR="004010D9" w:rsidRPr="007B3064" w:rsidRDefault="004010D9" w:rsidP="00316C40">
            <w:pPr>
              <w:spacing w:before="120"/>
              <w:ind w:firstLine="567"/>
              <w:rPr>
                <w:sz w:val="24"/>
                <w:szCs w:val="24"/>
              </w:rPr>
            </w:pPr>
          </w:p>
        </w:tc>
        <w:tc>
          <w:tcPr>
            <w:tcW w:w="1196" w:type="dxa"/>
          </w:tcPr>
          <w:p w:rsidR="004010D9" w:rsidRPr="007B3064" w:rsidRDefault="00073459" w:rsidP="00316C40">
            <w:pPr>
              <w:spacing w:before="120"/>
              <w:ind w:firstLine="567"/>
              <w:rPr>
                <w:sz w:val="24"/>
                <w:szCs w:val="24"/>
              </w:rPr>
            </w:pPr>
            <w:r>
              <w:rPr>
                <w:sz w:val="24"/>
                <w:szCs w:val="24"/>
              </w:rPr>
              <w:pict>
                <v:shape id="_x0000_i1082" type="#_x0000_t75" style="width:17.25pt;height:17.25pt">
                  <v:imagedata r:id="rId61" o:title=""/>
                </v:shape>
              </w:pict>
            </w:r>
          </w:p>
        </w:tc>
        <w:tc>
          <w:tcPr>
            <w:tcW w:w="1196" w:type="dxa"/>
          </w:tcPr>
          <w:p w:rsidR="004010D9" w:rsidRPr="007B3064" w:rsidRDefault="00073459" w:rsidP="00316C40">
            <w:pPr>
              <w:spacing w:before="120"/>
              <w:ind w:firstLine="567"/>
              <w:rPr>
                <w:sz w:val="24"/>
                <w:szCs w:val="24"/>
              </w:rPr>
            </w:pPr>
            <w:r>
              <w:rPr>
                <w:sz w:val="24"/>
                <w:szCs w:val="24"/>
              </w:rPr>
              <w:pict>
                <v:shape id="_x0000_i1083" type="#_x0000_t75" style="width:17.25pt;height:18pt">
                  <v:imagedata r:id="rId62" o:title=""/>
                </v:shape>
              </w:pict>
            </w:r>
          </w:p>
        </w:tc>
        <w:tc>
          <w:tcPr>
            <w:tcW w:w="1196" w:type="dxa"/>
          </w:tcPr>
          <w:p w:rsidR="004010D9" w:rsidRPr="007B3064" w:rsidRDefault="00073459" w:rsidP="00316C40">
            <w:pPr>
              <w:spacing w:before="120"/>
              <w:ind w:firstLine="567"/>
              <w:rPr>
                <w:sz w:val="24"/>
                <w:szCs w:val="24"/>
              </w:rPr>
            </w:pPr>
            <w:r>
              <w:rPr>
                <w:sz w:val="24"/>
                <w:szCs w:val="24"/>
              </w:rPr>
              <w:pict>
                <v:shape id="_x0000_i1084" type="#_x0000_t75" style="width:14.25pt;height:18pt">
                  <v:imagedata r:id="rId63" o:title=""/>
                </v:shape>
              </w:pict>
            </w:r>
          </w:p>
        </w:tc>
        <w:tc>
          <w:tcPr>
            <w:tcW w:w="1197" w:type="dxa"/>
          </w:tcPr>
          <w:p w:rsidR="004010D9" w:rsidRPr="007B3064" w:rsidRDefault="00073459" w:rsidP="00316C40">
            <w:pPr>
              <w:spacing w:before="120"/>
              <w:ind w:firstLine="567"/>
              <w:rPr>
                <w:sz w:val="24"/>
                <w:szCs w:val="24"/>
              </w:rPr>
            </w:pPr>
            <w:r>
              <w:rPr>
                <w:sz w:val="24"/>
                <w:szCs w:val="24"/>
              </w:rPr>
              <w:pict>
                <v:shape id="_x0000_i1085" type="#_x0000_t75" style="width:14.25pt;height:18pt">
                  <v:imagedata r:id="rId64" o:title=""/>
                </v:shape>
              </w:pict>
            </w:r>
          </w:p>
        </w:tc>
        <w:tc>
          <w:tcPr>
            <w:tcW w:w="1197" w:type="dxa"/>
          </w:tcPr>
          <w:p w:rsidR="004010D9" w:rsidRPr="007B3064" w:rsidRDefault="00073459" w:rsidP="00316C40">
            <w:pPr>
              <w:spacing w:before="120"/>
              <w:ind w:firstLine="567"/>
              <w:rPr>
                <w:sz w:val="24"/>
                <w:szCs w:val="24"/>
              </w:rPr>
            </w:pPr>
            <w:r>
              <w:rPr>
                <w:sz w:val="24"/>
                <w:szCs w:val="24"/>
              </w:rPr>
              <w:pict>
                <v:shape id="_x0000_i1086" type="#_x0000_t75" style="width:15pt;height:18pt">
                  <v:imagedata r:id="rId65" o:title=""/>
                </v:shape>
              </w:pict>
            </w:r>
          </w:p>
        </w:tc>
        <w:tc>
          <w:tcPr>
            <w:tcW w:w="1197" w:type="dxa"/>
          </w:tcPr>
          <w:p w:rsidR="004010D9" w:rsidRPr="007B3064" w:rsidRDefault="004010D9" w:rsidP="00316C40">
            <w:pPr>
              <w:spacing w:before="120"/>
              <w:ind w:firstLine="567"/>
              <w:rPr>
                <w:sz w:val="24"/>
                <w:szCs w:val="24"/>
              </w:rPr>
            </w:pPr>
          </w:p>
        </w:tc>
      </w:tr>
      <w:tr w:rsidR="004010D9" w:rsidRPr="007B3064" w:rsidTr="00316C40">
        <w:tc>
          <w:tcPr>
            <w:tcW w:w="1196" w:type="dxa"/>
          </w:tcPr>
          <w:p w:rsidR="004010D9" w:rsidRPr="007B3064" w:rsidRDefault="004010D9" w:rsidP="00316C40">
            <w:pPr>
              <w:spacing w:before="120"/>
              <w:ind w:firstLine="567"/>
              <w:rPr>
                <w:sz w:val="24"/>
                <w:szCs w:val="24"/>
              </w:rPr>
            </w:pPr>
            <w:r w:rsidRPr="007B3064">
              <w:rPr>
                <w:sz w:val="24"/>
                <w:szCs w:val="24"/>
              </w:rPr>
              <w:t>суммы</w:t>
            </w:r>
          </w:p>
        </w:tc>
        <w:tc>
          <w:tcPr>
            <w:tcW w:w="1196" w:type="dxa"/>
          </w:tcPr>
          <w:p w:rsidR="004010D9" w:rsidRPr="007B3064" w:rsidRDefault="00073459" w:rsidP="00316C40">
            <w:pPr>
              <w:spacing w:before="120"/>
              <w:ind w:firstLine="567"/>
              <w:rPr>
                <w:sz w:val="24"/>
                <w:szCs w:val="24"/>
              </w:rPr>
            </w:pPr>
            <w:r>
              <w:rPr>
                <w:sz w:val="24"/>
                <w:szCs w:val="24"/>
              </w:rPr>
              <w:pict>
                <v:shape id="_x0000_i1087" type="#_x0000_t75" style="width:14.25pt;height:18pt">
                  <v:imagedata r:id="rId66" o:title=""/>
                </v:shape>
              </w:pict>
            </w:r>
          </w:p>
        </w:tc>
        <w:tc>
          <w:tcPr>
            <w:tcW w:w="1196" w:type="dxa"/>
          </w:tcPr>
          <w:p w:rsidR="004010D9" w:rsidRPr="007B3064" w:rsidRDefault="00073459" w:rsidP="00316C40">
            <w:pPr>
              <w:spacing w:before="120"/>
              <w:ind w:firstLine="567"/>
              <w:rPr>
                <w:sz w:val="24"/>
                <w:szCs w:val="24"/>
              </w:rPr>
            </w:pPr>
            <w:r>
              <w:rPr>
                <w:sz w:val="24"/>
                <w:szCs w:val="24"/>
              </w:rPr>
              <w:pict>
                <v:shape id="_x0000_i1088" type="#_x0000_t75" style="width:12pt;height:17.25pt">
                  <v:imagedata r:id="rId67" o:title=""/>
                </v:shape>
              </w:pict>
            </w:r>
          </w:p>
        </w:tc>
        <w:tc>
          <w:tcPr>
            <w:tcW w:w="1196" w:type="dxa"/>
          </w:tcPr>
          <w:p w:rsidR="004010D9" w:rsidRPr="007B3064" w:rsidRDefault="00073459" w:rsidP="00316C40">
            <w:pPr>
              <w:spacing w:before="120"/>
              <w:ind w:firstLine="567"/>
              <w:rPr>
                <w:sz w:val="24"/>
                <w:szCs w:val="24"/>
              </w:rPr>
            </w:pPr>
            <w:r>
              <w:rPr>
                <w:sz w:val="24"/>
                <w:szCs w:val="24"/>
              </w:rPr>
              <w:pict>
                <v:shape id="_x0000_i1089" type="#_x0000_t75" style="width:14.25pt;height:17.25pt">
                  <v:imagedata r:id="rId68" o:title=""/>
                </v:shape>
              </w:pict>
            </w:r>
          </w:p>
        </w:tc>
        <w:tc>
          <w:tcPr>
            <w:tcW w:w="1196" w:type="dxa"/>
          </w:tcPr>
          <w:p w:rsidR="004010D9" w:rsidRPr="007B3064" w:rsidRDefault="00073459" w:rsidP="00316C40">
            <w:pPr>
              <w:spacing w:before="120"/>
              <w:ind w:firstLine="567"/>
              <w:rPr>
                <w:sz w:val="24"/>
                <w:szCs w:val="24"/>
              </w:rPr>
            </w:pPr>
            <w:r>
              <w:rPr>
                <w:sz w:val="24"/>
                <w:szCs w:val="24"/>
              </w:rPr>
              <w:pict>
                <v:shape id="_x0000_i1090" type="#_x0000_t75" style="width:12.75pt;height:18pt">
                  <v:imagedata r:id="rId69" o:title=""/>
                </v:shape>
              </w:pict>
            </w:r>
          </w:p>
        </w:tc>
        <w:tc>
          <w:tcPr>
            <w:tcW w:w="1197" w:type="dxa"/>
          </w:tcPr>
          <w:p w:rsidR="004010D9" w:rsidRPr="007B3064" w:rsidRDefault="00073459" w:rsidP="00316C40">
            <w:pPr>
              <w:spacing w:before="120"/>
              <w:ind w:firstLine="567"/>
              <w:rPr>
                <w:sz w:val="24"/>
                <w:szCs w:val="24"/>
              </w:rPr>
            </w:pPr>
            <w:r>
              <w:rPr>
                <w:sz w:val="24"/>
                <w:szCs w:val="24"/>
              </w:rPr>
              <w:pict>
                <v:shape id="_x0000_i1091" type="#_x0000_t75" style="width:14.25pt;height:17.25pt">
                  <v:imagedata r:id="rId70" o:title=""/>
                </v:shape>
              </w:pict>
            </w:r>
          </w:p>
        </w:tc>
        <w:tc>
          <w:tcPr>
            <w:tcW w:w="1197" w:type="dxa"/>
          </w:tcPr>
          <w:p w:rsidR="004010D9" w:rsidRPr="007B3064" w:rsidRDefault="00073459" w:rsidP="00316C40">
            <w:pPr>
              <w:spacing w:before="120"/>
              <w:ind w:firstLine="567"/>
              <w:rPr>
                <w:sz w:val="24"/>
                <w:szCs w:val="24"/>
              </w:rPr>
            </w:pPr>
            <w:r>
              <w:rPr>
                <w:sz w:val="24"/>
                <w:szCs w:val="24"/>
              </w:rPr>
              <w:pict>
                <v:shape id="_x0000_i1092" type="#_x0000_t75" style="width:12.75pt;height:18pt">
                  <v:imagedata r:id="rId71" o:title=""/>
                </v:shape>
              </w:pict>
            </w:r>
          </w:p>
        </w:tc>
        <w:tc>
          <w:tcPr>
            <w:tcW w:w="1197" w:type="dxa"/>
          </w:tcPr>
          <w:p w:rsidR="004010D9" w:rsidRPr="007B3064" w:rsidRDefault="00073459" w:rsidP="00316C40">
            <w:pPr>
              <w:spacing w:before="120"/>
              <w:ind w:firstLine="567"/>
              <w:rPr>
                <w:sz w:val="24"/>
                <w:szCs w:val="24"/>
              </w:rPr>
            </w:pPr>
            <w:r>
              <w:rPr>
                <w:sz w:val="24"/>
                <w:szCs w:val="24"/>
              </w:rPr>
              <w:pict>
                <v:shape id="_x0000_i1093" type="#_x0000_t75" style="width:14.25pt;height:18pt">
                  <v:imagedata r:id="rId72" o:title=""/>
                </v:shape>
              </w:pict>
            </w:r>
          </w:p>
        </w:tc>
      </w:tr>
      <w:tr w:rsidR="004010D9" w:rsidRPr="007B3064" w:rsidTr="00316C40">
        <w:tc>
          <w:tcPr>
            <w:tcW w:w="1196" w:type="dxa"/>
          </w:tcPr>
          <w:p w:rsidR="004010D9" w:rsidRPr="007B3064" w:rsidRDefault="004010D9" w:rsidP="00316C40">
            <w:pPr>
              <w:spacing w:before="120"/>
              <w:ind w:firstLine="567"/>
              <w:rPr>
                <w:sz w:val="24"/>
                <w:szCs w:val="24"/>
              </w:rPr>
            </w:pPr>
            <w:r w:rsidRPr="007B3064">
              <w:rPr>
                <w:sz w:val="24"/>
                <w:szCs w:val="24"/>
              </w:rPr>
              <w:t>разности</w:t>
            </w:r>
          </w:p>
        </w:tc>
        <w:tc>
          <w:tcPr>
            <w:tcW w:w="1196" w:type="dxa"/>
          </w:tcPr>
          <w:p w:rsidR="004010D9" w:rsidRPr="007B3064" w:rsidRDefault="004010D9" w:rsidP="00316C40">
            <w:pPr>
              <w:spacing w:before="120"/>
              <w:ind w:firstLine="567"/>
              <w:rPr>
                <w:sz w:val="24"/>
                <w:szCs w:val="24"/>
              </w:rPr>
            </w:pPr>
          </w:p>
        </w:tc>
        <w:tc>
          <w:tcPr>
            <w:tcW w:w="1196" w:type="dxa"/>
          </w:tcPr>
          <w:p w:rsidR="004010D9" w:rsidRPr="007B3064" w:rsidRDefault="00073459" w:rsidP="00316C40">
            <w:pPr>
              <w:spacing w:before="120"/>
              <w:ind w:firstLine="567"/>
              <w:rPr>
                <w:sz w:val="24"/>
                <w:szCs w:val="24"/>
              </w:rPr>
            </w:pPr>
            <w:r>
              <w:rPr>
                <w:sz w:val="24"/>
                <w:szCs w:val="24"/>
              </w:rPr>
              <w:pict>
                <v:shape id="_x0000_i1094" type="#_x0000_t75" style="width:12pt;height:17.25pt">
                  <v:imagedata r:id="rId73" o:title=""/>
                </v:shape>
              </w:pict>
            </w:r>
          </w:p>
        </w:tc>
        <w:tc>
          <w:tcPr>
            <w:tcW w:w="1196" w:type="dxa"/>
          </w:tcPr>
          <w:p w:rsidR="004010D9" w:rsidRPr="007B3064" w:rsidRDefault="00073459" w:rsidP="00316C40">
            <w:pPr>
              <w:spacing w:before="120"/>
              <w:ind w:firstLine="567"/>
              <w:rPr>
                <w:sz w:val="24"/>
                <w:szCs w:val="24"/>
              </w:rPr>
            </w:pPr>
            <w:r>
              <w:rPr>
                <w:sz w:val="24"/>
                <w:szCs w:val="24"/>
              </w:rPr>
              <w:pict>
                <v:shape id="_x0000_i1095" type="#_x0000_t75" style="width:12.75pt;height:17.25pt">
                  <v:imagedata r:id="rId74" o:title=""/>
                </v:shape>
              </w:pict>
            </w:r>
          </w:p>
        </w:tc>
        <w:tc>
          <w:tcPr>
            <w:tcW w:w="1196" w:type="dxa"/>
          </w:tcPr>
          <w:p w:rsidR="004010D9" w:rsidRPr="007B3064" w:rsidRDefault="00073459" w:rsidP="00316C40">
            <w:pPr>
              <w:spacing w:before="120"/>
              <w:ind w:firstLine="567"/>
              <w:rPr>
                <w:sz w:val="24"/>
                <w:szCs w:val="24"/>
              </w:rPr>
            </w:pPr>
            <w:r>
              <w:rPr>
                <w:sz w:val="24"/>
                <w:szCs w:val="24"/>
              </w:rPr>
              <w:pict>
                <v:shape id="_x0000_i1096" type="#_x0000_t75" style="width:12.75pt;height:18pt">
                  <v:imagedata r:id="rId75" o:title=""/>
                </v:shape>
              </w:pict>
            </w:r>
          </w:p>
        </w:tc>
        <w:tc>
          <w:tcPr>
            <w:tcW w:w="1197" w:type="dxa"/>
          </w:tcPr>
          <w:p w:rsidR="004010D9" w:rsidRPr="007B3064" w:rsidRDefault="00073459" w:rsidP="00316C40">
            <w:pPr>
              <w:spacing w:before="120"/>
              <w:ind w:firstLine="567"/>
              <w:rPr>
                <w:sz w:val="24"/>
                <w:szCs w:val="24"/>
              </w:rPr>
            </w:pPr>
            <w:r>
              <w:rPr>
                <w:sz w:val="24"/>
                <w:szCs w:val="24"/>
              </w:rPr>
              <w:pict>
                <v:shape id="_x0000_i1097" type="#_x0000_t75" style="width:12.75pt;height:17.25pt">
                  <v:imagedata r:id="rId76" o:title=""/>
                </v:shape>
              </w:pict>
            </w:r>
          </w:p>
        </w:tc>
        <w:tc>
          <w:tcPr>
            <w:tcW w:w="1197" w:type="dxa"/>
          </w:tcPr>
          <w:p w:rsidR="004010D9" w:rsidRPr="007B3064" w:rsidRDefault="00073459" w:rsidP="00316C40">
            <w:pPr>
              <w:spacing w:before="120"/>
              <w:ind w:firstLine="567"/>
              <w:rPr>
                <w:sz w:val="24"/>
                <w:szCs w:val="24"/>
              </w:rPr>
            </w:pPr>
            <w:r>
              <w:rPr>
                <w:sz w:val="24"/>
                <w:szCs w:val="24"/>
              </w:rPr>
              <w:pict>
                <v:shape id="_x0000_i1098" type="#_x0000_t75" style="width:12.75pt;height:18pt">
                  <v:imagedata r:id="rId77" o:title=""/>
                </v:shape>
              </w:pict>
            </w:r>
          </w:p>
        </w:tc>
        <w:tc>
          <w:tcPr>
            <w:tcW w:w="1197" w:type="dxa"/>
          </w:tcPr>
          <w:p w:rsidR="004010D9" w:rsidRPr="007B3064" w:rsidRDefault="004010D9" w:rsidP="00316C40">
            <w:pPr>
              <w:spacing w:before="120"/>
              <w:ind w:firstLine="567"/>
              <w:rPr>
                <w:sz w:val="24"/>
                <w:szCs w:val="24"/>
              </w:rPr>
            </w:pPr>
          </w:p>
        </w:tc>
      </w:tr>
    </w:tbl>
    <w:p w:rsidR="004010D9" w:rsidRPr="007B3064" w:rsidRDefault="004010D9" w:rsidP="004010D9">
      <w:pPr>
        <w:spacing w:before="120"/>
        <w:ind w:firstLine="567"/>
        <w:rPr>
          <w:sz w:val="24"/>
          <w:szCs w:val="24"/>
        </w:rPr>
      </w:pPr>
    </w:p>
    <w:p w:rsidR="004010D9" w:rsidRPr="007B3064" w:rsidRDefault="004010D9" w:rsidP="004010D9">
      <w:pPr>
        <w:spacing w:before="120"/>
        <w:ind w:firstLine="567"/>
        <w:rPr>
          <w:sz w:val="24"/>
          <w:szCs w:val="24"/>
        </w:rPr>
      </w:pPr>
      <w:r w:rsidRPr="007B3064">
        <w:rPr>
          <w:sz w:val="24"/>
          <w:szCs w:val="24"/>
        </w:rPr>
        <w:t>Затем аналогично выписывают эти суммы и разности и снова подвергают их сложению и вычитанию:</w:t>
      </w:r>
    </w:p>
    <w:p w:rsidR="004010D9" w:rsidRPr="007B3064" w:rsidRDefault="004010D9" w:rsidP="004010D9">
      <w:pPr>
        <w:spacing w:before="120"/>
        <w:ind w:firstLine="567"/>
        <w:rPr>
          <w:sz w:val="24"/>
          <w:szCs w:val="24"/>
        </w:rPr>
      </w:pPr>
    </w:p>
    <w:tbl>
      <w:tblPr>
        <w:tblStyle w:val="af4"/>
        <w:tblpPr w:leftFromText="180" w:rightFromText="180" w:vertAnchor="text" w:tblpY="1"/>
        <w:tblOverlap w:val="never"/>
        <w:tblW w:w="0" w:type="auto"/>
        <w:tblLook w:val="01E0" w:firstRow="1" w:lastRow="1" w:firstColumn="1" w:lastColumn="1" w:noHBand="0" w:noVBand="0"/>
      </w:tblPr>
      <w:tblGrid>
        <w:gridCol w:w="1693"/>
        <w:gridCol w:w="1063"/>
        <w:gridCol w:w="1044"/>
        <w:gridCol w:w="1084"/>
        <w:gridCol w:w="1044"/>
      </w:tblGrid>
      <w:tr w:rsidR="004010D9" w:rsidRPr="007B3064" w:rsidTr="00316C40">
        <w:tc>
          <w:tcPr>
            <w:tcW w:w="1368" w:type="dxa"/>
            <w:vMerge w:val="restart"/>
          </w:tcPr>
          <w:p w:rsidR="004010D9" w:rsidRPr="007B3064" w:rsidRDefault="004010D9" w:rsidP="00316C40">
            <w:pPr>
              <w:spacing w:before="120"/>
              <w:ind w:firstLine="567"/>
              <w:rPr>
                <w:sz w:val="24"/>
                <w:szCs w:val="24"/>
              </w:rPr>
            </w:pPr>
            <w:r w:rsidRPr="007B3064">
              <w:rPr>
                <w:sz w:val="24"/>
                <w:szCs w:val="24"/>
              </w:rPr>
              <w:t>суммы</w:t>
            </w:r>
          </w:p>
        </w:tc>
        <w:tc>
          <w:tcPr>
            <w:tcW w:w="720" w:type="dxa"/>
          </w:tcPr>
          <w:p w:rsidR="004010D9" w:rsidRPr="007B3064" w:rsidRDefault="00073459" w:rsidP="00316C40">
            <w:pPr>
              <w:spacing w:before="120"/>
              <w:ind w:firstLine="567"/>
              <w:rPr>
                <w:sz w:val="24"/>
                <w:szCs w:val="24"/>
              </w:rPr>
            </w:pPr>
            <w:r>
              <w:rPr>
                <w:sz w:val="24"/>
                <w:szCs w:val="24"/>
              </w:rPr>
              <w:pict>
                <v:shape id="_x0000_i1099" type="#_x0000_t75" style="width:14.25pt;height:18pt">
                  <v:imagedata r:id="rId66" o:title=""/>
                </v:shape>
              </w:pict>
            </w:r>
          </w:p>
        </w:tc>
        <w:tc>
          <w:tcPr>
            <w:tcW w:w="720" w:type="dxa"/>
          </w:tcPr>
          <w:p w:rsidR="004010D9" w:rsidRPr="007B3064" w:rsidRDefault="00073459" w:rsidP="00316C40">
            <w:pPr>
              <w:spacing w:before="120"/>
              <w:ind w:firstLine="567"/>
              <w:rPr>
                <w:sz w:val="24"/>
                <w:szCs w:val="24"/>
              </w:rPr>
            </w:pPr>
            <w:r>
              <w:rPr>
                <w:sz w:val="24"/>
                <w:szCs w:val="24"/>
              </w:rPr>
              <w:pict>
                <v:shape id="_x0000_i1100" type="#_x0000_t75" style="width:12pt;height:17.25pt">
                  <v:imagedata r:id="rId67" o:title=""/>
                </v:shape>
              </w:pict>
            </w:r>
          </w:p>
        </w:tc>
        <w:tc>
          <w:tcPr>
            <w:tcW w:w="720" w:type="dxa"/>
          </w:tcPr>
          <w:p w:rsidR="004010D9" w:rsidRPr="007B3064" w:rsidRDefault="00073459" w:rsidP="00316C40">
            <w:pPr>
              <w:spacing w:before="120"/>
              <w:ind w:firstLine="567"/>
              <w:rPr>
                <w:sz w:val="24"/>
                <w:szCs w:val="24"/>
              </w:rPr>
            </w:pPr>
            <w:r>
              <w:rPr>
                <w:sz w:val="24"/>
                <w:szCs w:val="24"/>
              </w:rPr>
              <w:pict>
                <v:shape id="_x0000_i1101" type="#_x0000_t75" style="width:14.25pt;height:17.25pt">
                  <v:imagedata r:id="rId68" o:title=""/>
                </v:shape>
              </w:pict>
            </w:r>
          </w:p>
        </w:tc>
        <w:tc>
          <w:tcPr>
            <w:tcW w:w="720" w:type="dxa"/>
          </w:tcPr>
          <w:p w:rsidR="004010D9" w:rsidRPr="007B3064" w:rsidRDefault="00073459" w:rsidP="00316C40">
            <w:pPr>
              <w:spacing w:before="120"/>
              <w:ind w:firstLine="567"/>
              <w:rPr>
                <w:sz w:val="24"/>
                <w:szCs w:val="24"/>
              </w:rPr>
            </w:pPr>
            <w:r>
              <w:rPr>
                <w:sz w:val="24"/>
                <w:szCs w:val="24"/>
              </w:rPr>
              <w:pict>
                <v:shape id="_x0000_i1102" type="#_x0000_t75" style="width:12.75pt;height:18pt">
                  <v:imagedata r:id="rId69" o:title=""/>
                </v:shape>
              </w:pict>
            </w:r>
          </w:p>
        </w:tc>
      </w:tr>
      <w:tr w:rsidR="004010D9" w:rsidRPr="007B3064" w:rsidTr="00316C40">
        <w:tc>
          <w:tcPr>
            <w:tcW w:w="1368" w:type="dxa"/>
            <w:vMerge/>
          </w:tcPr>
          <w:p w:rsidR="004010D9" w:rsidRPr="007B3064" w:rsidRDefault="004010D9" w:rsidP="00316C40">
            <w:pPr>
              <w:spacing w:before="120"/>
              <w:ind w:firstLine="567"/>
              <w:rPr>
                <w:sz w:val="24"/>
                <w:szCs w:val="24"/>
              </w:rPr>
            </w:pPr>
          </w:p>
        </w:tc>
        <w:tc>
          <w:tcPr>
            <w:tcW w:w="720" w:type="dxa"/>
          </w:tcPr>
          <w:p w:rsidR="004010D9" w:rsidRPr="007B3064" w:rsidRDefault="00073459" w:rsidP="00316C40">
            <w:pPr>
              <w:spacing w:before="120"/>
              <w:ind w:firstLine="567"/>
              <w:rPr>
                <w:sz w:val="24"/>
                <w:szCs w:val="24"/>
              </w:rPr>
            </w:pPr>
            <w:r>
              <w:rPr>
                <w:sz w:val="24"/>
                <w:szCs w:val="24"/>
              </w:rPr>
              <w:pict>
                <v:shape id="_x0000_i1103" type="#_x0000_t75" style="width:14.25pt;height:18pt">
                  <v:imagedata r:id="rId72" o:title=""/>
                </v:shape>
              </w:pict>
            </w:r>
          </w:p>
        </w:tc>
        <w:tc>
          <w:tcPr>
            <w:tcW w:w="720" w:type="dxa"/>
          </w:tcPr>
          <w:p w:rsidR="004010D9" w:rsidRPr="007B3064" w:rsidRDefault="00073459" w:rsidP="00316C40">
            <w:pPr>
              <w:spacing w:before="120"/>
              <w:ind w:firstLine="567"/>
              <w:rPr>
                <w:sz w:val="24"/>
                <w:szCs w:val="24"/>
              </w:rPr>
            </w:pPr>
            <w:r>
              <w:rPr>
                <w:sz w:val="24"/>
                <w:szCs w:val="24"/>
              </w:rPr>
              <w:pict>
                <v:shape id="_x0000_i1104" type="#_x0000_t75" style="width:12.75pt;height:18pt">
                  <v:imagedata r:id="rId71" o:title=""/>
                </v:shape>
              </w:pict>
            </w:r>
          </w:p>
        </w:tc>
        <w:tc>
          <w:tcPr>
            <w:tcW w:w="720" w:type="dxa"/>
          </w:tcPr>
          <w:p w:rsidR="004010D9" w:rsidRPr="007B3064" w:rsidRDefault="00073459" w:rsidP="00316C40">
            <w:pPr>
              <w:spacing w:before="120"/>
              <w:ind w:firstLine="567"/>
              <w:rPr>
                <w:sz w:val="24"/>
                <w:szCs w:val="24"/>
              </w:rPr>
            </w:pPr>
            <w:r>
              <w:rPr>
                <w:sz w:val="24"/>
                <w:szCs w:val="24"/>
              </w:rPr>
              <w:pict>
                <v:shape id="_x0000_i1105" type="#_x0000_t75" style="width:14.25pt;height:17.25pt">
                  <v:imagedata r:id="rId70" o:title=""/>
                </v:shape>
              </w:pict>
            </w:r>
          </w:p>
        </w:tc>
        <w:tc>
          <w:tcPr>
            <w:tcW w:w="720" w:type="dxa"/>
          </w:tcPr>
          <w:p w:rsidR="004010D9" w:rsidRPr="007B3064" w:rsidRDefault="004010D9" w:rsidP="00316C40">
            <w:pPr>
              <w:spacing w:before="120"/>
              <w:ind w:firstLine="567"/>
              <w:rPr>
                <w:sz w:val="24"/>
                <w:szCs w:val="24"/>
              </w:rPr>
            </w:pPr>
          </w:p>
        </w:tc>
      </w:tr>
      <w:tr w:rsidR="004010D9" w:rsidRPr="007B3064" w:rsidTr="00316C40">
        <w:tc>
          <w:tcPr>
            <w:tcW w:w="1368" w:type="dxa"/>
          </w:tcPr>
          <w:p w:rsidR="004010D9" w:rsidRPr="007B3064" w:rsidRDefault="004010D9" w:rsidP="00316C40">
            <w:pPr>
              <w:spacing w:before="120"/>
              <w:ind w:firstLine="567"/>
              <w:rPr>
                <w:sz w:val="24"/>
                <w:szCs w:val="24"/>
              </w:rPr>
            </w:pPr>
            <w:r w:rsidRPr="007B3064">
              <w:rPr>
                <w:sz w:val="24"/>
                <w:szCs w:val="24"/>
              </w:rPr>
              <w:t>суммы</w:t>
            </w:r>
          </w:p>
        </w:tc>
        <w:tc>
          <w:tcPr>
            <w:tcW w:w="720" w:type="dxa"/>
          </w:tcPr>
          <w:p w:rsidR="004010D9" w:rsidRPr="007B3064" w:rsidRDefault="00073459" w:rsidP="00316C40">
            <w:pPr>
              <w:spacing w:before="120"/>
              <w:ind w:firstLine="567"/>
              <w:rPr>
                <w:sz w:val="24"/>
                <w:szCs w:val="24"/>
              </w:rPr>
            </w:pPr>
            <w:r>
              <w:rPr>
                <w:sz w:val="24"/>
                <w:szCs w:val="24"/>
              </w:rPr>
              <w:pict>
                <v:shape id="_x0000_i1106" type="#_x0000_t75" style="width:12.75pt;height:18pt">
                  <v:imagedata r:id="rId78" o:title=""/>
                </v:shape>
              </w:pict>
            </w:r>
          </w:p>
        </w:tc>
        <w:tc>
          <w:tcPr>
            <w:tcW w:w="720" w:type="dxa"/>
          </w:tcPr>
          <w:p w:rsidR="004010D9" w:rsidRPr="007B3064" w:rsidRDefault="00073459" w:rsidP="00316C40">
            <w:pPr>
              <w:spacing w:before="120"/>
              <w:ind w:firstLine="567"/>
              <w:rPr>
                <w:sz w:val="24"/>
                <w:szCs w:val="24"/>
              </w:rPr>
            </w:pPr>
            <w:r>
              <w:rPr>
                <w:sz w:val="24"/>
                <w:szCs w:val="24"/>
              </w:rPr>
              <w:pict>
                <v:shape id="_x0000_i1107" type="#_x0000_t75" style="width:12pt;height:17.25pt">
                  <v:imagedata r:id="rId79" o:title=""/>
                </v:shape>
              </w:pict>
            </w:r>
          </w:p>
        </w:tc>
        <w:tc>
          <w:tcPr>
            <w:tcW w:w="720" w:type="dxa"/>
          </w:tcPr>
          <w:p w:rsidR="004010D9" w:rsidRPr="007B3064" w:rsidRDefault="00073459" w:rsidP="00316C40">
            <w:pPr>
              <w:spacing w:before="120"/>
              <w:ind w:firstLine="567"/>
              <w:rPr>
                <w:sz w:val="24"/>
                <w:szCs w:val="24"/>
              </w:rPr>
            </w:pPr>
            <w:r>
              <w:rPr>
                <w:sz w:val="24"/>
                <w:szCs w:val="24"/>
              </w:rPr>
              <w:pict>
                <v:shape id="_x0000_i1108" type="#_x0000_t75" style="width:12.75pt;height:17.25pt">
                  <v:imagedata r:id="rId80" o:title=""/>
                </v:shape>
              </w:pict>
            </w:r>
          </w:p>
        </w:tc>
        <w:tc>
          <w:tcPr>
            <w:tcW w:w="720" w:type="dxa"/>
          </w:tcPr>
          <w:p w:rsidR="004010D9" w:rsidRPr="007B3064" w:rsidRDefault="00073459" w:rsidP="00316C40">
            <w:pPr>
              <w:spacing w:before="120"/>
              <w:ind w:firstLine="567"/>
              <w:rPr>
                <w:sz w:val="24"/>
                <w:szCs w:val="24"/>
              </w:rPr>
            </w:pPr>
            <w:r>
              <w:rPr>
                <w:sz w:val="24"/>
                <w:szCs w:val="24"/>
              </w:rPr>
              <w:pict>
                <v:shape id="_x0000_i1109" type="#_x0000_t75" style="width:12pt;height:18pt">
                  <v:imagedata r:id="rId81" o:title=""/>
                </v:shape>
              </w:pict>
            </w:r>
          </w:p>
        </w:tc>
      </w:tr>
      <w:tr w:rsidR="004010D9" w:rsidRPr="007B3064" w:rsidTr="00316C40">
        <w:tc>
          <w:tcPr>
            <w:tcW w:w="1368" w:type="dxa"/>
          </w:tcPr>
          <w:p w:rsidR="004010D9" w:rsidRPr="007B3064" w:rsidRDefault="004010D9" w:rsidP="00316C40">
            <w:pPr>
              <w:spacing w:before="120"/>
              <w:ind w:firstLine="567"/>
              <w:rPr>
                <w:sz w:val="24"/>
                <w:szCs w:val="24"/>
              </w:rPr>
            </w:pPr>
            <w:r w:rsidRPr="007B3064">
              <w:rPr>
                <w:sz w:val="24"/>
                <w:szCs w:val="24"/>
              </w:rPr>
              <w:t>разности</w:t>
            </w:r>
          </w:p>
        </w:tc>
        <w:tc>
          <w:tcPr>
            <w:tcW w:w="720" w:type="dxa"/>
          </w:tcPr>
          <w:p w:rsidR="004010D9" w:rsidRPr="007B3064" w:rsidRDefault="00073459" w:rsidP="00316C40">
            <w:pPr>
              <w:spacing w:before="120"/>
              <w:ind w:firstLine="567"/>
              <w:rPr>
                <w:sz w:val="24"/>
                <w:szCs w:val="24"/>
              </w:rPr>
            </w:pPr>
            <w:r>
              <w:rPr>
                <w:sz w:val="24"/>
                <w:szCs w:val="24"/>
              </w:rPr>
              <w:pict>
                <v:shape id="_x0000_i1110" type="#_x0000_t75" style="width:14.25pt;height:18pt">
                  <v:imagedata r:id="rId82" o:title=""/>
                </v:shape>
              </w:pict>
            </w:r>
          </w:p>
        </w:tc>
        <w:tc>
          <w:tcPr>
            <w:tcW w:w="720" w:type="dxa"/>
          </w:tcPr>
          <w:p w:rsidR="004010D9" w:rsidRPr="007B3064" w:rsidRDefault="00073459" w:rsidP="00316C40">
            <w:pPr>
              <w:spacing w:before="120"/>
              <w:ind w:firstLine="567"/>
              <w:rPr>
                <w:sz w:val="24"/>
                <w:szCs w:val="24"/>
              </w:rPr>
            </w:pPr>
            <w:r>
              <w:rPr>
                <w:sz w:val="24"/>
                <w:szCs w:val="24"/>
              </w:rPr>
              <w:pict>
                <v:shape id="_x0000_i1111" type="#_x0000_t75" style="width:12.75pt;height:17.25pt">
                  <v:imagedata r:id="rId83" o:title=""/>
                </v:shape>
              </w:pict>
            </w:r>
          </w:p>
        </w:tc>
        <w:tc>
          <w:tcPr>
            <w:tcW w:w="720" w:type="dxa"/>
          </w:tcPr>
          <w:p w:rsidR="004010D9" w:rsidRPr="007B3064" w:rsidRDefault="00073459" w:rsidP="00316C40">
            <w:pPr>
              <w:spacing w:before="120"/>
              <w:ind w:firstLine="567"/>
              <w:rPr>
                <w:sz w:val="24"/>
                <w:szCs w:val="24"/>
              </w:rPr>
            </w:pPr>
            <w:r>
              <w:rPr>
                <w:sz w:val="24"/>
                <w:szCs w:val="24"/>
              </w:rPr>
              <w:pict>
                <v:shape id="_x0000_i1112" type="#_x0000_t75" style="width:15pt;height:17.25pt">
                  <v:imagedata r:id="rId84" o:title=""/>
                </v:shape>
              </w:pict>
            </w:r>
          </w:p>
        </w:tc>
        <w:tc>
          <w:tcPr>
            <w:tcW w:w="720" w:type="dxa"/>
          </w:tcPr>
          <w:p w:rsidR="004010D9" w:rsidRPr="007B3064" w:rsidRDefault="004010D9" w:rsidP="00316C40">
            <w:pPr>
              <w:spacing w:before="120"/>
              <w:ind w:firstLine="567"/>
              <w:rPr>
                <w:sz w:val="24"/>
                <w:szCs w:val="24"/>
              </w:rPr>
            </w:pPr>
          </w:p>
        </w:tc>
      </w:tr>
    </w:tbl>
    <w:tbl>
      <w:tblPr>
        <w:tblStyle w:val="af4"/>
        <w:tblW w:w="0" w:type="auto"/>
        <w:tblLook w:val="01E0" w:firstRow="1" w:lastRow="1" w:firstColumn="1" w:lastColumn="1" w:noHBand="0" w:noVBand="0"/>
      </w:tblPr>
      <w:tblGrid>
        <w:gridCol w:w="1693"/>
        <w:gridCol w:w="1063"/>
        <w:gridCol w:w="1104"/>
        <w:gridCol w:w="1084"/>
      </w:tblGrid>
      <w:tr w:rsidR="004010D9" w:rsidRPr="007B3064" w:rsidTr="00316C40">
        <w:tc>
          <w:tcPr>
            <w:tcW w:w="1368" w:type="dxa"/>
            <w:vMerge w:val="restart"/>
          </w:tcPr>
          <w:p w:rsidR="004010D9" w:rsidRPr="007B3064" w:rsidRDefault="004010D9" w:rsidP="00316C40">
            <w:pPr>
              <w:spacing w:before="120"/>
              <w:ind w:firstLine="567"/>
              <w:rPr>
                <w:sz w:val="24"/>
                <w:szCs w:val="24"/>
              </w:rPr>
            </w:pPr>
            <w:r w:rsidRPr="007B3064">
              <w:rPr>
                <w:sz w:val="24"/>
                <w:szCs w:val="24"/>
              </w:rPr>
              <w:t>разности</w:t>
            </w:r>
          </w:p>
        </w:tc>
        <w:tc>
          <w:tcPr>
            <w:tcW w:w="720" w:type="dxa"/>
          </w:tcPr>
          <w:p w:rsidR="004010D9" w:rsidRPr="007B3064" w:rsidRDefault="00073459" w:rsidP="00316C40">
            <w:pPr>
              <w:spacing w:before="120"/>
              <w:ind w:firstLine="567"/>
              <w:rPr>
                <w:sz w:val="24"/>
                <w:szCs w:val="24"/>
              </w:rPr>
            </w:pPr>
            <w:r>
              <w:rPr>
                <w:sz w:val="24"/>
                <w:szCs w:val="24"/>
              </w:rPr>
              <w:pict>
                <v:shape id="_x0000_i1113" type="#_x0000_t75" style="width:12pt;height:17.25pt">
                  <v:imagedata r:id="rId73" o:title=""/>
                </v:shape>
              </w:pict>
            </w:r>
          </w:p>
        </w:tc>
        <w:tc>
          <w:tcPr>
            <w:tcW w:w="720" w:type="dxa"/>
          </w:tcPr>
          <w:p w:rsidR="004010D9" w:rsidRPr="007B3064" w:rsidRDefault="00073459" w:rsidP="00316C40">
            <w:pPr>
              <w:spacing w:before="120"/>
              <w:ind w:firstLine="567"/>
              <w:rPr>
                <w:sz w:val="24"/>
                <w:szCs w:val="24"/>
              </w:rPr>
            </w:pPr>
            <w:r>
              <w:rPr>
                <w:sz w:val="24"/>
                <w:szCs w:val="24"/>
              </w:rPr>
              <w:pict>
                <v:shape id="_x0000_i1114" type="#_x0000_t75" style="width:12.75pt;height:17.25pt">
                  <v:imagedata r:id="rId74" o:title=""/>
                </v:shape>
              </w:pict>
            </w:r>
          </w:p>
        </w:tc>
        <w:tc>
          <w:tcPr>
            <w:tcW w:w="720" w:type="dxa"/>
          </w:tcPr>
          <w:p w:rsidR="004010D9" w:rsidRPr="007B3064" w:rsidRDefault="00073459" w:rsidP="00316C40">
            <w:pPr>
              <w:spacing w:before="120"/>
              <w:ind w:firstLine="567"/>
              <w:rPr>
                <w:sz w:val="24"/>
                <w:szCs w:val="24"/>
              </w:rPr>
            </w:pPr>
            <w:r>
              <w:rPr>
                <w:sz w:val="24"/>
                <w:szCs w:val="24"/>
              </w:rPr>
              <w:pict>
                <v:shape id="_x0000_i1115" type="#_x0000_t75" style="width:12.75pt;height:18pt">
                  <v:imagedata r:id="rId75" o:title=""/>
                </v:shape>
              </w:pict>
            </w:r>
          </w:p>
        </w:tc>
      </w:tr>
      <w:tr w:rsidR="004010D9" w:rsidRPr="007B3064" w:rsidTr="00316C40">
        <w:tc>
          <w:tcPr>
            <w:tcW w:w="1368" w:type="dxa"/>
            <w:vMerge/>
          </w:tcPr>
          <w:p w:rsidR="004010D9" w:rsidRPr="007B3064" w:rsidRDefault="004010D9" w:rsidP="00316C40">
            <w:pPr>
              <w:spacing w:before="120"/>
              <w:ind w:firstLine="567"/>
              <w:rPr>
                <w:sz w:val="24"/>
                <w:szCs w:val="24"/>
              </w:rPr>
            </w:pPr>
          </w:p>
        </w:tc>
        <w:tc>
          <w:tcPr>
            <w:tcW w:w="720" w:type="dxa"/>
          </w:tcPr>
          <w:p w:rsidR="004010D9" w:rsidRPr="007B3064" w:rsidRDefault="00073459" w:rsidP="00316C40">
            <w:pPr>
              <w:spacing w:before="120"/>
              <w:ind w:firstLine="567"/>
              <w:rPr>
                <w:sz w:val="24"/>
                <w:szCs w:val="24"/>
              </w:rPr>
            </w:pPr>
            <w:r>
              <w:rPr>
                <w:sz w:val="24"/>
                <w:szCs w:val="24"/>
              </w:rPr>
              <w:pict>
                <v:shape id="_x0000_i1116" type="#_x0000_t75" style="width:12.75pt;height:18pt">
                  <v:imagedata r:id="rId77" o:title=""/>
                </v:shape>
              </w:pict>
            </w:r>
          </w:p>
        </w:tc>
        <w:tc>
          <w:tcPr>
            <w:tcW w:w="720" w:type="dxa"/>
          </w:tcPr>
          <w:p w:rsidR="004010D9" w:rsidRPr="007B3064" w:rsidRDefault="00073459" w:rsidP="00316C40">
            <w:pPr>
              <w:spacing w:before="120"/>
              <w:ind w:firstLine="567"/>
              <w:rPr>
                <w:sz w:val="24"/>
                <w:szCs w:val="24"/>
              </w:rPr>
            </w:pPr>
            <w:r>
              <w:rPr>
                <w:sz w:val="24"/>
                <w:szCs w:val="24"/>
              </w:rPr>
              <w:pict>
                <v:shape id="_x0000_i1117" type="#_x0000_t75" style="width:12.75pt;height:17.25pt">
                  <v:imagedata r:id="rId76" o:title=""/>
                </v:shape>
              </w:pict>
            </w:r>
          </w:p>
        </w:tc>
        <w:tc>
          <w:tcPr>
            <w:tcW w:w="720" w:type="dxa"/>
          </w:tcPr>
          <w:p w:rsidR="004010D9" w:rsidRPr="007B3064" w:rsidRDefault="004010D9" w:rsidP="00316C40">
            <w:pPr>
              <w:spacing w:before="120"/>
              <w:ind w:firstLine="567"/>
              <w:rPr>
                <w:sz w:val="24"/>
                <w:szCs w:val="24"/>
              </w:rPr>
            </w:pPr>
          </w:p>
        </w:tc>
      </w:tr>
      <w:tr w:rsidR="004010D9" w:rsidRPr="007B3064" w:rsidTr="00316C40">
        <w:tc>
          <w:tcPr>
            <w:tcW w:w="1368" w:type="dxa"/>
          </w:tcPr>
          <w:p w:rsidR="004010D9" w:rsidRPr="007B3064" w:rsidRDefault="004010D9" w:rsidP="00316C40">
            <w:pPr>
              <w:spacing w:before="120"/>
              <w:ind w:firstLine="567"/>
              <w:rPr>
                <w:sz w:val="24"/>
                <w:szCs w:val="24"/>
              </w:rPr>
            </w:pPr>
            <w:r w:rsidRPr="007B3064">
              <w:rPr>
                <w:sz w:val="24"/>
                <w:szCs w:val="24"/>
              </w:rPr>
              <w:t>суммы</w:t>
            </w:r>
          </w:p>
        </w:tc>
        <w:tc>
          <w:tcPr>
            <w:tcW w:w="720" w:type="dxa"/>
          </w:tcPr>
          <w:p w:rsidR="004010D9" w:rsidRPr="007B3064" w:rsidRDefault="00073459" w:rsidP="00316C40">
            <w:pPr>
              <w:spacing w:before="120"/>
              <w:ind w:firstLine="567"/>
              <w:rPr>
                <w:sz w:val="24"/>
                <w:szCs w:val="24"/>
              </w:rPr>
            </w:pPr>
            <w:r>
              <w:rPr>
                <w:sz w:val="24"/>
                <w:szCs w:val="24"/>
              </w:rPr>
              <w:pict>
                <v:shape id="_x0000_i1118" type="#_x0000_t75" style="width:14.25pt;height:17.25pt">
                  <v:imagedata r:id="rId85" o:title=""/>
                </v:shape>
              </w:pict>
            </w:r>
          </w:p>
        </w:tc>
        <w:tc>
          <w:tcPr>
            <w:tcW w:w="720" w:type="dxa"/>
          </w:tcPr>
          <w:p w:rsidR="004010D9" w:rsidRPr="007B3064" w:rsidRDefault="00073459" w:rsidP="00316C40">
            <w:pPr>
              <w:spacing w:before="120"/>
              <w:ind w:firstLine="567"/>
              <w:rPr>
                <w:sz w:val="24"/>
                <w:szCs w:val="24"/>
              </w:rPr>
            </w:pPr>
            <w:r>
              <w:rPr>
                <w:sz w:val="24"/>
                <w:szCs w:val="24"/>
              </w:rPr>
              <w:pict>
                <v:shape id="_x0000_i1119" type="#_x0000_t75" style="width:15.75pt;height:17.25pt">
                  <v:imagedata r:id="rId86" o:title=""/>
                </v:shape>
              </w:pict>
            </w:r>
          </w:p>
        </w:tc>
        <w:tc>
          <w:tcPr>
            <w:tcW w:w="720" w:type="dxa"/>
          </w:tcPr>
          <w:p w:rsidR="004010D9" w:rsidRPr="007B3064" w:rsidRDefault="00073459" w:rsidP="00316C40">
            <w:pPr>
              <w:spacing w:before="120"/>
              <w:ind w:firstLine="567"/>
              <w:rPr>
                <w:sz w:val="24"/>
                <w:szCs w:val="24"/>
              </w:rPr>
            </w:pPr>
            <w:r>
              <w:rPr>
                <w:sz w:val="24"/>
                <w:szCs w:val="24"/>
              </w:rPr>
              <w:pict>
                <v:shape id="_x0000_i1120" type="#_x0000_t75" style="width:15pt;height:18pt">
                  <v:imagedata r:id="rId87" o:title=""/>
                </v:shape>
              </w:pict>
            </w:r>
          </w:p>
        </w:tc>
      </w:tr>
      <w:tr w:rsidR="004010D9" w:rsidRPr="007B3064" w:rsidTr="00316C40">
        <w:tc>
          <w:tcPr>
            <w:tcW w:w="1368" w:type="dxa"/>
          </w:tcPr>
          <w:p w:rsidR="004010D9" w:rsidRPr="007B3064" w:rsidRDefault="004010D9" w:rsidP="00316C40">
            <w:pPr>
              <w:spacing w:before="120"/>
              <w:ind w:firstLine="567"/>
              <w:rPr>
                <w:sz w:val="24"/>
                <w:szCs w:val="24"/>
              </w:rPr>
            </w:pPr>
            <w:r w:rsidRPr="007B3064">
              <w:rPr>
                <w:sz w:val="24"/>
                <w:szCs w:val="24"/>
              </w:rPr>
              <w:t>разности</w:t>
            </w:r>
          </w:p>
        </w:tc>
        <w:tc>
          <w:tcPr>
            <w:tcW w:w="720" w:type="dxa"/>
          </w:tcPr>
          <w:p w:rsidR="004010D9" w:rsidRPr="007B3064" w:rsidRDefault="00073459" w:rsidP="00316C40">
            <w:pPr>
              <w:spacing w:before="120"/>
              <w:ind w:firstLine="567"/>
              <w:rPr>
                <w:sz w:val="24"/>
                <w:szCs w:val="24"/>
              </w:rPr>
            </w:pPr>
            <w:r>
              <w:rPr>
                <w:sz w:val="24"/>
                <w:szCs w:val="24"/>
              </w:rPr>
              <w:pict>
                <v:shape id="_x0000_i1121" type="#_x0000_t75" style="width:12.75pt;height:17.25pt">
                  <v:imagedata r:id="rId88" o:title=""/>
                </v:shape>
              </w:pict>
            </w:r>
          </w:p>
        </w:tc>
        <w:tc>
          <w:tcPr>
            <w:tcW w:w="720" w:type="dxa"/>
          </w:tcPr>
          <w:p w:rsidR="004010D9" w:rsidRPr="007B3064" w:rsidRDefault="00073459" w:rsidP="00316C40">
            <w:pPr>
              <w:spacing w:before="120"/>
              <w:ind w:firstLine="567"/>
              <w:rPr>
                <w:sz w:val="24"/>
                <w:szCs w:val="24"/>
              </w:rPr>
            </w:pPr>
            <w:r>
              <w:rPr>
                <w:sz w:val="24"/>
                <w:szCs w:val="24"/>
              </w:rPr>
              <w:pict>
                <v:shape id="_x0000_i1122" type="#_x0000_t75" style="width:14.25pt;height:17.25pt">
                  <v:imagedata r:id="rId89" o:title=""/>
                </v:shape>
              </w:pict>
            </w:r>
          </w:p>
        </w:tc>
        <w:tc>
          <w:tcPr>
            <w:tcW w:w="720" w:type="dxa"/>
          </w:tcPr>
          <w:p w:rsidR="004010D9" w:rsidRPr="007B3064" w:rsidRDefault="004010D9" w:rsidP="00316C40">
            <w:pPr>
              <w:spacing w:before="120"/>
              <w:ind w:firstLine="567"/>
              <w:rPr>
                <w:sz w:val="24"/>
                <w:szCs w:val="24"/>
              </w:rPr>
            </w:pPr>
          </w:p>
        </w:tc>
      </w:tr>
    </w:tbl>
    <w:p w:rsidR="004010D9" w:rsidRDefault="004010D9" w:rsidP="004010D9">
      <w:pPr>
        <w:spacing w:before="120"/>
        <w:ind w:firstLine="567"/>
        <w:rPr>
          <w:sz w:val="24"/>
          <w:szCs w:val="24"/>
        </w:rPr>
      </w:pPr>
    </w:p>
    <w:p w:rsidR="004010D9" w:rsidRPr="007B3064" w:rsidRDefault="004010D9" w:rsidP="004010D9">
      <w:pPr>
        <w:spacing w:before="120"/>
        <w:ind w:firstLine="567"/>
        <w:rPr>
          <w:sz w:val="24"/>
          <w:szCs w:val="24"/>
        </w:rPr>
      </w:pPr>
      <w:r w:rsidRPr="007B3064">
        <w:rPr>
          <w:sz w:val="24"/>
          <w:szCs w:val="24"/>
        </w:rPr>
        <w:t xml:space="preserve">Теперь, получив после всех этих сложений и вычитаний ряд величин </w:t>
      </w:r>
      <w:r w:rsidR="00073459">
        <w:rPr>
          <w:sz w:val="24"/>
          <w:szCs w:val="24"/>
        </w:rPr>
        <w:pict>
          <v:shape id="_x0000_i1123" type="#_x0000_t75" style="width:45pt;height:15.75pt">
            <v:imagedata r:id="rId90" o:title=""/>
          </v:shape>
        </w:pict>
      </w:r>
      <w:r w:rsidRPr="007B3064">
        <w:rPr>
          <w:sz w:val="24"/>
          <w:szCs w:val="24"/>
        </w:rPr>
        <w:t>, мы можем следующим образом выразить через них искомые коэффициенты:</w:t>
      </w:r>
    </w:p>
    <w:p w:rsidR="004010D9" w:rsidRPr="007B3064" w:rsidRDefault="00073459" w:rsidP="004010D9">
      <w:pPr>
        <w:spacing w:before="120"/>
        <w:ind w:firstLine="567"/>
        <w:rPr>
          <w:sz w:val="24"/>
          <w:szCs w:val="24"/>
        </w:rPr>
      </w:pPr>
      <w:r>
        <w:rPr>
          <w:sz w:val="24"/>
          <w:szCs w:val="24"/>
        </w:rPr>
        <w:pict>
          <v:shape id="_x0000_i1124" type="#_x0000_t75" style="width:149.25pt;height:146.25pt">
            <v:imagedata r:id="rId91" o:title=""/>
          </v:shape>
        </w:pict>
      </w:r>
      <w:r w:rsidR="004010D9">
        <w:rPr>
          <w:sz w:val="24"/>
          <w:szCs w:val="24"/>
        </w:rPr>
        <w:t xml:space="preserve"> </w:t>
      </w:r>
      <w:r w:rsidR="004010D9" w:rsidRPr="007B3064">
        <w:rPr>
          <w:sz w:val="24"/>
          <w:szCs w:val="24"/>
        </w:rPr>
        <w:t>(12)</w:t>
      </w:r>
    </w:p>
    <w:p w:rsidR="004010D9" w:rsidRDefault="004010D9" w:rsidP="004010D9">
      <w:pPr>
        <w:spacing w:before="120"/>
        <w:ind w:firstLine="567"/>
        <w:rPr>
          <w:sz w:val="24"/>
          <w:szCs w:val="24"/>
        </w:rPr>
      </w:pPr>
      <w:r w:rsidRPr="007B3064">
        <w:rPr>
          <w:sz w:val="24"/>
          <w:szCs w:val="24"/>
        </w:rPr>
        <w:t>Нетрудно убедится, что эти формулы в точности соответствуют формулам (11).</w:t>
      </w:r>
    </w:p>
    <w:p w:rsidR="004010D9" w:rsidRDefault="004010D9" w:rsidP="004010D9">
      <w:pPr>
        <w:spacing w:before="120"/>
        <w:ind w:firstLine="567"/>
        <w:rPr>
          <w:sz w:val="24"/>
          <w:szCs w:val="24"/>
        </w:rPr>
      </w:pPr>
      <w:r w:rsidRPr="007B3064">
        <w:rPr>
          <w:sz w:val="24"/>
          <w:szCs w:val="24"/>
        </w:rPr>
        <w:t>3.1.1.2. Примеры.</w:t>
      </w:r>
    </w:p>
    <w:p w:rsidR="004010D9" w:rsidRDefault="004010D9" w:rsidP="004010D9">
      <w:pPr>
        <w:spacing w:before="120"/>
        <w:ind w:firstLine="567"/>
        <w:rPr>
          <w:sz w:val="24"/>
          <w:szCs w:val="24"/>
        </w:rPr>
      </w:pPr>
      <w:r w:rsidRPr="007B3064">
        <w:rPr>
          <w:sz w:val="24"/>
          <w:szCs w:val="24"/>
        </w:rPr>
        <w:t xml:space="preserve">1) Дана некоторая диаграмма касательных усилий (на пальце кривошипа) для некоторой паровой машины. В связи с вопросом о крутильных колебаниях вала представляет интерес выделить гармонические составляющие касательного усилия Т как функции от угла </w:t>
      </w:r>
      <w:r w:rsidR="00073459">
        <w:rPr>
          <w:sz w:val="24"/>
          <w:szCs w:val="24"/>
        </w:rPr>
        <w:pict>
          <v:shape id="_x0000_i1125" type="#_x0000_t75" style="width:11.25pt;height:12.75pt">
            <v:imagedata r:id="rId92" o:title=""/>
          </v:shape>
        </w:pict>
      </w:r>
      <w:r w:rsidRPr="007B3064">
        <w:rPr>
          <w:sz w:val="24"/>
          <w:szCs w:val="24"/>
        </w:rPr>
        <w:t xml:space="preserve"> поворота кривошипа. Сняв с графика двенадцать равноотстоящих ординат, произведем гармонический анализ по указанной схеме: </w:t>
      </w:r>
    </w:p>
    <w:p w:rsidR="004010D9" w:rsidRPr="007B3064" w:rsidRDefault="004010D9" w:rsidP="004010D9">
      <w:pPr>
        <w:spacing w:before="120"/>
        <w:ind w:firstLine="567"/>
        <w:rPr>
          <w:sz w:val="24"/>
          <w:szCs w:val="24"/>
        </w:rPr>
      </w:pPr>
    </w:p>
    <w:tbl>
      <w:tblPr>
        <w:tblStyle w:val="af4"/>
        <w:tblW w:w="0" w:type="auto"/>
        <w:tblLook w:val="01E0" w:firstRow="1" w:lastRow="1" w:firstColumn="1" w:lastColumn="1" w:noHBand="0" w:noVBand="0"/>
      </w:tblPr>
      <w:tblGrid>
        <w:gridCol w:w="1165"/>
        <w:gridCol w:w="1155"/>
        <w:gridCol w:w="1190"/>
        <w:gridCol w:w="1384"/>
        <w:gridCol w:w="1384"/>
        <w:gridCol w:w="1264"/>
        <w:gridCol w:w="1156"/>
        <w:gridCol w:w="1156"/>
      </w:tblGrid>
      <w:tr w:rsidR="004010D9" w:rsidRPr="007B3064" w:rsidTr="00316C40">
        <w:tc>
          <w:tcPr>
            <w:tcW w:w="1196" w:type="dxa"/>
            <w:vMerge w:val="restart"/>
          </w:tcPr>
          <w:p w:rsidR="004010D9" w:rsidRPr="007B3064" w:rsidRDefault="004010D9" w:rsidP="00316C40">
            <w:pPr>
              <w:spacing w:before="120"/>
              <w:ind w:firstLine="567"/>
              <w:rPr>
                <w:sz w:val="24"/>
                <w:szCs w:val="24"/>
              </w:rPr>
            </w:pPr>
            <w:r w:rsidRPr="007B3064">
              <w:rPr>
                <w:sz w:val="24"/>
                <w:szCs w:val="24"/>
              </w:rPr>
              <w:t>T</w:t>
            </w:r>
          </w:p>
        </w:tc>
        <w:tc>
          <w:tcPr>
            <w:tcW w:w="1196" w:type="dxa"/>
          </w:tcPr>
          <w:p w:rsidR="004010D9" w:rsidRPr="007B3064" w:rsidRDefault="004010D9" w:rsidP="00316C40">
            <w:pPr>
              <w:spacing w:before="120"/>
              <w:ind w:firstLine="567"/>
              <w:rPr>
                <w:sz w:val="24"/>
                <w:szCs w:val="24"/>
              </w:rPr>
            </w:pPr>
            <w:r w:rsidRPr="007B3064">
              <w:rPr>
                <w:sz w:val="24"/>
                <w:szCs w:val="24"/>
              </w:rPr>
              <w:t>-7200</w:t>
            </w:r>
          </w:p>
        </w:tc>
        <w:tc>
          <w:tcPr>
            <w:tcW w:w="1196" w:type="dxa"/>
          </w:tcPr>
          <w:p w:rsidR="004010D9" w:rsidRPr="007B3064" w:rsidRDefault="004010D9" w:rsidP="00316C40">
            <w:pPr>
              <w:spacing w:before="120"/>
              <w:ind w:firstLine="567"/>
              <w:rPr>
                <w:sz w:val="24"/>
                <w:szCs w:val="24"/>
              </w:rPr>
            </w:pPr>
            <w:r w:rsidRPr="007B3064">
              <w:rPr>
                <w:sz w:val="24"/>
                <w:szCs w:val="24"/>
              </w:rPr>
              <w:t>-300</w:t>
            </w:r>
          </w:p>
        </w:tc>
        <w:tc>
          <w:tcPr>
            <w:tcW w:w="1196" w:type="dxa"/>
          </w:tcPr>
          <w:p w:rsidR="004010D9" w:rsidRPr="007B3064" w:rsidRDefault="004010D9" w:rsidP="00316C40">
            <w:pPr>
              <w:spacing w:before="120"/>
              <w:ind w:firstLine="567"/>
              <w:rPr>
                <w:sz w:val="24"/>
                <w:szCs w:val="24"/>
              </w:rPr>
            </w:pPr>
            <w:r w:rsidRPr="007B3064">
              <w:rPr>
                <w:sz w:val="24"/>
                <w:szCs w:val="24"/>
              </w:rPr>
              <w:t>7000</w:t>
            </w:r>
          </w:p>
        </w:tc>
        <w:tc>
          <w:tcPr>
            <w:tcW w:w="1196" w:type="dxa"/>
          </w:tcPr>
          <w:p w:rsidR="004010D9" w:rsidRPr="007B3064" w:rsidRDefault="004010D9" w:rsidP="00316C40">
            <w:pPr>
              <w:spacing w:before="120"/>
              <w:ind w:firstLine="567"/>
              <w:rPr>
                <w:sz w:val="24"/>
                <w:szCs w:val="24"/>
              </w:rPr>
            </w:pPr>
            <w:r w:rsidRPr="007B3064">
              <w:rPr>
                <w:sz w:val="24"/>
                <w:szCs w:val="24"/>
              </w:rPr>
              <w:t>4300</w:t>
            </w:r>
          </w:p>
        </w:tc>
        <w:tc>
          <w:tcPr>
            <w:tcW w:w="1197" w:type="dxa"/>
          </w:tcPr>
          <w:p w:rsidR="004010D9" w:rsidRPr="007B3064" w:rsidRDefault="004010D9" w:rsidP="00316C40">
            <w:pPr>
              <w:spacing w:before="120"/>
              <w:ind w:firstLine="567"/>
              <w:rPr>
                <w:sz w:val="24"/>
                <w:szCs w:val="24"/>
              </w:rPr>
            </w:pPr>
            <w:r w:rsidRPr="007B3064">
              <w:rPr>
                <w:sz w:val="24"/>
                <w:szCs w:val="24"/>
              </w:rPr>
              <w:t>0</w:t>
            </w:r>
          </w:p>
        </w:tc>
        <w:tc>
          <w:tcPr>
            <w:tcW w:w="1197" w:type="dxa"/>
          </w:tcPr>
          <w:p w:rsidR="004010D9" w:rsidRPr="007B3064" w:rsidRDefault="004010D9" w:rsidP="00316C40">
            <w:pPr>
              <w:spacing w:before="120"/>
              <w:ind w:firstLine="567"/>
              <w:rPr>
                <w:sz w:val="24"/>
                <w:szCs w:val="24"/>
              </w:rPr>
            </w:pPr>
            <w:r w:rsidRPr="007B3064">
              <w:rPr>
                <w:sz w:val="24"/>
                <w:szCs w:val="24"/>
              </w:rPr>
              <w:t>-5200</w:t>
            </w:r>
          </w:p>
        </w:tc>
        <w:tc>
          <w:tcPr>
            <w:tcW w:w="1197" w:type="dxa"/>
          </w:tcPr>
          <w:p w:rsidR="004010D9" w:rsidRPr="007B3064" w:rsidRDefault="004010D9" w:rsidP="00316C40">
            <w:pPr>
              <w:spacing w:before="120"/>
              <w:ind w:firstLine="567"/>
              <w:rPr>
                <w:sz w:val="24"/>
                <w:szCs w:val="24"/>
              </w:rPr>
            </w:pPr>
            <w:r w:rsidRPr="007B3064">
              <w:rPr>
                <w:sz w:val="24"/>
                <w:szCs w:val="24"/>
              </w:rPr>
              <w:t>-7400</w:t>
            </w:r>
          </w:p>
        </w:tc>
      </w:tr>
      <w:tr w:rsidR="004010D9" w:rsidRPr="007B3064" w:rsidTr="00316C40">
        <w:tc>
          <w:tcPr>
            <w:tcW w:w="1196" w:type="dxa"/>
            <w:vMerge/>
          </w:tcPr>
          <w:p w:rsidR="004010D9" w:rsidRPr="007B3064" w:rsidRDefault="004010D9" w:rsidP="00316C40">
            <w:pPr>
              <w:spacing w:before="120"/>
              <w:ind w:firstLine="567"/>
              <w:rPr>
                <w:sz w:val="24"/>
                <w:szCs w:val="24"/>
              </w:rPr>
            </w:pPr>
          </w:p>
        </w:tc>
        <w:tc>
          <w:tcPr>
            <w:tcW w:w="1196" w:type="dxa"/>
          </w:tcPr>
          <w:p w:rsidR="004010D9" w:rsidRPr="007B3064" w:rsidRDefault="004010D9" w:rsidP="00316C40">
            <w:pPr>
              <w:spacing w:before="120"/>
              <w:ind w:firstLine="567"/>
              <w:rPr>
                <w:sz w:val="24"/>
                <w:szCs w:val="24"/>
              </w:rPr>
            </w:pPr>
          </w:p>
        </w:tc>
        <w:tc>
          <w:tcPr>
            <w:tcW w:w="1196" w:type="dxa"/>
          </w:tcPr>
          <w:p w:rsidR="004010D9" w:rsidRPr="007B3064" w:rsidRDefault="004010D9" w:rsidP="00316C40">
            <w:pPr>
              <w:spacing w:before="120"/>
              <w:ind w:firstLine="567"/>
              <w:rPr>
                <w:sz w:val="24"/>
                <w:szCs w:val="24"/>
              </w:rPr>
            </w:pPr>
            <w:r w:rsidRPr="007B3064">
              <w:rPr>
                <w:sz w:val="24"/>
                <w:szCs w:val="24"/>
              </w:rPr>
              <w:t>250</w:t>
            </w:r>
          </w:p>
        </w:tc>
        <w:tc>
          <w:tcPr>
            <w:tcW w:w="1196" w:type="dxa"/>
          </w:tcPr>
          <w:p w:rsidR="004010D9" w:rsidRPr="007B3064" w:rsidRDefault="004010D9" w:rsidP="00316C40">
            <w:pPr>
              <w:spacing w:before="120"/>
              <w:ind w:firstLine="567"/>
              <w:rPr>
                <w:sz w:val="24"/>
                <w:szCs w:val="24"/>
              </w:rPr>
            </w:pPr>
            <w:r w:rsidRPr="007B3064">
              <w:rPr>
                <w:sz w:val="24"/>
                <w:szCs w:val="24"/>
              </w:rPr>
              <w:t>4500</w:t>
            </w:r>
          </w:p>
        </w:tc>
        <w:tc>
          <w:tcPr>
            <w:tcW w:w="1196" w:type="dxa"/>
          </w:tcPr>
          <w:p w:rsidR="004010D9" w:rsidRPr="007B3064" w:rsidRDefault="004010D9" w:rsidP="00316C40">
            <w:pPr>
              <w:spacing w:before="120"/>
              <w:ind w:firstLine="567"/>
              <w:rPr>
                <w:sz w:val="24"/>
                <w:szCs w:val="24"/>
              </w:rPr>
            </w:pPr>
            <w:r w:rsidRPr="007B3064">
              <w:rPr>
                <w:sz w:val="24"/>
                <w:szCs w:val="24"/>
              </w:rPr>
              <w:t>7600</w:t>
            </w:r>
          </w:p>
        </w:tc>
        <w:tc>
          <w:tcPr>
            <w:tcW w:w="1197" w:type="dxa"/>
          </w:tcPr>
          <w:p w:rsidR="004010D9" w:rsidRPr="007B3064" w:rsidRDefault="004010D9" w:rsidP="00316C40">
            <w:pPr>
              <w:spacing w:before="120"/>
              <w:ind w:firstLine="567"/>
              <w:rPr>
                <w:sz w:val="24"/>
                <w:szCs w:val="24"/>
              </w:rPr>
            </w:pPr>
            <w:r w:rsidRPr="007B3064">
              <w:rPr>
                <w:sz w:val="24"/>
                <w:szCs w:val="24"/>
              </w:rPr>
              <w:t>3850</w:t>
            </w:r>
          </w:p>
        </w:tc>
        <w:tc>
          <w:tcPr>
            <w:tcW w:w="1197" w:type="dxa"/>
          </w:tcPr>
          <w:p w:rsidR="004010D9" w:rsidRPr="007B3064" w:rsidRDefault="004010D9" w:rsidP="00316C40">
            <w:pPr>
              <w:spacing w:before="120"/>
              <w:ind w:firstLine="567"/>
              <w:rPr>
                <w:sz w:val="24"/>
                <w:szCs w:val="24"/>
              </w:rPr>
            </w:pPr>
            <w:r w:rsidRPr="007B3064">
              <w:rPr>
                <w:sz w:val="24"/>
                <w:szCs w:val="24"/>
              </w:rPr>
              <w:t>-2250</w:t>
            </w:r>
          </w:p>
        </w:tc>
        <w:tc>
          <w:tcPr>
            <w:tcW w:w="1197" w:type="dxa"/>
          </w:tcPr>
          <w:p w:rsidR="004010D9" w:rsidRPr="007B3064" w:rsidRDefault="004010D9" w:rsidP="00316C40">
            <w:pPr>
              <w:spacing w:before="120"/>
              <w:ind w:firstLine="567"/>
              <w:rPr>
                <w:sz w:val="24"/>
                <w:szCs w:val="24"/>
              </w:rPr>
            </w:pPr>
          </w:p>
        </w:tc>
      </w:tr>
      <w:tr w:rsidR="004010D9" w:rsidRPr="007B3064" w:rsidTr="00316C40">
        <w:tc>
          <w:tcPr>
            <w:tcW w:w="1196" w:type="dxa"/>
          </w:tcPr>
          <w:p w:rsidR="004010D9" w:rsidRPr="007B3064" w:rsidRDefault="004010D9" w:rsidP="00316C40">
            <w:pPr>
              <w:spacing w:before="120"/>
              <w:ind w:firstLine="567"/>
              <w:rPr>
                <w:sz w:val="24"/>
                <w:szCs w:val="24"/>
              </w:rPr>
            </w:pPr>
            <w:r w:rsidRPr="007B3064">
              <w:rPr>
                <w:sz w:val="24"/>
                <w:szCs w:val="24"/>
              </w:rPr>
              <w:t>U</w:t>
            </w:r>
          </w:p>
        </w:tc>
        <w:tc>
          <w:tcPr>
            <w:tcW w:w="1196" w:type="dxa"/>
          </w:tcPr>
          <w:p w:rsidR="004010D9" w:rsidRPr="007B3064" w:rsidRDefault="004010D9" w:rsidP="00316C40">
            <w:pPr>
              <w:spacing w:before="120"/>
              <w:ind w:firstLine="567"/>
              <w:rPr>
                <w:sz w:val="24"/>
                <w:szCs w:val="24"/>
              </w:rPr>
            </w:pPr>
            <w:r w:rsidRPr="007B3064">
              <w:rPr>
                <w:sz w:val="24"/>
                <w:szCs w:val="24"/>
              </w:rPr>
              <w:t>-7200</w:t>
            </w:r>
          </w:p>
        </w:tc>
        <w:tc>
          <w:tcPr>
            <w:tcW w:w="1196" w:type="dxa"/>
          </w:tcPr>
          <w:p w:rsidR="004010D9" w:rsidRPr="007B3064" w:rsidRDefault="004010D9" w:rsidP="00316C40">
            <w:pPr>
              <w:spacing w:before="120"/>
              <w:ind w:firstLine="567"/>
              <w:rPr>
                <w:sz w:val="24"/>
                <w:szCs w:val="24"/>
              </w:rPr>
            </w:pPr>
            <w:r w:rsidRPr="007B3064">
              <w:rPr>
                <w:sz w:val="24"/>
                <w:szCs w:val="24"/>
              </w:rPr>
              <w:t>-50</w:t>
            </w:r>
          </w:p>
        </w:tc>
        <w:tc>
          <w:tcPr>
            <w:tcW w:w="1196" w:type="dxa"/>
          </w:tcPr>
          <w:p w:rsidR="004010D9" w:rsidRPr="007B3064" w:rsidRDefault="004010D9" w:rsidP="00316C40">
            <w:pPr>
              <w:spacing w:before="120"/>
              <w:ind w:firstLine="567"/>
              <w:rPr>
                <w:sz w:val="24"/>
                <w:szCs w:val="24"/>
              </w:rPr>
            </w:pPr>
            <w:r w:rsidRPr="007B3064">
              <w:rPr>
                <w:sz w:val="24"/>
                <w:szCs w:val="24"/>
              </w:rPr>
              <w:t>11500</w:t>
            </w:r>
          </w:p>
        </w:tc>
        <w:tc>
          <w:tcPr>
            <w:tcW w:w="1196" w:type="dxa"/>
          </w:tcPr>
          <w:p w:rsidR="004010D9" w:rsidRPr="007B3064" w:rsidRDefault="004010D9" w:rsidP="00316C40">
            <w:pPr>
              <w:spacing w:before="120"/>
              <w:ind w:firstLine="567"/>
              <w:rPr>
                <w:sz w:val="24"/>
                <w:szCs w:val="24"/>
              </w:rPr>
            </w:pPr>
            <w:r w:rsidRPr="007B3064">
              <w:rPr>
                <w:sz w:val="24"/>
                <w:szCs w:val="24"/>
              </w:rPr>
              <w:t>11900</w:t>
            </w:r>
          </w:p>
        </w:tc>
        <w:tc>
          <w:tcPr>
            <w:tcW w:w="1197" w:type="dxa"/>
          </w:tcPr>
          <w:p w:rsidR="004010D9" w:rsidRPr="007B3064" w:rsidRDefault="004010D9" w:rsidP="00316C40">
            <w:pPr>
              <w:spacing w:before="120"/>
              <w:ind w:firstLine="567"/>
              <w:rPr>
                <w:sz w:val="24"/>
                <w:szCs w:val="24"/>
              </w:rPr>
            </w:pPr>
            <w:r w:rsidRPr="007B3064">
              <w:rPr>
                <w:sz w:val="24"/>
                <w:szCs w:val="24"/>
              </w:rPr>
              <w:t>3850</w:t>
            </w:r>
          </w:p>
        </w:tc>
        <w:tc>
          <w:tcPr>
            <w:tcW w:w="1197" w:type="dxa"/>
          </w:tcPr>
          <w:p w:rsidR="004010D9" w:rsidRPr="007B3064" w:rsidRDefault="004010D9" w:rsidP="00316C40">
            <w:pPr>
              <w:spacing w:before="120"/>
              <w:ind w:firstLine="567"/>
              <w:rPr>
                <w:sz w:val="24"/>
                <w:szCs w:val="24"/>
              </w:rPr>
            </w:pPr>
            <w:r w:rsidRPr="007B3064">
              <w:rPr>
                <w:sz w:val="24"/>
                <w:szCs w:val="24"/>
              </w:rPr>
              <w:t>-7450</w:t>
            </w:r>
          </w:p>
        </w:tc>
        <w:tc>
          <w:tcPr>
            <w:tcW w:w="1197" w:type="dxa"/>
          </w:tcPr>
          <w:p w:rsidR="004010D9" w:rsidRPr="007B3064" w:rsidRDefault="004010D9" w:rsidP="00316C40">
            <w:pPr>
              <w:spacing w:before="120"/>
              <w:ind w:firstLine="567"/>
              <w:rPr>
                <w:sz w:val="24"/>
                <w:szCs w:val="24"/>
              </w:rPr>
            </w:pPr>
            <w:r w:rsidRPr="007B3064">
              <w:rPr>
                <w:sz w:val="24"/>
                <w:szCs w:val="24"/>
              </w:rPr>
              <w:t>-7400</w:t>
            </w:r>
          </w:p>
        </w:tc>
      </w:tr>
      <w:tr w:rsidR="004010D9" w:rsidRPr="007B3064" w:rsidTr="00316C40">
        <w:tc>
          <w:tcPr>
            <w:tcW w:w="1196" w:type="dxa"/>
          </w:tcPr>
          <w:p w:rsidR="004010D9" w:rsidRPr="007B3064" w:rsidRDefault="004010D9" w:rsidP="00316C40">
            <w:pPr>
              <w:spacing w:before="120"/>
              <w:ind w:firstLine="567"/>
              <w:rPr>
                <w:sz w:val="24"/>
                <w:szCs w:val="24"/>
              </w:rPr>
            </w:pPr>
            <w:r w:rsidRPr="007B3064">
              <w:rPr>
                <w:sz w:val="24"/>
                <w:szCs w:val="24"/>
              </w:rPr>
              <w:t>V</w:t>
            </w:r>
          </w:p>
        </w:tc>
        <w:tc>
          <w:tcPr>
            <w:tcW w:w="1196" w:type="dxa"/>
          </w:tcPr>
          <w:p w:rsidR="004010D9" w:rsidRPr="007B3064" w:rsidRDefault="004010D9" w:rsidP="00316C40">
            <w:pPr>
              <w:spacing w:before="120"/>
              <w:ind w:firstLine="567"/>
              <w:rPr>
                <w:sz w:val="24"/>
                <w:szCs w:val="24"/>
              </w:rPr>
            </w:pPr>
          </w:p>
        </w:tc>
        <w:tc>
          <w:tcPr>
            <w:tcW w:w="1196" w:type="dxa"/>
          </w:tcPr>
          <w:p w:rsidR="004010D9" w:rsidRPr="007B3064" w:rsidRDefault="004010D9" w:rsidP="00316C40">
            <w:pPr>
              <w:spacing w:before="120"/>
              <w:ind w:firstLine="567"/>
              <w:rPr>
                <w:sz w:val="24"/>
                <w:szCs w:val="24"/>
              </w:rPr>
            </w:pPr>
            <w:r w:rsidRPr="007B3064">
              <w:rPr>
                <w:sz w:val="24"/>
                <w:szCs w:val="24"/>
              </w:rPr>
              <w:t>-550</w:t>
            </w:r>
          </w:p>
        </w:tc>
        <w:tc>
          <w:tcPr>
            <w:tcW w:w="1196" w:type="dxa"/>
          </w:tcPr>
          <w:p w:rsidR="004010D9" w:rsidRPr="007B3064" w:rsidRDefault="004010D9" w:rsidP="00316C40">
            <w:pPr>
              <w:spacing w:before="120"/>
              <w:ind w:firstLine="567"/>
              <w:rPr>
                <w:sz w:val="24"/>
                <w:szCs w:val="24"/>
              </w:rPr>
            </w:pPr>
            <w:r w:rsidRPr="007B3064">
              <w:rPr>
                <w:sz w:val="24"/>
                <w:szCs w:val="24"/>
              </w:rPr>
              <w:t>2500</w:t>
            </w:r>
          </w:p>
        </w:tc>
        <w:tc>
          <w:tcPr>
            <w:tcW w:w="1196" w:type="dxa"/>
          </w:tcPr>
          <w:p w:rsidR="004010D9" w:rsidRPr="007B3064" w:rsidRDefault="004010D9" w:rsidP="00316C40">
            <w:pPr>
              <w:spacing w:before="120"/>
              <w:ind w:firstLine="567"/>
              <w:rPr>
                <w:sz w:val="24"/>
                <w:szCs w:val="24"/>
              </w:rPr>
            </w:pPr>
            <w:r w:rsidRPr="007B3064">
              <w:rPr>
                <w:sz w:val="24"/>
                <w:szCs w:val="24"/>
              </w:rPr>
              <w:t>-3300</w:t>
            </w:r>
          </w:p>
        </w:tc>
        <w:tc>
          <w:tcPr>
            <w:tcW w:w="1197" w:type="dxa"/>
          </w:tcPr>
          <w:p w:rsidR="004010D9" w:rsidRPr="007B3064" w:rsidRDefault="004010D9" w:rsidP="00316C40">
            <w:pPr>
              <w:spacing w:before="120"/>
              <w:ind w:firstLine="567"/>
              <w:rPr>
                <w:sz w:val="24"/>
                <w:szCs w:val="24"/>
              </w:rPr>
            </w:pPr>
            <w:r w:rsidRPr="007B3064">
              <w:rPr>
                <w:sz w:val="24"/>
                <w:szCs w:val="24"/>
              </w:rPr>
              <w:t>-3850</w:t>
            </w:r>
          </w:p>
        </w:tc>
        <w:tc>
          <w:tcPr>
            <w:tcW w:w="1197" w:type="dxa"/>
          </w:tcPr>
          <w:p w:rsidR="004010D9" w:rsidRPr="007B3064" w:rsidRDefault="004010D9" w:rsidP="00316C40">
            <w:pPr>
              <w:spacing w:before="120"/>
              <w:ind w:firstLine="567"/>
              <w:rPr>
                <w:sz w:val="24"/>
                <w:szCs w:val="24"/>
              </w:rPr>
            </w:pPr>
            <w:r w:rsidRPr="007B3064">
              <w:rPr>
                <w:sz w:val="24"/>
                <w:szCs w:val="24"/>
              </w:rPr>
              <w:t>-2950</w:t>
            </w:r>
          </w:p>
        </w:tc>
        <w:tc>
          <w:tcPr>
            <w:tcW w:w="1197" w:type="dxa"/>
          </w:tcPr>
          <w:p w:rsidR="004010D9" w:rsidRPr="007B3064" w:rsidRDefault="004010D9" w:rsidP="00316C40">
            <w:pPr>
              <w:spacing w:before="120"/>
              <w:ind w:firstLine="567"/>
              <w:rPr>
                <w:sz w:val="24"/>
                <w:szCs w:val="24"/>
              </w:rPr>
            </w:pPr>
          </w:p>
        </w:tc>
      </w:tr>
    </w:tbl>
    <w:p w:rsidR="004010D9" w:rsidRPr="007B3064" w:rsidRDefault="004010D9" w:rsidP="004010D9">
      <w:pPr>
        <w:spacing w:before="120"/>
        <w:ind w:firstLine="567"/>
        <w:rPr>
          <w:sz w:val="24"/>
          <w:szCs w:val="24"/>
        </w:rPr>
      </w:pPr>
    </w:p>
    <w:tbl>
      <w:tblPr>
        <w:tblStyle w:val="af4"/>
        <w:tblpPr w:leftFromText="180" w:rightFromText="180" w:vertAnchor="text" w:tblpY="1"/>
        <w:tblOverlap w:val="never"/>
        <w:tblW w:w="0" w:type="auto"/>
        <w:tblLook w:val="01E0" w:firstRow="1" w:lastRow="1" w:firstColumn="1" w:lastColumn="1" w:noHBand="0" w:noVBand="0"/>
      </w:tblPr>
      <w:tblGrid>
        <w:gridCol w:w="904"/>
        <w:gridCol w:w="1144"/>
        <w:gridCol w:w="1264"/>
        <w:gridCol w:w="1384"/>
        <w:gridCol w:w="1384"/>
      </w:tblGrid>
      <w:tr w:rsidR="004010D9" w:rsidRPr="007B3064" w:rsidTr="00316C40">
        <w:tc>
          <w:tcPr>
            <w:tcW w:w="648" w:type="dxa"/>
            <w:vMerge w:val="restart"/>
          </w:tcPr>
          <w:p w:rsidR="004010D9" w:rsidRPr="007B3064" w:rsidRDefault="004010D9" w:rsidP="00316C40">
            <w:pPr>
              <w:spacing w:before="120"/>
              <w:ind w:firstLine="567"/>
              <w:rPr>
                <w:sz w:val="24"/>
                <w:szCs w:val="24"/>
              </w:rPr>
            </w:pPr>
            <w:r w:rsidRPr="007B3064">
              <w:rPr>
                <w:sz w:val="24"/>
                <w:szCs w:val="24"/>
              </w:rPr>
              <w:t>u</w:t>
            </w:r>
          </w:p>
        </w:tc>
        <w:tc>
          <w:tcPr>
            <w:tcW w:w="1080" w:type="dxa"/>
          </w:tcPr>
          <w:p w:rsidR="004010D9" w:rsidRPr="007B3064" w:rsidRDefault="004010D9" w:rsidP="00316C40">
            <w:pPr>
              <w:spacing w:before="120"/>
              <w:ind w:firstLine="567"/>
              <w:rPr>
                <w:sz w:val="24"/>
                <w:szCs w:val="24"/>
              </w:rPr>
            </w:pPr>
            <w:r w:rsidRPr="007B3064">
              <w:rPr>
                <w:sz w:val="24"/>
                <w:szCs w:val="24"/>
              </w:rPr>
              <w:t>-7200</w:t>
            </w:r>
          </w:p>
        </w:tc>
        <w:tc>
          <w:tcPr>
            <w:tcW w:w="900" w:type="dxa"/>
          </w:tcPr>
          <w:p w:rsidR="004010D9" w:rsidRPr="007B3064" w:rsidRDefault="004010D9" w:rsidP="00316C40">
            <w:pPr>
              <w:spacing w:before="120"/>
              <w:ind w:firstLine="567"/>
              <w:rPr>
                <w:sz w:val="24"/>
                <w:szCs w:val="24"/>
              </w:rPr>
            </w:pPr>
            <w:r w:rsidRPr="007B3064">
              <w:rPr>
                <w:sz w:val="24"/>
                <w:szCs w:val="24"/>
              </w:rPr>
              <w:t>-50</w:t>
            </w:r>
          </w:p>
        </w:tc>
        <w:tc>
          <w:tcPr>
            <w:tcW w:w="916" w:type="dxa"/>
          </w:tcPr>
          <w:p w:rsidR="004010D9" w:rsidRPr="007B3064" w:rsidRDefault="004010D9" w:rsidP="00316C40">
            <w:pPr>
              <w:spacing w:before="120"/>
              <w:ind w:firstLine="567"/>
              <w:rPr>
                <w:sz w:val="24"/>
                <w:szCs w:val="24"/>
              </w:rPr>
            </w:pPr>
            <w:r w:rsidRPr="007B3064">
              <w:rPr>
                <w:sz w:val="24"/>
                <w:szCs w:val="24"/>
              </w:rPr>
              <w:t>11500</w:t>
            </w:r>
          </w:p>
        </w:tc>
        <w:tc>
          <w:tcPr>
            <w:tcW w:w="1064" w:type="dxa"/>
          </w:tcPr>
          <w:p w:rsidR="004010D9" w:rsidRPr="007B3064" w:rsidRDefault="004010D9" w:rsidP="00316C40">
            <w:pPr>
              <w:spacing w:before="120"/>
              <w:ind w:firstLine="567"/>
              <w:rPr>
                <w:sz w:val="24"/>
                <w:szCs w:val="24"/>
              </w:rPr>
            </w:pPr>
            <w:r w:rsidRPr="007B3064">
              <w:rPr>
                <w:sz w:val="24"/>
                <w:szCs w:val="24"/>
              </w:rPr>
              <w:t>11900</w:t>
            </w:r>
          </w:p>
        </w:tc>
      </w:tr>
      <w:tr w:rsidR="004010D9" w:rsidRPr="007B3064" w:rsidTr="00316C40">
        <w:tc>
          <w:tcPr>
            <w:tcW w:w="648" w:type="dxa"/>
            <w:vMerge/>
          </w:tcPr>
          <w:p w:rsidR="004010D9" w:rsidRPr="007B3064" w:rsidRDefault="004010D9" w:rsidP="00316C40">
            <w:pPr>
              <w:spacing w:before="120"/>
              <w:ind w:firstLine="567"/>
              <w:rPr>
                <w:sz w:val="24"/>
                <w:szCs w:val="24"/>
              </w:rPr>
            </w:pPr>
          </w:p>
        </w:tc>
        <w:tc>
          <w:tcPr>
            <w:tcW w:w="1080" w:type="dxa"/>
          </w:tcPr>
          <w:p w:rsidR="004010D9" w:rsidRPr="007B3064" w:rsidRDefault="004010D9" w:rsidP="00316C40">
            <w:pPr>
              <w:spacing w:before="120"/>
              <w:ind w:firstLine="567"/>
              <w:rPr>
                <w:sz w:val="24"/>
                <w:szCs w:val="24"/>
              </w:rPr>
            </w:pPr>
            <w:r w:rsidRPr="007B3064">
              <w:rPr>
                <w:sz w:val="24"/>
                <w:szCs w:val="24"/>
              </w:rPr>
              <w:t>-7400</w:t>
            </w:r>
          </w:p>
        </w:tc>
        <w:tc>
          <w:tcPr>
            <w:tcW w:w="900" w:type="dxa"/>
          </w:tcPr>
          <w:p w:rsidR="004010D9" w:rsidRPr="007B3064" w:rsidRDefault="004010D9" w:rsidP="00316C40">
            <w:pPr>
              <w:spacing w:before="120"/>
              <w:ind w:firstLine="567"/>
              <w:rPr>
                <w:sz w:val="24"/>
                <w:szCs w:val="24"/>
              </w:rPr>
            </w:pPr>
            <w:r w:rsidRPr="007B3064">
              <w:rPr>
                <w:sz w:val="24"/>
                <w:szCs w:val="24"/>
              </w:rPr>
              <w:t>-7450</w:t>
            </w:r>
          </w:p>
        </w:tc>
        <w:tc>
          <w:tcPr>
            <w:tcW w:w="916" w:type="dxa"/>
          </w:tcPr>
          <w:p w:rsidR="004010D9" w:rsidRPr="007B3064" w:rsidRDefault="004010D9" w:rsidP="00316C40">
            <w:pPr>
              <w:spacing w:before="120"/>
              <w:ind w:firstLine="567"/>
              <w:rPr>
                <w:sz w:val="24"/>
                <w:szCs w:val="24"/>
              </w:rPr>
            </w:pPr>
            <w:r w:rsidRPr="007B3064">
              <w:rPr>
                <w:sz w:val="24"/>
                <w:szCs w:val="24"/>
              </w:rPr>
              <w:t>3850</w:t>
            </w:r>
          </w:p>
        </w:tc>
        <w:tc>
          <w:tcPr>
            <w:tcW w:w="1064" w:type="dxa"/>
          </w:tcPr>
          <w:p w:rsidR="004010D9" w:rsidRPr="007B3064" w:rsidRDefault="004010D9" w:rsidP="00316C40">
            <w:pPr>
              <w:spacing w:before="120"/>
              <w:ind w:firstLine="567"/>
              <w:rPr>
                <w:sz w:val="24"/>
                <w:szCs w:val="24"/>
              </w:rPr>
            </w:pPr>
          </w:p>
        </w:tc>
      </w:tr>
      <w:tr w:rsidR="004010D9" w:rsidRPr="007B3064" w:rsidTr="00316C40">
        <w:tc>
          <w:tcPr>
            <w:tcW w:w="648" w:type="dxa"/>
          </w:tcPr>
          <w:p w:rsidR="004010D9" w:rsidRPr="007B3064" w:rsidRDefault="004010D9" w:rsidP="00316C40">
            <w:pPr>
              <w:spacing w:before="120"/>
              <w:ind w:firstLine="567"/>
              <w:rPr>
                <w:sz w:val="24"/>
                <w:szCs w:val="24"/>
              </w:rPr>
            </w:pPr>
            <w:r w:rsidRPr="007B3064">
              <w:rPr>
                <w:sz w:val="24"/>
                <w:szCs w:val="24"/>
              </w:rPr>
              <w:t>s</w:t>
            </w:r>
          </w:p>
        </w:tc>
        <w:tc>
          <w:tcPr>
            <w:tcW w:w="1080" w:type="dxa"/>
          </w:tcPr>
          <w:p w:rsidR="004010D9" w:rsidRPr="007B3064" w:rsidRDefault="004010D9" w:rsidP="00316C40">
            <w:pPr>
              <w:spacing w:before="120"/>
              <w:ind w:firstLine="567"/>
              <w:rPr>
                <w:sz w:val="24"/>
                <w:szCs w:val="24"/>
              </w:rPr>
            </w:pPr>
            <w:r w:rsidRPr="007B3064">
              <w:rPr>
                <w:sz w:val="24"/>
                <w:szCs w:val="24"/>
              </w:rPr>
              <w:t>-14600</w:t>
            </w:r>
          </w:p>
        </w:tc>
        <w:tc>
          <w:tcPr>
            <w:tcW w:w="900" w:type="dxa"/>
          </w:tcPr>
          <w:p w:rsidR="004010D9" w:rsidRPr="007B3064" w:rsidRDefault="004010D9" w:rsidP="00316C40">
            <w:pPr>
              <w:spacing w:before="120"/>
              <w:ind w:firstLine="567"/>
              <w:rPr>
                <w:sz w:val="24"/>
                <w:szCs w:val="24"/>
              </w:rPr>
            </w:pPr>
            <w:r w:rsidRPr="007B3064">
              <w:rPr>
                <w:sz w:val="24"/>
                <w:szCs w:val="24"/>
              </w:rPr>
              <w:t>-7500</w:t>
            </w:r>
          </w:p>
        </w:tc>
        <w:tc>
          <w:tcPr>
            <w:tcW w:w="916" w:type="dxa"/>
          </w:tcPr>
          <w:p w:rsidR="004010D9" w:rsidRPr="007B3064" w:rsidRDefault="004010D9" w:rsidP="00316C40">
            <w:pPr>
              <w:spacing w:before="120"/>
              <w:ind w:firstLine="567"/>
              <w:rPr>
                <w:sz w:val="24"/>
                <w:szCs w:val="24"/>
              </w:rPr>
            </w:pPr>
            <w:r w:rsidRPr="007B3064">
              <w:rPr>
                <w:sz w:val="24"/>
                <w:szCs w:val="24"/>
              </w:rPr>
              <w:t>15350</w:t>
            </w:r>
          </w:p>
        </w:tc>
        <w:tc>
          <w:tcPr>
            <w:tcW w:w="1064" w:type="dxa"/>
          </w:tcPr>
          <w:p w:rsidR="004010D9" w:rsidRPr="007B3064" w:rsidRDefault="004010D9" w:rsidP="00316C40">
            <w:pPr>
              <w:spacing w:before="120"/>
              <w:ind w:firstLine="567"/>
              <w:rPr>
                <w:sz w:val="24"/>
                <w:szCs w:val="24"/>
              </w:rPr>
            </w:pPr>
            <w:r w:rsidRPr="007B3064">
              <w:rPr>
                <w:sz w:val="24"/>
                <w:szCs w:val="24"/>
              </w:rPr>
              <w:t>11900</w:t>
            </w:r>
          </w:p>
        </w:tc>
      </w:tr>
      <w:tr w:rsidR="004010D9" w:rsidRPr="007B3064" w:rsidTr="00316C40">
        <w:tc>
          <w:tcPr>
            <w:tcW w:w="648" w:type="dxa"/>
          </w:tcPr>
          <w:p w:rsidR="004010D9" w:rsidRPr="007B3064" w:rsidRDefault="004010D9" w:rsidP="00316C40">
            <w:pPr>
              <w:spacing w:before="120"/>
              <w:ind w:firstLine="567"/>
              <w:rPr>
                <w:sz w:val="24"/>
                <w:szCs w:val="24"/>
              </w:rPr>
            </w:pPr>
            <w:r w:rsidRPr="007B3064">
              <w:rPr>
                <w:sz w:val="24"/>
                <w:szCs w:val="24"/>
              </w:rPr>
              <w:t>d</w:t>
            </w:r>
          </w:p>
        </w:tc>
        <w:tc>
          <w:tcPr>
            <w:tcW w:w="1080" w:type="dxa"/>
          </w:tcPr>
          <w:p w:rsidR="004010D9" w:rsidRPr="007B3064" w:rsidRDefault="004010D9" w:rsidP="00316C40">
            <w:pPr>
              <w:spacing w:before="120"/>
              <w:ind w:firstLine="567"/>
              <w:rPr>
                <w:sz w:val="24"/>
                <w:szCs w:val="24"/>
              </w:rPr>
            </w:pPr>
            <w:r w:rsidRPr="007B3064">
              <w:rPr>
                <w:sz w:val="24"/>
                <w:szCs w:val="24"/>
              </w:rPr>
              <w:t>200</w:t>
            </w:r>
          </w:p>
        </w:tc>
        <w:tc>
          <w:tcPr>
            <w:tcW w:w="900" w:type="dxa"/>
          </w:tcPr>
          <w:p w:rsidR="004010D9" w:rsidRPr="007B3064" w:rsidRDefault="004010D9" w:rsidP="00316C40">
            <w:pPr>
              <w:spacing w:before="120"/>
              <w:ind w:firstLine="567"/>
              <w:rPr>
                <w:sz w:val="24"/>
                <w:szCs w:val="24"/>
              </w:rPr>
            </w:pPr>
            <w:r w:rsidRPr="007B3064">
              <w:rPr>
                <w:sz w:val="24"/>
                <w:szCs w:val="24"/>
              </w:rPr>
              <w:t>7400</w:t>
            </w:r>
          </w:p>
        </w:tc>
        <w:tc>
          <w:tcPr>
            <w:tcW w:w="916" w:type="dxa"/>
          </w:tcPr>
          <w:p w:rsidR="004010D9" w:rsidRPr="007B3064" w:rsidRDefault="004010D9" w:rsidP="00316C40">
            <w:pPr>
              <w:spacing w:before="120"/>
              <w:ind w:firstLine="567"/>
              <w:rPr>
                <w:sz w:val="24"/>
                <w:szCs w:val="24"/>
              </w:rPr>
            </w:pPr>
            <w:r w:rsidRPr="007B3064">
              <w:rPr>
                <w:sz w:val="24"/>
                <w:szCs w:val="24"/>
              </w:rPr>
              <w:t>7650</w:t>
            </w:r>
          </w:p>
        </w:tc>
        <w:tc>
          <w:tcPr>
            <w:tcW w:w="1064" w:type="dxa"/>
          </w:tcPr>
          <w:p w:rsidR="004010D9" w:rsidRPr="007B3064" w:rsidRDefault="004010D9" w:rsidP="00316C40">
            <w:pPr>
              <w:spacing w:before="120"/>
              <w:ind w:firstLine="567"/>
              <w:rPr>
                <w:sz w:val="24"/>
                <w:szCs w:val="24"/>
              </w:rPr>
            </w:pPr>
          </w:p>
        </w:tc>
      </w:tr>
    </w:tbl>
    <w:tbl>
      <w:tblPr>
        <w:tblStyle w:val="af4"/>
        <w:tblW w:w="0" w:type="auto"/>
        <w:tblLook w:val="01E0" w:firstRow="1" w:lastRow="1" w:firstColumn="1" w:lastColumn="1" w:noHBand="0" w:noVBand="0"/>
      </w:tblPr>
      <w:tblGrid>
        <w:gridCol w:w="1024"/>
        <w:gridCol w:w="1264"/>
        <w:gridCol w:w="1264"/>
        <w:gridCol w:w="1192"/>
      </w:tblGrid>
      <w:tr w:rsidR="004010D9" w:rsidRPr="007B3064" w:rsidTr="00316C40">
        <w:tc>
          <w:tcPr>
            <w:tcW w:w="648" w:type="dxa"/>
            <w:vMerge w:val="restart"/>
          </w:tcPr>
          <w:p w:rsidR="004010D9" w:rsidRPr="007B3064" w:rsidRDefault="004010D9" w:rsidP="00316C40">
            <w:pPr>
              <w:spacing w:before="120"/>
              <w:ind w:firstLine="567"/>
              <w:rPr>
                <w:sz w:val="24"/>
                <w:szCs w:val="24"/>
              </w:rPr>
            </w:pPr>
            <w:r w:rsidRPr="007B3064">
              <w:rPr>
                <w:sz w:val="24"/>
                <w:szCs w:val="24"/>
              </w:rPr>
              <w:t>V</w:t>
            </w:r>
          </w:p>
        </w:tc>
        <w:tc>
          <w:tcPr>
            <w:tcW w:w="900" w:type="dxa"/>
          </w:tcPr>
          <w:p w:rsidR="004010D9" w:rsidRPr="007B3064" w:rsidRDefault="004010D9" w:rsidP="00316C40">
            <w:pPr>
              <w:spacing w:before="120"/>
              <w:ind w:firstLine="567"/>
              <w:rPr>
                <w:sz w:val="24"/>
                <w:szCs w:val="24"/>
              </w:rPr>
            </w:pPr>
            <w:r w:rsidRPr="007B3064">
              <w:rPr>
                <w:sz w:val="24"/>
                <w:szCs w:val="24"/>
              </w:rPr>
              <w:t>-550</w:t>
            </w:r>
          </w:p>
        </w:tc>
        <w:tc>
          <w:tcPr>
            <w:tcW w:w="900" w:type="dxa"/>
          </w:tcPr>
          <w:p w:rsidR="004010D9" w:rsidRPr="007B3064" w:rsidRDefault="004010D9" w:rsidP="00316C40">
            <w:pPr>
              <w:spacing w:before="120"/>
              <w:ind w:firstLine="567"/>
              <w:rPr>
                <w:sz w:val="24"/>
                <w:szCs w:val="24"/>
              </w:rPr>
            </w:pPr>
            <w:r w:rsidRPr="007B3064">
              <w:rPr>
                <w:sz w:val="24"/>
                <w:szCs w:val="24"/>
              </w:rPr>
              <w:t>2500</w:t>
            </w:r>
          </w:p>
        </w:tc>
        <w:tc>
          <w:tcPr>
            <w:tcW w:w="1192" w:type="dxa"/>
          </w:tcPr>
          <w:p w:rsidR="004010D9" w:rsidRPr="007B3064" w:rsidRDefault="004010D9" w:rsidP="00316C40">
            <w:pPr>
              <w:spacing w:before="120"/>
              <w:ind w:firstLine="567"/>
              <w:rPr>
                <w:sz w:val="24"/>
                <w:szCs w:val="24"/>
              </w:rPr>
            </w:pPr>
            <w:r w:rsidRPr="007B3064">
              <w:rPr>
                <w:sz w:val="24"/>
                <w:szCs w:val="24"/>
              </w:rPr>
              <w:t>-3300</w:t>
            </w:r>
          </w:p>
        </w:tc>
      </w:tr>
      <w:tr w:rsidR="004010D9" w:rsidRPr="007B3064" w:rsidTr="00316C40">
        <w:tc>
          <w:tcPr>
            <w:tcW w:w="648" w:type="dxa"/>
            <w:vMerge/>
          </w:tcPr>
          <w:p w:rsidR="004010D9" w:rsidRPr="007B3064" w:rsidRDefault="004010D9" w:rsidP="00316C40">
            <w:pPr>
              <w:spacing w:before="120"/>
              <w:ind w:firstLine="567"/>
              <w:rPr>
                <w:sz w:val="24"/>
                <w:szCs w:val="24"/>
              </w:rPr>
            </w:pPr>
          </w:p>
        </w:tc>
        <w:tc>
          <w:tcPr>
            <w:tcW w:w="900" w:type="dxa"/>
          </w:tcPr>
          <w:p w:rsidR="004010D9" w:rsidRPr="007B3064" w:rsidRDefault="004010D9" w:rsidP="00316C40">
            <w:pPr>
              <w:spacing w:before="120"/>
              <w:ind w:firstLine="567"/>
              <w:rPr>
                <w:sz w:val="24"/>
                <w:szCs w:val="24"/>
              </w:rPr>
            </w:pPr>
            <w:r w:rsidRPr="007B3064">
              <w:rPr>
                <w:sz w:val="24"/>
                <w:szCs w:val="24"/>
              </w:rPr>
              <w:t>-2950</w:t>
            </w:r>
          </w:p>
        </w:tc>
        <w:tc>
          <w:tcPr>
            <w:tcW w:w="900" w:type="dxa"/>
          </w:tcPr>
          <w:p w:rsidR="004010D9" w:rsidRPr="007B3064" w:rsidRDefault="004010D9" w:rsidP="00316C40">
            <w:pPr>
              <w:spacing w:before="120"/>
              <w:ind w:firstLine="567"/>
              <w:rPr>
                <w:sz w:val="24"/>
                <w:szCs w:val="24"/>
              </w:rPr>
            </w:pPr>
            <w:r w:rsidRPr="007B3064">
              <w:rPr>
                <w:sz w:val="24"/>
                <w:szCs w:val="24"/>
              </w:rPr>
              <w:t>-3850</w:t>
            </w:r>
          </w:p>
        </w:tc>
        <w:tc>
          <w:tcPr>
            <w:tcW w:w="1192" w:type="dxa"/>
          </w:tcPr>
          <w:p w:rsidR="004010D9" w:rsidRPr="007B3064" w:rsidRDefault="004010D9" w:rsidP="00316C40">
            <w:pPr>
              <w:spacing w:before="120"/>
              <w:ind w:firstLine="567"/>
              <w:rPr>
                <w:sz w:val="24"/>
                <w:szCs w:val="24"/>
              </w:rPr>
            </w:pPr>
          </w:p>
        </w:tc>
      </w:tr>
      <w:tr w:rsidR="004010D9" w:rsidRPr="007B3064" w:rsidTr="00316C40">
        <w:tc>
          <w:tcPr>
            <w:tcW w:w="648" w:type="dxa"/>
          </w:tcPr>
          <w:p w:rsidR="004010D9" w:rsidRPr="007B3064" w:rsidRDefault="00073459" w:rsidP="00316C40">
            <w:pPr>
              <w:spacing w:before="120"/>
              <w:ind w:firstLine="567"/>
              <w:rPr>
                <w:sz w:val="24"/>
                <w:szCs w:val="24"/>
              </w:rPr>
            </w:pPr>
            <w:r>
              <w:rPr>
                <w:sz w:val="24"/>
                <w:szCs w:val="24"/>
              </w:rPr>
              <w:pict>
                <v:shape id="_x0000_i1126" type="#_x0000_t75" style="width:12pt;height:11.25pt">
                  <v:imagedata r:id="rId93" o:title=""/>
                </v:shape>
              </w:pict>
            </w:r>
          </w:p>
        </w:tc>
        <w:tc>
          <w:tcPr>
            <w:tcW w:w="900" w:type="dxa"/>
          </w:tcPr>
          <w:p w:rsidR="004010D9" w:rsidRPr="007B3064" w:rsidRDefault="004010D9" w:rsidP="00316C40">
            <w:pPr>
              <w:spacing w:before="120"/>
              <w:ind w:firstLine="567"/>
              <w:rPr>
                <w:sz w:val="24"/>
                <w:szCs w:val="24"/>
              </w:rPr>
            </w:pPr>
            <w:r w:rsidRPr="007B3064">
              <w:rPr>
                <w:sz w:val="24"/>
                <w:szCs w:val="24"/>
              </w:rPr>
              <w:t>-3500</w:t>
            </w:r>
          </w:p>
        </w:tc>
        <w:tc>
          <w:tcPr>
            <w:tcW w:w="900" w:type="dxa"/>
          </w:tcPr>
          <w:p w:rsidR="004010D9" w:rsidRPr="007B3064" w:rsidRDefault="004010D9" w:rsidP="00316C40">
            <w:pPr>
              <w:spacing w:before="120"/>
              <w:ind w:firstLine="567"/>
              <w:rPr>
                <w:sz w:val="24"/>
                <w:szCs w:val="24"/>
              </w:rPr>
            </w:pPr>
            <w:r w:rsidRPr="007B3064">
              <w:rPr>
                <w:sz w:val="24"/>
                <w:szCs w:val="24"/>
              </w:rPr>
              <w:t>-1350</w:t>
            </w:r>
          </w:p>
        </w:tc>
        <w:tc>
          <w:tcPr>
            <w:tcW w:w="1192" w:type="dxa"/>
          </w:tcPr>
          <w:p w:rsidR="004010D9" w:rsidRPr="007B3064" w:rsidRDefault="004010D9" w:rsidP="00316C40">
            <w:pPr>
              <w:spacing w:before="120"/>
              <w:ind w:firstLine="567"/>
              <w:rPr>
                <w:sz w:val="24"/>
                <w:szCs w:val="24"/>
              </w:rPr>
            </w:pPr>
            <w:r w:rsidRPr="007B3064">
              <w:rPr>
                <w:sz w:val="24"/>
                <w:szCs w:val="24"/>
              </w:rPr>
              <w:t>-3300</w:t>
            </w:r>
          </w:p>
        </w:tc>
      </w:tr>
      <w:tr w:rsidR="004010D9" w:rsidRPr="007B3064" w:rsidTr="00316C40">
        <w:tc>
          <w:tcPr>
            <w:tcW w:w="648" w:type="dxa"/>
          </w:tcPr>
          <w:p w:rsidR="004010D9" w:rsidRPr="007B3064" w:rsidRDefault="00073459" w:rsidP="00316C40">
            <w:pPr>
              <w:spacing w:before="120"/>
              <w:ind w:firstLine="567"/>
              <w:rPr>
                <w:sz w:val="24"/>
                <w:szCs w:val="24"/>
              </w:rPr>
            </w:pPr>
            <w:r>
              <w:rPr>
                <w:sz w:val="24"/>
                <w:szCs w:val="24"/>
              </w:rPr>
              <w:pict>
                <v:shape id="_x0000_i1127" type="#_x0000_t75" style="width:11.25pt;height:14.25pt">
                  <v:imagedata r:id="rId94" o:title=""/>
                </v:shape>
              </w:pict>
            </w:r>
          </w:p>
        </w:tc>
        <w:tc>
          <w:tcPr>
            <w:tcW w:w="900" w:type="dxa"/>
          </w:tcPr>
          <w:p w:rsidR="004010D9" w:rsidRPr="007B3064" w:rsidRDefault="004010D9" w:rsidP="00316C40">
            <w:pPr>
              <w:spacing w:before="120"/>
              <w:ind w:firstLine="567"/>
              <w:rPr>
                <w:sz w:val="24"/>
                <w:szCs w:val="24"/>
              </w:rPr>
            </w:pPr>
            <w:r w:rsidRPr="007B3064">
              <w:rPr>
                <w:sz w:val="24"/>
                <w:szCs w:val="24"/>
              </w:rPr>
              <w:t>2400</w:t>
            </w:r>
          </w:p>
        </w:tc>
        <w:tc>
          <w:tcPr>
            <w:tcW w:w="900" w:type="dxa"/>
          </w:tcPr>
          <w:p w:rsidR="004010D9" w:rsidRPr="007B3064" w:rsidRDefault="004010D9" w:rsidP="00316C40">
            <w:pPr>
              <w:spacing w:before="120"/>
              <w:ind w:firstLine="567"/>
              <w:rPr>
                <w:sz w:val="24"/>
                <w:szCs w:val="24"/>
              </w:rPr>
            </w:pPr>
            <w:r w:rsidRPr="007B3064">
              <w:rPr>
                <w:sz w:val="24"/>
                <w:szCs w:val="24"/>
              </w:rPr>
              <w:t>6350</w:t>
            </w:r>
          </w:p>
        </w:tc>
        <w:tc>
          <w:tcPr>
            <w:tcW w:w="1192" w:type="dxa"/>
          </w:tcPr>
          <w:p w:rsidR="004010D9" w:rsidRPr="007B3064" w:rsidRDefault="004010D9" w:rsidP="00316C40">
            <w:pPr>
              <w:spacing w:before="120"/>
              <w:ind w:firstLine="567"/>
              <w:rPr>
                <w:sz w:val="24"/>
                <w:szCs w:val="24"/>
              </w:rPr>
            </w:pPr>
          </w:p>
        </w:tc>
      </w:tr>
    </w:tbl>
    <w:p w:rsidR="004010D9" w:rsidRPr="007B3064" w:rsidRDefault="004010D9" w:rsidP="004010D9">
      <w:pPr>
        <w:spacing w:before="120"/>
        <w:ind w:firstLine="567"/>
        <w:rPr>
          <w:sz w:val="24"/>
          <w:szCs w:val="24"/>
        </w:rPr>
      </w:pPr>
    </w:p>
    <w:p w:rsidR="004010D9" w:rsidRPr="007B3064" w:rsidRDefault="004010D9" w:rsidP="004010D9">
      <w:pPr>
        <w:spacing w:before="120"/>
        <w:ind w:firstLine="567"/>
        <w:rPr>
          <w:sz w:val="24"/>
          <w:szCs w:val="24"/>
        </w:rPr>
      </w:pPr>
      <w:r w:rsidRPr="007B3064">
        <w:rPr>
          <w:sz w:val="24"/>
          <w:szCs w:val="24"/>
        </w:rPr>
        <w:t>Теперь по формулам (12):</w:t>
      </w:r>
    </w:p>
    <w:p w:rsidR="004010D9" w:rsidRPr="007B3064" w:rsidRDefault="00073459" w:rsidP="004010D9">
      <w:pPr>
        <w:spacing w:before="120"/>
        <w:ind w:firstLine="567"/>
        <w:rPr>
          <w:sz w:val="24"/>
          <w:szCs w:val="24"/>
        </w:rPr>
      </w:pPr>
      <w:r>
        <w:rPr>
          <w:sz w:val="24"/>
          <w:szCs w:val="24"/>
        </w:rPr>
        <w:pict>
          <v:shape id="_x0000_i1128" type="#_x0000_t75" style="width:282pt;height:126pt">
            <v:imagedata r:id="rId95" o:title=""/>
          </v:shape>
        </w:pict>
      </w:r>
      <w:r w:rsidR="004010D9">
        <w:rPr>
          <w:sz w:val="24"/>
          <w:szCs w:val="24"/>
        </w:rPr>
        <w:t xml:space="preserve"> </w:t>
      </w:r>
      <w:r>
        <w:rPr>
          <w:sz w:val="24"/>
          <w:szCs w:val="24"/>
        </w:rPr>
        <w:pict>
          <v:shape id="_x0000_i1129" type="#_x0000_t75" style="width:60.75pt;height:126pt">
            <v:imagedata r:id="rId96" o:title=""/>
          </v:shape>
        </w:pict>
      </w:r>
    </w:p>
    <w:p w:rsidR="004010D9" w:rsidRPr="007B3064" w:rsidRDefault="004010D9" w:rsidP="004010D9">
      <w:pPr>
        <w:spacing w:before="120"/>
        <w:ind w:firstLine="567"/>
        <w:rPr>
          <w:sz w:val="24"/>
          <w:szCs w:val="24"/>
        </w:rPr>
      </w:pPr>
      <w:r w:rsidRPr="007B3064">
        <w:rPr>
          <w:sz w:val="24"/>
          <w:szCs w:val="24"/>
        </w:rPr>
        <w:t>Таким образом,</w:t>
      </w:r>
    </w:p>
    <w:p w:rsidR="004010D9" w:rsidRPr="007B3064" w:rsidRDefault="00073459" w:rsidP="004010D9">
      <w:pPr>
        <w:spacing w:before="120"/>
        <w:ind w:firstLine="567"/>
        <w:rPr>
          <w:sz w:val="24"/>
          <w:szCs w:val="24"/>
        </w:rPr>
      </w:pPr>
      <w:r>
        <w:rPr>
          <w:sz w:val="24"/>
          <w:szCs w:val="24"/>
        </w:rPr>
        <w:pict>
          <v:shape id="_x0000_i1130" type="#_x0000_t75" style="width:429pt;height:15.75pt">
            <v:imagedata r:id="rId97" o:title=""/>
          </v:shape>
        </w:pict>
      </w:r>
      <w:r>
        <w:rPr>
          <w:sz w:val="24"/>
          <w:szCs w:val="24"/>
        </w:rPr>
        <w:pict>
          <v:shape id="_x0000_i1131" type="#_x0000_t75" style="width:9pt;height:17.25pt">
            <v:imagedata r:id="rId51" o:title=""/>
          </v:shape>
        </w:pict>
      </w:r>
      <w:r>
        <w:rPr>
          <w:sz w:val="24"/>
          <w:szCs w:val="24"/>
        </w:rPr>
        <w:pict>
          <v:shape id="_x0000_i1132" type="#_x0000_t75" style="width:9pt;height:17.25pt">
            <v:imagedata r:id="rId51" o:title=""/>
          </v:shape>
        </w:pict>
      </w:r>
    </w:p>
    <w:p w:rsidR="004010D9" w:rsidRPr="007B3064" w:rsidRDefault="004010D9" w:rsidP="004010D9">
      <w:pPr>
        <w:spacing w:before="120"/>
        <w:ind w:firstLine="567"/>
        <w:rPr>
          <w:sz w:val="24"/>
          <w:szCs w:val="24"/>
        </w:rPr>
      </w:pPr>
      <w:r w:rsidRPr="007B3064">
        <w:rPr>
          <w:sz w:val="24"/>
          <w:szCs w:val="24"/>
        </w:rPr>
        <w:t xml:space="preserve">Объединим члены, содержащие косинус и синус одного и того же угла: </w:t>
      </w:r>
    </w:p>
    <w:p w:rsidR="004010D9" w:rsidRDefault="00073459" w:rsidP="004010D9">
      <w:pPr>
        <w:spacing w:before="120"/>
        <w:ind w:firstLine="567"/>
        <w:rPr>
          <w:sz w:val="24"/>
          <w:szCs w:val="24"/>
        </w:rPr>
      </w:pPr>
      <w:r>
        <w:rPr>
          <w:sz w:val="24"/>
          <w:szCs w:val="24"/>
        </w:rPr>
        <w:pict>
          <v:shape id="_x0000_i1133" type="#_x0000_t75" style="width:372.75pt;height:18pt">
            <v:imagedata r:id="rId98" o:title=""/>
          </v:shape>
        </w:pict>
      </w:r>
    </w:p>
    <w:p w:rsidR="004010D9" w:rsidRDefault="004010D9" w:rsidP="004010D9">
      <w:pPr>
        <w:spacing w:before="120"/>
        <w:ind w:firstLine="567"/>
        <w:rPr>
          <w:sz w:val="24"/>
          <w:szCs w:val="24"/>
        </w:rPr>
      </w:pPr>
      <w:r w:rsidRPr="007B3064">
        <w:rPr>
          <w:sz w:val="24"/>
          <w:szCs w:val="24"/>
        </w:rPr>
        <w:t>Мы видим, что наиболее сильное влияние здесь оказывает вторая гармоника.</w:t>
      </w:r>
    </w:p>
    <w:p w:rsidR="004010D9" w:rsidRDefault="004010D9" w:rsidP="004010D9">
      <w:pPr>
        <w:spacing w:before="120"/>
        <w:ind w:firstLine="567"/>
        <w:rPr>
          <w:sz w:val="24"/>
          <w:szCs w:val="24"/>
        </w:rPr>
      </w:pPr>
      <w:r w:rsidRPr="007B3064">
        <w:rPr>
          <w:sz w:val="24"/>
          <w:szCs w:val="24"/>
        </w:rPr>
        <w:t>2) Для того чтобы дать себе отчет в том, с какой примерно точностью получаются коэффициенты Фурье функции по двенадцати ординатам ее графика, мы приложим изложенный метод к некоторым аналитически заданным функциям и сравним приближенные результаты с точными.</w:t>
      </w:r>
    </w:p>
    <w:p w:rsidR="004010D9" w:rsidRPr="007B3064" w:rsidRDefault="004010D9" w:rsidP="004010D9">
      <w:pPr>
        <w:spacing w:before="120"/>
        <w:ind w:firstLine="567"/>
        <w:rPr>
          <w:sz w:val="24"/>
          <w:szCs w:val="24"/>
        </w:rPr>
      </w:pPr>
      <w:r w:rsidRPr="007B3064">
        <w:rPr>
          <w:sz w:val="24"/>
          <w:szCs w:val="24"/>
        </w:rPr>
        <w:t xml:space="preserve">Сначала рассмотрим функцию </w:t>
      </w:r>
      <w:r w:rsidR="00073459">
        <w:rPr>
          <w:sz w:val="24"/>
          <w:szCs w:val="24"/>
        </w:rPr>
        <w:pict>
          <v:shape id="_x0000_i1134" type="#_x0000_t75" style="width:27pt;height:15.75pt">
            <v:imagedata r:id="rId99" o:title=""/>
          </v:shape>
        </w:pict>
      </w:r>
      <w:r w:rsidRPr="007B3064">
        <w:rPr>
          <w:sz w:val="24"/>
          <w:szCs w:val="24"/>
        </w:rPr>
        <w:t xml:space="preserve">, которую в промежутке </w:t>
      </w:r>
      <w:r w:rsidR="00073459">
        <w:rPr>
          <w:sz w:val="24"/>
          <w:szCs w:val="24"/>
        </w:rPr>
        <w:pict>
          <v:shape id="_x0000_i1135" type="#_x0000_t75" style="width:32.25pt;height:17.25pt">
            <v:imagedata r:id="rId100" o:title=""/>
          </v:shape>
        </w:pict>
      </w:r>
      <w:r w:rsidRPr="007B3064">
        <w:rPr>
          <w:sz w:val="24"/>
          <w:szCs w:val="24"/>
        </w:rPr>
        <w:t xml:space="preserve"> задается формулой</w:t>
      </w:r>
    </w:p>
    <w:p w:rsidR="004010D9" w:rsidRPr="007B3064" w:rsidRDefault="00073459" w:rsidP="004010D9">
      <w:pPr>
        <w:spacing w:before="120"/>
        <w:ind w:firstLine="567"/>
        <w:rPr>
          <w:sz w:val="24"/>
          <w:szCs w:val="24"/>
        </w:rPr>
      </w:pPr>
      <w:r>
        <w:rPr>
          <w:sz w:val="24"/>
          <w:szCs w:val="24"/>
        </w:rPr>
        <w:pict>
          <v:shape id="_x0000_i1136" type="#_x0000_t75" style="width:174pt;height:30.75pt">
            <v:imagedata r:id="rId101" o:title=""/>
          </v:shape>
        </w:pict>
      </w:r>
      <w:r w:rsidR="004010D9" w:rsidRPr="007B3064">
        <w:rPr>
          <w:sz w:val="24"/>
          <w:szCs w:val="24"/>
        </w:rPr>
        <w:t>,</w:t>
      </w:r>
    </w:p>
    <w:p w:rsidR="004010D9" w:rsidRPr="007B3064" w:rsidRDefault="004010D9" w:rsidP="004010D9">
      <w:pPr>
        <w:spacing w:before="120"/>
        <w:ind w:firstLine="567"/>
        <w:rPr>
          <w:sz w:val="24"/>
          <w:szCs w:val="24"/>
        </w:rPr>
      </w:pPr>
      <w:r w:rsidRPr="007B3064">
        <w:rPr>
          <w:sz w:val="24"/>
          <w:szCs w:val="24"/>
        </w:rPr>
        <w:t>А для остальных значений x определяется по закону периодичности</w:t>
      </w:r>
    </w:p>
    <w:p w:rsidR="004010D9" w:rsidRDefault="00073459" w:rsidP="004010D9">
      <w:pPr>
        <w:spacing w:before="120"/>
        <w:ind w:firstLine="567"/>
        <w:rPr>
          <w:sz w:val="24"/>
          <w:szCs w:val="24"/>
        </w:rPr>
      </w:pPr>
      <w:r>
        <w:rPr>
          <w:sz w:val="24"/>
          <w:szCs w:val="24"/>
        </w:rPr>
        <w:pict>
          <v:shape id="_x0000_i1137" type="#_x0000_t75" style="width:87.75pt;height:15.75pt">
            <v:imagedata r:id="rId102" o:title=""/>
          </v:shape>
        </w:pict>
      </w:r>
      <w:r w:rsidR="004010D9" w:rsidRPr="007B3064">
        <w:rPr>
          <w:sz w:val="24"/>
          <w:szCs w:val="24"/>
        </w:rPr>
        <w:t>.</w:t>
      </w:r>
    </w:p>
    <w:p w:rsidR="004010D9" w:rsidRPr="007B3064" w:rsidRDefault="004010D9" w:rsidP="004010D9">
      <w:pPr>
        <w:spacing w:before="120"/>
        <w:ind w:firstLine="567"/>
        <w:rPr>
          <w:sz w:val="24"/>
          <w:szCs w:val="24"/>
        </w:rPr>
      </w:pPr>
      <w:r w:rsidRPr="007B3064">
        <w:rPr>
          <w:sz w:val="24"/>
          <w:szCs w:val="24"/>
        </w:rPr>
        <w:t>Вычислим табличку:</w:t>
      </w:r>
    </w:p>
    <w:p w:rsidR="004010D9" w:rsidRPr="007B3064" w:rsidRDefault="004010D9" w:rsidP="004010D9">
      <w:pPr>
        <w:spacing w:before="120"/>
        <w:ind w:firstLine="567"/>
        <w:rPr>
          <w:sz w:val="24"/>
          <w:szCs w:val="24"/>
        </w:rPr>
      </w:pPr>
    </w:p>
    <w:tbl>
      <w:tblPr>
        <w:tblStyle w:val="af4"/>
        <w:tblW w:w="9648" w:type="dxa"/>
        <w:tblLayout w:type="fixed"/>
        <w:tblLook w:val="01E0" w:firstRow="1" w:lastRow="1" w:firstColumn="1" w:lastColumn="1" w:noHBand="0" w:noVBand="0"/>
      </w:tblPr>
      <w:tblGrid>
        <w:gridCol w:w="288"/>
        <w:gridCol w:w="347"/>
        <w:gridCol w:w="805"/>
        <w:gridCol w:w="805"/>
        <w:gridCol w:w="805"/>
        <w:gridCol w:w="805"/>
        <w:gridCol w:w="741"/>
        <w:gridCol w:w="411"/>
        <w:gridCol w:w="805"/>
        <w:gridCol w:w="805"/>
        <w:gridCol w:w="805"/>
        <w:gridCol w:w="805"/>
        <w:gridCol w:w="805"/>
        <w:gridCol w:w="616"/>
      </w:tblGrid>
      <w:tr w:rsidR="004010D9" w:rsidRPr="007B3064" w:rsidTr="00316C40">
        <w:tc>
          <w:tcPr>
            <w:tcW w:w="288" w:type="dxa"/>
          </w:tcPr>
          <w:p w:rsidR="004010D9" w:rsidRPr="007B3064" w:rsidRDefault="004010D9" w:rsidP="00316C40">
            <w:pPr>
              <w:spacing w:before="120"/>
              <w:ind w:firstLine="567"/>
              <w:rPr>
                <w:sz w:val="24"/>
                <w:szCs w:val="24"/>
              </w:rPr>
            </w:pPr>
            <w:r w:rsidRPr="007B3064">
              <w:rPr>
                <w:sz w:val="24"/>
                <w:szCs w:val="24"/>
              </w:rPr>
              <w:t>x</w:t>
            </w:r>
          </w:p>
        </w:tc>
        <w:tc>
          <w:tcPr>
            <w:tcW w:w="347" w:type="dxa"/>
          </w:tcPr>
          <w:p w:rsidR="004010D9" w:rsidRPr="007B3064" w:rsidRDefault="004010D9" w:rsidP="00316C40">
            <w:pPr>
              <w:spacing w:before="120"/>
              <w:ind w:firstLine="567"/>
              <w:rPr>
                <w:sz w:val="24"/>
                <w:szCs w:val="24"/>
              </w:rPr>
            </w:pPr>
            <w:r w:rsidRPr="007B3064">
              <w:rPr>
                <w:sz w:val="24"/>
                <w:szCs w:val="24"/>
              </w:rPr>
              <w:t>0</w:t>
            </w:r>
          </w:p>
        </w:tc>
        <w:tc>
          <w:tcPr>
            <w:tcW w:w="805" w:type="dxa"/>
          </w:tcPr>
          <w:p w:rsidR="004010D9" w:rsidRPr="007B3064" w:rsidRDefault="00073459" w:rsidP="00316C40">
            <w:pPr>
              <w:spacing w:before="120"/>
              <w:ind w:firstLine="567"/>
              <w:rPr>
                <w:sz w:val="24"/>
                <w:szCs w:val="24"/>
              </w:rPr>
            </w:pPr>
            <w:r>
              <w:rPr>
                <w:sz w:val="24"/>
                <w:szCs w:val="24"/>
              </w:rPr>
              <w:pict>
                <v:shape id="_x0000_i1138" type="#_x0000_t75" style="width:12.75pt;height:30.75pt">
                  <v:imagedata r:id="rId103" o:title=""/>
                </v:shape>
              </w:pict>
            </w:r>
          </w:p>
        </w:tc>
        <w:tc>
          <w:tcPr>
            <w:tcW w:w="805" w:type="dxa"/>
          </w:tcPr>
          <w:p w:rsidR="004010D9" w:rsidRPr="007B3064" w:rsidRDefault="00073459" w:rsidP="00316C40">
            <w:pPr>
              <w:spacing w:before="120"/>
              <w:ind w:firstLine="567"/>
              <w:rPr>
                <w:sz w:val="24"/>
                <w:szCs w:val="24"/>
              </w:rPr>
            </w:pPr>
            <w:r>
              <w:rPr>
                <w:sz w:val="24"/>
                <w:szCs w:val="24"/>
              </w:rPr>
              <w:pict>
                <v:shape id="_x0000_i1139" type="#_x0000_t75" style="width:12.75pt;height:30.75pt">
                  <v:imagedata r:id="rId104" o:title=""/>
                </v:shape>
              </w:pict>
            </w:r>
          </w:p>
        </w:tc>
        <w:tc>
          <w:tcPr>
            <w:tcW w:w="805" w:type="dxa"/>
          </w:tcPr>
          <w:p w:rsidR="004010D9" w:rsidRPr="007B3064" w:rsidRDefault="00073459" w:rsidP="00316C40">
            <w:pPr>
              <w:spacing w:before="120"/>
              <w:ind w:firstLine="567"/>
              <w:rPr>
                <w:sz w:val="24"/>
                <w:szCs w:val="24"/>
              </w:rPr>
            </w:pPr>
            <w:r>
              <w:rPr>
                <w:sz w:val="24"/>
                <w:szCs w:val="24"/>
              </w:rPr>
              <w:pict>
                <v:shape id="_x0000_i1140" type="#_x0000_t75" style="width:12.75pt;height:30.75pt">
                  <v:imagedata r:id="rId105" o:title=""/>
                </v:shape>
              </w:pict>
            </w:r>
          </w:p>
        </w:tc>
        <w:tc>
          <w:tcPr>
            <w:tcW w:w="805" w:type="dxa"/>
          </w:tcPr>
          <w:p w:rsidR="004010D9" w:rsidRPr="007B3064" w:rsidRDefault="00073459" w:rsidP="00316C40">
            <w:pPr>
              <w:spacing w:before="120"/>
              <w:ind w:firstLine="567"/>
              <w:rPr>
                <w:sz w:val="24"/>
                <w:szCs w:val="24"/>
              </w:rPr>
            </w:pPr>
            <w:r>
              <w:rPr>
                <w:sz w:val="24"/>
                <w:szCs w:val="24"/>
              </w:rPr>
              <w:pict>
                <v:shape id="_x0000_i1141" type="#_x0000_t75" style="width:20.25pt;height:30.75pt">
                  <v:imagedata r:id="rId106" o:title=""/>
                </v:shape>
              </w:pict>
            </w:r>
          </w:p>
        </w:tc>
        <w:tc>
          <w:tcPr>
            <w:tcW w:w="741" w:type="dxa"/>
          </w:tcPr>
          <w:p w:rsidR="004010D9" w:rsidRPr="007B3064" w:rsidRDefault="00073459" w:rsidP="00316C40">
            <w:pPr>
              <w:spacing w:before="120"/>
              <w:ind w:firstLine="567"/>
              <w:rPr>
                <w:sz w:val="24"/>
                <w:szCs w:val="24"/>
              </w:rPr>
            </w:pPr>
            <w:r>
              <w:rPr>
                <w:sz w:val="24"/>
                <w:szCs w:val="24"/>
              </w:rPr>
              <w:pict>
                <v:shape id="_x0000_i1142" type="#_x0000_t75" style="width:18.75pt;height:30.75pt">
                  <v:imagedata r:id="rId107" o:title=""/>
                </v:shape>
              </w:pict>
            </w:r>
          </w:p>
        </w:tc>
        <w:tc>
          <w:tcPr>
            <w:tcW w:w="411" w:type="dxa"/>
          </w:tcPr>
          <w:p w:rsidR="004010D9" w:rsidRPr="007B3064" w:rsidRDefault="00073459" w:rsidP="00316C40">
            <w:pPr>
              <w:spacing w:before="120"/>
              <w:ind w:firstLine="567"/>
              <w:rPr>
                <w:sz w:val="24"/>
                <w:szCs w:val="24"/>
              </w:rPr>
            </w:pPr>
            <w:r>
              <w:rPr>
                <w:sz w:val="24"/>
                <w:szCs w:val="24"/>
              </w:rPr>
              <w:pict>
                <v:shape id="_x0000_i1143" type="#_x0000_t75" style="width:11.25pt;height:11.25pt">
                  <v:imagedata r:id="rId108" o:title=""/>
                </v:shape>
              </w:pict>
            </w:r>
          </w:p>
        </w:tc>
        <w:tc>
          <w:tcPr>
            <w:tcW w:w="805" w:type="dxa"/>
          </w:tcPr>
          <w:p w:rsidR="004010D9" w:rsidRPr="007B3064" w:rsidRDefault="00073459" w:rsidP="00316C40">
            <w:pPr>
              <w:spacing w:before="120"/>
              <w:ind w:firstLine="567"/>
              <w:rPr>
                <w:sz w:val="24"/>
                <w:szCs w:val="24"/>
              </w:rPr>
            </w:pPr>
            <w:r>
              <w:rPr>
                <w:sz w:val="24"/>
                <w:szCs w:val="24"/>
              </w:rPr>
              <w:pict>
                <v:shape id="_x0000_i1144" type="#_x0000_t75" style="width:20.25pt;height:30.75pt">
                  <v:imagedata r:id="rId109" o:title=""/>
                </v:shape>
              </w:pict>
            </w:r>
          </w:p>
        </w:tc>
        <w:tc>
          <w:tcPr>
            <w:tcW w:w="805" w:type="dxa"/>
          </w:tcPr>
          <w:p w:rsidR="004010D9" w:rsidRPr="007B3064" w:rsidRDefault="00073459" w:rsidP="00316C40">
            <w:pPr>
              <w:spacing w:before="120"/>
              <w:ind w:firstLine="567"/>
              <w:rPr>
                <w:sz w:val="24"/>
                <w:szCs w:val="24"/>
              </w:rPr>
            </w:pPr>
            <w:r>
              <w:rPr>
                <w:sz w:val="24"/>
                <w:szCs w:val="24"/>
              </w:rPr>
              <w:pict>
                <v:shape id="_x0000_i1145" type="#_x0000_t75" style="width:20.25pt;height:30.75pt">
                  <v:imagedata r:id="rId110" o:title=""/>
                </v:shape>
              </w:pict>
            </w:r>
          </w:p>
        </w:tc>
        <w:tc>
          <w:tcPr>
            <w:tcW w:w="805" w:type="dxa"/>
          </w:tcPr>
          <w:p w:rsidR="004010D9" w:rsidRPr="007B3064" w:rsidRDefault="00073459" w:rsidP="00316C40">
            <w:pPr>
              <w:spacing w:before="120"/>
              <w:ind w:firstLine="567"/>
              <w:rPr>
                <w:sz w:val="24"/>
                <w:szCs w:val="24"/>
              </w:rPr>
            </w:pPr>
            <w:r>
              <w:rPr>
                <w:sz w:val="24"/>
                <w:szCs w:val="24"/>
              </w:rPr>
              <w:pict>
                <v:shape id="_x0000_i1146" type="#_x0000_t75" style="width:18.75pt;height:30.75pt">
                  <v:imagedata r:id="rId111" o:title=""/>
                </v:shape>
              </w:pict>
            </w:r>
          </w:p>
        </w:tc>
        <w:tc>
          <w:tcPr>
            <w:tcW w:w="805" w:type="dxa"/>
          </w:tcPr>
          <w:p w:rsidR="004010D9" w:rsidRPr="007B3064" w:rsidRDefault="00073459" w:rsidP="00316C40">
            <w:pPr>
              <w:spacing w:before="120"/>
              <w:ind w:firstLine="567"/>
              <w:rPr>
                <w:sz w:val="24"/>
                <w:szCs w:val="24"/>
              </w:rPr>
            </w:pPr>
            <w:r>
              <w:rPr>
                <w:sz w:val="24"/>
                <w:szCs w:val="24"/>
              </w:rPr>
              <w:pict>
                <v:shape id="_x0000_i1147" type="#_x0000_t75" style="width:18.75pt;height:30.75pt">
                  <v:imagedata r:id="rId112" o:title=""/>
                </v:shape>
              </w:pict>
            </w:r>
          </w:p>
        </w:tc>
        <w:tc>
          <w:tcPr>
            <w:tcW w:w="805" w:type="dxa"/>
          </w:tcPr>
          <w:p w:rsidR="004010D9" w:rsidRPr="007B3064" w:rsidRDefault="00073459" w:rsidP="00316C40">
            <w:pPr>
              <w:spacing w:before="120"/>
              <w:ind w:firstLine="567"/>
              <w:rPr>
                <w:sz w:val="24"/>
                <w:szCs w:val="24"/>
              </w:rPr>
            </w:pPr>
            <w:r>
              <w:rPr>
                <w:sz w:val="24"/>
                <w:szCs w:val="24"/>
              </w:rPr>
              <w:pict>
                <v:shape id="_x0000_i1148" type="#_x0000_t75" style="width:23.25pt;height:30.75pt">
                  <v:imagedata r:id="rId113" o:title=""/>
                </v:shape>
              </w:pict>
            </w:r>
          </w:p>
        </w:tc>
        <w:tc>
          <w:tcPr>
            <w:tcW w:w="616" w:type="dxa"/>
          </w:tcPr>
          <w:p w:rsidR="004010D9" w:rsidRPr="007B3064" w:rsidRDefault="004010D9" w:rsidP="00316C40">
            <w:pPr>
              <w:spacing w:before="120"/>
              <w:ind w:firstLine="567"/>
              <w:rPr>
                <w:sz w:val="24"/>
                <w:szCs w:val="24"/>
              </w:rPr>
            </w:pPr>
            <w:r w:rsidRPr="007B3064">
              <w:rPr>
                <w:sz w:val="24"/>
                <w:szCs w:val="24"/>
              </w:rPr>
              <w:t>2</w:t>
            </w:r>
            <w:r w:rsidR="00073459">
              <w:rPr>
                <w:sz w:val="24"/>
                <w:szCs w:val="24"/>
              </w:rPr>
              <w:pict>
                <v:shape id="_x0000_i1149" type="#_x0000_t75" style="width:11.25pt;height:11.25pt">
                  <v:imagedata r:id="rId114" o:title=""/>
                </v:shape>
              </w:pict>
            </w:r>
          </w:p>
        </w:tc>
      </w:tr>
      <w:tr w:rsidR="004010D9" w:rsidRPr="007B3064" w:rsidTr="00316C40">
        <w:tc>
          <w:tcPr>
            <w:tcW w:w="288" w:type="dxa"/>
          </w:tcPr>
          <w:p w:rsidR="004010D9" w:rsidRPr="007B3064" w:rsidRDefault="004010D9" w:rsidP="00316C40">
            <w:pPr>
              <w:spacing w:before="120"/>
              <w:ind w:firstLine="567"/>
              <w:rPr>
                <w:sz w:val="24"/>
                <w:szCs w:val="24"/>
              </w:rPr>
            </w:pPr>
            <w:r w:rsidRPr="007B3064">
              <w:rPr>
                <w:sz w:val="24"/>
                <w:szCs w:val="24"/>
              </w:rPr>
              <w:t>y</w:t>
            </w:r>
          </w:p>
        </w:tc>
        <w:tc>
          <w:tcPr>
            <w:tcW w:w="347" w:type="dxa"/>
          </w:tcPr>
          <w:p w:rsidR="004010D9" w:rsidRPr="007B3064" w:rsidRDefault="004010D9" w:rsidP="00316C40">
            <w:pPr>
              <w:spacing w:before="120"/>
              <w:ind w:firstLine="567"/>
              <w:rPr>
                <w:sz w:val="24"/>
                <w:szCs w:val="24"/>
              </w:rPr>
            </w:pPr>
            <w:r w:rsidRPr="007B3064">
              <w:rPr>
                <w:sz w:val="24"/>
                <w:szCs w:val="24"/>
              </w:rPr>
              <w:t>0</w:t>
            </w:r>
          </w:p>
        </w:tc>
        <w:tc>
          <w:tcPr>
            <w:tcW w:w="805" w:type="dxa"/>
          </w:tcPr>
          <w:p w:rsidR="004010D9" w:rsidRPr="007B3064" w:rsidRDefault="004010D9" w:rsidP="00316C40">
            <w:pPr>
              <w:spacing w:before="120"/>
              <w:ind w:firstLine="567"/>
              <w:rPr>
                <w:sz w:val="24"/>
                <w:szCs w:val="24"/>
              </w:rPr>
            </w:pPr>
            <w:r w:rsidRPr="007B3064">
              <w:rPr>
                <w:sz w:val="24"/>
                <w:szCs w:val="24"/>
              </w:rPr>
              <w:t>0.400</w:t>
            </w:r>
          </w:p>
        </w:tc>
        <w:tc>
          <w:tcPr>
            <w:tcW w:w="805" w:type="dxa"/>
          </w:tcPr>
          <w:p w:rsidR="004010D9" w:rsidRPr="007B3064" w:rsidRDefault="004010D9" w:rsidP="00316C40">
            <w:pPr>
              <w:spacing w:before="120"/>
              <w:ind w:firstLine="567"/>
              <w:rPr>
                <w:sz w:val="24"/>
                <w:szCs w:val="24"/>
              </w:rPr>
            </w:pPr>
            <w:r w:rsidRPr="007B3064">
              <w:rPr>
                <w:sz w:val="24"/>
                <w:szCs w:val="24"/>
              </w:rPr>
              <w:t>0.582</w:t>
            </w:r>
          </w:p>
        </w:tc>
        <w:tc>
          <w:tcPr>
            <w:tcW w:w="805" w:type="dxa"/>
          </w:tcPr>
          <w:p w:rsidR="004010D9" w:rsidRPr="007B3064" w:rsidRDefault="004010D9" w:rsidP="00316C40">
            <w:pPr>
              <w:spacing w:before="120"/>
              <w:ind w:firstLine="567"/>
              <w:rPr>
                <w:sz w:val="24"/>
                <w:szCs w:val="24"/>
              </w:rPr>
            </w:pPr>
            <w:r w:rsidRPr="007B3064">
              <w:rPr>
                <w:sz w:val="24"/>
                <w:szCs w:val="24"/>
              </w:rPr>
              <w:t>0.589</w:t>
            </w:r>
          </w:p>
        </w:tc>
        <w:tc>
          <w:tcPr>
            <w:tcW w:w="805" w:type="dxa"/>
          </w:tcPr>
          <w:p w:rsidR="004010D9" w:rsidRPr="007B3064" w:rsidRDefault="004010D9" w:rsidP="00316C40">
            <w:pPr>
              <w:spacing w:before="120"/>
              <w:ind w:firstLine="567"/>
              <w:rPr>
                <w:sz w:val="24"/>
                <w:szCs w:val="24"/>
              </w:rPr>
            </w:pPr>
            <w:r w:rsidRPr="007B3064">
              <w:rPr>
                <w:sz w:val="24"/>
                <w:szCs w:val="24"/>
              </w:rPr>
              <w:t>0.465</w:t>
            </w:r>
          </w:p>
        </w:tc>
        <w:tc>
          <w:tcPr>
            <w:tcW w:w="741" w:type="dxa"/>
          </w:tcPr>
          <w:p w:rsidR="004010D9" w:rsidRPr="007B3064" w:rsidRDefault="004010D9" w:rsidP="00316C40">
            <w:pPr>
              <w:spacing w:before="120"/>
              <w:ind w:firstLine="567"/>
              <w:rPr>
                <w:sz w:val="24"/>
                <w:szCs w:val="24"/>
              </w:rPr>
            </w:pPr>
            <w:r w:rsidRPr="007B3064">
              <w:rPr>
                <w:sz w:val="24"/>
                <w:szCs w:val="24"/>
              </w:rPr>
              <w:t>0.255</w:t>
            </w:r>
          </w:p>
        </w:tc>
        <w:tc>
          <w:tcPr>
            <w:tcW w:w="411" w:type="dxa"/>
          </w:tcPr>
          <w:p w:rsidR="004010D9" w:rsidRPr="007B3064" w:rsidRDefault="004010D9" w:rsidP="00316C40">
            <w:pPr>
              <w:spacing w:before="120"/>
              <w:ind w:firstLine="567"/>
              <w:rPr>
                <w:sz w:val="24"/>
                <w:szCs w:val="24"/>
              </w:rPr>
            </w:pPr>
            <w:r w:rsidRPr="007B3064">
              <w:rPr>
                <w:sz w:val="24"/>
                <w:szCs w:val="24"/>
              </w:rPr>
              <w:t>0</w:t>
            </w:r>
          </w:p>
        </w:tc>
        <w:tc>
          <w:tcPr>
            <w:tcW w:w="805" w:type="dxa"/>
          </w:tcPr>
          <w:p w:rsidR="004010D9" w:rsidRPr="007B3064" w:rsidRDefault="004010D9" w:rsidP="00316C40">
            <w:pPr>
              <w:spacing w:before="120"/>
              <w:ind w:firstLine="567"/>
              <w:rPr>
                <w:sz w:val="24"/>
                <w:szCs w:val="24"/>
              </w:rPr>
            </w:pPr>
            <w:r w:rsidRPr="007B3064">
              <w:rPr>
                <w:sz w:val="24"/>
                <w:szCs w:val="24"/>
              </w:rPr>
              <w:t>-0.255</w:t>
            </w:r>
          </w:p>
        </w:tc>
        <w:tc>
          <w:tcPr>
            <w:tcW w:w="805" w:type="dxa"/>
          </w:tcPr>
          <w:p w:rsidR="004010D9" w:rsidRPr="007B3064" w:rsidRDefault="004010D9" w:rsidP="00316C40">
            <w:pPr>
              <w:spacing w:before="120"/>
              <w:ind w:firstLine="567"/>
              <w:rPr>
                <w:sz w:val="24"/>
                <w:szCs w:val="24"/>
              </w:rPr>
            </w:pPr>
            <w:r w:rsidRPr="007B3064">
              <w:rPr>
                <w:sz w:val="24"/>
                <w:szCs w:val="24"/>
              </w:rPr>
              <w:t>-0.465</w:t>
            </w:r>
          </w:p>
        </w:tc>
        <w:tc>
          <w:tcPr>
            <w:tcW w:w="805" w:type="dxa"/>
          </w:tcPr>
          <w:p w:rsidR="004010D9" w:rsidRPr="007B3064" w:rsidRDefault="004010D9" w:rsidP="00316C40">
            <w:pPr>
              <w:spacing w:before="120"/>
              <w:ind w:firstLine="567"/>
              <w:rPr>
                <w:sz w:val="24"/>
                <w:szCs w:val="24"/>
              </w:rPr>
            </w:pPr>
            <w:r w:rsidRPr="007B3064">
              <w:rPr>
                <w:sz w:val="24"/>
                <w:szCs w:val="24"/>
              </w:rPr>
              <w:t>-0.589</w:t>
            </w:r>
          </w:p>
        </w:tc>
        <w:tc>
          <w:tcPr>
            <w:tcW w:w="805" w:type="dxa"/>
          </w:tcPr>
          <w:p w:rsidR="004010D9" w:rsidRPr="007B3064" w:rsidRDefault="004010D9" w:rsidP="00316C40">
            <w:pPr>
              <w:spacing w:before="120"/>
              <w:ind w:firstLine="567"/>
              <w:rPr>
                <w:sz w:val="24"/>
                <w:szCs w:val="24"/>
              </w:rPr>
            </w:pPr>
            <w:r w:rsidRPr="007B3064">
              <w:rPr>
                <w:sz w:val="24"/>
                <w:szCs w:val="24"/>
              </w:rPr>
              <w:t>-0.582</w:t>
            </w:r>
          </w:p>
        </w:tc>
        <w:tc>
          <w:tcPr>
            <w:tcW w:w="805" w:type="dxa"/>
          </w:tcPr>
          <w:p w:rsidR="004010D9" w:rsidRPr="007B3064" w:rsidRDefault="004010D9" w:rsidP="00316C40">
            <w:pPr>
              <w:spacing w:before="120"/>
              <w:ind w:firstLine="567"/>
              <w:rPr>
                <w:sz w:val="24"/>
                <w:szCs w:val="24"/>
              </w:rPr>
            </w:pPr>
            <w:r w:rsidRPr="007B3064">
              <w:rPr>
                <w:sz w:val="24"/>
                <w:szCs w:val="24"/>
              </w:rPr>
              <w:t>-0.400</w:t>
            </w:r>
          </w:p>
        </w:tc>
        <w:tc>
          <w:tcPr>
            <w:tcW w:w="616" w:type="dxa"/>
          </w:tcPr>
          <w:p w:rsidR="004010D9" w:rsidRPr="007B3064" w:rsidRDefault="004010D9" w:rsidP="00316C40">
            <w:pPr>
              <w:spacing w:before="120"/>
              <w:ind w:firstLine="567"/>
              <w:rPr>
                <w:sz w:val="24"/>
                <w:szCs w:val="24"/>
              </w:rPr>
            </w:pPr>
            <w:r w:rsidRPr="007B3064">
              <w:rPr>
                <w:sz w:val="24"/>
                <w:szCs w:val="24"/>
              </w:rPr>
              <w:t>0</w:t>
            </w:r>
          </w:p>
        </w:tc>
      </w:tr>
    </w:tbl>
    <w:p w:rsidR="004010D9" w:rsidRPr="007B3064" w:rsidRDefault="004010D9" w:rsidP="004010D9">
      <w:pPr>
        <w:spacing w:before="120"/>
        <w:ind w:firstLine="567"/>
        <w:rPr>
          <w:sz w:val="24"/>
          <w:szCs w:val="24"/>
        </w:rPr>
      </w:pPr>
    </w:p>
    <w:p w:rsidR="004010D9" w:rsidRPr="007B3064" w:rsidRDefault="004010D9" w:rsidP="004010D9">
      <w:pPr>
        <w:spacing w:before="120"/>
        <w:ind w:firstLine="567"/>
        <w:rPr>
          <w:sz w:val="24"/>
          <w:szCs w:val="24"/>
        </w:rPr>
      </w:pPr>
      <w:r w:rsidRPr="007B3064">
        <w:rPr>
          <w:sz w:val="24"/>
          <w:szCs w:val="24"/>
        </w:rPr>
        <w:t>При этом можно использовать легко проверяемое тождество:</w:t>
      </w:r>
    </w:p>
    <w:p w:rsidR="004010D9" w:rsidRPr="007B3064" w:rsidRDefault="00073459" w:rsidP="004010D9">
      <w:pPr>
        <w:spacing w:before="120"/>
        <w:ind w:firstLine="567"/>
        <w:rPr>
          <w:sz w:val="24"/>
          <w:szCs w:val="24"/>
        </w:rPr>
      </w:pPr>
      <w:r>
        <w:rPr>
          <w:sz w:val="24"/>
          <w:szCs w:val="24"/>
        </w:rPr>
        <w:pict>
          <v:shape id="_x0000_i1150" type="#_x0000_t75" style="width:95.25pt;height:15.75pt">
            <v:imagedata r:id="rId115" o:title=""/>
          </v:shape>
        </w:pict>
      </w:r>
    </w:p>
    <w:p w:rsidR="004010D9" w:rsidRPr="007B3064" w:rsidRDefault="004010D9" w:rsidP="004010D9">
      <w:pPr>
        <w:spacing w:before="120"/>
        <w:ind w:firstLine="567"/>
        <w:rPr>
          <w:sz w:val="24"/>
          <w:szCs w:val="24"/>
        </w:rPr>
      </w:pPr>
      <w:r w:rsidRPr="007B3064">
        <w:rPr>
          <w:sz w:val="24"/>
          <w:szCs w:val="24"/>
        </w:rPr>
        <w:t>По схеме Рунге по этим значениям yнайдем:</w:t>
      </w:r>
    </w:p>
    <w:p w:rsidR="004010D9" w:rsidRPr="007B3064" w:rsidRDefault="004010D9" w:rsidP="004010D9">
      <w:pPr>
        <w:spacing w:before="120"/>
        <w:ind w:firstLine="567"/>
        <w:rPr>
          <w:sz w:val="24"/>
          <w:szCs w:val="24"/>
        </w:rPr>
      </w:pPr>
      <w:r w:rsidRPr="007B3064">
        <w:rPr>
          <w:sz w:val="24"/>
          <w:szCs w:val="24"/>
        </w:rPr>
        <w:t>b1=0.608; b2=0.076; b3=0.022;</w:t>
      </w:r>
    </w:p>
    <w:p w:rsidR="004010D9" w:rsidRDefault="004010D9" w:rsidP="004010D9">
      <w:pPr>
        <w:spacing w:before="120"/>
        <w:ind w:firstLine="567"/>
        <w:rPr>
          <w:sz w:val="24"/>
          <w:szCs w:val="24"/>
        </w:rPr>
      </w:pPr>
      <w:r w:rsidRPr="007B3064">
        <w:rPr>
          <w:sz w:val="24"/>
          <w:szCs w:val="24"/>
        </w:rPr>
        <w:t xml:space="preserve">все числа </w:t>
      </w:r>
      <w:r w:rsidR="00073459">
        <w:rPr>
          <w:sz w:val="24"/>
          <w:szCs w:val="24"/>
        </w:rPr>
        <w:pict>
          <v:shape id="_x0000_i1151" type="#_x0000_t75" style="width:12pt;height:18pt">
            <v:imagedata r:id="rId116" o:title=""/>
          </v:shape>
        </w:pict>
      </w:r>
      <w:r w:rsidRPr="007B3064">
        <w:rPr>
          <w:sz w:val="24"/>
          <w:szCs w:val="24"/>
        </w:rPr>
        <w:t xml:space="preserve">, а с ними и все коэффициенты </w:t>
      </w:r>
      <w:r w:rsidR="00073459">
        <w:rPr>
          <w:sz w:val="24"/>
          <w:szCs w:val="24"/>
        </w:rPr>
        <w:pict>
          <v:shape id="_x0000_i1152" type="#_x0000_t75" style="width:14.25pt;height:18pt">
            <v:imagedata r:id="rId117" o:title=""/>
          </v:shape>
        </w:pict>
      </w:r>
      <w:r w:rsidRPr="007B3064">
        <w:rPr>
          <w:sz w:val="24"/>
          <w:szCs w:val="24"/>
        </w:rPr>
        <w:t xml:space="preserve"> оказываются нулями.</w:t>
      </w:r>
    </w:p>
    <w:p w:rsidR="004010D9" w:rsidRPr="007B3064" w:rsidRDefault="004010D9" w:rsidP="004010D9">
      <w:pPr>
        <w:spacing w:before="120"/>
        <w:ind w:firstLine="567"/>
        <w:rPr>
          <w:sz w:val="24"/>
          <w:szCs w:val="24"/>
        </w:rPr>
      </w:pPr>
      <w:r w:rsidRPr="007B3064">
        <w:rPr>
          <w:sz w:val="24"/>
          <w:szCs w:val="24"/>
        </w:rPr>
        <w:t>В то же время формулы (10) непосредственно дают (с помощью трехкратного интегрирования по частям):</w:t>
      </w:r>
    </w:p>
    <w:p w:rsidR="004010D9" w:rsidRPr="007B3064" w:rsidRDefault="00073459" w:rsidP="004010D9">
      <w:pPr>
        <w:spacing w:before="120"/>
        <w:ind w:firstLine="567"/>
        <w:rPr>
          <w:sz w:val="24"/>
          <w:szCs w:val="24"/>
        </w:rPr>
      </w:pPr>
      <w:r>
        <w:rPr>
          <w:sz w:val="24"/>
          <w:szCs w:val="24"/>
        </w:rPr>
        <w:pict>
          <v:shape id="_x0000_i1153" type="#_x0000_t75" style="width:238.5pt;height:36pt">
            <v:imagedata r:id="rId118" o:title=""/>
          </v:shape>
        </w:pict>
      </w:r>
      <w:r w:rsidR="004010D9" w:rsidRPr="007B3064">
        <w:rPr>
          <w:sz w:val="24"/>
          <w:szCs w:val="24"/>
        </w:rPr>
        <w:t>,</w:t>
      </w:r>
    </w:p>
    <w:p w:rsidR="004010D9" w:rsidRPr="007B3064" w:rsidRDefault="004010D9" w:rsidP="004010D9">
      <w:pPr>
        <w:spacing w:before="120"/>
        <w:ind w:firstLine="567"/>
        <w:rPr>
          <w:sz w:val="24"/>
          <w:szCs w:val="24"/>
        </w:rPr>
      </w:pPr>
      <w:r w:rsidRPr="007B3064">
        <w:rPr>
          <w:sz w:val="24"/>
          <w:szCs w:val="24"/>
        </w:rPr>
        <w:t>Так что</w:t>
      </w:r>
    </w:p>
    <w:p w:rsidR="004010D9" w:rsidRPr="007B3064" w:rsidRDefault="00073459" w:rsidP="004010D9">
      <w:pPr>
        <w:spacing w:before="120"/>
        <w:ind w:firstLine="567"/>
        <w:rPr>
          <w:sz w:val="24"/>
          <w:szCs w:val="24"/>
        </w:rPr>
      </w:pPr>
      <w:r>
        <w:rPr>
          <w:sz w:val="24"/>
          <w:szCs w:val="24"/>
        </w:rPr>
        <w:pict>
          <v:shape id="_x0000_i1154" type="#_x0000_t75" style="width:87pt;height:30.75pt">
            <v:imagedata r:id="rId119" o:title=""/>
          </v:shape>
        </w:pict>
      </w:r>
      <w:r w:rsidR="004010D9" w:rsidRPr="007B3064">
        <w:rPr>
          <w:sz w:val="24"/>
          <w:szCs w:val="24"/>
        </w:rPr>
        <w:t xml:space="preserve">; </w:t>
      </w:r>
      <w:r>
        <w:rPr>
          <w:sz w:val="24"/>
          <w:szCs w:val="24"/>
        </w:rPr>
        <w:pict>
          <v:shape id="_x0000_i1155" type="#_x0000_t75" style="width:95.25pt;height:30.75pt">
            <v:imagedata r:id="rId120" o:title=""/>
          </v:shape>
        </w:pict>
      </w:r>
      <w:r w:rsidR="004010D9" w:rsidRPr="007B3064">
        <w:rPr>
          <w:sz w:val="24"/>
          <w:szCs w:val="24"/>
        </w:rPr>
        <w:t xml:space="preserve">; </w:t>
      </w:r>
      <w:r>
        <w:rPr>
          <w:sz w:val="24"/>
          <w:szCs w:val="24"/>
        </w:rPr>
        <w:pict>
          <v:shape id="_x0000_i1156" type="#_x0000_t75" style="width:93.75pt;height:30.75pt">
            <v:imagedata r:id="rId121" o:title=""/>
          </v:shape>
        </w:pict>
      </w:r>
      <w:r w:rsidR="004010D9" w:rsidRPr="007B3064">
        <w:rPr>
          <w:sz w:val="24"/>
          <w:szCs w:val="24"/>
        </w:rPr>
        <w:t>.</w:t>
      </w:r>
    </w:p>
    <w:p w:rsidR="004010D9" w:rsidRPr="007B3064" w:rsidRDefault="004010D9" w:rsidP="004010D9">
      <w:pPr>
        <w:spacing w:before="120"/>
        <w:ind w:firstLine="567"/>
        <w:rPr>
          <w:sz w:val="24"/>
          <w:szCs w:val="24"/>
        </w:rPr>
      </w:pPr>
      <w:r w:rsidRPr="007B3064">
        <w:rPr>
          <w:sz w:val="24"/>
          <w:szCs w:val="24"/>
        </w:rPr>
        <w:t>Совпадение превосходное!</w:t>
      </w:r>
    </w:p>
    <w:p w:rsidR="004010D9" w:rsidRPr="007B3064" w:rsidRDefault="004010D9" w:rsidP="004010D9">
      <w:pPr>
        <w:spacing w:before="120"/>
        <w:ind w:firstLine="567"/>
        <w:rPr>
          <w:sz w:val="24"/>
          <w:szCs w:val="24"/>
        </w:rPr>
      </w:pPr>
      <w:r w:rsidRPr="007B3064">
        <w:rPr>
          <w:sz w:val="24"/>
          <w:szCs w:val="24"/>
        </w:rPr>
        <w:t xml:space="preserve">3) Однако далеко не всегда получается столь точный результат. В виде второго примера мы возьмем функцию с периодом </w:t>
      </w:r>
      <w:r w:rsidR="00073459">
        <w:rPr>
          <w:sz w:val="24"/>
          <w:szCs w:val="24"/>
        </w:rPr>
        <w:pict>
          <v:shape id="_x0000_i1157" type="#_x0000_t75" style="width:18pt;height:14.25pt">
            <v:imagedata r:id="rId122" o:title=""/>
          </v:shape>
        </w:pict>
      </w:r>
      <w:r w:rsidRPr="007B3064">
        <w:rPr>
          <w:sz w:val="24"/>
          <w:szCs w:val="24"/>
        </w:rPr>
        <w:t xml:space="preserve">, которая в промежутке </w:t>
      </w:r>
      <w:r w:rsidR="00073459">
        <w:rPr>
          <w:sz w:val="24"/>
          <w:szCs w:val="24"/>
        </w:rPr>
        <w:pict>
          <v:shape id="_x0000_i1158" type="#_x0000_t75" style="width:32.25pt;height:17.25pt">
            <v:imagedata r:id="rId100" o:title=""/>
          </v:shape>
        </w:pict>
      </w:r>
      <w:r w:rsidRPr="007B3064">
        <w:rPr>
          <w:sz w:val="24"/>
          <w:szCs w:val="24"/>
        </w:rPr>
        <w:t xml:space="preserve"> определяется так:</w:t>
      </w:r>
    </w:p>
    <w:p w:rsidR="004010D9" w:rsidRPr="007B3064" w:rsidRDefault="00073459" w:rsidP="004010D9">
      <w:pPr>
        <w:spacing w:before="120"/>
        <w:ind w:firstLine="567"/>
        <w:rPr>
          <w:sz w:val="24"/>
          <w:szCs w:val="24"/>
        </w:rPr>
      </w:pPr>
      <w:r>
        <w:rPr>
          <w:sz w:val="24"/>
          <w:szCs w:val="24"/>
        </w:rPr>
        <w:pict>
          <v:shape id="_x0000_i1159" type="#_x0000_t75" style="width:114pt;height:30.75pt">
            <v:imagedata r:id="rId123" o:title=""/>
          </v:shape>
        </w:pict>
      </w:r>
      <w:r w:rsidR="004010D9" w:rsidRPr="007B3064">
        <w:rPr>
          <w:sz w:val="24"/>
          <w:szCs w:val="24"/>
        </w:rPr>
        <w:t>.</w:t>
      </w:r>
    </w:p>
    <w:p w:rsidR="004010D9" w:rsidRPr="007B3064" w:rsidRDefault="004010D9" w:rsidP="004010D9">
      <w:pPr>
        <w:spacing w:before="120"/>
        <w:ind w:firstLine="567"/>
        <w:rPr>
          <w:sz w:val="24"/>
          <w:szCs w:val="24"/>
        </w:rPr>
      </w:pPr>
      <w:r w:rsidRPr="007B3064">
        <w:rPr>
          <w:sz w:val="24"/>
          <w:szCs w:val="24"/>
        </w:rPr>
        <w:t>Пользуясь тождеством:</w:t>
      </w:r>
    </w:p>
    <w:p w:rsidR="004010D9" w:rsidRPr="007B3064" w:rsidRDefault="00073459" w:rsidP="004010D9">
      <w:pPr>
        <w:spacing w:before="120"/>
        <w:ind w:firstLine="567"/>
        <w:rPr>
          <w:sz w:val="24"/>
          <w:szCs w:val="24"/>
        </w:rPr>
      </w:pPr>
      <w:r>
        <w:rPr>
          <w:sz w:val="24"/>
          <w:szCs w:val="24"/>
        </w:rPr>
        <w:pict>
          <v:shape id="_x0000_i1160" type="#_x0000_t75" style="width:95.25pt;height:15.75pt">
            <v:imagedata r:id="rId115" o:title=""/>
          </v:shape>
        </w:pict>
      </w:r>
      <w:r w:rsidR="004010D9" w:rsidRPr="007B3064">
        <w:rPr>
          <w:sz w:val="24"/>
          <w:szCs w:val="24"/>
        </w:rPr>
        <w:t>,</w:t>
      </w:r>
    </w:p>
    <w:p w:rsidR="004010D9" w:rsidRPr="007B3064" w:rsidRDefault="004010D9" w:rsidP="004010D9">
      <w:pPr>
        <w:spacing w:before="120"/>
        <w:ind w:firstLine="567"/>
        <w:rPr>
          <w:sz w:val="24"/>
          <w:szCs w:val="24"/>
        </w:rPr>
      </w:pPr>
      <w:r w:rsidRPr="007B3064">
        <w:rPr>
          <w:sz w:val="24"/>
          <w:szCs w:val="24"/>
        </w:rPr>
        <w:t>составим таблицу:</w:t>
      </w:r>
    </w:p>
    <w:p w:rsidR="004010D9" w:rsidRPr="007B3064" w:rsidRDefault="004010D9" w:rsidP="004010D9">
      <w:pPr>
        <w:spacing w:before="120"/>
        <w:ind w:firstLine="567"/>
        <w:rPr>
          <w:sz w:val="24"/>
          <w:szCs w:val="24"/>
        </w:rPr>
      </w:pPr>
    </w:p>
    <w:tbl>
      <w:tblPr>
        <w:tblStyle w:val="af4"/>
        <w:tblW w:w="9648" w:type="dxa"/>
        <w:tblLayout w:type="fixed"/>
        <w:tblLook w:val="01E0" w:firstRow="1" w:lastRow="1" w:firstColumn="1" w:lastColumn="1" w:noHBand="0" w:noVBand="0"/>
      </w:tblPr>
      <w:tblGrid>
        <w:gridCol w:w="288"/>
        <w:gridCol w:w="347"/>
        <w:gridCol w:w="805"/>
        <w:gridCol w:w="805"/>
        <w:gridCol w:w="805"/>
        <w:gridCol w:w="805"/>
        <w:gridCol w:w="741"/>
        <w:gridCol w:w="411"/>
        <w:gridCol w:w="805"/>
        <w:gridCol w:w="805"/>
        <w:gridCol w:w="805"/>
        <w:gridCol w:w="805"/>
        <w:gridCol w:w="805"/>
        <w:gridCol w:w="616"/>
      </w:tblGrid>
      <w:tr w:rsidR="004010D9" w:rsidRPr="007B3064" w:rsidTr="00316C40">
        <w:tc>
          <w:tcPr>
            <w:tcW w:w="288" w:type="dxa"/>
          </w:tcPr>
          <w:p w:rsidR="004010D9" w:rsidRPr="007B3064" w:rsidRDefault="004010D9" w:rsidP="00316C40">
            <w:pPr>
              <w:spacing w:before="120"/>
              <w:ind w:firstLine="567"/>
              <w:rPr>
                <w:sz w:val="24"/>
                <w:szCs w:val="24"/>
              </w:rPr>
            </w:pPr>
            <w:r w:rsidRPr="007B3064">
              <w:rPr>
                <w:sz w:val="24"/>
                <w:szCs w:val="24"/>
              </w:rPr>
              <w:t>x</w:t>
            </w:r>
          </w:p>
        </w:tc>
        <w:tc>
          <w:tcPr>
            <w:tcW w:w="347" w:type="dxa"/>
          </w:tcPr>
          <w:p w:rsidR="004010D9" w:rsidRPr="007B3064" w:rsidRDefault="004010D9" w:rsidP="00316C40">
            <w:pPr>
              <w:spacing w:before="120"/>
              <w:ind w:firstLine="567"/>
              <w:rPr>
                <w:sz w:val="24"/>
                <w:szCs w:val="24"/>
              </w:rPr>
            </w:pPr>
            <w:r w:rsidRPr="007B3064">
              <w:rPr>
                <w:sz w:val="24"/>
                <w:szCs w:val="24"/>
              </w:rPr>
              <w:t>0</w:t>
            </w:r>
          </w:p>
        </w:tc>
        <w:tc>
          <w:tcPr>
            <w:tcW w:w="805" w:type="dxa"/>
          </w:tcPr>
          <w:p w:rsidR="004010D9" w:rsidRPr="007B3064" w:rsidRDefault="00073459" w:rsidP="00316C40">
            <w:pPr>
              <w:spacing w:before="120"/>
              <w:ind w:firstLine="567"/>
              <w:rPr>
                <w:sz w:val="24"/>
                <w:szCs w:val="24"/>
              </w:rPr>
            </w:pPr>
            <w:r>
              <w:rPr>
                <w:sz w:val="24"/>
                <w:szCs w:val="24"/>
              </w:rPr>
              <w:pict>
                <v:shape id="_x0000_i1161" type="#_x0000_t75" style="width:12.75pt;height:30.75pt">
                  <v:imagedata r:id="rId103" o:title=""/>
                </v:shape>
              </w:pict>
            </w:r>
          </w:p>
        </w:tc>
        <w:tc>
          <w:tcPr>
            <w:tcW w:w="805" w:type="dxa"/>
          </w:tcPr>
          <w:p w:rsidR="004010D9" w:rsidRPr="007B3064" w:rsidRDefault="00073459" w:rsidP="00316C40">
            <w:pPr>
              <w:spacing w:before="120"/>
              <w:ind w:firstLine="567"/>
              <w:rPr>
                <w:sz w:val="24"/>
                <w:szCs w:val="24"/>
              </w:rPr>
            </w:pPr>
            <w:r>
              <w:rPr>
                <w:sz w:val="24"/>
                <w:szCs w:val="24"/>
              </w:rPr>
              <w:pict>
                <v:shape id="_x0000_i1162" type="#_x0000_t75" style="width:12.75pt;height:30.75pt">
                  <v:imagedata r:id="rId104" o:title=""/>
                </v:shape>
              </w:pict>
            </w:r>
          </w:p>
        </w:tc>
        <w:tc>
          <w:tcPr>
            <w:tcW w:w="805" w:type="dxa"/>
          </w:tcPr>
          <w:p w:rsidR="004010D9" w:rsidRPr="007B3064" w:rsidRDefault="00073459" w:rsidP="00316C40">
            <w:pPr>
              <w:spacing w:before="120"/>
              <w:ind w:firstLine="567"/>
              <w:rPr>
                <w:sz w:val="24"/>
                <w:szCs w:val="24"/>
              </w:rPr>
            </w:pPr>
            <w:r>
              <w:rPr>
                <w:sz w:val="24"/>
                <w:szCs w:val="24"/>
              </w:rPr>
              <w:pict>
                <v:shape id="_x0000_i1163" type="#_x0000_t75" style="width:12.75pt;height:30.75pt">
                  <v:imagedata r:id="rId105" o:title=""/>
                </v:shape>
              </w:pict>
            </w:r>
          </w:p>
        </w:tc>
        <w:tc>
          <w:tcPr>
            <w:tcW w:w="805" w:type="dxa"/>
          </w:tcPr>
          <w:p w:rsidR="004010D9" w:rsidRPr="007B3064" w:rsidRDefault="00073459" w:rsidP="00316C40">
            <w:pPr>
              <w:spacing w:before="120"/>
              <w:ind w:firstLine="567"/>
              <w:rPr>
                <w:sz w:val="24"/>
                <w:szCs w:val="24"/>
              </w:rPr>
            </w:pPr>
            <w:r>
              <w:rPr>
                <w:sz w:val="24"/>
                <w:szCs w:val="24"/>
              </w:rPr>
              <w:pict>
                <v:shape id="_x0000_i1164" type="#_x0000_t75" style="width:20.25pt;height:30.75pt">
                  <v:imagedata r:id="rId106" o:title=""/>
                </v:shape>
              </w:pict>
            </w:r>
          </w:p>
        </w:tc>
        <w:tc>
          <w:tcPr>
            <w:tcW w:w="741" w:type="dxa"/>
          </w:tcPr>
          <w:p w:rsidR="004010D9" w:rsidRPr="007B3064" w:rsidRDefault="00073459" w:rsidP="00316C40">
            <w:pPr>
              <w:spacing w:before="120"/>
              <w:ind w:firstLine="567"/>
              <w:rPr>
                <w:sz w:val="24"/>
                <w:szCs w:val="24"/>
              </w:rPr>
            </w:pPr>
            <w:r>
              <w:rPr>
                <w:sz w:val="24"/>
                <w:szCs w:val="24"/>
              </w:rPr>
              <w:pict>
                <v:shape id="_x0000_i1165" type="#_x0000_t75" style="width:18.75pt;height:30.75pt">
                  <v:imagedata r:id="rId107" o:title=""/>
                </v:shape>
              </w:pict>
            </w:r>
          </w:p>
        </w:tc>
        <w:tc>
          <w:tcPr>
            <w:tcW w:w="411" w:type="dxa"/>
          </w:tcPr>
          <w:p w:rsidR="004010D9" w:rsidRPr="007B3064" w:rsidRDefault="00073459" w:rsidP="00316C40">
            <w:pPr>
              <w:spacing w:before="120"/>
              <w:ind w:firstLine="567"/>
              <w:rPr>
                <w:sz w:val="24"/>
                <w:szCs w:val="24"/>
              </w:rPr>
            </w:pPr>
            <w:r>
              <w:rPr>
                <w:sz w:val="24"/>
                <w:szCs w:val="24"/>
              </w:rPr>
              <w:pict>
                <v:shape id="_x0000_i1166" type="#_x0000_t75" style="width:11.25pt;height:11.25pt">
                  <v:imagedata r:id="rId108" o:title=""/>
                </v:shape>
              </w:pict>
            </w:r>
          </w:p>
        </w:tc>
        <w:tc>
          <w:tcPr>
            <w:tcW w:w="805" w:type="dxa"/>
          </w:tcPr>
          <w:p w:rsidR="004010D9" w:rsidRPr="007B3064" w:rsidRDefault="00073459" w:rsidP="00316C40">
            <w:pPr>
              <w:spacing w:before="120"/>
              <w:ind w:firstLine="567"/>
              <w:rPr>
                <w:sz w:val="24"/>
                <w:szCs w:val="24"/>
              </w:rPr>
            </w:pPr>
            <w:r>
              <w:rPr>
                <w:sz w:val="24"/>
                <w:szCs w:val="24"/>
              </w:rPr>
              <w:pict>
                <v:shape id="_x0000_i1167" type="#_x0000_t75" style="width:20.25pt;height:30.75pt">
                  <v:imagedata r:id="rId109" o:title=""/>
                </v:shape>
              </w:pict>
            </w:r>
          </w:p>
        </w:tc>
        <w:tc>
          <w:tcPr>
            <w:tcW w:w="805" w:type="dxa"/>
          </w:tcPr>
          <w:p w:rsidR="004010D9" w:rsidRPr="007B3064" w:rsidRDefault="00073459" w:rsidP="00316C40">
            <w:pPr>
              <w:spacing w:before="120"/>
              <w:ind w:firstLine="567"/>
              <w:rPr>
                <w:sz w:val="24"/>
                <w:szCs w:val="24"/>
              </w:rPr>
            </w:pPr>
            <w:r>
              <w:rPr>
                <w:sz w:val="24"/>
                <w:szCs w:val="24"/>
              </w:rPr>
              <w:pict>
                <v:shape id="_x0000_i1168" type="#_x0000_t75" style="width:20.25pt;height:30.75pt">
                  <v:imagedata r:id="rId110" o:title=""/>
                </v:shape>
              </w:pict>
            </w:r>
          </w:p>
        </w:tc>
        <w:tc>
          <w:tcPr>
            <w:tcW w:w="805" w:type="dxa"/>
          </w:tcPr>
          <w:p w:rsidR="004010D9" w:rsidRPr="007B3064" w:rsidRDefault="00073459" w:rsidP="00316C40">
            <w:pPr>
              <w:spacing w:before="120"/>
              <w:ind w:firstLine="567"/>
              <w:rPr>
                <w:sz w:val="24"/>
                <w:szCs w:val="24"/>
              </w:rPr>
            </w:pPr>
            <w:r>
              <w:rPr>
                <w:sz w:val="24"/>
                <w:szCs w:val="24"/>
              </w:rPr>
              <w:pict>
                <v:shape id="_x0000_i1169" type="#_x0000_t75" style="width:18.75pt;height:30.75pt">
                  <v:imagedata r:id="rId111" o:title=""/>
                </v:shape>
              </w:pict>
            </w:r>
          </w:p>
        </w:tc>
        <w:tc>
          <w:tcPr>
            <w:tcW w:w="805" w:type="dxa"/>
          </w:tcPr>
          <w:p w:rsidR="004010D9" w:rsidRPr="007B3064" w:rsidRDefault="00073459" w:rsidP="00316C40">
            <w:pPr>
              <w:spacing w:before="120"/>
              <w:ind w:firstLine="567"/>
              <w:rPr>
                <w:sz w:val="24"/>
                <w:szCs w:val="24"/>
              </w:rPr>
            </w:pPr>
            <w:r>
              <w:rPr>
                <w:sz w:val="24"/>
                <w:szCs w:val="24"/>
              </w:rPr>
              <w:pict>
                <v:shape id="_x0000_i1170" type="#_x0000_t75" style="width:18.75pt;height:30.75pt">
                  <v:imagedata r:id="rId112" o:title=""/>
                </v:shape>
              </w:pict>
            </w:r>
          </w:p>
        </w:tc>
        <w:tc>
          <w:tcPr>
            <w:tcW w:w="805" w:type="dxa"/>
          </w:tcPr>
          <w:p w:rsidR="004010D9" w:rsidRPr="007B3064" w:rsidRDefault="00073459" w:rsidP="00316C40">
            <w:pPr>
              <w:spacing w:before="120"/>
              <w:ind w:firstLine="567"/>
              <w:rPr>
                <w:sz w:val="24"/>
                <w:szCs w:val="24"/>
              </w:rPr>
            </w:pPr>
            <w:r>
              <w:rPr>
                <w:sz w:val="24"/>
                <w:szCs w:val="24"/>
              </w:rPr>
              <w:pict>
                <v:shape id="_x0000_i1171" type="#_x0000_t75" style="width:23.25pt;height:30.75pt">
                  <v:imagedata r:id="rId113" o:title=""/>
                </v:shape>
              </w:pict>
            </w:r>
          </w:p>
        </w:tc>
        <w:tc>
          <w:tcPr>
            <w:tcW w:w="616" w:type="dxa"/>
          </w:tcPr>
          <w:p w:rsidR="004010D9" w:rsidRPr="007B3064" w:rsidRDefault="004010D9" w:rsidP="00316C40">
            <w:pPr>
              <w:spacing w:before="120"/>
              <w:ind w:firstLine="567"/>
              <w:rPr>
                <w:sz w:val="24"/>
                <w:szCs w:val="24"/>
              </w:rPr>
            </w:pPr>
            <w:r w:rsidRPr="007B3064">
              <w:rPr>
                <w:sz w:val="24"/>
                <w:szCs w:val="24"/>
              </w:rPr>
              <w:t>2</w:t>
            </w:r>
            <w:r w:rsidR="00073459">
              <w:rPr>
                <w:sz w:val="24"/>
                <w:szCs w:val="24"/>
              </w:rPr>
              <w:pict>
                <v:shape id="_x0000_i1172" type="#_x0000_t75" style="width:11.25pt;height:11.25pt">
                  <v:imagedata r:id="rId114" o:title=""/>
                </v:shape>
              </w:pict>
            </w:r>
          </w:p>
        </w:tc>
      </w:tr>
      <w:tr w:rsidR="004010D9" w:rsidRPr="007B3064" w:rsidTr="00316C40">
        <w:tc>
          <w:tcPr>
            <w:tcW w:w="288" w:type="dxa"/>
          </w:tcPr>
          <w:p w:rsidR="004010D9" w:rsidRPr="007B3064" w:rsidRDefault="004010D9" w:rsidP="00316C40">
            <w:pPr>
              <w:spacing w:before="120"/>
              <w:ind w:firstLine="567"/>
              <w:rPr>
                <w:sz w:val="24"/>
                <w:szCs w:val="24"/>
              </w:rPr>
            </w:pPr>
            <w:r w:rsidRPr="007B3064">
              <w:rPr>
                <w:sz w:val="24"/>
                <w:szCs w:val="24"/>
              </w:rPr>
              <w:t>y</w:t>
            </w:r>
          </w:p>
        </w:tc>
        <w:tc>
          <w:tcPr>
            <w:tcW w:w="347" w:type="dxa"/>
          </w:tcPr>
          <w:p w:rsidR="004010D9" w:rsidRPr="007B3064" w:rsidRDefault="004010D9" w:rsidP="00316C40">
            <w:pPr>
              <w:spacing w:before="120"/>
              <w:ind w:firstLine="567"/>
              <w:rPr>
                <w:sz w:val="24"/>
                <w:szCs w:val="24"/>
              </w:rPr>
            </w:pPr>
            <w:r w:rsidRPr="007B3064">
              <w:rPr>
                <w:sz w:val="24"/>
                <w:szCs w:val="24"/>
              </w:rPr>
              <w:t>1</w:t>
            </w:r>
          </w:p>
        </w:tc>
        <w:tc>
          <w:tcPr>
            <w:tcW w:w="805" w:type="dxa"/>
          </w:tcPr>
          <w:p w:rsidR="004010D9" w:rsidRPr="007B3064" w:rsidRDefault="004010D9" w:rsidP="00316C40">
            <w:pPr>
              <w:spacing w:before="120"/>
              <w:ind w:firstLine="567"/>
              <w:rPr>
                <w:sz w:val="24"/>
                <w:szCs w:val="24"/>
              </w:rPr>
            </w:pPr>
            <w:r w:rsidRPr="007B3064">
              <w:rPr>
                <w:sz w:val="24"/>
                <w:szCs w:val="24"/>
              </w:rPr>
              <w:t>0,694</w:t>
            </w:r>
          </w:p>
        </w:tc>
        <w:tc>
          <w:tcPr>
            <w:tcW w:w="805" w:type="dxa"/>
          </w:tcPr>
          <w:p w:rsidR="004010D9" w:rsidRPr="007B3064" w:rsidRDefault="004010D9" w:rsidP="00316C40">
            <w:pPr>
              <w:spacing w:before="120"/>
              <w:ind w:firstLine="567"/>
              <w:rPr>
                <w:sz w:val="24"/>
                <w:szCs w:val="24"/>
              </w:rPr>
            </w:pPr>
            <w:r w:rsidRPr="007B3064">
              <w:rPr>
                <w:sz w:val="24"/>
                <w:szCs w:val="24"/>
              </w:rPr>
              <w:t>0,444</w:t>
            </w:r>
          </w:p>
        </w:tc>
        <w:tc>
          <w:tcPr>
            <w:tcW w:w="805" w:type="dxa"/>
          </w:tcPr>
          <w:p w:rsidR="004010D9" w:rsidRPr="007B3064" w:rsidRDefault="004010D9" w:rsidP="00316C40">
            <w:pPr>
              <w:spacing w:before="120"/>
              <w:ind w:firstLine="567"/>
              <w:rPr>
                <w:sz w:val="24"/>
                <w:szCs w:val="24"/>
              </w:rPr>
            </w:pPr>
            <w:r w:rsidRPr="007B3064">
              <w:rPr>
                <w:sz w:val="24"/>
                <w:szCs w:val="24"/>
              </w:rPr>
              <w:t>0,250</w:t>
            </w:r>
          </w:p>
        </w:tc>
        <w:tc>
          <w:tcPr>
            <w:tcW w:w="805" w:type="dxa"/>
          </w:tcPr>
          <w:p w:rsidR="004010D9" w:rsidRPr="007B3064" w:rsidRDefault="004010D9" w:rsidP="00316C40">
            <w:pPr>
              <w:spacing w:before="120"/>
              <w:ind w:firstLine="567"/>
              <w:rPr>
                <w:sz w:val="24"/>
                <w:szCs w:val="24"/>
              </w:rPr>
            </w:pPr>
            <w:r w:rsidRPr="007B3064">
              <w:rPr>
                <w:sz w:val="24"/>
                <w:szCs w:val="24"/>
              </w:rPr>
              <w:t>0,111</w:t>
            </w:r>
          </w:p>
        </w:tc>
        <w:tc>
          <w:tcPr>
            <w:tcW w:w="741" w:type="dxa"/>
          </w:tcPr>
          <w:p w:rsidR="004010D9" w:rsidRPr="007B3064" w:rsidRDefault="004010D9" w:rsidP="00316C40">
            <w:pPr>
              <w:spacing w:before="120"/>
              <w:ind w:firstLine="567"/>
              <w:rPr>
                <w:sz w:val="24"/>
                <w:szCs w:val="24"/>
              </w:rPr>
            </w:pPr>
            <w:r w:rsidRPr="007B3064">
              <w:rPr>
                <w:sz w:val="24"/>
                <w:szCs w:val="24"/>
              </w:rPr>
              <w:t>0,028</w:t>
            </w:r>
          </w:p>
        </w:tc>
        <w:tc>
          <w:tcPr>
            <w:tcW w:w="411" w:type="dxa"/>
          </w:tcPr>
          <w:p w:rsidR="004010D9" w:rsidRPr="007B3064" w:rsidRDefault="004010D9" w:rsidP="00316C40">
            <w:pPr>
              <w:spacing w:before="120"/>
              <w:ind w:firstLine="567"/>
              <w:rPr>
                <w:sz w:val="24"/>
                <w:szCs w:val="24"/>
              </w:rPr>
            </w:pPr>
            <w:r w:rsidRPr="007B3064">
              <w:rPr>
                <w:sz w:val="24"/>
                <w:szCs w:val="24"/>
              </w:rPr>
              <w:t>0</w:t>
            </w:r>
          </w:p>
        </w:tc>
        <w:tc>
          <w:tcPr>
            <w:tcW w:w="805" w:type="dxa"/>
          </w:tcPr>
          <w:p w:rsidR="004010D9" w:rsidRPr="007B3064" w:rsidRDefault="004010D9" w:rsidP="00316C40">
            <w:pPr>
              <w:spacing w:before="120"/>
              <w:ind w:firstLine="567"/>
              <w:rPr>
                <w:sz w:val="24"/>
                <w:szCs w:val="24"/>
              </w:rPr>
            </w:pPr>
            <w:r w:rsidRPr="007B3064">
              <w:rPr>
                <w:sz w:val="24"/>
                <w:szCs w:val="24"/>
              </w:rPr>
              <w:t>0,028</w:t>
            </w:r>
          </w:p>
        </w:tc>
        <w:tc>
          <w:tcPr>
            <w:tcW w:w="805" w:type="dxa"/>
          </w:tcPr>
          <w:p w:rsidR="004010D9" w:rsidRPr="007B3064" w:rsidRDefault="004010D9" w:rsidP="00316C40">
            <w:pPr>
              <w:spacing w:before="120"/>
              <w:ind w:firstLine="567"/>
              <w:rPr>
                <w:sz w:val="24"/>
                <w:szCs w:val="24"/>
              </w:rPr>
            </w:pPr>
            <w:r w:rsidRPr="007B3064">
              <w:rPr>
                <w:sz w:val="24"/>
                <w:szCs w:val="24"/>
              </w:rPr>
              <w:t>0,111</w:t>
            </w:r>
          </w:p>
        </w:tc>
        <w:tc>
          <w:tcPr>
            <w:tcW w:w="805" w:type="dxa"/>
          </w:tcPr>
          <w:p w:rsidR="004010D9" w:rsidRPr="007B3064" w:rsidRDefault="004010D9" w:rsidP="00316C40">
            <w:pPr>
              <w:spacing w:before="120"/>
              <w:ind w:firstLine="567"/>
              <w:rPr>
                <w:sz w:val="24"/>
                <w:szCs w:val="24"/>
              </w:rPr>
            </w:pPr>
            <w:r w:rsidRPr="007B3064">
              <w:rPr>
                <w:sz w:val="24"/>
                <w:szCs w:val="24"/>
              </w:rPr>
              <w:t>0,250</w:t>
            </w:r>
          </w:p>
        </w:tc>
        <w:tc>
          <w:tcPr>
            <w:tcW w:w="805" w:type="dxa"/>
          </w:tcPr>
          <w:p w:rsidR="004010D9" w:rsidRPr="007B3064" w:rsidRDefault="004010D9" w:rsidP="00316C40">
            <w:pPr>
              <w:spacing w:before="120"/>
              <w:ind w:firstLine="567"/>
              <w:rPr>
                <w:sz w:val="24"/>
                <w:szCs w:val="24"/>
              </w:rPr>
            </w:pPr>
            <w:r w:rsidRPr="007B3064">
              <w:rPr>
                <w:sz w:val="24"/>
                <w:szCs w:val="24"/>
              </w:rPr>
              <w:t>0,444</w:t>
            </w:r>
          </w:p>
        </w:tc>
        <w:tc>
          <w:tcPr>
            <w:tcW w:w="805" w:type="dxa"/>
          </w:tcPr>
          <w:p w:rsidR="004010D9" w:rsidRPr="007B3064" w:rsidRDefault="004010D9" w:rsidP="00316C40">
            <w:pPr>
              <w:spacing w:before="120"/>
              <w:ind w:firstLine="567"/>
              <w:rPr>
                <w:sz w:val="24"/>
                <w:szCs w:val="24"/>
              </w:rPr>
            </w:pPr>
            <w:r w:rsidRPr="007B3064">
              <w:rPr>
                <w:sz w:val="24"/>
                <w:szCs w:val="24"/>
              </w:rPr>
              <w:t>0,694</w:t>
            </w:r>
          </w:p>
        </w:tc>
        <w:tc>
          <w:tcPr>
            <w:tcW w:w="616" w:type="dxa"/>
          </w:tcPr>
          <w:p w:rsidR="004010D9" w:rsidRPr="007B3064" w:rsidRDefault="004010D9" w:rsidP="00316C40">
            <w:pPr>
              <w:spacing w:before="120"/>
              <w:ind w:firstLine="567"/>
              <w:rPr>
                <w:sz w:val="24"/>
                <w:szCs w:val="24"/>
              </w:rPr>
            </w:pPr>
            <w:r w:rsidRPr="007B3064">
              <w:rPr>
                <w:sz w:val="24"/>
                <w:szCs w:val="24"/>
              </w:rPr>
              <w:t>1</w:t>
            </w:r>
          </w:p>
        </w:tc>
      </w:tr>
    </w:tbl>
    <w:p w:rsidR="004010D9" w:rsidRPr="007B3064" w:rsidRDefault="004010D9" w:rsidP="004010D9">
      <w:pPr>
        <w:spacing w:before="120"/>
        <w:ind w:firstLine="567"/>
        <w:rPr>
          <w:sz w:val="24"/>
          <w:szCs w:val="24"/>
        </w:rPr>
      </w:pPr>
      <w:r w:rsidRPr="007B3064">
        <w:rPr>
          <w:sz w:val="24"/>
          <w:szCs w:val="24"/>
        </w:rPr>
        <w:t>Тогда по схеме Рунге</w:t>
      </w:r>
    </w:p>
    <w:p w:rsidR="004010D9" w:rsidRPr="007B3064" w:rsidRDefault="00073459" w:rsidP="004010D9">
      <w:pPr>
        <w:spacing w:before="120"/>
        <w:ind w:firstLine="567"/>
        <w:rPr>
          <w:sz w:val="24"/>
          <w:szCs w:val="24"/>
        </w:rPr>
      </w:pPr>
      <w:r>
        <w:rPr>
          <w:sz w:val="24"/>
          <w:szCs w:val="24"/>
        </w:rPr>
        <w:pict>
          <v:shape id="_x0000_i1173" type="#_x0000_t75" style="width:222pt;height:18pt">
            <v:imagedata r:id="rId124" o:title=""/>
          </v:shape>
        </w:pict>
      </w:r>
    </w:p>
    <w:p w:rsidR="004010D9" w:rsidRPr="007B3064" w:rsidRDefault="004010D9" w:rsidP="004010D9">
      <w:pPr>
        <w:spacing w:before="120"/>
        <w:ind w:firstLine="567"/>
        <w:rPr>
          <w:sz w:val="24"/>
          <w:szCs w:val="24"/>
        </w:rPr>
      </w:pPr>
      <w:r w:rsidRPr="007B3064">
        <w:rPr>
          <w:sz w:val="24"/>
          <w:szCs w:val="24"/>
        </w:rPr>
        <w:t xml:space="preserve">числа же </w:t>
      </w:r>
      <w:r w:rsidR="00073459">
        <w:rPr>
          <w:sz w:val="24"/>
          <w:szCs w:val="24"/>
        </w:rPr>
        <w:pict>
          <v:shape id="_x0000_i1174" type="#_x0000_t75" style="width:12pt;height:18pt">
            <v:imagedata r:id="rId125" o:title=""/>
          </v:shape>
        </w:pict>
      </w:r>
      <w:r w:rsidRPr="007B3064">
        <w:rPr>
          <w:sz w:val="24"/>
          <w:szCs w:val="24"/>
        </w:rPr>
        <w:t xml:space="preserve"> и коэффициенты </w:t>
      </w:r>
      <w:r w:rsidR="00073459">
        <w:rPr>
          <w:sz w:val="24"/>
          <w:szCs w:val="24"/>
        </w:rPr>
        <w:pict>
          <v:shape id="_x0000_i1175" type="#_x0000_t75" style="width:15pt;height:18pt">
            <v:imagedata r:id="rId126" o:title=""/>
          </v:shape>
        </w:pict>
      </w:r>
      <w:r w:rsidRPr="007B3064">
        <w:rPr>
          <w:sz w:val="24"/>
          <w:szCs w:val="24"/>
        </w:rPr>
        <w:t xml:space="preserve"> - на этот раз нули. Точные значения коэффициентов будут:</w:t>
      </w:r>
    </w:p>
    <w:p w:rsidR="004010D9" w:rsidRPr="007B3064" w:rsidRDefault="00073459" w:rsidP="004010D9">
      <w:pPr>
        <w:spacing w:before="120"/>
        <w:ind w:firstLine="567"/>
        <w:rPr>
          <w:sz w:val="24"/>
          <w:szCs w:val="24"/>
        </w:rPr>
      </w:pPr>
      <w:r>
        <w:rPr>
          <w:sz w:val="24"/>
          <w:szCs w:val="24"/>
        </w:rPr>
        <w:pict>
          <v:shape id="_x0000_i1176" type="#_x0000_t75" style="width:222pt;height:75.75pt">
            <v:imagedata r:id="rId127" o:title=""/>
          </v:shape>
        </w:pict>
      </w:r>
    </w:p>
    <w:p w:rsidR="004010D9" w:rsidRPr="007B3064" w:rsidRDefault="004010D9" w:rsidP="004010D9">
      <w:pPr>
        <w:spacing w:before="120"/>
        <w:ind w:firstLine="567"/>
        <w:rPr>
          <w:sz w:val="24"/>
          <w:szCs w:val="24"/>
        </w:rPr>
      </w:pPr>
      <w:r w:rsidRPr="007B3064">
        <w:rPr>
          <w:sz w:val="24"/>
          <w:szCs w:val="24"/>
        </w:rPr>
        <w:t>в частности,</w:t>
      </w:r>
    </w:p>
    <w:p w:rsidR="004010D9" w:rsidRPr="007B3064" w:rsidRDefault="00073459" w:rsidP="004010D9">
      <w:pPr>
        <w:spacing w:before="120"/>
        <w:ind w:firstLine="567"/>
        <w:rPr>
          <w:sz w:val="24"/>
          <w:szCs w:val="24"/>
        </w:rPr>
      </w:pPr>
      <w:r>
        <w:rPr>
          <w:sz w:val="24"/>
          <w:szCs w:val="24"/>
        </w:rPr>
        <w:pict>
          <v:shape id="_x0000_i1177" type="#_x0000_t75" style="width:81.75pt;height:30.75pt">
            <v:imagedata r:id="rId128" o:title=""/>
          </v:shape>
        </w:pict>
      </w:r>
      <w:r w:rsidR="004010D9" w:rsidRPr="007B3064">
        <w:rPr>
          <w:sz w:val="24"/>
          <w:szCs w:val="24"/>
        </w:rPr>
        <w:t xml:space="preserve">; </w:t>
      </w:r>
      <w:r>
        <w:rPr>
          <w:sz w:val="24"/>
          <w:szCs w:val="24"/>
        </w:rPr>
        <w:pict>
          <v:shape id="_x0000_i1178" type="#_x0000_t75" style="width:83.25pt;height:30.75pt">
            <v:imagedata r:id="rId129" o:title=""/>
          </v:shape>
        </w:pict>
      </w:r>
      <w:r w:rsidR="004010D9" w:rsidRPr="007B3064">
        <w:rPr>
          <w:sz w:val="24"/>
          <w:szCs w:val="24"/>
        </w:rPr>
        <w:t xml:space="preserve">; </w:t>
      </w:r>
      <w:r>
        <w:rPr>
          <w:sz w:val="24"/>
          <w:szCs w:val="24"/>
        </w:rPr>
        <w:pict>
          <v:shape id="_x0000_i1179" type="#_x0000_t75" style="width:87.75pt;height:30.75pt">
            <v:imagedata r:id="rId130" o:title=""/>
          </v:shape>
        </w:pict>
      </w:r>
      <w:r w:rsidR="004010D9" w:rsidRPr="007B3064">
        <w:rPr>
          <w:sz w:val="24"/>
          <w:szCs w:val="24"/>
        </w:rPr>
        <w:t>.</w:t>
      </w:r>
    </w:p>
    <w:p w:rsidR="004010D9" w:rsidRDefault="004010D9" w:rsidP="004010D9">
      <w:pPr>
        <w:spacing w:before="120"/>
        <w:ind w:firstLine="567"/>
        <w:rPr>
          <w:sz w:val="24"/>
          <w:szCs w:val="24"/>
        </w:rPr>
      </w:pPr>
      <w:r w:rsidRPr="007B3064">
        <w:rPr>
          <w:sz w:val="24"/>
          <w:szCs w:val="24"/>
        </w:rPr>
        <w:t xml:space="preserve">Таким образом, если для первых двух коэффициентов относительная погрешность не превосходит 1,5-2 %, то для последующих она достигнет10% и даже 20%! Ясно, что для повышения этой точности нужно брать больше ординат. </w:t>
      </w:r>
    </w:p>
    <w:p w:rsidR="004010D9" w:rsidRDefault="004010D9" w:rsidP="004010D9">
      <w:pPr>
        <w:spacing w:before="120"/>
        <w:ind w:firstLine="567"/>
        <w:rPr>
          <w:sz w:val="24"/>
          <w:szCs w:val="24"/>
        </w:rPr>
      </w:pPr>
      <w:r w:rsidRPr="007B3064">
        <w:rPr>
          <w:sz w:val="24"/>
          <w:szCs w:val="24"/>
        </w:rPr>
        <w:t>3.1.1.3. Схема для двадцати четырех ординат.</w:t>
      </w:r>
    </w:p>
    <w:p w:rsidR="004010D9" w:rsidRPr="007B3064" w:rsidRDefault="004010D9" w:rsidP="004010D9">
      <w:pPr>
        <w:spacing w:before="120"/>
        <w:ind w:firstLine="567"/>
        <w:rPr>
          <w:sz w:val="24"/>
          <w:szCs w:val="24"/>
        </w:rPr>
      </w:pPr>
      <w:r w:rsidRPr="007B3064">
        <w:rPr>
          <w:sz w:val="24"/>
          <w:szCs w:val="24"/>
        </w:rPr>
        <w:t>Положим теперь, что даны или сняты с графика двадцать четыре ординаты:</w:t>
      </w:r>
    </w:p>
    <w:p w:rsidR="004010D9" w:rsidRPr="007B3064" w:rsidRDefault="00073459" w:rsidP="004010D9">
      <w:pPr>
        <w:spacing w:before="120"/>
        <w:ind w:firstLine="567"/>
        <w:rPr>
          <w:sz w:val="24"/>
          <w:szCs w:val="24"/>
        </w:rPr>
      </w:pPr>
      <w:r>
        <w:rPr>
          <w:sz w:val="24"/>
          <w:szCs w:val="24"/>
        </w:rPr>
        <w:pict>
          <v:shape id="_x0000_i1180" type="#_x0000_t75" style="width:77.25pt;height:18.75pt">
            <v:imagedata r:id="rId131" o:title=""/>
          </v:shape>
        </w:pict>
      </w:r>
      <w:r w:rsidR="004010D9" w:rsidRPr="007B3064">
        <w:rPr>
          <w:sz w:val="24"/>
          <w:szCs w:val="24"/>
        </w:rPr>
        <w:t>,</w:t>
      </w:r>
    </w:p>
    <w:p w:rsidR="004010D9" w:rsidRPr="007B3064" w:rsidRDefault="004010D9" w:rsidP="004010D9">
      <w:pPr>
        <w:spacing w:before="120"/>
        <w:ind w:firstLine="567"/>
        <w:rPr>
          <w:sz w:val="24"/>
          <w:szCs w:val="24"/>
        </w:rPr>
      </w:pPr>
      <w:r w:rsidRPr="007B3064">
        <w:rPr>
          <w:sz w:val="24"/>
          <w:szCs w:val="24"/>
        </w:rPr>
        <w:t>отвечающие значениям аргумента:</w:t>
      </w:r>
    </w:p>
    <w:p w:rsidR="004010D9" w:rsidRPr="007B3064" w:rsidRDefault="00073459" w:rsidP="004010D9">
      <w:pPr>
        <w:spacing w:before="120"/>
        <w:ind w:firstLine="567"/>
        <w:rPr>
          <w:sz w:val="24"/>
          <w:szCs w:val="24"/>
        </w:rPr>
      </w:pPr>
      <w:r>
        <w:rPr>
          <w:sz w:val="24"/>
          <w:szCs w:val="24"/>
        </w:rPr>
        <w:pict>
          <v:shape id="_x0000_i1181" type="#_x0000_t75" style="width:96pt;height:30.75pt">
            <v:imagedata r:id="rId132" o:title=""/>
          </v:shape>
        </w:pict>
      </w:r>
      <w:r w:rsidR="004010D9" w:rsidRPr="007B3064">
        <w:rPr>
          <w:sz w:val="24"/>
          <w:szCs w:val="24"/>
        </w:rPr>
        <w:t>,</w:t>
      </w:r>
    </w:p>
    <w:p w:rsidR="004010D9" w:rsidRPr="007B3064" w:rsidRDefault="004010D9" w:rsidP="004010D9">
      <w:pPr>
        <w:spacing w:before="120"/>
        <w:ind w:firstLine="567"/>
        <w:rPr>
          <w:sz w:val="24"/>
          <w:szCs w:val="24"/>
        </w:rPr>
      </w:pPr>
      <w:r w:rsidRPr="007B3064">
        <w:rPr>
          <w:sz w:val="24"/>
          <w:szCs w:val="24"/>
        </w:rPr>
        <w:t>или</w:t>
      </w:r>
    </w:p>
    <w:p w:rsidR="004010D9" w:rsidRPr="007B3064" w:rsidRDefault="00073459" w:rsidP="004010D9">
      <w:pPr>
        <w:spacing w:before="120"/>
        <w:ind w:firstLine="567"/>
        <w:rPr>
          <w:sz w:val="24"/>
          <w:szCs w:val="24"/>
        </w:rPr>
      </w:pPr>
      <w:r>
        <w:rPr>
          <w:sz w:val="24"/>
          <w:szCs w:val="24"/>
        </w:rPr>
        <w:pict>
          <v:shape id="_x0000_i1182" type="#_x0000_t75" style="width:113.25pt;height:18pt">
            <v:imagedata r:id="rId133" o:title=""/>
          </v:shape>
        </w:pict>
      </w:r>
      <w:r w:rsidR="004010D9" w:rsidRPr="007B3064">
        <w:rPr>
          <w:sz w:val="24"/>
          <w:szCs w:val="24"/>
        </w:rPr>
        <w:t>.</w:t>
      </w:r>
    </w:p>
    <w:p w:rsidR="004010D9" w:rsidRPr="007B3064" w:rsidRDefault="004010D9" w:rsidP="004010D9">
      <w:pPr>
        <w:spacing w:before="120"/>
        <w:ind w:firstLine="567"/>
        <w:rPr>
          <w:sz w:val="24"/>
          <w:szCs w:val="24"/>
        </w:rPr>
      </w:pPr>
      <w:r w:rsidRPr="007B3064">
        <w:rPr>
          <w:sz w:val="24"/>
          <w:szCs w:val="24"/>
        </w:rPr>
        <w:t>На этот раз все множители, на которые при приближенном вычислении коэффициентов Фурье приходится умножать ординаты, сведутся к таким:</w:t>
      </w:r>
    </w:p>
    <w:p w:rsidR="004010D9" w:rsidRDefault="00073459" w:rsidP="004010D9">
      <w:pPr>
        <w:spacing w:before="120"/>
        <w:ind w:firstLine="567"/>
        <w:rPr>
          <w:sz w:val="24"/>
          <w:szCs w:val="24"/>
        </w:rPr>
      </w:pPr>
      <w:r>
        <w:rPr>
          <w:sz w:val="24"/>
          <w:szCs w:val="24"/>
        </w:rPr>
        <w:pict>
          <v:shape id="_x0000_i1183" type="#_x0000_t75" style="width:189pt;height:18pt">
            <v:imagedata r:id="rId134" o:title=""/>
          </v:shape>
        </w:pict>
      </w:r>
    </w:p>
    <w:p w:rsidR="004010D9" w:rsidRPr="007B3064" w:rsidRDefault="004010D9" w:rsidP="004010D9">
      <w:pPr>
        <w:spacing w:before="120"/>
        <w:ind w:firstLine="567"/>
        <w:rPr>
          <w:sz w:val="24"/>
          <w:szCs w:val="24"/>
        </w:rPr>
      </w:pPr>
      <w:r w:rsidRPr="007B3064">
        <w:rPr>
          <w:sz w:val="24"/>
          <w:szCs w:val="24"/>
        </w:rPr>
        <w:t>Не вдаваясь в подробности (ввиду полной аналогии с предыдущим), приведем сразу схему вычислений, также предложенную Рунге. Ввиду вышеизложенного опыта следующая схема идет без пояснений. Вот она:</w:t>
      </w:r>
    </w:p>
    <w:p w:rsidR="004010D9" w:rsidRPr="007B3064" w:rsidRDefault="004010D9" w:rsidP="004010D9">
      <w:pPr>
        <w:spacing w:before="120"/>
        <w:ind w:firstLine="567"/>
        <w:rPr>
          <w:sz w:val="24"/>
          <w:szCs w:val="24"/>
        </w:rPr>
      </w:pPr>
    </w:p>
    <w:tbl>
      <w:tblPr>
        <w:tblStyle w:val="af4"/>
        <w:tblW w:w="9468" w:type="dxa"/>
        <w:tblLook w:val="01E0" w:firstRow="1" w:lastRow="1" w:firstColumn="1" w:lastColumn="1" w:noHBand="0" w:noVBand="0"/>
      </w:tblPr>
      <w:tblGrid>
        <w:gridCol w:w="1013"/>
        <w:gridCol w:w="649"/>
        <w:gridCol w:w="690"/>
        <w:gridCol w:w="690"/>
        <w:gridCol w:w="690"/>
        <w:gridCol w:w="690"/>
        <w:gridCol w:w="679"/>
        <w:gridCol w:w="679"/>
        <w:gridCol w:w="679"/>
        <w:gridCol w:w="679"/>
        <w:gridCol w:w="679"/>
        <w:gridCol w:w="679"/>
        <w:gridCol w:w="679"/>
        <w:gridCol w:w="679"/>
      </w:tblGrid>
      <w:tr w:rsidR="004010D9" w:rsidRPr="007B3064" w:rsidTr="00316C40">
        <w:tc>
          <w:tcPr>
            <w:tcW w:w="1374" w:type="dxa"/>
            <w:vMerge w:val="restart"/>
          </w:tcPr>
          <w:p w:rsidR="004010D9" w:rsidRPr="007B3064" w:rsidRDefault="004010D9" w:rsidP="00316C40">
            <w:pPr>
              <w:spacing w:before="120"/>
              <w:ind w:firstLine="567"/>
              <w:rPr>
                <w:sz w:val="24"/>
                <w:szCs w:val="24"/>
              </w:rPr>
            </w:pPr>
            <w:r w:rsidRPr="007B3064">
              <w:rPr>
                <w:sz w:val="24"/>
                <w:szCs w:val="24"/>
              </w:rPr>
              <w:t>ординаты</w:t>
            </w:r>
          </w:p>
        </w:tc>
        <w:tc>
          <w:tcPr>
            <w:tcW w:w="592" w:type="dxa"/>
          </w:tcPr>
          <w:p w:rsidR="004010D9" w:rsidRPr="007B3064" w:rsidRDefault="00073459" w:rsidP="00316C40">
            <w:pPr>
              <w:spacing w:before="120"/>
              <w:ind w:firstLine="567"/>
              <w:rPr>
                <w:sz w:val="24"/>
                <w:szCs w:val="24"/>
              </w:rPr>
            </w:pPr>
            <w:r>
              <w:rPr>
                <w:sz w:val="24"/>
                <w:szCs w:val="24"/>
              </w:rPr>
              <w:pict>
                <v:shape id="_x0000_i1184" type="#_x0000_t75" style="width:14.25pt;height:18pt">
                  <v:imagedata r:id="rId54" o:title=""/>
                </v:shape>
              </w:pict>
            </w:r>
          </w:p>
        </w:tc>
        <w:tc>
          <w:tcPr>
            <w:tcW w:w="645" w:type="dxa"/>
          </w:tcPr>
          <w:p w:rsidR="004010D9" w:rsidRPr="007B3064" w:rsidRDefault="00073459" w:rsidP="00316C40">
            <w:pPr>
              <w:spacing w:before="120"/>
              <w:ind w:firstLine="567"/>
              <w:rPr>
                <w:sz w:val="24"/>
                <w:szCs w:val="24"/>
              </w:rPr>
            </w:pPr>
            <w:r>
              <w:rPr>
                <w:sz w:val="24"/>
                <w:szCs w:val="24"/>
              </w:rPr>
              <w:pict>
                <v:shape id="_x0000_i1185" type="#_x0000_t75" style="width:12.75pt;height:17.25pt">
                  <v:imagedata r:id="rId55" o:title=""/>
                </v:shape>
              </w:pict>
            </w:r>
          </w:p>
        </w:tc>
        <w:tc>
          <w:tcPr>
            <w:tcW w:w="646" w:type="dxa"/>
          </w:tcPr>
          <w:p w:rsidR="004010D9" w:rsidRPr="007B3064" w:rsidRDefault="00073459" w:rsidP="00316C40">
            <w:pPr>
              <w:spacing w:before="120"/>
              <w:ind w:firstLine="567"/>
              <w:rPr>
                <w:sz w:val="24"/>
                <w:szCs w:val="24"/>
              </w:rPr>
            </w:pPr>
            <w:r>
              <w:rPr>
                <w:sz w:val="24"/>
                <w:szCs w:val="24"/>
              </w:rPr>
              <w:pict>
                <v:shape id="_x0000_i1186" type="#_x0000_t75" style="width:15pt;height:17.25pt">
                  <v:imagedata r:id="rId56" o:title=""/>
                </v:shape>
              </w:pict>
            </w:r>
          </w:p>
        </w:tc>
        <w:tc>
          <w:tcPr>
            <w:tcW w:w="602" w:type="dxa"/>
          </w:tcPr>
          <w:p w:rsidR="004010D9" w:rsidRPr="007B3064" w:rsidRDefault="00073459" w:rsidP="00316C40">
            <w:pPr>
              <w:spacing w:before="120"/>
              <w:ind w:firstLine="567"/>
              <w:rPr>
                <w:sz w:val="24"/>
                <w:szCs w:val="24"/>
              </w:rPr>
            </w:pPr>
            <w:r>
              <w:rPr>
                <w:sz w:val="24"/>
                <w:szCs w:val="24"/>
              </w:rPr>
              <w:pict>
                <v:shape id="_x0000_i1187" type="#_x0000_t75" style="width:14.25pt;height:18pt">
                  <v:imagedata r:id="rId57" o:title=""/>
                </v:shape>
              </w:pict>
            </w:r>
          </w:p>
        </w:tc>
        <w:tc>
          <w:tcPr>
            <w:tcW w:w="618" w:type="dxa"/>
          </w:tcPr>
          <w:p w:rsidR="004010D9" w:rsidRPr="007B3064" w:rsidRDefault="00073459" w:rsidP="00316C40">
            <w:pPr>
              <w:spacing w:before="120"/>
              <w:ind w:firstLine="567"/>
              <w:rPr>
                <w:sz w:val="24"/>
                <w:szCs w:val="24"/>
              </w:rPr>
            </w:pPr>
            <w:r>
              <w:rPr>
                <w:sz w:val="24"/>
                <w:szCs w:val="24"/>
              </w:rPr>
              <w:pict>
                <v:shape id="_x0000_i1188" type="#_x0000_t75" style="width:15pt;height:17.25pt">
                  <v:imagedata r:id="rId58" o:title=""/>
                </v:shape>
              </w:pict>
            </w:r>
          </w:p>
        </w:tc>
        <w:tc>
          <w:tcPr>
            <w:tcW w:w="617" w:type="dxa"/>
          </w:tcPr>
          <w:p w:rsidR="004010D9" w:rsidRPr="007B3064" w:rsidRDefault="00073459" w:rsidP="00316C40">
            <w:pPr>
              <w:spacing w:before="120"/>
              <w:ind w:firstLine="567"/>
              <w:rPr>
                <w:sz w:val="24"/>
                <w:szCs w:val="24"/>
              </w:rPr>
            </w:pPr>
            <w:r>
              <w:rPr>
                <w:sz w:val="24"/>
                <w:szCs w:val="24"/>
              </w:rPr>
              <w:pict>
                <v:shape id="_x0000_i1189" type="#_x0000_t75" style="width:14.25pt;height:18pt">
                  <v:imagedata r:id="rId59" o:title=""/>
                </v:shape>
              </w:pict>
            </w:r>
          </w:p>
        </w:tc>
        <w:tc>
          <w:tcPr>
            <w:tcW w:w="604" w:type="dxa"/>
          </w:tcPr>
          <w:p w:rsidR="004010D9" w:rsidRPr="007B3064" w:rsidRDefault="00073459" w:rsidP="00316C40">
            <w:pPr>
              <w:spacing w:before="120"/>
              <w:ind w:firstLine="567"/>
              <w:rPr>
                <w:sz w:val="24"/>
                <w:szCs w:val="24"/>
              </w:rPr>
            </w:pPr>
            <w:r>
              <w:rPr>
                <w:sz w:val="24"/>
                <w:szCs w:val="24"/>
              </w:rPr>
              <w:pict>
                <v:shape id="_x0000_i1190" type="#_x0000_t75" style="width:14.25pt;height:18pt">
                  <v:imagedata r:id="rId60" o:title=""/>
                </v:shape>
              </w:pict>
            </w:r>
          </w:p>
        </w:tc>
        <w:tc>
          <w:tcPr>
            <w:tcW w:w="556" w:type="dxa"/>
          </w:tcPr>
          <w:p w:rsidR="004010D9" w:rsidRPr="007B3064" w:rsidRDefault="00073459" w:rsidP="00316C40">
            <w:pPr>
              <w:spacing w:before="120"/>
              <w:ind w:firstLine="567"/>
              <w:rPr>
                <w:sz w:val="24"/>
                <w:szCs w:val="24"/>
              </w:rPr>
            </w:pPr>
            <w:r>
              <w:rPr>
                <w:sz w:val="24"/>
                <w:szCs w:val="24"/>
              </w:rPr>
              <w:pict>
                <v:shape id="_x0000_i1191" type="#_x0000_t75" style="width:15pt;height:18pt">
                  <v:imagedata r:id="rId135" o:title=""/>
                </v:shape>
              </w:pict>
            </w:r>
          </w:p>
        </w:tc>
        <w:tc>
          <w:tcPr>
            <w:tcW w:w="556" w:type="dxa"/>
          </w:tcPr>
          <w:p w:rsidR="004010D9" w:rsidRPr="007B3064" w:rsidRDefault="00073459" w:rsidP="00316C40">
            <w:pPr>
              <w:spacing w:before="120"/>
              <w:ind w:firstLine="567"/>
              <w:rPr>
                <w:sz w:val="24"/>
                <w:szCs w:val="24"/>
              </w:rPr>
            </w:pPr>
            <w:r>
              <w:rPr>
                <w:sz w:val="24"/>
                <w:szCs w:val="24"/>
              </w:rPr>
              <w:pict>
                <v:shape id="_x0000_i1192" type="#_x0000_t75" style="width:14.25pt;height:18pt">
                  <v:imagedata r:id="rId136" o:title=""/>
                </v:shape>
              </w:pict>
            </w:r>
          </w:p>
        </w:tc>
        <w:tc>
          <w:tcPr>
            <w:tcW w:w="556" w:type="dxa"/>
          </w:tcPr>
          <w:p w:rsidR="004010D9" w:rsidRPr="007B3064" w:rsidRDefault="00073459" w:rsidP="00316C40">
            <w:pPr>
              <w:spacing w:before="120"/>
              <w:ind w:firstLine="567"/>
              <w:rPr>
                <w:sz w:val="24"/>
                <w:szCs w:val="24"/>
              </w:rPr>
            </w:pPr>
            <w:r>
              <w:rPr>
                <w:sz w:val="24"/>
                <w:szCs w:val="24"/>
              </w:rPr>
              <w:pict>
                <v:shape id="_x0000_i1193" type="#_x0000_t75" style="width:14.25pt;height:18pt">
                  <v:imagedata r:id="rId137" o:title=""/>
                </v:shape>
              </w:pict>
            </w:r>
          </w:p>
        </w:tc>
        <w:tc>
          <w:tcPr>
            <w:tcW w:w="556" w:type="dxa"/>
          </w:tcPr>
          <w:p w:rsidR="004010D9" w:rsidRPr="007B3064" w:rsidRDefault="00073459" w:rsidP="00316C40">
            <w:pPr>
              <w:spacing w:before="120"/>
              <w:ind w:firstLine="567"/>
              <w:rPr>
                <w:sz w:val="24"/>
                <w:szCs w:val="24"/>
              </w:rPr>
            </w:pPr>
            <w:r>
              <w:rPr>
                <w:sz w:val="24"/>
                <w:szCs w:val="24"/>
              </w:rPr>
              <w:pict>
                <v:shape id="_x0000_i1194" type="#_x0000_t75" style="width:17.25pt;height:18pt">
                  <v:imagedata r:id="rId138" o:title=""/>
                </v:shape>
              </w:pict>
            </w:r>
          </w:p>
        </w:tc>
        <w:tc>
          <w:tcPr>
            <w:tcW w:w="556" w:type="dxa"/>
          </w:tcPr>
          <w:p w:rsidR="004010D9" w:rsidRPr="007B3064" w:rsidRDefault="00073459" w:rsidP="00316C40">
            <w:pPr>
              <w:spacing w:before="120"/>
              <w:ind w:firstLine="567"/>
              <w:rPr>
                <w:sz w:val="24"/>
                <w:szCs w:val="24"/>
              </w:rPr>
            </w:pPr>
            <w:r>
              <w:rPr>
                <w:sz w:val="24"/>
                <w:szCs w:val="24"/>
              </w:rPr>
              <w:pict>
                <v:shape id="_x0000_i1195" type="#_x0000_t75" style="width:17.25pt;height:17.25pt">
                  <v:imagedata r:id="rId139" o:title=""/>
                </v:shape>
              </w:pict>
            </w:r>
          </w:p>
        </w:tc>
        <w:tc>
          <w:tcPr>
            <w:tcW w:w="990" w:type="dxa"/>
          </w:tcPr>
          <w:p w:rsidR="004010D9" w:rsidRPr="007B3064" w:rsidRDefault="00073459" w:rsidP="00316C40">
            <w:pPr>
              <w:spacing w:before="120"/>
              <w:ind w:firstLine="567"/>
              <w:rPr>
                <w:sz w:val="24"/>
                <w:szCs w:val="24"/>
              </w:rPr>
            </w:pPr>
            <w:r>
              <w:rPr>
                <w:sz w:val="24"/>
                <w:szCs w:val="24"/>
              </w:rPr>
              <w:pict>
                <v:shape id="_x0000_i1196" type="#_x0000_t75" style="width:17.25pt;height:17.25pt">
                  <v:imagedata r:id="rId140" o:title=""/>
                </v:shape>
              </w:pict>
            </w:r>
          </w:p>
        </w:tc>
      </w:tr>
      <w:tr w:rsidR="004010D9" w:rsidRPr="007B3064" w:rsidTr="00316C40">
        <w:tc>
          <w:tcPr>
            <w:tcW w:w="1374" w:type="dxa"/>
            <w:vMerge/>
          </w:tcPr>
          <w:p w:rsidR="004010D9" w:rsidRPr="007B3064" w:rsidRDefault="004010D9" w:rsidP="00316C40">
            <w:pPr>
              <w:spacing w:before="120"/>
              <w:ind w:firstLine="567"/>
              <w:rPr>
                <w:sz w:val="24"/>
                <w:szCs w:val="24"/>
              </w:rPr>
            </w:pPr>
          </w:p>
        </w:tc>
        <w:tc>
          <w:tcPr>
            <w:tcW w:w="592" w:type="dxa"/>
          </w:tcPr>
          <w:p w:rsidR="004010D9" w:rsidRPr="007B3064" w:rsidRDefault="004010D9" w:rsidP="00316C40">
            <w:pPr>
              <w:spacing w:before="120"/>
              <w:ind w:firstLine="567"/>
              <w:rPr>
                <w:sz w:val="24"/>
                <w:szCs w:val="24"/>
              </w:rPr>
            </w:pPr>
          </w:p>
        </w:tc>
        <w:tc>
          <w:tcPr>
            <w:tcW w:w="645" w:type="dxa"/>
          </w:tcPr>
          <w:p w:rsidR="004010D9" w:rsidRPr="007B3064" w:rsidRDefault="00073459" w:rsidP="00316C40">
            <w:pPr>
              <w:spacing w:before="120"/>
              <w:ind w:firstLine="567"/>
              <w:rPr>
                <w:sz w:val="24"/>
                <w:szCs w:val="24"/>
              </w:rPr>
            </w:pPr>
            <w:r>
              <w:rPr>
                <w:sz w:val="24"/>
                <w:szCs w:val="24"/>
              </w:rPr>
              <w:pict>
                <v:shape id="_x0000_i1197" type="#_x0000_t75" style="width:18pt;height:18pt">
                  <v:imagedata r:id="rId141" o:title=""/>
                </v:shape>
              </w:pict>
            </w:r>
          </w:p>
        </w:tc>
        <w:tc>
          <w:tcPr>
            <w:tcW w:w="646" w:type="dxa"/>
          </w:tcPr>
          <w:p w:rsidR="004010D9" w:rsidRPr="007B3064" w:rsidRDefault="00073459" w:rsidP="00316C40">
            <w:pPr>
              <w:spacing w:before="120"/>
              <w:ind w:firstLine="567"/>
              <w:rPr>
                <w:sz w:val="24"/>
                <w:szCs w:val="24"/>
              </w:rPr>
            </w:pPr>
            <w:r>
              <w:rPr>
                <w:sz w:val="24"/>
                <w:szCs w:val="24"/>
              </w:rPr>
              <w:pict>
                <v:shape id="_x0000_i1198" type="#_x0000_t75" style="width:18pt;height:17.25pt">
                  <v:imagedata r:id="rId142" o:title=""/>
                </v:shape>
              </w:pict>
            </w:r>
          </w:p>
        </w:tc>
        <w:tc>
          <w:tcPr>
            <w:tcW w:w="602" w:type="dxa"/>
          </w:tcPr>
          <w:p w:rsidR="004010D9" w:rsidRPr="007B3064" w:rsidRDefault="00073459" w:rsidP="00316C40">
            <w:pPr>
              <w:spacing w:before="120"/>
              <w:ind w:firstLine="567"/>
              <w:rPr>
                <w:sz w:val="24"/>
                <w:szCs w:val="24"/>
              </w:rPr>
            </w:pPr>
            <w:r>
              <w:rPr>
                <w:sz w:val="24"/>
                <w:szCs w:val="24"/>
              </w:rPr>
              <w:pict>
                <v:shape id="_x0000_i1199" type="#_x0000_t75" style="width:18pt;height:17.25pt">
                  <v:imagedata r:id="rId143" o:title=""/>
                </v:shape>
              </w:pict>
            </w:r>
          </w:p>
        </w:tc>
        <w:tc>
          <w:tcPr>
            <w:tcW w:w="618" w:type="dxa"/>
          </w:tcPr>
          <w:p w:rsidR="004010D9" w:rsidRPr="007B3064" w:rsidRDefault="00073459" w:rsidP="00316C40">
            <w:pPr>
              <w:spacing w:before="120"/>
              <w:ind w:firstLine="567"/>
              <w:rPr>
                <w:sz w:val="24"/>
                <w:szCs w:val="24"/>
              </w:rPr>
            </w:pPr>
            <w:r>
              <w:rPr>
                <w:sz w:val="24"/>
                <w:szCs w:val="24"/>
              </w:rPr>
              <w:pict>
                <v:shape id="_x0000_i1200" type="#_x0000_t75" style="width:18pt;height:18pt">
                  <v:imagedata r:id="rId144" o:title=""/>
                </v:shape>
              </w:pict>
            </w:r>
          </w:p>
        </w:tc>
        <w:tc>
          <w:tcPr>
            <w:tcW w:w="617" w:type="dxa"/>
          </w:tcPr>
          <w:p w:rsidR="004010D9" w:rsidRPr="007B3064" w:rsidRDefault="00073459" w:rsidP="00316C40">
            <w:pPr>
              <w:spacing w:before="120"/>
              <w:ind w:firstLine="567"/>
              <w:rPr>
                <w:sz w:val="24"/>
                <w:szCs w:val="24"/>
              </w:rPr>
            </w:pPr>
            <w:r>
              <w:rPr>
                <w:sz w:val="24"/>
                <w:szCs w:val="24"/>
              </w:rPr>
              <w:pict>
                <v:shape id="_x0000_i1201" type="#_x0000_t75" style="width:17.25pt;height:18pt">
                  <v:imagedata r:id="rId145" o:title=""/>
                </v:shape>
              </w:pict>
            </w:r>
          </w:p>
        </w:tc>
        <w:tc>
          <w:tcPr>
            <w:tcW w:w="604" w:type="dxa"/>
          </w:tcPr>
          <w:p w:rsidR="004010D9" w:rsidRPr="007B3064" w:rsidRDefault="00073459" w:rsidP="00316C40">
            <w:pPr>
              <w:spacing w:before="120"/>
              <w:ind w:firstLine="567"/>
              <w:rPr>
                <w:sz w:val="24"/>
                <w:szCs w:val="24"/>
              </w:rPr>
            </w:pPr>
            <w:r>
              <w:rPr>
                <w:sz w:val="24"/>
                <w:szCs w:val="24"/>
              </w:rPr>
              <w:pict>
                <v:shape id="_x0000_i1202" type="#_x0000_t75" style="width:17.25pt;height:18pt">
                  <v:imagedata r:id="rId146" o:title=""/>
                </v:shape>
              </w:pict>
            </w:r>
          </w:p>
        </w:tc>
        <w:tc>
          <w:tcPr>
            <w:tcW w:w="556" w:type="dxa"/>
          </w:tcPr>
          <w:p w:rsidR="004010D9" w:rsidRPr="007B3064" w:rsidRDefault="00073459" w:rsidP="00316C40">
            <w:pPr>
              <w:spacing w:before="120"/>
              <w:ind w:firstLine="567"/>
              <w:rPr>
                <w:sz w:val="24"/>
                <w:szCs w:val="24"/>
              </w:rPr>
            </w:pPr>
            <w:r>
              <w:rPr>
                <w:sz w:val="24"/>
                <w:szCs w:val="24"/>
              </w:rPr>
              <w:pict>
                <v:shape id="_x0000_i1203" type="#_x0000_t75" style="width:17.25pt;height:18pt">
                  <v:imagedata r:id="rId147" o:title=""/>
                </v:shape>
              </w:pict>
            </w:r>
          </w:p>
        </w:tc>
        <w:tc>
          <w:tcPr>
            <w:tcW w:w="556" w:type="dxa"/>
          </w:tcPr>
          <w:p w:rsidR="004010D9" w:rsidRPr="007B3064" w:rsidRDefault="00073459" w:rsidP="00316C40">
            <w:pPr>
              <w:spacing w:before="120"/>
              <w:ind w:firstLine="567"/>
              <w:rPr>
                <w:sz w:val="24"/>
                <w:szCs w:val="24"/>
              </w:rPr>
            </w:pPr>
            <w:r>
              <w:rPr>
                <w:sz w:val="24"/>
                <w:szCs w:val="24"/>
              </w:rPr>
              <w:pict>
                <v:shape id="_x0000_i1204" type="#_x0000_t75" style="width:17.25pt;height:18pt">
                  <v:imagedata r:id="rId148" o:title=""/>
                </v:shape>
              </w:pict>
            </w:r>
          </w:p>
        </w:tc>
        <w:tc>
          <w:tcPr>
            <w:tcW w:w="556" w:type="dxa"/>
          </w:tcPr>
          <w:p w:rsidR="004010D9" w:rsidRPr="007B3064" w:rsidRDefault="00073459" w:rsidP="00316C40">
            <w:pPr>
              <w:spacing w:before="120"/>
              <w:ind w:firstLine="567"/>
              <w:rPr>
                <w:sz w:val="24"/>
                <w:szCs w:val="24"/>
              </w:rPr>
            </w:pPr>
            <w:r>
              <w:rPr>
                <w:sz w:val="24"/>
                <w:szCs w:val="24"/>
              </w:rPr>
              <w:pict>
                <v:shape id="_x0000_i1205" type="#_x0000_t75" style="width:17.25pt;height:18pt">
                  <v:imagedata r:id="rId149" o:title=""/>
                </v:shape>
              </w:pict>
            </w:r>
          </w:p>
        </w:tc>
        <w:tc>
          <w:tcPr>
            <w:tcW w:w="556" w:type="dxa"/>
          </w:tcPr>
          <w:p w:rsidR="004010D9" w:rsidRPr="007B3064" w:rsidRDefault="00073459" w:rsidP="00316C40">
            <w:pPr>
              <w:spacing w:before="120"/>
              <w:ind w:firstLine="567"/>
              <w:rPr>
                <w:sz w:val="24"/>
                <w:szCs w:val="24"/>
              </w:rPr>
            </w:pPr>
            <w:r>
              <w:rPr>
                <w:sz w:val="24"/>
                <w:szCs w:val="24"/>
              </w:rPr>
              <w:pict>
                <v:shape id="_x0000_i1206" type="#_x0000_t75" style="width:17.25pt;height:17.25pt">
                  <v:imagedata r:id="rId150" o:title=""/>
                </v:shape>
              </w:pict>
            </w:r>
          </w:p>
        </w:tc>
        <w:tc>
          <w:tcPr>
            <w:tcW w:w="556" w:type="dxa"/>
          </w:tcPr>
          <w:p w:rsidR="004010D9" w:rsidRPr="007B3064" w:rsidRDefault="00073459" w:rsidP="00316C40">
            <w:pPr>
              <w:spacing w:before="120"/>
              <w:ind w:firstLine="567"/>
              <w:rPr>
                <w:sz w:val="24"/>
                <w:szCs w:val="24"/>
              </w:rPr>
            </w:pPr>
            <w:r>
              <w:rPr>
                <w:sz w:val="24"/>
                <w:szCs w:val="24"/>
              </w:rPr>
              <w:pict>
                <v:shape id="_x0000_i1207" type="#_x0000_t75" style="width:17.25pt;height:18pt">
                  <v:imagedata r:id="rId151" o:title=""/>
                </v:shape>
              </w:pict>
            </w:r>
          </w:p>
        </w:tc>
        <w:tc>
          <w:tcPr>
            <w:tcW w:w="990" w:type="dxa"/>
          </w:tcPr>
          <w:p w:rsidR="004010D9" w:rsidRPr="007B3064" w:rsidRDefault="004010D9" w:rsidP="00316C40">
            <w:pPr>
              <w:spacing w:before="120"/>
              <w:ind w:firstLine="567"/>
              <w:rPr>
                <w:sz w:val="24"/>
                <w:szCs w:val="24"/>
              </w:rPr>
            </w:pPr>
          </w:p>
        </w:tc>
      </w:tr>
      <w:tr w:rsidR="004010D9" w:rsidRPr="007B3064" w:rsidTr="00316C40">
        <w:tc>
          <w:tcPr>
            <w:tcW w:w="1374" w:type="dxa"/>
          </w:tcPr>
          <w:p w:rsidR="004010D9" w:rsidRPr="007B3064" w:rsidRDefault="004010D9" w:rsidP="00316C40">
            <w:pPr>
              <w:spacing w:before="120"/>
              <w:ind w:firstLine="567"/>
              <w:rPr>
                <w:sz w:val="24"/>
                <w:szCs w:val="24"/>
              </w:rPr>
            </w:pPr>
            <w:r w:rsidRPr="007B3064">
              <w:rPr>
                <w:sz w:val="24"/>
                <w:szCs w:val="24"/>
              </w:rPr>
              <w:t>Суммы</w:t>
            </w:r>
          </w:p>
        </w:tc>
        <w:tc>
          <w:tcPr>
            <w:tcW w:w="592" w:type="dxa"/>
          </w:tcPr>
          <w:p w:rsidR="004010D9" w:rsidRPr="007B3064" w:rsidRDefault="00073459" w:rsidP="00316C40">
            <w:pPr>
              <w:spacing w:before="120"/>
              <w:ind w:firstLine="567"/>
              <w:rPr>
                <w:sz w:val="24"/>
                <w:szCs w:val="24"/>
              </w:rPr>
            </w:pPr>
            <w:r>
              <w:rPr>
                <w:sz w:val="24"/>
                <w:szCs w:val="24"/>
              </w:rPr>
              <w:pict>
                <v:shape id="_x0000_i1208" type="#_x0000_t75" style="width:14.25pt;height:18pt">
                  <v:imagedata r:id="rId66" o:title=""/>
                </v:shape>
              </w:pict>
            </w:r>
          </w:p>
        </w:tc>
        <w:tc>
          <w:tcPr>
            <w:tcW w:w="645" w:type="dxa"/>
          </w:tcPr>
          <w:p w:rsidR="004010D9" w:rsidRPr="007B3064" w:rsidRDefault="00073459" w:rsidP="00316C40">
            <w:pPr>
              <w:spacing w:before="120"/>
              <w:ind w:firstLine="567"/>
              <w:rPr>
                <w:sz w:val="24"/>
                <w:szCs w:val="24"/>
              </w:rPr>
            </w:pPr>
            <w:r>
              <w:rPr>
                <w:sz w:val="24"/>
                <w:szCs w:val="24"/>
              </w:rPr>
              <w:pict>
                <v:shape id="_x0000_i1209" type="#_x0000_t75" style="width:12pt;height:17.25pt">
                  <v:imagedata r:id="rId67" o:title=""/>
                </v:shape>
              </w:pict>
            </w:r>
          </w:p>
        </w:tc>
        <w:tc>
          <w:tcPr>
            <w:tcW w:w="646" w:type="dxa"/>
          </w:tcPr>
          <w:p w:rsidR="004010D9" w:rsidRPr="007B3064" w:rsidRDefault="00073459" w:rsidP="00316C40">
            <w:pPr>
              <w:spacing w:before="120"/>
              <w:ind w:firstLine="567"/>
              <w:rPr>
                <w:sz w:val="24"/>
                <w:szCs w:val="24"/>
              </w:rPr>
            </w:pPr>
            <w:r>
              <w:rPr>
                <w:sz w:val="24"/>
                <w:szCs w:val="24"/>
              </w:rPr>
              <w:pict>
                <v:shape id="_x0000_i1210" type="#_x0000_t75" style="width:14.25pt;height:17.25pt">
                  <v:imagedata r:id="rId68" o:title=""/>
                </v:shape>
              </w:pict>
            </w:r>
          </w:p>
        </w:tc>
        <w:tc>
          <w:tcPr>
            <w:tcW w:w="602" w:type="dxa"/>
          </w:tcPr>
          <w:p w:rsidR="004010D9" w:rsidRPr="007B3064" w:rsidRDefault="00073459" w:rsidP="00316C40">
            <w:pPr>
              <w:spacing w:before="120"/>
              <w:ind w:firstLine="567"/>
              <w:rPr>
                <w:sz w:val="24"/>
                <w:szCs w:val="24"/>
              </w:rPr>
            </w:pPr>
            <w:r>
              <w:rPr>
                <w:sz w:val="24"/>
                <w:szCs w:val="24"/>
              </w:rPr>
              <w:pict>
                <v:shape id="_x0000_i1211" type="#_x0000_t75" style="width:12.75pt;height:18pt">
                  <v:imagedata r:id="rId69" o:title=""/>
                </v:shape>
              </w:pict>
            </w:r>
          </w:p>
        </w:tc>
        <w:tc>
          <w:tcPr>
            <w:tcW w:w="618" w:type="dxa"/>
          </w:tcPr>
          <w:p w:rsidR="004010D9" w:rsidRPr="007B3064" w:rsidRDefault="00073459" w:rsidP="00316C40">
            <w:pPr>
              <w:spacing w:before="120"/>
              <w:ind w:firstLine="567"/>
              <w:rPr>
                <w:sz w:val="24"/>
                <w:szCs w:val="24"/>
              </w:rPr>
            </w:pPr>
            <w:r>
              <w:rPr>
                <w:sz w:val="24"/>
                <w:szCs w:val="24"/>
              </w:rPr>
              <w:pict>
                <v:shape id="_x0000_i1212" type="#_x0000_t75" style="width:14.25pt;height:17.25pt">
                  <v:imagedata r:id="rId70" o:title=""/>
                </v:shape>
              </w:pict>
            </w:r>
          </w:p>
        </w:tc>
        <w:tc>
          <w:tcPr>
            <w:tcW w:w="617" w:type="dxa"/>
          </w:tcPr>
          <w:p w:rsidR="004010D9" w:rsidRPr="007B3064" w:rsidRDefault="00073459" w:rsidP="00316C40">
            <w:pPr>
              <w:spacing w:before="120"/>
              <w:ind w:firstLine="567"/>
              <w:rPr>
                <w:sz w:val="24"/>
                <w:szCs w:val="24"/>
              </w:rPr>
            </w:pPr>
            <w:r>
              <w:rPr>
                <w:sz w:val="24"/>
                <w:szCs w:val="24"/>
              </w:rPr>
              <w:pict>
                <v:shape id="_x0000_i1213" type="#_x0000_t75" style="width:12.75pt;height:18pt">
                  <v:imagedata r:id="rId71" o:title=""/>
                </v:shape>
              </w:pict>
            </w:r>
          </w:p>
        </w:tc>
        <w:tc>
          <w:tcPr>
            <w:tcW w:w="604" w:type="dxa"/>
          </w:tcPr>
          <w:p w:rsidR="004010D9" w:rsidRPr="007B3064" w:rsidRDefault="00073459" w:rsidP="00316C40">
            <w:pPr>
              <w:spacing w:before="120"/>
              <w:ind w:firstLine="567"/>
              <w:rPr>
                <w:sz w:val="24"/>
                <w:szCs w:val="24"/>
              </w:rPr>
            </w:pPr>
            <w:r>
              <w:rPr>
                <w:sz w:val="24"/>
                <w:szCs w:val="24"/>
              </w:rPr>
              <w:pict>
                <v:shape id="_x0000_i1214" type="#_x0000_t75" style="width:14.25pt;height:18pt">
                  <v:imagedata r:id="rId72" o:title=""/>
                </v:shape>
              </w:pict>
            </w:r>
          </w:p>
        </w:tc>
        <w:tc>
          <w:tcPr>
            <w:tcW w:w="556" w:type="dxa"/>
          </w:tcPr>
          <w:p w:rsidR="004010D9" w:rsidRPr="007B3064" w:rsidRDefault="00073459" w:rsidP="00316C40">
            <w:pPr>
              <w:spacing w:before="120"/>
              <w:ind w:firstLine="567"/>
              <w:rPr>
                <w:sz w:val="24"/>
                <w:szCs w:val="24"/>
              </w:rPr>
            </w:pPr>
            <w:r>
              <w:rPr>
                <w:sz w:val="24"/>
                <w:szCs w:val="24"/>
              </w:rPr>
              <w:pict>
                <v:shape id="_x0000_i1215" type="#_x0000_t75" style="width:14.25pt;height:18pt">
                  <v:imagedata r:id="rId152" o:title=""/>
                </v:shape>
              </w:pict>
            </w:r>
          </w:p>
        </w:tc>
        <w:tc>
          <w:tcPr>
            <w:tcW w:w="556" w:type="dxa"/>
          </w:tcPr>
          <w:p w:rsidR="004010D9" w:rsidRPr="007B3064" w:rsidRDefault="00073459" w:rsidP="00316C40">
            <w:pPr>
              <w:spacing w:before="120"/>
              <w:ind w:firstLine="567"/>
              <w:rPr>
                <w:sz w:val="24"/>
                <w:szCs w:val="24"/>
              </w:rPr>
            </w:pPr>
            <w:r>
              <w:rPr>
                <w:sz w:val="24"/>
                <w:szCs w:val="24"/>
              </w:rPr>
              <w:pict>
                <v:shape id="_x0000_i1216" type="#_x0000_t75" style="width:12.75pt;height:18pt">
                  <v:imagedata r:id="rId153" o:title=""/>
                </v:shape>
              </w:pict>
            </w:r>
          </w:p>
        </w:tc>
        <w:tc>
          <w:tcPr>
            <w:tcW w:w="556" w:type="dxa"/>
          </w:tcPr>
          <w:p w:rsidR="004010D9" w:rsidRPr="007B3064" w:rsidRDefault="00073459" w:rsidP="00316C40">
            <w:pPr>
              <w:spacing w:before="120"/>
              <w:ind w:firstLine="567"/>
              <w:rPr>
                <w:sz w:val="24"/>
                <w:szCs w:val="24"/>
              </w:rPr>
            </w:pPr>
            <w:r>
              <w:rPr>
                <w:sz w:val="24"/>
                <w:szCs w:val="24"/>
              </w:rPr>
              <w:pict>
                <v:shape id="_x0000_i1217" type="#_x0000_t75" style="width:14.25pt;height:18pt">
                  <v:imagedata r:id="rId154" o:title=""/>
                </v:shape>
              </w:pict>
            </w:r>
          </w:p>
        </w:tc>
        <w:tc>
          <w:tcPr>
            <w:tcW w:w="556" w:type="dxa"/>
          </w:tcPr>
          <w:p w:rsidR="004010D9" w:rsidRPr="007B3064" w:rsidRDefault="00073459" w:rsidP="00316C40">
            <w:pPr>
              <w:spacing w:before="120"/>
              <w:ind w:firstLine="567"/>
              <w:rPr>
                <w:sz w:val="24"/>
                <w:szCs w:val="24"/>
              </w:rPr>
            </w:pPr>
            <w:r>
              <w:rPr>
                <w:sz w:val="24"/>
                <w:szCs w:val="24"/>
              </w:rPr>
              <w:pict>
                <v:shape id="_x0000_i1218" type="#_x0000_t75" style="width:17.25pt;height:18pt">
                  <v:imagedata r:id="rId155" o:title=""/>
                </v:shape>
              </w:pict>
            </w:r>
          </w:p>
        </w:tc>
        <w:tc>
          <w:tcPr>
            <w:tcW w:w="556" w:type="dxa"/>
          </w:tcPr>
          <w:p w:rsidR="004010D9" w:rsidRPr="007B3064" w:rsidRDefault="00073459" w:rsidP="00316C40">
            <w:pPr>
              <w:spacing w:before="120"/>
              <w:ind w:firstLine="567"/>
              <w:rPr>
                <w:sz w:val="24"/>
                <w:szCs w:val="24"/>
              </w:rPr>
            </w:pPr>
            <w:r>
              <w:rPr>
                <w:sz w:val="24"/>
                <w:szCs w:val="24"/>
              </w:rPr>
              <w:pict>
                <v:shape id="_x0000_i1219" type="#_x0000_t75" style="width:15.75pt;height:17.25pt">
                  <v:imagedata r:id="rId156" o:title=""/>
                </v:shape>
              </w:pict>
            </w:r>
          </w:p>
        </w:tc>
        <w:tc>
          <w:tcPr>
            <w:tcW w:w="990" w:type="dxa"/>
          </w:tcPr>
          <w:p w:rsidR="004010D9" w:rsidRPr="007B3064" w:rsidRDefault="00073459" w:rsidP="00316C40">
            <w:pPr>
              <w:spacing w:before="120"/>
              <w:ind w:firstLine="567"/>
              <w:rPr>
                <w:sz w:val="24"/>
                <w:szCs w:val="24"/>
              </w:rPr>
            </w:pPr>
            <w:r>
              <w:rPr>
                <w:sz w:val="24"/>
                <w:szCs w:val="24"/>
              </w:rPr>
              <w:pict>
                <v:shape id="_x0000_i1220" type="#_x0000_t75" style="width:17.25pt;height:17.25pt">
                  <v:imagedata r:id="rId157" o:title=""/>
                </v:shape>
              </w:pict>
            </w:r>
          </w:p>
        </w:tc>
      </w:tr>
      <w:tr w:rsidR="004010D9" w:rsidRPr="007B3064" w:rsidTr="00316C40">
        <w:tc>
          <w:tcPr>
            <w:tcW w:w="1374" w:type="dxa"/>
          </w:tcPr>
          <w:p w:rsidR="004010D9" w:rsidRPr="007B3064" w:rsidRDefault="004010D9" w:rsidP="00316C40">
            <w:pPr>
              <w:spacing w:before="120"/>
              <w:ind w:firstLine="567"/>
              <w:rPr>
                <w:sz w:val="24"/>
                <w:szCs w:val="24"/>
              </w:rPr>
            </w:pPr>
            <w:r w:rsidRPr="007B3064">
              <w:rPr>
                <w:sz w:val="24"/>
                <w:szCs w:val="24"/>
              </w:rPr>
              <w:t>разности</w:t>
            </w:r>
          </w:p>
        </w:tc>
        <w:tc>
          <w:tcPr>
            <w:tcW w:w="592" w:type="dxa"/>
          </w:tcPr>
          <w:p w:rsidR="004010D9" w:rsidRPr="007B3064" w:rsidRDefault="004010D9" w:rsidP="00316C40">
            <w:pPr>
              <w:spacing w:before="120"/>
              <w:ind w:firstLine="567"/>
              <w:rPr>
                <w:sz w:val="24"/>
                <w:szCs w:val="24"/>
              </w:rPr>
            </w:pPr>
          </w:p>
        </w:tc>
        <w:tc>
          <w:tcPr>
            <w:tcW w:w="645" w:type="dxa"/>
          </w:tcPr>
          <w:p w:rsidR="004010D9" w:rsidRPr="007B3064" w:rsidRDefault="00073459" w:rsidP="00316C40">
            <w:pPr>
              <w:spacing w:before="120"/>
              <w:ind w:firstLine="567"/>
              <w:rPr>
                <w:sz w:val="24"/>
                <w:szCs w:val="24"/>
              </w:rPr>
            </w:pPr>
            <w:r>
              <w:rPr>
                <w:sz w:val="24"/>
                <w:szCs w:val="24"/>
              </w:rPr>
              <w:pict>
                <v:shape id="_x0000_i1221" type="#_x0000_t75" style="width:12pt;height:17.25pt">
                  <v:imagedata r:id="rId73" o:title=""/>
                </v:shape>
              </w:pict>
            </w:r>
          </w:p>
        </w:tc>
        <w:tc>
          <w:tcPr>
            <w:tcW w:w="646" w:type="dxa"/>
          </w:tcPr>
          <w:p w:rsidR="004010D9" w:rsidRPr="007B3064" w:rsidRDefault="00073459" w:rsidP="00316C40">
            <w:pPr>
              <w:spacing w:before="120"/>
              <w:ind w:firstLine="567"/>
              <w:rPr>
                <w:sz w:val="24"/>
                <w:szCs w:val="24"/>
              </w:rPr>
            </w:pPr>
            <w:r>
              <w:rPr>
                <w:sz w:val="24"/>
                <w:szCs w:val="24"/>
              </w:rPr>
              <w:pict>
                <v:shape id="_x0000_i1222" type="#_x0000_t75" style="width:12.75pt;height:17.25pt">
                  <v:imagedata r:id="rId74" o:title=""/>
                </v:shape>
              </w:pict>
            </w:r>
          </w:p>
        </w:tc>
        <w:tc>
          <w:tcPr>
            <w:tcW w:w="602" w:type="dxa"/>
          </w:tcPr>
          <w:p w:rsidR="004010D9" w:rsidRPr="007B3064" w:rsidRDefault="00073459" w:rsidP="00316C40">
            <w:pPr>
              <w:spacing w:before="120"/>
              <w:ind w:firstLine="567"/>
              <w:rPr>
                <w:sz w:val="24"/>
                <w:szCs w:val="24"/>
              </w:rPr>
            </w:pPr>
            <w:r>
              <w:rPr>
                <w:sz w:val="24"/>
                <w:szCs w:val="24"/>
              </w:rPr>
              <w:pict>
                <v:shape id="_x0000_i1223" type="#_x0000_t75" style="width:12.75pt;height:18pt">
                  <v:imagedata r:id="rId75" o:title=""/>
                </v:shape>
              </w:pict>
            </w:r>
          </w:p>
        </w:tc>
        <w:tc>
          <w:tcPr>
            <w:tcW w:w="618" w:type="dxa"/>
          </w:tcPr>
          <w:p w:rsidR="004010D9" w:rsidRPr="007B3064" w:rsidRDefault="00073459" w:rsidP="00316C40">
            <w:pPr>
              <w:spacing w:before="120"/>
              <w:ind w:firstLine="567"/>
              <w:rPr>
                <w:sz w:val="24"/>
                <w:szCs w:val="24"/>
              </w:rPr>
            </w:pPr>
            <w:r>
              <w:rPr>
                <w:sz w:val="24"/>
                <w:szCs w:val="24"/>
              </w:rPr>
              <w:pict>
                <v:shape id="_x0000_i1224" type="#_x0000_t75" style="width:12.75pt;height:17.25pt">
                  <v:imagedata r:id="rId76" o:title=""/>
                </v:shape>
              </w:pict>
            </w:r>
          </w:p>
        </w:tc>
        <w:tc>
          <w:tcPr>
            <w:tcW w:w="617" w:type="dxa"/>
          </w:tcPr>
          <w:p w:rsidR="004010D9" w:rsidRPr="007B3064" w:rsidRDefault="00073459" w:rsidP="00316C40">
            <w:pPr>
              <w:spacing w:before="120"/>
              <w:ind w:firstLine="567"/>
              <w:rPr>
                <w:sz w:val="24"/>
                <w:szCs w:val="24"/>
              </w:rPr>
            </w:pPr>
            <w:r>
              <w:rPr>
                <w:sz w:val="24"/>
                <w:szCs w:val="24"/>
              </w:rPr>
              <w:pict>
                <v:shape id="_x0000_i1225" type="#_x0000_t75" style="width:12.75pt;height:18pt">
                  <v:imagedata r:id="rId77" o:title=""/>
                </v:shape>
              </w:pict>
            </w:r>
          </w:p>
        </w:tc>
        <w:tc>
          <w:tcPr>
            <w:tcW w:w="604" w:type="dxa"/>
          </w:tcPr>
          <w:p w:rsidR="004010D9" w:rsidRPr="007B3064" w:rsidRDefault="00073459" w:rsidP="00316C40">
            <w:pPr>
              <w:spacing w:before="120"/>
              <w:ind w:firstLine="567"/>
              <w:rPr>
                <w:sz w:val="24"/>
                <w:szCs w:val="24"/>
              </w:rPr>
            </w:pPr>
            <w:r>
              <w:rPr>
                <w:sz w:val="24"/>
                <w:szCs w:val="24"/>
              </w:rPr>
              <w:pict>
                <v:shape id="_x0000_i1226" type="#_x0000_t75" style="width:12.75pt;height:18pt">
                  <v:imagedata r:id="rId158" o:title=""/>
                </v:shape>
              </w:pict>
            </w:r>
          </w:p>
        </w:tc>
        <w:tc>
          <w:tcPr>
            <w:tcW w:w="556" w:type="dxa"/>
          </w:tcPr>
          <w:p w:rsidR="004010D9" w:rsidRPr="007B3064" w:rsidRDefault="00073459" w:rsidP="00316C40">
            <w:pPr>
              <w:spacing w:before="120"/>
              <w:ind w:firstLine="567"/>
              <w:rPr>
                <w:sz w:val="24"/>
                <w:szCs w:val="24"/>
              </w:rPr>
            </w:pPr>
            <w:r>
              <w:rPr>
                <w:sz w:val="24"/>
                <w:szCs w:val="24"/>
              </w:rPr>
              <w:pict>
                <v:shape id="_x0000_i1227" type="#_x0000_t75" style="width:12.75pt;height:18pt">
                  <v:imagedata r:id="rId159" o:title=""/>
                </v:shape>
              </w:pict>
            </w:r>
          </w:p>
        </w:tc>
        <w:tc>
          <w:tcPr>
            <w:tcW w:w="556" w:type="dxa"/>
          </w:tcPr>
          <w:p w:rsidR="004010D9" w:rsidRPr="007B3064" w:rsidRDefault="00073459" w:rsidP="00316C40">
            <w:pPr>
              <w:spacing w:before="120"/>
              <w:ind w:firstLine="567"/>
              <w:rPr>
                <w:sz w:val="24"/>
                <w:szCs w:val="24"/>
              </w:rPr>
            </w:pPr>
            <w:r>
              <w:rPr>
                <w:sz w:val="24"/>
                <w:szCs w:val="24"/>
              </w:rPr>
              <w:pict>
                <v:shape id="_x0000_i1228" type="#_x0000_t75" style="width:12.75pt;height:18pt">
                  <v:imagedata r:id="rId160" o:title=""/>
                </v:shape>
              </w:pict>
            </w:r>
          </w:p>
        </w:tc>
        <w:tc>
          <w:tcPr>
            <w:tcW w:w="556" w:type="dxa"/>
          </w:tcPr>
          <w:p w:rsidR="004010D9" w:rsidRPr="007B3064" w:rsidRDefault="00073459" w:rsidP="00316C40">
            <w:pPr>
              <w:spacing w:before="120"/>
              <w:ind w:firstLine="567"/>
              <w:rPr>
                <w:sz w:val="24"/>
                <w:szCs w:val="24"/>
              </w:rPr>
            </w:pPr>
            <w:r>
              <w:rPr>
                <w:sz w:val="24"/>
                <w:szCs w:val="24"/>
              </w:rPr>
              <w:pict>
                <v:shape id="_x0000_i1229" type="#_x0000_t75" style="width:12.75pt;height:18pt">
                  <v:imagedata r:id="rId161" o:title=""/>
                </v:shape>
              </w:pict>
            </w:r>
          </w:p>
        </w:tc>
        <w:tc>
          <w:tcPr>
            <w:tcW w:w="556" w:type="dxa"/>
          </w:tcPr>
          <w:p w:rsidR="004010D9" w:rsidRPr="007B3064" w:rsidRDefault="00073459" w:rsidP="00316C40">
            <w:pPr>
              <w:spacing w:before="120"/>
              <w:ind w:firstLine="567"/>
              <w:rPr>
                <w:sz w:val="24"/>
                <w:szCs w:val="24"/>
              </w:rPr>
            </w:pPr>
            <w:r>
              <w:rPr>
                <w:sz w:val="24"/>
                <w:szCs w:val="24"/>
              </w:rPr>
              <w:pict>
                <v:shape id="_x0000_i1230" type="#_x0000_t75" style="width:15.75pt;height:18pt">
                  <v:imagedata r:id="rId162" o:title=""/>
                </v:shape>
              </w:pict>
            </w:r>
          </w:p>
        </w:tc>
        <w:tc>
          <w:tcPr>
            <w:tcW w:w="556" w:type="dxa"/>
          </w:tcPr>
          <w:p w:rsidR="004010D9" w:rsidRPr="007B3064" w:rsidRDefault="00073459" w:rsidP="00316C40">
            <w:pPr>
              <w:spacing w:before="120"/>
              <w:ind w:firstLine="567"/>
              <w:rPr>
                <w:sz w:val="24"/>
                <w:szCs w:val="24"/>
              </w:rPr>
            </w:pPr>
            <w:r>
              <w:rPr>
                <w:sz w:val="24"/>
                <w:szCs w:val="24"/>
              </w:rPr>
              <w:pict>
                <v:shape id="_x0000_i1231" type="#_x0000_t75" style="width:15pt;height:17.25pt">
                  <v:imagedata r:id="rId163" o:title=""/>
                </v:shape>
              </w:pict>
            </w:r>
          </w:p>
        </w:tc>
        <w:tc>
          <w:tcPr>
            <w:tcW w:w="990" w:type="dxa"/>
          </w:tcPr>
          <w:p w:rsidR="004010D9" w:rsidRPr="007B3064" w:rsidRDefault="004010D9" w:rsidP="00316C40">
            <w:pPr>
              <w:spacing w:before="120"/>
              <w:ind w:firstLine="567"/>
              <w:rPr>
                <w:sz w:val="24"/>
                <w:szCs w:val="24"/>
              </w:rPr>
            </w:pPr>
          </w:p>
        </w:tc>
      </w:tr>
    </w:tbl>
    <w:p w:rsidR="004010D9" w:rsidRPr="007B3064" w:rsidRDefault="004010D9" w:rsidP="004010D9">
      <w:pPr>
        <w:spacing w:before="120"/>
        <w:ind w:firstLine="567"/>
        <w:rPr>
          <w:sz w:val="24"/>
          <w:szCs w:val="24"/>
        </w:rPr>
      </w:pPr>
    </w:p>
    <w:tbl>
      <w:tblPr>
        <w:tblStyle w:val="af4"/>
        <w:tblW w:w="0" w:type="auto"/>
        <w:tblLook w:val="01E0" w:firstRow="1" w:lastRow="1" w:firstColumn="1" w:lastColumn="1" w:noHBand="0" w:noVBand="0"/>
      </w:tblPr>
      <w:tblGrid>
        <w:gridCol w:w="1693"/>
        <w:gridCol w:w="1124"/>
        <w:gridCol w:w="1104"/>
        <w:gridCol w:w="1124"/>
        <w:gridCol w:w="1084"/>
        <w:gridCol w:w="1084"/>
        <w:gridCol w:w="1084"/>
        <w:gridCol w:w="1084"/>
      </w:tblGrid>
      <w:tr w:rsidR="004010D9" w:rsidRPr="007B3064" w:rsidTr="00316C40">
        <w:tc>
          <w:tcPr>
            <w:tcW w:w="1373" w:type="dxa"/>
            <w:vMerge w:val="restart"/>
          </w:tcPr>
          <w:p w:rsidR="004010D9" w:rsidRPr="007B3064" w:rsidRDefault="004010D9" w:rsidP="00316C40">
            <w:pPr>
              <w:spacing w:before="120"/>
              <w:ind w:firstLine="567"/>
              <w:rPr>
                <w:sz w:val="24"/>
                <w:szCs w:val="24"/>
              </w:rPr>
            </w:pPr>
            <w:r w:rsidRPr="007B3064">
              <w:rPr>
                <w:sz w:val="24"/>
                <w:szCs w:val="24"/>
              </w:rPr>
              <w:t>Суммы</w:t>
            </w:r>
          </w:p>
        </w:tc>
        <w:tc>
          <w:tcPr>
            <w:tcW w:w="556" w:type="dxa"/>
          </w:tcPr>
          <w:p w:rsidR="004010D9" w:rsidRPr="007B3064" w:rsidRDefault="00073459" w:rsidP="00316C40">
            <w:pPr>
              <w:spacing w:before="120"/>
              <w:ind w:firstLine="567"/>
              <w:rPr>
                <w:sz w:val="24"/>
                <w:szCs w:val="24"/>
              </w:rPr>
            </w:pPr>
            <w:r>
              <w:rPr>
                <w:sz w:val="24"/>
                <w:szCs w:val="24"/>
              </w:rPr>
              <w:pict>
                <v:shape id="_x0000_i1232" type="#_x0000_t75" style="width:14.25pt;height:18pt">
                  <v:imagedata r:id="rId164" o:title=""/>
                </v:shape>
              </w:pict>
            </w:r>
          </w:p>
        </w:tc>
        <w:tc>
          <w:tcPr>
            <w:tcW w:w="536" w:type="dxa"/>
          </w:tcPr>
          <w:p w:rsidR="004010D9" w:rsidRPr="007B3064" w:rsidRDefault="00073459" w:rsidP="00316C40">
            <w:pPr>
              <w:spacing w:before="120"/>
              <w:ind w:firstLine="567"/>
              <w:rPr>
                <w:sz w:val="24"/>
                <w:szCs w:val="24"/>
              </w:rPr>
            </w:pPr>
            <w:r>
              <w:rPr>
                <w:sz w:val="24"/>
                <w:szCs w:val="24"/>
              </w:rPr>
              <w:pict>
                <v:shape id="_x0000_i1233" type="#_x0000_t75" style="width:12pt;height:17.25pt">
                  <v:imagedata r:id="rId165" o:title=""/>
                </v:shape>
              </w:pict>
            </w:r>
          </w:p>
        </w:tc>
        <w:tc>
          <w:tcPr>
            <w:tcW w:w="556" w:type="dxa"/>
          </w:tcPr>
          <w:p w:rsidR="004010D9" w:rsidRPr="007B3064" w:rsidRDefault="00073459" w:rsidP="00316C40">
            <w:pPr>
              <w:spacing w:before="120"/>
              <w:ind w:firstLine="567"/>
              <w:rPr>
                <w:sz w:val="24"/>
                <w:szCs w:val="24"/>
              </w:rPr>
            </w:pPr>
            <w:r>
              <w:rPr>
                <w:sz w:val="24"/>
                <w:szCs w:val="24"/>
              </w:rPr>
              <w:pict>
                <v:shape id="_x0000_i1234" type="#_x0000_t75" style="width:14.25pt;height:17.25pt">
                  <v:imagedata r:id="rId166" o:title=""/>
                </v:shape>
              </w:pict>
            </w:r>
          </w:p>
        </w:tc>
        <w:tc>
          <w:tcPr>
            <w:tcW w:w="516" w:type="dxa"/>
          </w:tcPr>
          <w:p w:rsidR="004010D9" w:rsidRPr="007B3064" w:rsidRDefault="00073459" w:rsidP="00316C40">
            <w:pPr>
              <w:spacing w:before="120"/>
              <w:ind w:firstLine="567"/>
              <w:rPr>
                <w:sz w:val="24"/>
                <w:szCs w:val="24"/>
              </w:rPr>
            </w:pPr>
            <w:r>
              <w:rPr>
                <w:sz w:val="24"/>
                <w:szCs w:val="24"/>
              </w:rPr>
              <w:pict>
                <v:shape id="_x0000_i1235" type="#_x0000_t75" style="width:12.75pt;height:18pt">
                  <v:imagedata r:id="rId167" o:title=""/>
                </v:shape>
              </w:pict>
            </w:r>
          </w:p>
        </w:tc>
        <w:tc>
          <w:tcPr>
            <w:tcW w:w="540" w:type="dxa"/>
          </w:tcPr>
          <w:p w:rsidR="004010D9" w:rsidRPr="007B3064" w:rsidRDefault="00073459" w:rsidP="00316C40">
            <w:pPr>
              <w:spacing w:before="120"/>
              <w:ind w:firstLine="567"/>
              <w:rPr>
                <w:sz w:val="24"/>
                <w:szCs w:val="24"/>
              </w:rPr>
            </w:pPr>
            <w:r>
              <w:rPr>
                <w:sz w:val="24"/>
                <w:szCs w:val="24"/>
              </w:rPr>
              <w:pict>
                <v:shape id="_x0000_i1236" type="#_x0000_t75" style="width:14.25pt;height:17.25pt">
                  <v:imagedata r:id="rId70" o:title=""/>
                </v:shape>
              </w:pict>
            </w:r>
          </w:p>
        </w:tc>
        <w:tc>
          <w:tcPr>
            <w:tcW w:w="540" w:type="dxa"/>
          </w:tcPr>
          <w:p w:rsidR="004010D9" w:rsidRPr="007B3064" w:rsidRDefault="00073459" w:rsidP="00316C40">
            <w:pPr>
              <w:spacing w:before="120"/>
              <w:ind w:firstLine="567"/>
              <w:rPr>
                <w:sz w:val="24"/>
                <w:szCs w:val="24"/>
              </w:rPr>
            </w:pPr>
            <w:r>
              <w:rPr>
                <w:sz w:val="24"/>
                <w:szCs w:val="24"/>
              </w:rPr>
              <w:pict>
                <v:shape id="_x0000_i1237" type="#_x0000_t75" style="width:12.75pt;height:18pt">
                  <v:imagedata r:id="rId168" o:title=""/>
                </v:shape>
              </w:pict>
            </w:r>
          </w:p>
        </w:tc>
        <w:tc>
          <w:tcPr>
            <w:tcW w:w="540" w:type="dxa"/>
          </w:tcPr>
          <w:p w:rsidR="004010D9" w:rsidRPr="007B3064" w:rsidRDefault="00073459" w:rsidP="00316C40">
            <w:pPr>
              <w:spacing w:before="120"/>
              <w:ind w:firstLine="567"/>
              <w:rPr>
                <w:sz w:val="24"/>
                <w:szCs w:val="24"/>
              </w:rPr>
            </w:pPr>
            <w:r>
              <w:rPr>
                <w:sz w:val="24"/>
                <w:szCs w:val="24"/>
              </w:rPr>
              <w:pict>
                <v:shape id="_x0000_i1238" type="#_x0000_t75" style="width:14.25pt;height:18pt">
                  <v:imagedata r:id="rId169" o:title=""/>
                </v:shape>
              </w:pict>
            </w:r>
          </w:p>
        </w:tc>
      </w:tr>
      <w:tr w:rsidR="004010D9" w:rsidRPr="007B3064" w:rsidTr="00316C40">
        <w:tc>
          <w:tcPr>
            <w:tcW w:w="1373" w:type="dxa"/>
            <w:vMerge/>
          </w:tcPr>
          <w:p w:rsidR="004010D9" w:rsidRPr="007B3064" w:rsidRDefault="004010D9" w:rsidP="00316C40">
            <w:pPr>
              <w:spacing w:before="120"/>
              <w:ind w:firstLine="567"/>
              <w:rPr>
                <w:sz w:val="24"/>
                <w:szCs w:val="24"/>
              </w:rPr>
            </w:pPr>
          </w:p>
        </w:tc>
        <w:tc>
          <w:tcPr>
            <w:tcW w:w="556" w:type="dxa"/>
          </w:tcPr>
          <w:p w:rsidR="004010D9" w:rsidRPr="007B3064" w:rsidRDefault="00073459" w:rsidP="00316C40">
            <w:pPr>
              <w:spacing w:before="120"/>
              <w:ind w:firstLine="567"/>
              <w:rPr>
                <w:sz w:val="24"/>
                <w:szCs w:val="24"/>
              </w:rPr>
            </w:pPr>
            <w:r>
              <w:rPr>
                <w:sz w:val="24"/>
                <w:szCs w:val="24"/>
              </w:rPr>
              <w:pict>
                <v:shape id="_x0000_i1239" type="#_x0000_t75" style="width:17.25pt;height:17.25pt">
                  <v:imagedata r:id="rId170" o:title=""/>
                </v:shape>
              </w:pict>
            </w:r>
          </w:p>
        </w:tc>
        <w:tc>
          <w:tcPr>
            <w:tcW w:w="536" w:type="dxa"/>
          </w:tcPr>
          <w:p w:rsidR="004010D9" w:rsidRPr="007B3064" w:rsidRDefault="00073459" w:rsidP="00316C40">
            <w:pPr>
              <w:spacing w:before="120"/>
              <w:ind w:firstLine="567"/>
              <w:rPr>
                <w:sz w:val="24"/>
                <w:szCs w:val="24"/>
              </w:rPr>
            </w:pPr>
            <w:r>
              <w:rPr>
                <w:sz w:val="24"/>
                <w:szCs w:val="24"/>
              </w:rPr>
              <w:pict>
                <v:shape id="_x0000_i1240" type="#_x0000_t75" style="width:15.75pt;height:17.25pt">
                  <v:imagedata r:id="rId171" o:title=""/>
                </v:shape>
              </w:pict>
            </w:r>
          </w:p>
        </w:tc>
        <w:tc>
          <w:tcPr>
            <w:tcW w:w="556" w:type="dxa"/>
          </w:tcPr>
          <w:p w:rsidR="004010D9" w:rsidRPr="007B3064" w:rsidRDefault="00073459" w:rsidP="00316C40">
            <w:pPr>
              <w:spacing w:before="120"/>
              <w:ind w:firstLine="567"/>
              <w:rPr>
                <w:sz w:val="24"/>
                <w:szCs w:val="24"/>
              </w:rPr>
            </w:pPr>
            <w:r>
              <w:rPr>
                <w:sz w:val="24"/>
                <w:szCs w:val="24"/>
              </w:rPr>
              <w:pict>
                <v:shape id="_x0000_i1241" type="#_x0000_t75" style="width:17.25pt;height:18pt">
                  <v:imagedata r:id="rId172" o:title=""/>
                </v:shape>
              </w:pict>
            </w:r>
          </w:p>
        </w:tc>
        <w:tc>
          <w:tcPr>
            <w:tcW w:w="516" w:type="dxa"/>
          </w:tcPr>
          <w:p w:rsidR="004010D9" w:rsidRPr="007B3064" w:rsidRDefault="00073459" w:rsidP="00316C40">
            <w:pPr>
              <w:spacing w:before="120"/>
              <w:ind w:firstLine="567"/>
              <w:rPr>
                <w:sz w:val="24"/>
                <w:szCs w:val="24"/>
              </w:rPr>
            </w:pPr>
            <w:r>
              <w:rPr>
                <w:sz w:val="24"/>
                <w:szCs w:val="24"/>
              </w:rPr>
              <w:pict>
                <v:shape id="_x0000_i1242" type="#_x0000_t75" style="width:14.25pt;height:18pt">
                  <v:imagedata r:id="rId173" o:title=""/>
                </v:shape>
              </w:pict>
            </w:r>
          </w:p>
        </w:tc>
        <w:tc>
          <w:tcPr>
            <w:tcW w:w="540" w:type="dxa"/>
          </w:tcPr>
          <w:p w:rsidR="004010D9" w:rsidRPr="007B3064" w:rsidRDefault="00073459" w:rsidP="00316C40">
            <w:pPr>
              <w:spacing w:before="120"/>
              <w:ind w:firstLine="567"/>
              <w:rPr>
                <w:sz w:val="24"/>
                <w:szCs w:val="24"/>
              </w:rPr>
            </w:pPr>
            <w:r>
              <w:rPr>
                <w:sz w:val="24"/>
                <w:szCs w:val="24"/>
              </w:rPr>
              <w:pict>
                <v:shape id="_x0000_i1243" type="#_x0000_t75" style="width:12.75pt;height:18pt">
                  <v:imagedata r:id="rId174" o:title=""/>
                </v:shape>
              </w:pict>
            </w:r>
          </w:p>
        </w:tc>
        <w:tc>
          <w:tcPr>
            <w:tcW w:w="540" w:type="dxa"/>
          </w:tcPr>
          <w:p w:rsidR="004010D9" w:rsidRPr="007B3064" w:rsidRDefault="00073459" w:rsidP="00316C40">
            <w:pPr>
              <w:spacing w:before="120"/>
              <w:ind w:firstLine="567"/>
              <w:rPr>
                <w:sz w:val="24"/>
                <w:szCs w:val="24"/>
              </w:rPr>
            </w:pPr>
            <w:r>
              <w:rPr>
                <w:sz w:val="24"/>
                <w:szCs w:val="24"/>
              </w:rPr>
              <w:pict>
                <v:shape id="_x0000_i1244" type="#_x0000_t75" style="width:14.25pt;height:18pt">
                  <v:imagedata r:id="rId175" o:title=""/>
                </v:shape>
              </w:pict>
            </w:r>
          </w:p>
        </w:tc>
        <w:tc>
          <w:tcPr>
            <w:tcW w:w="540" w:type="dxa"/>
          </w:tcPr>
          <w:p w:rsidR="004010D9" w:rsidRPr="007B3064" w:rsidRDefault="004010D9" w:rsidP="00316C40">
            <w:pPr>
              <w:spacing w:before="120"/>
              <w:ind w:firstLine="567"/>
              <w:rPr>
                <w:sz w:val="24"/>
                <w:szCs w:val="24"/>
              </w:rPr>
            </w:pPr>
          </w:p>
        </w:tc>
      </w:tr>
      <w:tr w:rsidR="004010D9" w:rsidRPr="007B3064" w:rsidTr="00316C40">
        <w:tc>
          <w:tcPr>
            <w:tcW w:w="1373" w:type="dxa"/>
          </w:tcPr>
          <w:p w:rsidR="004010D9" w:rsidRPr="007B3064" w:rsidRDefault="004010D9" w:rsidP="00316C40">
            <w:pPr>
              <w:spacing w:before="120"/>
              <w:ind w:firstLine="567"/>
              <w:rPr>
                <w:sz w:val="24"/>
                <w:szCs w:val="24"/>
              </w:rPr>
            </w:pPr>
            <w:r w:rsidRPr="007B3064">
              <w:rPr>
                <w:sz w:val="24"/>
                <w:szCs w:val="24"/>
              </w:rPr>
              <w:t>Суммы</w:t>
            </w:r>
          </w:p>
        </w:tc>
        <w:tc>
          <w:tcPr>
            <w:tcW w:w="556" w:type="dxa"/>
          </w:tcPr>
          <w:p w:rsidR="004010D9" w:rsidRPr="007B3064" w:rsidRDefault="00073459" w:rsidP="00316C40">
            <w:pPr>
              <w:spacing w:before="120"/>
              <w:ind w:firstLine="567"/>
              <w:rPr>
                <w:sz w:val="24"/>
                <w:szCs w:val="24"/>
              </w:rPr>
            </w:pPr>
            <w:r>
              <w:rPr>
                <w:sz w:val="24"/>
                <w:szCs w:val="24"/>
              </w:rPr>
              <w:pict>
                <v:shape id="_x0000_i1245" type="#_x0000_t75" style="width:15pt;height:18pt">
                  <v:imagedata r:id="rId176" o:title=""/>
                </v:shape>
              </w:pict>
            </w:r>
          </w:p>
        </w:tc>
        <w:tc>
          <w:tcPr>
            <w:tcW w:w="536" w:type="dxa"/>
          </w:tcPr>
          <w:p w:rsidR="004010D9" w:rsidRPr="007B3064" w:rsidRDefault="00073459" w:rsidP="00316C40">
            <w:pPr>
              <w:spacing w:before="120"/>
              <w:ind w:firstLine="567"/>
              <w:rPr>
                <w:sz w:val="24"/>
                <w:szCs w:val="24"/>
              </w:rPr>
            </w:pPr>
            <w:r>
              <w:rPr>
                <w:sz w:val="24"/>
                <w:szCs w:val="24"/>
              </w:rPr>
              <w:pict>
                <v:shape id="_x0000_i1246" type="#_x0000_t75" style="width:14.25pt;height:17.25pt">
                  <v:imagedata r:id="rId177" o:title=""/>
                </v:shape>
              </w:pict>
            </w:r>
          </w:p>
        </w:tc>
        <w:tc>
          <w:tcPr>
            <w:tcW w:w="556" w:type="dxa"/>
          </w:tcPr>
          <w:p w:rsidR="004010D9" w:rsidRPr="007B3064" w:rsidRDefault="00073459" w:rsidP="00316C40">
            <w:pPr>
              <w:spacing w:before="120"/>
              <w:ind w:firstLine="567"/>
              <w:rPr>
                <w:sz w:val="24"/>
                <w:szCs w:val="24"/>
              </w:rPr>
            </w:pPr>
            <w:r>
              <w:rPr>
                <w:sz w:val="24"/>
                <w:szCs w:val="24"/>
              </w:rPr>
              <w:pict>
                <v:shape id="_x0000_i1247" type="#_x0000_t75" style="width:15pt;height:17.25pt">
                  <v:imagedata r:id="rId178" o:title=""/>
                </v:shape>
              </w:pict>
            </w:r>
          </w:p>
        </w:tc>
        <w:tc>
          <w:tcPr>
            <w:tcW w:w="516" w:type="dxa"/>
          </w:tcPr>
          <w:p w:rsidR="004010D9" w:rsidRPr="007B3064" w:rsidRDefault="00073459" w:rsidP="00316C40">
            <w:pPr>
              <w:spacing w:before="120"/>
              <w:ind w:firstLine="567"/>
              <w:rPr>
                <w:sz w:val="24"/>
                <w:szCs w:val="24"/>
              </w:rPr>
            </w:pPr>
            <w:r>
              <w:rPr>
                <w:sz w:val="24"/>
                <w:szCs w:val="24"/>
              </w:rPr>
              <w:pict>
                <v:shape id="_x0000_i1248" type="#_x0000_t75" style="width:15pt;height:18pt">
                  <v:imagedata r:id="rId179" o:title=""/>
                </v:shape>
              </w:pict>
            </w:r>
          </w:p>
        </w:tc>
        <w:tc>
          <w:tcPr>
            <w:tcW w:w="540" w:type="dxa"/>
          </w:tcPr>
          <w:p w:rsidR="004010D9" w:rsidRPr="007B3064" w:rsidRDefault="00073459" w:rsidP="00316C40">
            <w:pPr>
              <w:spacing w:before="120"/>
              <w:ind w:firstLine="567"/>
              <w:rPr>
                <w:sz w:val="24"/>
                <w:szCs w:val="24"/>
              </w:rPr>
            </w:pPr>
            <w:r>
              <w:rPr>
                <w:sz w:val="24"/>
                <w:szCs w:val="24"/>
              </w:rPr>
              <w:pict>
                <v:shape id="_x0000_i1249" type="#_x0000_t75" style="width:15pt;height:17.25pt">
                  <v:imagedata r:id="rId180" o:title=""/>
                </v:shape>
              </w:pict>
            </w:r>
          </w:p>
        </w:tc>
        <w:tc>
          <w:tcPr>
            <w:tcW w:w="540" w:type="dxa"/>
          </w:tcPr>
          <w:p w:rsidR="004010D9" w:rsidRPr="007B3064" w:rsidRDefault="00073459" w:rsidP="00316C40">
            <w:pPr>
              <w:spacing w:before="120"/>
              <w:ind w:firstLine="567"/>
              <w:rPr>
                <w:sz w:val="24"/>
                <w:szCs w:val="24"/>
              </w:rPr>
            </w:pPr>
            <w:r>
              <w:rPr>
                <w:sz w:val="24"/>
                <w:szCs w:val="24"/>
              </w:rPr>
              <w:pict>
                <v:shape id="_x0000_i1250" type="#_x0000_t75" style="width:15pt;height:18pt">
                  <v:imagedata r:id="rId181" o:title=""/>
                </v:shape>
              </w:pict>
            </w:r>
          </w:p>
        </w:tc>
        <w:tc>
          <w:tcPr>
            <w:tcW w:w="540" w:type="dxa"/>
          </w:tcPr>
          <w:p w:rsidR="004010D9" w:rsidRPr="007B3064" w:rsidRDefault="00073459" w:rsidP="00316C40">
            <w:pPr>
              <w:spacing w:before="120"/>
              <w:ind w:firstLine="567"/>
              <w:rPr>
                <w:sz w:val="24"/>
                <w:szCs w:val="24"/>
              </w:rPr>
            </w:pPr>
            <w:r>
              <w:rPr>
                <w:sz w:val="24"/>
                <w:szCs w:val="24"/>
              </w:rPr>
              <w:pict>
                <v:shape id="_x0000_i1251" type="#_x0000_t75" style="width:15pt;height:18pt">
                  <v:imagedata r:id="rId182" o:title=""/>
                </v:shape>
              </w:pict>
            </w:r>
          </w:p>
        </w:tc>
      </w:tr>
      <w:tr w:rsidR="004010D9" w:rsidRPr="007B3064" w:rsidTr="00316C40">
        <w:tc>
          <w:tcPr>
            <w:tcW w:w="1373" w:type="dxa"/>
          </w:tcPr>
          <w:p w:rsidR="004010D9" w:rsidRPr="007B3064" w:rsidRDefault="004010D9" w:rsidP="00316C40">
            <w:pPr>
              <w:spacing w:before="120"/>
              <w:ind w:firstLine="567"/>
              <w:rPr>
                <w:sz w:val="24"/>
                <w:szCs w:val="24"/>
              </w:rPr>
            </w:pPr>
            <w:r w:rsidRPr="007B3064">
              <w:rPr>
                <w:sz w:val="24"/>
                <w:szCs w:val="24"/>
              </w:rPr>
              <w:t>разности</w:t>
            </w:r>
          </w:p>
        </w:tc>
        <w:tc>
          <w:tcPr>
            <w:tcW w:w="556" w:type="dxa"/>
          </w:tcPr>
          <w:p w:rsidR="004010D9" w:rsidRPr="007B3064" w:rsidRDefault="00073459" w:rsidP="00316C40">
            <w:pPr>
              <w:spacing w:before="120"/>
              <w:ind w:firstLine="567"/>
              <w:rPr>
                <w:sz w:val="24"/>
                <w:szCs w:val="24"/>
              </w:rPr>
            </w:pPr>
            <w:r>
              <w:rPr>
                <w:sz w:val="24"/>
                <w:szCs w:val="24"/>
              </w:rPr>
              <w:pict>
                <v:shape id="_x0000_i1252" type="#_x0000_t75" style="width:14.25pt;height:18pt">
                  <v:imagedata r:id="rId183" o:title=""/>
                </v:shape>
              </w:pict>
            </w:r>
          </w:p>
        </w:tc>
        <w:tc>
          <w:tcPr>
            <w:tcW w:w="536" w:type="dxa"/>
          </w:tcPr>
          <w:p w:rsidR="004010D9" w:rsidRPr="007B3064" w:rsidRDefault="00073459" w:rsidP="00316C40">
            <w:pPr>
              <w:spacing w:before="120"/>
              <w:ind w:firstLine="567"/>
              <w:rPr>
                <w:sz w:val="24"/>
                <w:szCs w:val="24"/>
              </w:rPr>
            </w:pPr>
            <w:r>
              <w:rPr>
                <w:sz w:val="24"/>
                <w:szCs w:val="24"/>
              </w:rPr>
              <w:pict>
                <v:shape id="_x0000_i1253" type="#_x0000_t75" style="width:12.75pt;height:17.25pt">
                  <v:imagedata r:id="rId184" o:title=""/>
                </v:shape>
              </w:pict>
            </w:r>
          </w:p>
        </w:tc>
        <w:tc>
          <w:tcPr>
            <w:tcW w:w="556" w:type="dxa"/>
          </w:tcPr>
          <w:p w:rsidR="004010D9" w:rsidRPr="007B3064" w:rsidRDefault="00073459" w:rsidP="00316C40">
            <w:pPr>
              <w:spacing w:before="120"/>
              <w:ind w:firstLine="567"/>
              <w:rPr>
                <w:sz w:val="24"/>
                <w:szCs w:val="24"/>
              </w:rPr>
            </w:pPr>
            <w:r>
              <w:rPr>
                <w:sz w:val="24"/>
                <w:szCs w:val="24"/>
              </w:rPr>
              <w:pict>
                <v:shape id="_x0000_i1254" type="#_x0000_t75" style="width:14.25pt;height:17.25pt">
                  <v:imagedata r:id="rId185" o:title=""/>
                </v:shape>
              </w:pict>
            </w:r>
          </w:p>
        </w:tc>
        <w:tc>
          <w:tcPr>
            <w:tcW w:w="516" w:type="dxa"/>
          </w:tcPr>
          <w:p w:rsidR="004010D9" w:rsidRPr="007B3064" w:rsidRDefault="00073459" w:rsidP="00316C40">
            <w:pPr>
              <w:spacing w:before="120"/>
              <w:ind w:firstLine="567"/>
              <w:rPr>
                <w:sz w:val="24"/>
                <w:szCs w:val="24"/>
              </w:rPr>
            </w:pPr>
            <w:r>
              <w:rPr>
                <w:sz w:val="24"/>
                <w:szCs w:val="24"/>
              </w:rPr>
              <w:pict>
                <v:shape id="_x0000_i1255" type="#_x0000_t75" style="width:14.25pt;height:18pt">
                  <v:imagedata r:id="rId186" o:title=""/>
                </v:shape>
              </w:pict>
            </w:r>
          </w:p>
        </w:tc>
        <w:tc>
          <w:tcPr>
            <w:tcW w:w="540" w:type="dxa"/>
          </w:tcPr>
          <w:p w:rsidR="004010D9" w:rsidRPr="007B3064" w:rsidRDefault="00073459" w:rsidP="00316C40">
            <w:pPr>
              <w:spacing w:before="120"/>
              <w:ind w:firstLine="567"/>
              <w:rPr>
                <w:sz w:val="24"/>
                <w:szCs w:val="24"/>
              </w:rPr>
            </w:pPr>
            <w:r>
              <w:rPr>
                <w:sz w:val="24"/>
                <w:szCs w:val="24"/>
              </w:rPr>
              <w:pict>
                <v:shape id="_x0000_i1256" type="#_x0000_t75" style="width:14.25pt;height:17.25pt">
                  <v:imagedata r:id="rId187" o:title=""/>
                </v:shape>
              </w:pict>
            </w:r>
          </w:p>
        </w:tc>
        <w:tc>
          <w:tcPr>
            <w:tcW w:w="540" w:type="dxa"/>
          </w:tcPr>
          <w:p w:rsidR="004010D9" w:rsidRPr="007B3064" w:rsidRDefault="00073459" w:rsidP="00316C40">
            <w:pPr>
              <w:spacing w:before="120"/>
              <w:ind w:firstLine="567"/>
              <w:rPr>
                <w:sz w:val="24"/>
                <w:szCs w:val="24"/>
              </w:rPr>
            </w:pPr>
            <w:r>
              <w:rPr>
                <w:sz w:val="24"/>
                <w:szCs w:val="24"/>
              </w:rPr>
              <w:pict>
                <v:shape id="_x0000_i1257" type="#_x0000_t75" style="width:14.25pt;height:18pt">
                  <v:imagedata r:id="rId188" o:title=""/>
                </v:shape>
              </w:pict>
            </w:r>
          </w:p>
        </w:tc>
        <w:tc>
          <w:tcPr>
            <w:tcW w:w="540" w:type="dxa"/>
          </w:tcPr>
          <w:p w:rsidR="004010D9" w:rsidRPr="007B3064" w:rsidRDefault="004010D9" w:rsidP="00316C40">
            <w:pPr>
              <w:spacing w:before="120"/>
              <w:ind w:firstLine="567"/>
              <w:rPr>
                <w:sz w:val="24"/>
                <w:szCs w:val="24"/>
              </w:rPr>
            </w:pPr>
          </w:p>
        </w:tc>
      </w:tr>
    </w:tbl>
    <w:p w:rsidR="004010D9" w:rsidRPr="007B3064" w:rsidRDefault="004010D9" w:rsidP="004010D9">
      <w:pPr>
        <w:spacing w:before="120"/>
        <w:ind w:firstLine="567"/>
        <w:rPr>
          <w:sz w:val="24"/>
          <w:szCs w:val="24"/>
        </w:rPr>
      </w:pPr>
    </w:p>
    <w:tbl>
      <w:tblPr>
        <w:tblStyle w:val="af4"/>
        <w:tblW w:w="0" w:type="auto"/>
        <w:tblLook w:val="01E0" w:firstRow="1" w:lastRow="1" w:firstColumn="1" w:lastColumn="1" w:noHBand="0" w:noVBand="0"/>
      </w:tblPr>
      <w:tblGrid>
        <w:gridCol w:w="1693"/>
        <w:gridCol w:w="1084"/>
        <w:gridCol w:w="1104"/>
        <w:gridCol w:w="1044"/>
        <w:gridCol w:w="1044"/>
        <w:gridCol w:w="1044"/>
        <w:gridCol w:w="1044"/>
      </w:tblGrid>
      <w:tr w:rsidR="004010D9" w:rsidRPr="007B3064" w:rsidTr="00316C40">
        <w:tc>
          <w:tcPr>
            <w:tcW w:w="1373" w:type="dxa"/>
            <w:vMerge w:val="restart"/>
          </w:tcPr>
          <w:p w:rsidR="004010D9" w:rsidRPr="007B3064" w:rsidRDefault="004010D9" w:rsidP="00316C40">
            <w:pPr>
              <w:spacing w:before="120"/>
              <w:ind w:firstLine="567"/>
              <w:rPr>
                <w:sz w:val="24"/>
                <w:szCs w:val="24"/>
              </w:rPr>
            </w:pPr>
            <w:r w:rsidRPr="007B3064">
              <w:rPr>
                <w:sz w:val="24"/>
                <w:szCs w:val="24"/>
              </w:rPr>
              <w:t>Суммы</w:t>
            </w:r>
          </w:p>
        </w:tc>
        <w:tc>
          <w:tcPr>
            <w:tcW w:w="536" w:type="dxa"/>
          </w:tcPr>
          <w:p w:rsidR="004010D9" w:rsidRPr="007B3064" w:rsidRDefault="00073459" w:rsidP="00316C40">
            <w:pPr>
              <w:spacing w:before="120"/>
              <w:ind w:firstLine="567"/>
              <w:rPr>
                <w:sz w:val="24"/>
                <w:szCs w:val="24"/>
              </w:rPr>
            </w:pPr>
            <w:r>
              <w:rPr>
                <w:sz w:val="24"/>
                <w:szCs w:val="24"/>
              </w:rPr>
              <w:pict>
                <v:shape id="_x0000_i1258" type="#_x0000_t75" style="width:12pt;height:17.25pt">
                  <v:imagedata r:id="rId73" o:title=""/>
                </v:shape>
              </w:pict>
            </w:r>
          </w:p>
        </w:tc>
        <w:tc>
          <w:tcPr>
            <w:tcW w:w="556" w:type="dxa"/>
          </w:tcPr>
          <w:p w:rsidR="004010D9" w:rsidRPr="007B3064" w:rsidRDefault="00073459" w:rsidP="00316C40">
            <w:pPr>
              <w:spacing w:before="120"/>
              <w:ind w:firstLine="567"/>
              <w:rPr>
                <w:sz w:val="24"/>
                <w:szCs w:val="24"/>
              </w:rPr>
            </w:pPr>
            <w:r>
              <w:rPr>
                <w:sz w:val="24"/>
                <w:szCs w:val="24"/>
              </w:rPr>
              <w:pict>
                <v:shape id="_x0000_i1259" type="#_x0000_t75" style="width:12.75pt;height:17.25pt">
                  <v:imagedata r:id="rId189" o:title=""/>
                </v:shape>
              </w:pict>
            </w:r>
          </w:p>
        </w:tc>
        <w:tc>
          <w:tcPr>
            <w:tcW w:w="516" w:type="dxa"/>
          </w:tcPr>
          <w:p w:rsidR="004010D9" w:rsidRPr="007B3064" w:rsidRDefault="00073459" w:rsidP="00316C40">
            <w:pPr>
              <w:spacing w:before="120"/>
              <w:ind w:firstLine="567"/>
              <w:rPr>
                <w:sz w:val="24"/>
                <w:szCs w:val="24"/>
              </w:rPr>
            </w:pPr>
            <w:r>
              <w:rPr>
                <w:sz w:val="24"/>
                <w:szCs w:val="24"/>
              </w:rPr>
              <w:pict>
                <v:shape id="_x0000_i1260" type="#_x0000_t75" style="width:12.75pt;height:18pt">
                  <v:imagedata r:id="rId190" o:title=""/>
                </v:shape>
              </w:pict>
            </w:r>
          </w:p>
        </w:tc>
        <w:tc>
          <w:tcPr>
            <w:tcW w:w="540" w:type="dxa"/>
          </w:tcPr>
          <w:p w:rsidR="004010D9" w:rsidRPr="007B3064" w:rsidRDefault="00073459" w:rsidP="00316C40">
            <w:pPr>
              <w:spacing w:before="120"/>
              <w:ind w:firstLine="567"/>
              <w:rPr>
                <w:sz w:val="24"/>
                <w:szCs w:val="24"/>
              </w:rPr>
            </w:pPr>
            <w:r>
              <w:rPr>
                <w:sz w:val="24"/>
                <w:szCs w:val="24"/>
              </w:rPr>
              <w:pict>
                <v:shape id="_x0000_i1261" type="#_x0000_t75" style="width:12.75pt;height:17.25pt">
                  <v:imagedata r:id="rId191" o:title=""/>
                </v:shape>
              </w:pict>
            </w:r>
          </w:p>
        </w:tc>
        <w:tc>
          <w:tcPr>
            <w:tcW w:w="540" w:type="dxa"/>
          </w:tcPr>
          <w:p w:rsidR="004010D9" w:rsidRPr="007B3064" w:rsidRDefault="00073459" w:rsidP="00316C40">
            <w:pPr>
              <w:spacing w:before="120"/>
              <w:ind w:firstLine="567"/>
              <w:rPr>
                <w:sz w:val="24"/>
                <w:szCs w:val="24"/>
              </w:rPr>
            </w:pPr>
            <w:r>
              <w:rPr>
                <w:sz w:val="24"/>
                <w:szCs w:val="24"/>
              </w:rPr>
              <w:pict>
                <v:shape id="_x0000_i1262" type="#_x0000_t75" style="width:12.75pt;height:18pt">
                  <v:imagedata r:id="rId77" o:title=""/>
                </v:shape>
              </w:pict>
            </w:r>
          </w:p>
        </w:tc>
        <w:tc>
          <w:tcPr>
            <w:tcW w:w="540" w:type="dxa"/>
          </w:tcPr>
          <w:p w:rsidR="004010D9" w:rsidRPr="007B3064" w:rsidRDefault="00073459" w:rsidP="00316C40">
            <w:pPr>
              <w:spacing w:before="120"/>
              <w:ind w:firstLine="567"/>
              <w:rPr>
                <w:sz w:val="24"/>
                <w:szCs w:val="24"/>
              </w:rPr>
            </w:pPr>
            <w:r>
              <w:rPr>
                <w:sz w:val="24"/>
                <w:szCs w:val="24"/>
              </w:rPr>
              <w:pict>
                <v:shape id="_x0000_i1263" type="#_x0000_t75" style="width:12.75pt;height:18pt">
                  <v:imagedata r:id="rId192" o:title=""/>
                </v:shape>
              </w:pict>
            </w:r>
          </w:p>
        </w:tc>
      </w:tr>
      <w:tr w:rsidR="004010D9" w:rsidRPr="007B3064" w:rsidTr="00316C40">
        <w:tc>
          <w:tcPr>
            <w:tcW w:w="1373" w:type="dxa"/>
            <w:vMerge/>
          </w:tcPr>
          <w:p w:rsidR="004010D9" w:rsidRPr="007B3064" w:rsidRDefault="004010D9" w:rsidP="00316C40">
            <w:pPr>
              <w:spacing w:before="120"/>
              <w:ind w:firstLine="567"/>
              <w:rPr>
                <w:sz w:val="24"/>
                <w:szCs w:val="24"/>
              </w:rPr>
            </w:pPr>
          </w:p>
        </w:tc>
        <w:tc>
          <w:tcPr>
            <w:tcW w:w="536" w:type="dxa"/>
          </w:tcPr>
          <w:p w:rsidR="004010D9" w:rsidRPr="007B3064" w:rsidRDefault="00073459" w:rsidP="00316C40">
            <w:pPr>
              <w:spacing w:before="120"/>
              <w:ind w:firstLine="567"/>
              <w:rPr>
                <w:sz w:val="24"/>
                <w:szCs w:val="24"/>
              </w:rPr>
            </w:pPr>
            <w:r>
              <w:rPr>
                <w:sz w:val="24"/>
                <w:szCs w:val="24"/>
              </w:rPr>
              <w:pict>
                <v:shape id="_x0000_i1264" type="#_x0000_t75" style="width:15pt;height:17.25pt">
                  <v:imagedata r:id="rId163" o:title=""/>
                </v:shape>
              </w:pict>
            </w:r>
          </w:p>
        </w:tc>
        <w:tc>
          <w:tcPr>
            <w:tcW w:w="556" w:type="dxa"/>
          </w:tcPr>
          <w:p w:rsidR="004010D9" w:rsidRPr="007B3064" w:rsidRDefault="00073459" w:rsidP="00316C40">
            <w:pPr>
              <w:spacing w:before="120"/>
              <w:ind w:firstLine="567"/>
              <w:rPr>
                <w:sz w:val="24"/>
                <w:szCs w:val="24"/>
              </w:rPr>
            </w:pPr>
            <w:r>
              <w:rPr>
                <w:sz w:val="24"/>
                <w:szCs w:val="24"/>
              </w:rPr>
              <w:pict>
                <v:shape id="_x0000_i1265" type="#_x0000_t75" style="width:15.75pt;height:18pt">
                  <v:imagedata r:id="rId162" o:title=""/>
                </v:shape>
              </w:pict>
            </w:r>
          </w:p>
        </w:tc>
        <w:tc>
          <w:tcPr>
            <w:tcW w:w="516" w:type="dxa"/>
          </w:tcPr>
          <w:p w:rsidR="004010D9" w:rsidRPr="007B3064" w:rsidRDefault="00073459" w:rsidP="00316C40">
            <w:pPr>
              <w:spacing w:before="120"/>
              <w:ind w:firstLine="567"/>
              <w:rPr>
                <w:sz w:val="24"/>
                <w:szCs w:val="24"/>
              </w:rPr>
            </w:pPr>
            <w:r>
              <w:rPr>
                <w:sz w:val="24"/>
                <w:szCs w:val="24"/>
              </w:rPr>
              <w:pict>
                <v:shape id="_x0000_i1266" type="#_x0000_t75" style="width:12.75pt;height:18pt">
                  <v:imagedata r:id="rId161" o:title=""/>
                </v:shape>
              </w:pict>
            </w:r>
          </w:p>
        </w:tc>
        <w:tc>
          <w:tcPr>
            <w:tcW w:w="540" w:type="dxa"/>
          </w:tcPr>
          <w:p w:rsidR="004010D9" w:rsidRPr="007B3064" w:rsidRDefault="00073459" w:rsidP="00316C40">
            <w:pPr>
              <w:spacing w:before="120"/>
              <w:ind w:firstLine="567"/>
              <w:rPr>
                <w:sz w:val="24"/>
                <w:szCs w:val="24"/>
              </w:rPr>
            </w:pPr>
            <w:r>
              <w:rPr>
                <w:sz w:val="24"/>
                <w:szCs w:val="24"/>
              </w:rPr>
              <w:pict>
                <v:shape id="_x0000_i1267" type="#_x0000_t75" style="width:12.75pt;height:18pt">
                  <v:imagedata r:id="rId160" o:title=""/>
                </v:shape>
              </w:pict>
            </w:r>
          </w:p>
        </w:tc>
        <w:tc>
          <w:tcPr>
            <w:tcW w:w="540" w:type="dxa"/>
          </w:tcPr>
          <w:p w:rsidR="004010D9" w:rsidRPr="007B3064" w:rsidRDefault="00073459" w:rsidP="00316C40">
            <w:pPr>
              <w:spacing w:before="120"/>
              <w:ind w:firstLine="567"/>
              <w:rPr>
                <w:sz w:val="24"/>
                <w:szCs w:val="24"/>
              </w:rPr>
            </w:pPr>
            <w:r>
              <w:rPr>
                <w:sz w:val="24"/>
                <w:szCs w:val="24"/>
              </w:rPr>
              <w:pict>
                <v:shape id="_x0000_i1268" type="#_x0000_t75" style="width:12.75pt;height:18pt">
                  <v:imagedata r:id="rId159" o:title=""/>
                </v:shape>
              </w:pict>
            </w:r>
          </w:p>
        </w:tc>
        <w:tc>
          <w:tcPr>
            <w:tcW w:w="540" w:type="dxa"/>
          </w:tcPr>
          <w:p w:rsidR="004010D9" w:rsidRPr="007B3064" w:rsidRDefault="004010D9" w:rsidP="00316C40">
            <w:pPr>
              <w:spacing w:before="120"/>
              <w:ind w:firstLine="567"/>
              <w:rPr>
                <w:sz w:val="24"/>
                <w:szCs w:val="24"/>
              </w:rPr>
            </w:pPr>
          </w:p>
        </w:tc>
      </w:tr>
      <w:tr w:rsidR="004010D9" w:rsidRPr="007B3064" w:rsidTr="00316C40">
        <w:tc>
          <w:tcPr>
            <w:tcW w:w="1373" w:type="dxa"/>
          </w:tcPr>
          <w:p w:rsidR="004010D9" w:rsidRPr="007B3064" w:rsidRDefault="004010D9" w:rsidP="00316C40">
            <w:pPr>
              <w:spacing w:before="120"/>
              <w:ind w:firstLine="567"/>
              <w:rPr>
                <w:sz w:val="24"/>
                <w:szCs w:val="24"/>
              </w:rPr>
            </w:pPr>
            <w:r w:rsidRPr="007B3064">
              <w:rPr>
                <w:sz w:val="24"/>
                <w:szCs w:val="24"/>
              </w:rPr>
              <w:t>Суммы</w:t>
            </w:r>
          </w:p>
        </w:tc>
        <w:tc>
          <w:tcPr>
            <w:tcW w:w="536" w:type="dxa"/>
          </w:tcPr>
          <w:p w:rsidR="004010D9" w:rsidRPr="007B3064" w:rsidRDefault="00073459" w:rsidP="00316C40">
            <w:pPr>
              <w:spacing w:before="120"/>
              <w:ind w:firstLine="567"/>
              <w:rPr>
                <w:sz w:val="24"/>
                <w:szCs w:val="24"/>
              </w:rPr>
            </w:pPr>
            <w:r>
              <w:rPr>
                <w:sz w:val="24"/>
                <w:szCs w:val="24"/>
              </w:rPr>
              <w:pict>
                <v:shape id="_x0000_i1269" type="#_x0000_t75" style="width:9.75pt;height:17.25pt">
                  <v:imagedata r:id="rId193" o:title=""/>
                </v:shape>
              </w:pict>
            </w:r>
          </w:p>
        </w:tc>
        <w:tc>
          <w:tcPr>
            <w:tcW w:w="556" w:type="dxa"/>
          </w:tcPr>
          <w:p w:rsidR="004010D9" w:rsidRPr="007B3064" w:rsidRDefault="00073459" w:rsidP="00316C40">
            <w:pPr>
              <w:spacing w:before="120"/>
              <w:ind w:firstLine="567"/>
              <w:rPr>
                <w:sz w:val="24"/>
                <w:szCs w:val="24"/>
              </w:rPr>
            </w:pPr>
            <w:r>
              <w:rPr>
                <w:sz w:val="24"/>
                <w:szCs w:val="24"/>
              </w:rPr>
              <w:pict>
                <v:shape id="_x0000_i1270" type="#_x0000_t75" style="width:12pt;height:17.25pt">
                  <v:imagedata r:id="rId194" o:title=""/>
                </v:shape>
              </w:pict>
            </w:r>
          </w:p>
        </w:tc>
        <w:tc>
          <w:tcPr>
            <w:tcW w:w="516" w:type="dxa"/>
          </w:tcPr>
          <w:p w:rsidR="004010D9" w:rsidRPr="007B3064" w:rsidRDefault="00073459" w:rsidP="00316C40">
            <w:pPr>
              <w:spacing w:before="120"/>
              <w:ind w:firstLine="567"/>
              <w:rPr>
                <w:sz w:val="24"/>
                <w:szCs w:val="24"/>
              </w:rPr>
            </w:pPr>
            <w:r>
              <w:rPr>
                <w:sz w:val="24"/>
                <w:szCs w:val="24"/>
              </w:rPr>
              <w:pict>
                <v:shape id="_x0000_i1271" type="#_x0000_t75" style="width:11.25pt;height:18pt">
                  <v:imagedata r:id="rId195" o:title=""/>
                </v:shape>
              </w:pict>
            </w:r>
          </w:p>
        </w:tc>
        <w:tc>
          <w:tcPr>
            <w:tcW w:w="540" w:type="dxa"/>
          </w:tcPr>
          <w:p w:rsidR="004010D9" w:rsidRPr="007B3064" w:rsidRDefault="00073459" w:rsidP="00316C40">
            <w:pPr>
              <w:spacing w:before="120"/>
              <w:ind w:firstLine="567"/>
              <w:rPr>
                <w:sz w:val="24"/>
                <w:szCs w:val="24"/>
              </w:rPr>
            </w:pPr>
            <w:r>
              <w:rPr>
                <w:sz w:val="24"/>
                <w:szCs w:val="24"/>
              </w:rPr>
              <w:pict>
                <v:shape id="_x0000_i1272" type="#_x0000_t75" style="width:12pt;height:17.25pt">
                  <v:imagedata r:id="rId196" o:title=""/>
                </v:shape>
              </w:pict>
            </w:r>
          </w:p>
        </w:tc>
        <w:tc>
          <w:tcPr>
            <w:tcW w:w="540" w:type="dxa"/>
          </w:tcPr>
          <w:p w:rsidR="004010D9" w:rsidRPr="007B3064" w:rsidRDefault="00073459" w:rsidP="00316C40">
            <w:pPr>
              <w:spacing w:before="120"/>
              <w:ind w:firstLine="567"/>
              <w:rPr>
                <w:sz w:val="24"/>
                <w:szCs w:val="24"/>
              </w:rPr>
            </w:pPr>
            <w:r>
              <w:rPr>
                <w:sz w:val="24"/>
                <w:szCs w:val="24"/>
              </w:rPr>
              <w:pict>
                <v:shape id="_x0000_i1273" type="#_x0000_t75" style="width:11.25pt;height:18pt">
                  <v:imagedata r:id="rId197" o:title=""/>
                </v:shape>
              </w:pict>
            </w:r>
          </w:p>
        </w:tc>
        <w:tc>
          <w:tcPr>
            <w:tcW w:w="540" w:type="dxa"/>
          </w:tcPr>
          <w:p w:rsidR="004010D9" w:rsidRPr="007B3064" w:rsidRDefault="00073459" w:rsidP="00316C40">
            <w:pPr>
              <w:spacing w:before="120"/>
              <w:ind w:firstLine="567"/>
              <w:rPr>
                <w:sz w:val="24"/>
                <w:szCs w:val="24"/>
              </w:rPr>
            </w:pPr>
            <w:r>
              <w:rPr>
                <w:sz w:val="24"/>
                <w:szCs w:val="24"/>
              </w:rPr>
              <w:pict>
                <v:shape id="_x0000_i1274" type="#_x0000_t75" style="width:11.25pt;height:18pt">
                  <v:imagedata r:id="rId198" o:title=""/>
                </v:shape>
              </w:pict>
            </w:r>
          </w:p>
        </w:tc>
      </w:tr>
      <w:tr w:rsidR="004010D9" w:rsidRPr="007B3064" w:rsidTr="00316C40">
        <w:tc>
          <w:tcPr>
            <w:tcW w:w="1373" w:type="dxa"/>
          </w:tcPr>
          <w:p w:rsidR="004010D9" w:rsidRPr="007B3064" w:rsidRDefault="004010D9" w:rsidP="00316C40">
            <w:pPr>
              <w:spacing w:before="120"/>
              <w:ind w:firstLine="567"/>
              <w:rPr>
                <w:sz w:val="24"/>
                <w:szCs w:val="24"/>
              </w:rPr>
            </w:pPr>
            <w:r w:rsidRPr="007B3064">
              <w:rPr>
                <w:sz w:val="24"/>
                <w:szCs w:val="24"/>
              </w:rPr>
              <w:t>разности</w:t>
            </w:r>
          </w:p>
        </w:tc>
        <w:tc>
          <w:tcPr>
            <w:tcW w:w="536" w:type="dxa"/>
          </w:tcPr>
          <w:p w:rsidR="004010D9" w:rsidRPr="007B3064" w:rsidRDefault="00073459" w:rsidP="00316C40">
            <w:pPr>
              <w:spacing w:before="120"/>
              <w:ind w:firstLine="567"/>
              <w:rPr>
                <w:sz w:val="24"/>
                <w:szCs w:val="24"/>
              </w:rPr>
            </w:pPr>
            <w:r>
              <w:rPr>
                <w:sz w:val="24"/>
                <w:szCs w:val="24"/>
              </w:rPr>
              <w:pict>
                <v:shape id="_x0000_i1275" type="#_x0000_t75" style="width:12pt;height:17.25pt">
                  <v:imagedata r:id="rId199" o:title=""/>
                </v:shape>
              </w:pict>
            </w:r>
          </w:p>
        </w:tc>
        <w:tc>
          <w:tcPr>
            <w:tcW w:w="556" w:type="dxa"/>
          </w:tcPr>
          <w:p w:rsidR="004010D9" w:rsidRPr="007B3064" w:rsidRDefault="00073459" w:rsidP="00316C40">
            <w:pPr>
              <w:spacing w:before="120"/>
              <w:ind w:firstLine="567"/>
              <w:rPr>
                <w:sz w:val="24"/>
                <w:szCs w:val="24"/>
              </w:rPr>
            </w:pPr>
            <w:r>
              <w:rPr>
                <w:sz w:val="24"/>
                <w:szCs w:val="24"/>
              </w:rPr>
              <w:pict>
                <v:shape id="_x0000_i1276" type="#_x0000_t75" style="width:12.75pt;height:17.25pt">
                  <v:imagedata r:id="rId200" o:title=""/>
                </v:shape>
              </w:pict>
            </w:r>
          </w:p>
        </w:tc>
        <w:tc>
          <w:tcPr>
            <w:tcW w:w="516" w:type="dxa"/>
          </w:tcPr>
          <w:p w:rsidR="004010D9" w:rsidRPr="007B3064" w:rsidRDefault="00073459" w:rsidP="00316C40">
            <w:pPr>
              <w:spacing w:before="120"/>
              <w:ind w:firstLine="567"/>
              <w:rPr>
                <w:sz w:val="24"/>
                <w:szCs w:val="24"/>
              </w:rPr>
            </w:pPr>
            <w:r>
              <w:rPr>
                <w:sz w:val="24"/>
                <w:szCs w:val="24"/>
              </w:rPr>
              <w:pict>
                <v:shape id="_x0000_i1277" type="#_x0000_t75" style="width:12pt;height:18pt">
                  <v:imagedata r:id="rId201" o:title=""/>
                </v:shape>
              </w:pict>
            </w:r>
          </w:p>
        </w:tc>
        <w:tc>
          <w:tcPr>
            <w:tcW w:w="540" w:type="dxa"/>
          </w:tcPr>
          <w:p w:rsidR="004010D9" w:rsidRPr="007B3064" w:rsidRDefault="00073459" w:rsidP="00316C40">
            <w:pPr>
              <w:spacing w:before="120"/>
              <w:ind w:firstLine="567"/>
              <w:rPr>
                <w:sz w:val="24"/>
                <w:szCs w:val="24"/>
              </w:rPr>
            </w:pPr>
            <w:r>
              <w:rPr>
                <w:sz w:val="24"/>
                <w:szCs w:val="24"/>
              </w:rPr>
              <w:pict>
                <v:shape id="_x0000_i1278" type="#_x0000_t75" style="width:12.75pt;height:17.25pt">
                  <v:imagedata r:id="rId202" o:title=""/>
                </v:shape>
              </w:pict>
            </w:r>
          </w:p>
        </w:tc>
        <w:tc>
          <w:tcPr>
            <w:tcW w:w="540" w:type="dxa"/>
          </w:tcPr>
          <w:p w:rsidR="004010D9" w:rsidRPr="007B3064" w:rsidRDefault="00073459" w:rsidP="00316C40">
            <w:pPr>
              <w:spacing w:before="120"/>
              <w:ind w:firstLine="567"/>
              <w:rPr>
                <w:sz w:val="24"/>
                <w:szCs w:val="24"/>
              </w:rPr>
            </w:pPr>
            <w:r>
              <w:rPr>
                <w:sz w:val="24"/>
                <w:szCs w:val="24"/>
              </w:rPr>
              <w:pict>
                <v:shape id="_x0000_i1279" type="#_x0000_t75" style="width:12.75pt;height:18pt">
                  <v:imagedata r:id="rId203" o:title=""/>
                </v:shape>
              </w:pict>
            </w:r>
          </w:p>
        </w:tc>
        <w:tc>
          <w:tcPr>
            <w:tcW w:w="540" w:type="dxa"/>
          </w:tcPr>
          <w:p w:rsidR="004010D9" w:rsidRPr="007B3064" w:rsidRDefault="004010D9" w:rsidP="00316C40">
            <w:pPr>
              <w:spacing w:before="120"/>
              <w:ind w:firstLine="567"/>
              <w:rPr>
                <w:sz w:val="24"/>
                <w:szCs w:val="24"/>
              </w:rPr>
            </w:pPr>
          </w:p>
        </w:tc>
      </w:tr>
    </w:tbl>
    <w:p w:rsidR="004010D9" w:rsidRPr="007B3064" w:rsidRDefault="004010D9" w:rsidP="004010D9">
      <w:pPr>
        <w:spacing w:before="120"/>
        <w:ind w:firstLine="567"/>
        <w:rPr>
          <w:sz w:val="24"/>
          <w:szCs w:val="24"/>
        </w:rPr>
      </w:pPr>
    </w:p>
    <w:tbl>
      <w:tblPr>
        <w:tblStyle w:val="af4"/>
        <w:tblpPr w:leftFromText="180" w:rightFromText="180" w:vertAnchor="text" w:tblpY="1"/>
        <w:tblOverlap w:val="never"/>
        <w:tblW w:w="0" w:type="auto"/>
        <w:tblLook w:val="01E0" w:firstRow="1" w:lastRow="1" w:firstColumn="1" w:lastColumn="1" w:noHBand="0" w:noVBand="0"/>
      </w:tblPr>
      <w:tblGrid>
        <w:gridCol w:w="1693"/>
        <w:gridCol w:w="1084"/>
        <w:gridCol w:w="1084"/>
        <w:gridCol w:w="1084"/>
        <w:gridCol w:w="1084"/>
      </w:tblGrid>
      <w:tr w:rsidR="004010D9" w:rsidRPr="007B3064" w:rsidTr="00316C40">
        <w:tc>
          <w:tcPr>
            <w:tcW w:w="1368" w:type="dxa"/>
            <w:vMerge w:val="restart"/>
          </w:tcPr>
          <w:p w:rsidR="004010D9" w:rsidRPr="007B3064" w:rsidRDefault="004010D9" w:rsidP="00316C40">
            <w:pPr>
              <w:spacing w:before="120"/>
              <w:ind w:firstLine="567"/>
              <w:rPr>
                <w:sz w:val="24"/>
                <w:szCs w:val="24"/>
              </w:rPr>
            </w:pPr>
            <w:r w:rsidRPr="007B3064">
              <w:rPr>
                <w:sz w:val="24"/>
                <w:szCs w:val="24"/>
              </w:rPr>
              <w:t>Суммы</w:t>
            </w:r>
          </w:p>
        </w:tc>
        <w:tc>
          <w:tcPr>
            <w:tcW w:w="720" w:type="dxa"/>
          </w:tcPr>
          <w:p w:rsidR="004010D9" w:rsidRPr="007B3064" w:rsidRDefault="00073459" w:rsidP="00316C40">
            <w:pPr>
              <w:spacing w:before="120"/>
              <w:ind w:firstLine="567"/>
              <w:rPr>
                <w:sz w:val="24"/>
                <w:szCs w:val="24"/>
              </w:rPr>
            </w:pPr>
            <w:r>
              <w:rPr>
                <w:sz w:val="24"/>
                <w:szCs w:val="24"/>
              </w:rPr>
              <w:pict>
                <v:shape id="_x0000_i1280" type="#_x0000_t75" style="width:15pt;height:18pt">
                  <v:imagedata r:id="rId204" o:title=""/>
                </v:shape>
              </w:pict>
            </w:r>
          </w:p>
        </w:tc>
        <w:tc>
          <w:tcPr>
            <w:tcW w:w="720" w:type="dxa"/>
          </w:tcPr>
          <w:p w:rsidR="004010D9" w:rsidRPr="007B3064" w:rsidRDefault="00073459" w:rsidP="00316C40">
            <w:pPr>
              <w:spacing w:before="120"/>
              <w:ind w:firstLine="567"/>
              <w:rPr>
                <w:sz w:val="24"/>
                <w:szCs w:val="24"/>
              </w:rPr>
            </w:pPr>
            <w:r>
              <w:rPr>
                <w:sz w:val="24"/>
                <w:szCs w:val="24"/>
              </w:rPr>
              <w:pict>
                <v:shape id="_x0000_i1281" type="#_x0000_t75" style="width:14.25pt;height:17.25pt">
                  <v:imagedata r:id="rId177" o:title=""/>
                </v:shape>
              </w:pict>
            </w:r>
          </w:p>
        </w:tc>
        <w:tc>
          <w:tcPr>
            <w:tcW w:w="720" w:type="dxa"/>
          </w:tcPr>
          <w:p w:rsidR="004010D9" w:rsidRPr="007B3064" w:rsidRDefault="00073459" w:rsidP="00316C40">
            <w:pPr>
              <w:spacing w:before="120"/>
              <w:ind w:firstLine="567"/>
              <w:rPr>
                <w:sz w:val="24"/>
                <w:szCs w:val="24"/>
              </w:rPr>
            </w:pPr>
            <w:r>
              <w:rPr>
                <w:sz w:val="24"/>
                <w:szCs w:val="24"/>
              </w:rPr>
              <w:pict>
                <v:shape id="_x0000_i1282" type="#_x0000_t75" style="width:15pt;height:17.25pt">
                  <v:imagedata r:id="rId205" o:title=""/>
                </v:shape>
              </w:pict>
            </w:r>
          </w:p>
        </w:tc>
        <w:tc>
          <w:tcPr>
            <w:tcW w:w="720" w:type="dxa"/>
          </w:tcPr>
          <w:p w:rsidR="004010D9" w:rsidRPr="007B3064" w:rsidRDefault="00073459" w:rsidP="00316C40">
            <w:pPr>
              <w:spacing w:before="120"/>
              <w:ind w:firstLine="567"/>
              <w:rPr>
                <w:sz w:val="24"/>
                <w:szCs w:val="24"/>
              </w:rPr>
            </w:pPr>
            <w:r>
              <w:rPr>
                <w:sz w:val="24"/>
                <w:szCs w:val="24"/>
              </w:rPr>
              <w:pict>
                <v:shape id="_x0000_i1283" type="#_x0000_t75" style="width:15pt;height:18pt">
                  <v:imagedata r:id="rId179" o:title=""/>
                </v:shape>
              </w:pict>
            </w:r>
          </w:p>
        </w:tc>
      </w:tr>
      <w:tr w:rsidR="004010D9" w:rsidRPr="007B3064" w:rsidTr="00316C40">
        <w:tc>
          <w:tcPr>
            <w:tcW w:w="1368" w:type="dxa"/>
            <w:vMerge/>
          </w:tcPr>
          <w:p w:rsidR="004010D9" w:rsidRPr="007B3064" w:rsidRDefault="004010D9" w:rsidP="00316C40">
            <w:pPr>
              <w:spacing w:before="120"/>
              <w:ind w:firstLine="567"/>
              <w:rPr>
                <w:sz w:val="24"/>
                <w:szCs w:val="24"/>
              </w:rPr>
            </w:pPr>
          </w:p>
        </w:tc>
        <w:tc>
          <w:tcPr>
            <w:tcW w:w="720" w:type="dxa"/>
          </w:tcPr>
          <w:p w:rsidR="004010D9" w:rsidRPr="007B3064" w:rsidRDefault="00073459" w:rsidP="00316C40">
            <w:pPr>
              <w:spacing w:before="120"/>
              <w:ind w:firstLine="567"/>
              <w:rPr>
                <w:sz w:val="24"/>
                <w:szCs w:val="24"/>
              </w:rPr>
            </w:pPr>
            <w:r>
              <w:rPr>
                <w:sz w:val="24"/>
                <w:szCs w:val="24"/>
              </w:rPr>
              <w:pict>
                <v:shape id="_x0000_i1284" type="#_x0000_t75" style="width:15pt;height:18pt">
                  <v:imagedata r:id="rId206" o:title=""/>
                </v:shape>
              </w:pict>
            </w:r>
          </w:p>
        </w:tc>
        <w:tc>
          <w:tcPr>
            <w:tcW w:w="720" w:type="dxa"/>
          </w:tcPr>
          <w:p w:rsidR="004010D9" w:rsidRPr="007B3064" w:rsidRDefault="00073459" w:rsidP="00316C40">
            <w:pPr>
              <w:spacing w:before="120"/>
              <w:ind w:firstLine="567"/>
              <w:rPr>
                <w:sz w:val="24"/>
                <w:szCs w:val="24"/>
              </w:rPr>
            </w:pPr>
            <w:r>
              <w:rPr>
                <w:sz w:val="24"/>
                <w:szCs w:val="24"/>
              </w:rPr>
              <w:pict>
                <v:shape id="_x0000_i1285" type="#_x0000_t75" style="width:15pt;height:18pt">
                  <v:imagedata r:id="rId181" o:title=""/>
                </v:shape>
              </w:pict>
            </w:r>
          </w:p>
        </w:tc>
        <w:tc>
          <w:tcPr>
            <w:tcW w:w="720" w:type="dxa"/>
          </w:tcPr>
          <w:p w:rsidR="004010D9" w:rsidRPr="007B3064" w:rsidRDefault="00073459" w:rsidP="00316C40">
            <w:pPr>
              <w:spacing w:before="120"/>
              <w:ind w:firstLine="567"/>
              <w:rPr>
                <w:sz w:val="24"/>
                <w:szCs w:val="24"/>
              </w:rPr>
            </w:pPr>
            <w:r>
              <w:rPr>
                <w:sz w:val="24"/>
                <w:szCs w:val="24"/>
              </w:rPr>
              <w:pict>
                <v:shape id="_x0000_i1286" type="#_x0000_t75" style="width:15pt;height:17.25pt">
                  <v:imagedata r:id="rId207" o:title=""/>
                </v:shape>
              </w:pict>
            </w:r>
          </w:p>
        </w:tc>
        <w:tc>
          <w:tcPr>
            <w:tcW w:w="720" w:type="dxa"/>
          </w:tcPr>
          <w:p w:rsidR="004010D9" w:rsidRPr="007B3064" w:rsidRDefault="004010D9" w:rsidP="00316C40">
            <w:pPr>
              <w:spacing w:before="120"/>
              <w:ind w:firstLine="567"/>
              <w:rPr>
                <w:sz w:val="24"/>
                <w:szCs w:val="24"/>
              </w:rPr>
            </w:pPr>
          </w:p>
        </w:tc>
      </w:tr>
      <w:tr w:rsidR="004010D9" w:rsidRPr="007B3064" w:rsidTr="00316C40">
        <w:tc>
          <w:tcPr>
            <w:tcW w:w="1368" w:type="dxa"/>
          </w:tcPr>
          <w:p w:rsidR="004010D9" w:rsidRPr="007B3064" w:rsidRDefault="004010D9" w:rsidP="00316C40">
            <w:pPr>
              <w:spacing w:before="120"/>
              <w:ind w:firstLine="567"/>
              <w:rPr>
                <w:sz w:val="24"/>
                <w:szCs w:val="24"/>
              </w:rPr>
            </w:pPr>
            <w:r w:rsidRPr="007B3064">
              <w:rPr>
                <w:sz w:val="24"/>
                <w:szCs w:val="24"/>
              </w:rPr>
              <w:t>Суммы</w:t>
            </w:r>
          </w:p>
        </w:tc>
        <w:tc>
          <w:tcPr>
            <w:tcW w:w="720" w:type="dxa"/>
          </w:tcPr>
          <w:p w:rsidR="004010D9" w:rsidRPr="007B3064" w:rsidRDefault="00073459" w:rsidP="00316C40">
            <w:pPr>
              <w:spacing w:before="120"/>
              <w:ind w:firstLine="567"/>
              <w:rPr>
                <w:sz w:val="24"/>
                <w:szCs w:val="24"/>
              </w:rPr>
            </w:pPr>
            <w:r>
              <w:rPr>
                <w:sz w:val="24"/>
                <w:szCs w:val="24"/>
              </w:rPr>
              <w:pict>
                <v:shape id="_x0000_i1287" type="#_x0000_t75" style="width:12.75pt;height:18pt">
                  <v:imagedata r:id="rId208" o:title=""/>
                </v:shape>
              </w:pict>
            </w:r>
          </w:p>
        </w:tc>
        <w:tc>
          <w:tcPr>
            <w:tcW w:w="720" w:type="dxa"/>
          </w:tcPr>
          <w:p w:rsidR="004010D9" w:rsidRPr="007B3064" w:rsidRDefault="00073459" w:rsidP="00316C40">
            <w:pPr>
              <w:spacing w:before="120"/>
              <w:ind w:firstLine="567"/>
              <w:rPr>
                <w:sz w:val="24"/>
                <w:szCs w:val="24"/>
              </w:rPr>
            </w:pPr>
            <w:r>
              <w:rPr>
                <w:sz w:val="24"/>
                <w:szCs w:val="24"/>
              </w:rPr>
              <w:pict>
                <v:shape id="_x0000_i1288" type="#_x0000_t75" style="width:12pt;height:17.25pt">
                  <v:imagedata r:id="rId209" o:title=""/>
                </v:shape>
              </w:pict>
            </w:r>
          </w:p>
        </w:tc>
        <w:tc>
          <w:tcPr>
            <w:tcW w:w="720" w:type="dxa"/>
          </w:tcPr>
          <w:p w:rsidR="004010D9" w:rsidRPr="007B3064" w:rsidRDefault="00073459" w:rsidP="00316C40">
            <w:pPr>
              <w:spacing w:before="120"/>
              <w:ind w:firstLine="567"/>
              <w:rPr>
                <w:sz w:val="24"/>
                <w:szCs w:val="24"/>
              </w:rPr>
            </w:pPr>
            <w:r>
              <w:rPr>
                <w:sz w:val="24"/>
                <w:szCs w:val="24"/>
              </w:rPr>
              <w:pict>
                <v:shape id="_x0000_i1289" type="#_x0000_t75" style="width:14.25pt;height:17.25pt">
                  <v:imagedata r:id="rId210" o:title=""/>
                </v:shape>
              </w:pict>
            </w:r>
          </w:p>
        </w:tc>
        <w:tc>
          <w:tcPr>
            <w:tcW w:w="720" w:type="dxa"/>
          </w:tcPr>
          <w:p w:rsidR="004010D9" w:rsidRPr="007B3064" w:rsidRDefault="00073459" w:rsidP="00316C40">
            <w:pPr>
              <w:spacing w:before="120"/>
              <w:ind w:firstLine="567"/>
              <w:rPr>
                <w:sz w:val="24"/>
                <w:szCs w:val="24"/>
              </w:rPr>
            </w:pPr>
            <w:r>
              <w:rPr>
                <w:sz w:val="24"/>
                <w:szCs w:val="24"/>
              </w:rPr>
              <w:pict>
                <v:shape id="_x0000_i1290" type="#_x0000_t75" style="width:12.75pt;height:18pt">
                  <v:imagedata r:id="rId211" o:title=""/>
                </v:shape>
              </w:pict>
            </w:r>
          </w:p>
        </w:tc>
      </w:tr>
      <w:tr w:rsidR="004010D9" w:rsidRPr="007B3064" w:rsidTr="00316C40">
        <w:tc>
          <w:tcPr>
            <w:tcW w:w="1368" w:type="dxa"/>
          </w:tcPr>
          <w:p w:rsidR="004010D9" w:rsidRPr="007B3064" w:rsidRDefault="004010D9" w:rsidP="00316C40">
            <w:pPr>
              <w:spacing w:before="120"/>
              <w:ind w:firstLine="567"/>
              <w:rPr>
                <w:sz w:val="24"/>
                <w:szCs w:val="24"/>
              </w:rPr>
            </w:pPr>
            <w:r w:rsidRPr="007B3064">
              <w:rPr>
                <w:sz w:val="24"/>
                <w:szCs w:val="24"/>
              </w:rPr>
              <w:t>разности</w:t>
            </w:r>
          </w:p>
        </w:tc>
        <w:tc>
          <w:tcPr>
            <w:tcW w:w="720" w:type="dxa"/>
          </w:tcPr>
          <w:p w:rsidR="004010D9" w:rsidRPr="007B3064" w:rsidRDefault="00073459" w:rsidP="00316C40">
            <w:pPr>
              <w:spacing w:before="120"/>
              <w:ind w:firstLine="567"/>
              <w:rPr>
                <w:sz w:val="24"/>
                <w:szCs w:val="24"/>
              </w:rPr>
            </w:pPr>
            <w:r>
              <w:rPr>
                <w:sz w:val="24"/>
                <w:szCs w:val="24"/>
              </w:rPr>
              <w:pict>
                <v:shape id="_x0000_i1291" type="#_x0000_t75" style="width:11.25pt;height:18pt">
                  <v:imagedata r:id="rId212" o:title=""/>
                </v:shape>
              </w:pict>
            </w:r>
          </w:p>
        </w:tc>
        <w:tc>
          <w:tcPr>
            <w:tcW w:w="720" w:type="dxa"/>
          </w:tcPr>
          <w:p w:rsidR="004010D9" w:rsidRPr="007B3064" w:rsidRDefault="00073459" w:rsidP="00316C40">
            <w:pPr>
              <w:spacing w:before="120"/>
              <w:ind w:firstLine="567"/>
              <w:rPr>
                <w:sz w:val="24"/>
                <w:szCs w:val="24"/>
              </w:rPr>
            </w:pPr>
            <w:r>
              <w:rPr>
                <w:sz w:val="24"/>
                <w:szCs w:val="24"/>
              </w:rPr>
              <w:pict>
                <v:shape id="_x0000_i1292" type="#_x0000_t75" style="width:9.75pt;height:17.25pt">
                  <v:imagedata r:id="rId213" o:title=""/>
                </v:shape>
              </w:pict>
            </w:r>
          </w:p>
        </w:tc>
        <w:tc>
          <w:tcPr>
            <w:tcW w:w="720" w:type="dxa"/>
          </w:tcPr>
          <w:p w:rsidR="004010D9" w:rsidRPr="007B3064" w:rsidRDefault="00073459" w:rsidP="00316C40">
            <w:pPr>
              <w:spacing w:before="120"/>
              <w:ind w:firstLine="567"/>
              <w:rPr>
                <w:sz w:val="24"/>
                <w:szCs w:val="24"/>
              </w:rPr>
            </w:pPr>
            <w:r>
              <w:rPr>
                <w:sz w:val="24"/>
                <w:szCs w:val="24"/>
              </w:rPr>
              <w:pict>
                <v:shape id="_x0000_i1293" type="#_x0000_t75" style="width:11.25pt;height:17.25pt">
                  <v:imagedata r:id="rId214" o:title=""/>
                </v:shape>
              </w:pict>
            </w:r>
          </w:p>
        </w:tc>
        <w:tc>
          <w:tcPr>
            <w:tcW w:w="720" w:type="dxa"/>
          </w:tcPr>
          <w:p w:rsidR="004010D9" w:rsidRPr="007B3064" w:rsidRDefault="004010D9" w:rsidP="00316C40">
            <w:pPr>
              <w:spacing w:before="120"/>
              <w:ind w:firstLine="567"/>
              <w:rPr>
                <w:sz w:val="24"/>
                <w:szCs w:val="24"/>
              </w:rPr>
            </w:pPr>
          </w:p>
        </w:tc>
      </w:tr>
    </w:tbl>
    <w:tbl>
      <w:tblPr>
        <w:tblStyle w:val="af4"/>
        <w:tblW w:w="0" w:type="auto"/>
        <w:tblLook w:val="01E0" w:firstRow="1" w:lastRow="1" w:firstColumn="1" w:lastColumn="1" w:noHBand="0" w:noVBand="0"/>
      </w:tblPr>
      <w:tblGrid>
        <w:gridCol w:w="1693"/>
        <w:gridCol w:w="1084"/>
        <w:gridCol w:w="1104"/>
        <w:gridCol w:w="1104"/>
      </w:tblGrid>
      <w:tr w:rsidR="004010D9" w:rsidRPr="007B3064" w:rsidTr="00316C40">
        <w:tc>
          <w:tcPr>
            <w:tcW w:w="1368" w:type="dxa"/>
            <w:vMerge w:val="restart"/>
          </w:tcPr>
          <w:p w:rsidR="004010D9" w:rsidRPr="007B3064" w:rsidRDefault="004010D9" w:rsidP="00316C40">
            <w:pPr>
              <w:spacing w:before="120"/>
              <w:ind w:firstLine="567"/>
              <w:rPr>
                <w:sz w:val="24"/>
                <w:szCs w:val="24"/>
              </w:rPr>
            </w:pPr>
            <w:r w:rsidRPr="007B3064">
              <w:rPr>
                <w:sz w:val="24"/>
                <w:szCs w:val="24"/>
              </w:rPr>
              <w:t>разности</w:t>
            </w:r>
          </w:p>
        </w:tc>
        <w:tc>
          <w:tcPr>
            <w:tcW w:w="720" w:type="dxa"/>
          </w:tcPr>
          <w:p w:rsidR="004010D9" w:rsidRPr="007B3064" w:rsidRDefault="00073459" w:rsidP="00316C40">
            <w:pPr>
              <w:spacing w:before="120"/>
              <w:ind w:firstLine="567"/>
              <w:rPr>
                <w:sz w:val="24"/>
                <w:szCs w:val="24"/>
              </w:rPr>
            </w:pPr>
            <w:r>
              <w:rPr>
                <w:sz w:val="24"/>
                <w:szCs w:val="24"/>
              </w:rPr>
              <w:pict>
                <v:shape id="_x0000_i1294" type="#_x0000_t75" style="width:12pt;height:17.25pt">
                  <v:imagedata r:id="rId199" o:title=""/>
                </v:shape>
              </w:pict>
            </w:r>
          </w:p>
        </w:tc>
        <w:tc>
          <w:tcPr>
            <w:tcW w:w="720" w:type="dxa"/>
          </w:tcPr>
          <w:p w:rsidR="004010D9" w:rsidRPr="007B3064" w:rsidRDefault="00073459" w:rsidP="00316C40">
            <w:pPr>
              <w:spacing w:before="120"/>
              <w:ind w:firstLine="567"/>
              <w:rPr>
                <w:sz w:val="24"/>
                <w:szCs w:val="24"/>
              </w:rPr>
            </w:pPr>
            <w:r>
              <w:rPr>
                <w:sz w:val="24"/>
                <w:szCs w:val="24"/>
              </w:rPr>
              <w:pict>
                <v:shape id="_x0000_i1295" type="#_x0000_t75" style="width:12.75pt;height:17.25pt">
                  <v:imagedata r:id="rId200" o:title=""/>
                </v:shape>
              </w:pict>
            </w:r>
          </w:p>
        </w:tc>
        <w:tc>
          <w:tcPr>
            <w:tcW w:w="720" w:type="dxa"/>
          </w:tcPr>
          <w:p w:rsidR="004010D9" w:rsidRPr="007B3064" w:rsidRDefault="00073459" w:rsidP="00316C40">
            <w:pPr>
              <w:spacing w:before="120"/>
              <w:ind w:firstLine="567"/>
              <w:rPr>
                <w:sz w:val="24"/>
                <w:szCs w:val="24"/>
              </w:rPr>
            </w:pPr>
            <w:r>
              <w:rPr>
                <w:sz w:val="24"/>
                <w:szCs w:val="24"/>
              </w:rPr>
              <w:pict>
                <v:shape id="_x0000_i1296" type="#_x0000_t75" style="width:12pt;height:18pt">
                  <v:imagedata r:id="rId81" o:title=""/>
                </v:shape>
              </w:pict>
            </w:r>
          </w:p>
        </w:tc>
      </w:tr>
      <w:tr w:rsidR="004010D9" w:rsidRPr="007B3064" w:rsidTr="00316C40">
        <w:tc>
          <w:tcPr>
            <w:tcW w:w="1368" w:type="dxa"/>
            <w:vMerge/>
          </w:tcPr>
          <w:p w:rsidR="004010D9" w:rsidRPr="007B3064" w:rsidRDefault="004010D9" w:rsidP="00316C40">
            <w:pPr>
              <w:spacing w:before="120"/>
              <w:ind w:firstLine="567"/>
              <w:rPr>
                <w:sz w:val="24"/>
                <w:szCs w:val="24"/>
              </w:rPr>
            </w:pPr>
          </w:p>
        </w:tc>
        <w:tc>
          <w:tcPr>
            <w:tcW w:w="720" w:type="dxa"/>
          </w:tcPr>
          <w:p w:rsidR="004010D9" w:rsidRPr="007B3064" w:rsidRDefault="00073459" w:rsidP="00316C40">
            <w:pPr>
              <w:spacing w:before="120"/>
              <w:ind w:firstLine="567"/>
              <w:rPr>
                <w:sz w:val="24"/>
                <w:szCs w:val="24"/>
              </w:rPr>
            </w:pPr>
            <w:r>
              <w:rPr>
                <w:sz w:val="24"/>
                <w:szCs w:val="24"/>
              </w:rPr>
              <w:pict>
                <v:shape id="_x0000_i1297" type="#_x0000_t75" style="width:12.75pt;height:18pt">
                  <v:imagedata r:id="rId215" o:title=""/>
                </v:shape>
              </w:pict>
            </w:r>
          </w:p>
        </w:tc>
        <w:tc>
          <w:tcPr>
            <w:tcW w:w="720" w:type="dxa"/>
          </w:tcPr>
          <w:p w:rsidR="004010D9" w:rsidRPr="007B3064" w:rsidRDefault="00073459" w:rsidP="00316C40">
            <w:pPr>
              <w:spacing w:before="120"/>
              <w:ind w:firstLine="567"/>
              <w:rPr>
                <w:sz w:val="24"/>
                <w:szCs w:val="24"/>
              </w:rPr>
            </w:pPr>
            <w:r>
              <w:rPr>
                <w:sz w:val="24"/>
                <w:szCs w:val="24"/>
              </w:rPr>
              <w:pict>
                <v:shape id="_x0000_i1298" type="#_x0000_t75" style="width:12.75pt;height:17.25pt">
                  <v:imagedata r:id="rId216" o:title=""/>
                </v:shape>
              </w:pict>
            </w:r>
          </w:p>
        </w:tc>
        <w:tc>
          <w:tcPr>
            <w:tcW w:w="720" w:type="dxa"/>
          </w:tcPr>
          <w:p w:rsidR="004010D9" w:rsidRPr="007B3064" w:rsidRDefault="004010D9" w:rsidP="00316C40">
            <w:pPr>
              <w:spacing w:before="120"/>
              <w:ind w:firstLine="567"/>
              <w:rPr>
                <w:sz w:val="24"/>
                <w:szCs w:val="24"/>
              </w:rPr>
            </w:pPr>
          </w:p>
        </w:tc>
      </w:tr>
      <w:tr w:rsidR="004010D9" w:rsidRPr="007B3064" w:rsidTr="00316C40">
        <w:tc>
          <w:tcPr>
            <w:tcW w:w="1368" w:type="dxa"/>
          </w:tcPr>
          <w:p w:rsidR="004010D9" w:rsidRPr="007B3064" w:rsidRDefault="004010D9" w:rsidP="00316C40">
            <w:pPr>
              <w:spacing w:before="120"/>
              <w:ind w:firstLine="567"/>
              <w:rPr>
                <w:sz w:val="24"/>
                <w:szCs w:val="24"/>
              </w:rPr>
            </w:pPr>
            <w:r w:rsidRPr="007B3064">
              <w:rPr>
                <w:sz w:val="24"/>
                <w:szCs w:val="24"/>
              </w:rPr>
              <w:t>суммы</w:t>
            </w:r>
          </w:p>
        </w:tc>
        <w:tc>
          <w:tcPr>
            <w:tcW w:w="720" w:type="dxa"/>
          </w:tcPr>
          <w:p w:rsidR="004010D9" w:rsidRPr="007B3064" w:rsidRDefault="00073459" w:rsidP="00316C40">
            <w:pPr>
              <w:spacing w:before="120"/>
              <w:ind w:firstLine="567"/>
              <w:rPr>
                <w:sz w:val="24"/>
                <w:szCs w:val="24"/>
              </w:rPr>
            </w:pPr>
            <w:r>
              <w:rPr>
                <w:sz w:val="24"/>
                <w:szCs w:val="24"/>
              </w:rPr>
              <w:pict>
                <v:shape id="_x0000_i1299" type="#_x0000_t75" style="width:15pt;height:17.25pt">
                  <v:imagedata r:id="rId217" o:title=""/>
                </v:shape>
              </w:pict>
            </w:r>
          </w:p>
        </w:tc>
        <w:tc>
          <w:tcPr>
            <w:tcW w:w="720" w:type="dxa"/>
          </w:tcPr>
          <w:p w:rsidR="004010D9" w:rsidRPr="007B3064" w:rsidRDefault="00073459" w:rsidP="00316C40">
            <w:pPr>
              <w:spacing w:before="120"/>
              <w:ind w:firstLine="567"/>
              <w:rPr>
                <w:sz w:val="24"/>
                <w:szCs w:val="24"/>
              </w:rPr>
            </w:pPr>
            <w:r>
              <w:rPr>
                <w:sz w:val="24"/>
                <w:szCs w:val="24"/>
              </w:rPr>
              <w:pict>
                <v:shape id="_x0000_i1300" type="#_x0000_t75" style="width:15.75pt;height:17.25pt">
                  <v:imagedata r:id="rId218" o:title=""/>
                </v:shape>
              </w:pict>
            </w:r>
          </w:p>
        </w:tc>
        <w:tc>
          <w:tcPr>
            <w:tcW w:w="720" w:type="dxa"/>
          </w:tcPr>
          <w:p w:rsidR="004010D9" w:rsidRPr="007B3064" w:rsidRDefault="00073459" w:rsidP="00316C40">
            <w:pPr>
              <w:spacing w:before="120"/>
              <w:ind w:firstLine="567"/>
              <w:rPr>
                <w:sz w:val="24"/>
                <w:szCs w:val="24"/>
              </w:rPr>
            </w:pPr>
            <w:r>
              <w:rPr>
                <w:sz w:val="24"/>
                <w:szCs w:val="24"/>
              </w:rPr>
              <w:pict>
                <v:shape id="_x0000_i1301" type="#_x0000_t75" style="width:15.75pt;height:18pt">
                  <v:imagedata r:id="rId219" o:title=""/>
                </v:shape>
              </w:pict>
            </w:r>
          </w:p>
        </w:tc>
      </w:tr>
      <w:tr w:rsidR="004010D9" w:rsidRPr="007B3064" w:rsidTr="00316C40">
        <w:tc>
          <w:tcPr>
            <w:tcW w:w="1368" w:type="dxa"/>
          </w:tcPr>
          <w:p w:rsidR="004010D9" w:rsidRPr="007B3064" w:rsidRDefault="004010D9" w:rsidP="00316C40">
            <w:pPr>
              <w:spacing w:before="120"/>
              <w:ind w:firstLine="567"/>
              <w:rPr>
                <w:sz w:val="24"/>
                <w:szCs w:val="24"/>
              </w:rPr>
            </w:pPr>
            <w:r w:rsidRPr="007B3064">
              <w:rPr>
                <w:sz w:val="24"/>
                <w:szCs w:val="24"/>
              </w:rPr>
              <w:t>разности</w:t>
            </w:r>
          </w:p>
        </w:tc>
        <w:tc>
          <w:tcPr>
            <w:tcW w:w="720" w:type="dxa"/>
          </w:tcPr>
          <w:p w:rsidR="004010D9" w:rsidRPr="007B3064" w:rsidRDefault="00073459" w:rsidP="00316C40">
            <w:pPr>
              <w:spacing w:before="120"/>
              <w:ind w:firstLine="567"/>
              <w:rPr>
                <w:sz w:val="24"/>
                <w:szCs w:val="24"/>
              </w:rPr>
            </w:pPr>
            <w:r>
              <w:rPr>
                <w:sz w:val="24"/>
                <w:szCs w:val="24"/>
              </w:rPr>
              <w:pict>
                <v:shape id="_x0000_i1302" type="#_x0000_t75" style="width:12pt;height:17.25pt">
                  <v:imagedata r:id="rId220" o:title=""/>
                </v:shape>
              </w:pict>
            </w:r>
          </w:p>
        </w:tc>
        <w:tc>
          <w:tcPr>
            <w:tcW w:w="720" w:type="dxa"/>
          </w:tcPr>
          <w:p w:rsidR="004010D9" w:rsidRPr="007B3064" w:rsidRDefault="00073459" w:rsidP="00316C40">
            <w:pPr>
              <w:spacing w:before="120"/>
              <w:ind w:firstLine="567"/>
              <w:rPr>
                <w:sz w:val="24"/>
                <w:szCs w:val="24"/>
              </w:rPr>
            </w:pPr>
            <w:r>
              <w:rPr>
                <w:sz w:val="24"/>
                <w:szCs w:val="24"/>
              </w:rPr>
              <w:pict>
                <v:shape id="_x0000_i1303" type="#_x0000_t75" style="width:14.25pt;height:17.25pt">
                  <v:imagedata r:id="rId221" o:title=""/>
                </v:shape>
              </w:pict>
            </w:r>
          </w:p>
        </w:tc>
        <w:tc>
          <w:tcPr>
            <w:tcW w:w="720" w:type="dxa"/>
          </w:tcPr>
          <w:p w:rsidR="004010D9" w:rsidRPr="007B3064" w:rsidRDefault="004010D9" w:rsidP="00316C40">
            <w:pPr>
              <w:spacing w:before="120"/>
              <w:ind w:firstLine="567"/>
              <w:rPr>
                <w:sz w:val="24"/>
                <w:szCs w:val="24"/>
              </w:rPr>
            </w:pPr>
          </w:p>
        </w:tc>
      </w:tr>
    </w:tbl>
    <w:p w:rsidR="004010D9" w:rsidRPr="007B3064" w:rsidRDefault="004010D9" w:rsidP="004010D9">
      <w:pPr>
        <w:spacing w:before="120"/>
        <w:ind w:firstLine="567"/>
        <w:rPr>
          <w:sz w:val="24"/>
          <w:szCs w:val="24"/>
        </w:rPr>
      </w:pPr>
    </w:p>
    <w:p w:rsidR="004010D9" w:rsidRPr="007B3064" w:rsidRDefault="004010D9" w:rsidP="004010D9">
      <w:pPr>
        <w:spacing w:before="120"/>
        <w:ind w:firstLine="567"/>
        <w:rPr>
          <w:sz w:val="24"/>
          <w:szCs w:val="24"/>
        </w:rPr>
      </w:pPr>
      <w:r w:rsidRPr="007B3064">
        <w:rPr>
          <w:sz w:val="24"/>
          <w:szCs w:val="24"/>
        </w:rPr>
        <w:t>Отметим, что с величинами q и r нет надобности проделывать сложения и вычитания.</w:t>
      </w:r>
    </w:p>
    <w:p w:rsidR="004010D9" w:rsidRDefault="004010D9" w:rsidP="004010D9">
      <w:pPr>
        <w:spacing w:before="120"/>
        <w:ind w:firstLine="567"/>
        <w:rPr>
          <w:sz w:val="24"/>
          <w:szCs w:val="24"/>
        </w:rPr>
      </w:pPr>
      <w:r w:rsidRPr="007B3064">
        <w:rPr>
          <w:sz w:val="24"/>
          <w:szCs w:val="24"/>
        </w:rPr>
        <w:t>Теперь через полученные указанным путем величины k, l, m, n, q и r коэффициентов Фурье выразятся следующим образом:</w:t>
      </w:r>
    </w:p>
    <w:p w:rsidR="004010D9" w:rsidRPr="007B3064" w:rsidRDefault="00073459" w:rsidP="004010D9">
      <w:pPr>
        <w:spacing w:before="120"/>
        <w:ind w:firstLine="567"/>
        <w:rPr>
          <w:sz w:val="24"/>
          <w:szCs w:val="24"/>
        </w:rPr>
      </w:pPr>
      <w:r>
        <w:rPr>
          <w:sz w:val="24"/>
          <w:szCs w:val="24"/>
        </w:rPr>
        <w:pict>
          <v:shape id="_x0000_i1304" type="#_x0000_t75" style="width:392.25pt;height:255.75pt">
            <v:imagedata r:id="rId222" o:title=""/>
          </v:shape>
        </w:pict>
      </w:r>
    </w:p>
    <w:p w:rsidR="004010D9" w:rsidRPr="007B3064" w:rsidRDefault="004010D9" w:rsidP="004010D9">
      <w:pPr>
        <w:spacing w:before="120"/>
        <w:ind w:firstLine="567"/>
        <w:rPr>
          <w:sz w:val="24"/>
          <w:szCs w:val="24"/>
        </w:rPr>
      </w:pPr>
      <w:r w:rsidRPr="007B3064">
        <w:rPr>
          <w:sz w:val="24"/>
          <w:szCs w:val="24"/>
        </w:rPr>
        <w:t>Дальнейшие коэффициенты по двадцати четырем ординатам получаются с все меньшей точностью.</w:t>
      </w:r>
    </w:p>
    <w:p w:rsidR="004010D9" w:rsidRDefault="004010D9" w:rsidP="004010D9">
      <w:pPr>
        <w:spacing w:before="120"/>
        <w:ind w:firstLine="567"/>
        <w:rPr>
          <w:sz w:val="24"/>
          <w:szCs w:val="24"/>
        </w:rPr>
      </w:pPr>
      <w:r w:rsidRPr="007B3064">
        <w:rPr>
          <w:sz w:val="24"/>
          <w:szCs w:val="24"/>
        </w:rPr>
        <w:t xml:space="preserve">Нужно обратить внимание на одну подробность. Для получения коэффициентов </w:t>
      </w:r>
      <w:r w:rsidR="00073459">
        <w:rPr>
          <w:sz w:val="24"/>
          <w:szCs w:val="24"/>
        </w:rPr>
        <w:pict>
          <v:shape id="_x0000_i1305" type="#_x0000_t75" style="width:12.75pt;height:17.25pt">
            <v:imagedata r:id="rId223" o:title=""/>
          </v:shape>
        </w:pict>
      </w:r>
      <w:r w:rsidRPr="007B3064">
        <w:rPr>
          <w:sz w:val="24"/>
          <w:szCs w:val="24"/>
        </w:rPr>
        <w:t xml:space="preserve"> и </w:t>
      </w:r>
      <w:r w:rsidR="00073459">
        <w:rPr>
          <w:sz w:val="24"/>
          <w:szCs w:val="24"/>
        </w:rPr>
        <w:pict>
          <v:shape id="_x0000_i1306" type="#_x0000_t75" style="width:14.25pt;height:18pt">
            <v:imagedata r:id="rId224" o:title=""/>
          </v:shape>
        </w:pict>
      </w:r>
      <w:r w:rsidRPr="007B3064">
        <w:rPr>
          <w:sz w:val="24"/>
          <w:szCs w:val="24"/>
        </w:rPr>
        <w:t xml:space="preserve"> нужно отдельно вычислить те выражения, которые поставлены в квадратные скобки, а затем сложить их (для нахождения </w:t>
      </w:r>
      <w:r w:rsidR="00073459">
        <w:rPr>
          <w:sz w:val="24"/>
          <w:szCs w:val="24"/>
        </w:rPr>
        <w:pict>
          <v:shape id="_x0000_i1307" type="#_x0000_t75" style="width:12.75pt;height:17.25pt">
            <v:imagedata r:id="rId225" o:title=""/>
          </v:shape>
        </w:pict>
      </w:r>
      <w:r w:rsidRPr="007B3064">
        <w:rPr>
          <w:sz w:val="24"/>
          <w:szCs w:val="24"/>
        </w:rPr>
        <w:t xml:space="preserve">) и вычесть (для нахождения </w:t>
      </w:r>
      <w:r w:rsidR="00073459">
        <w:rPr>
          <w:sz w:val="24"/>
          <w:szCs w:val="24"/>
        </w:rPr>
        <w:pict>
          <v:shape id="_x0000_i1308" type="#_x0000_t75" style="width:14.25pt;height:18pt">
            <v:imagedata r:id="rId224" o:title=""/>
          </v:shape>
        </w:pict>
      </w:r>
      <w:r w:rsidRPr="007B3064">
        <w:rPr>
          <w:sz w:val="24"/>
          <w:szCs w:val="24"/>
        </w:rPr>
        <w:t xml:space="preserve">). Аналогичное замечание – относительно вычисления коэффициентов </w:t>
      </w:r>
      <w:r w:rsidR="00073459">
        <w:rPr>
          <w:sz w:val="24"/>
          <w:szCs w:val="24"/>
        </w:rPr>
        <w:pict>
          <v:shape id="_x0000_i1309" type="#_x0000_t75" style="width:12pt;height:17.25pt">
            <v:imagedata r:id="rId226" o:title=""/>
          </v:shape>
        </w:pict>
      </w:r>
      <w:r w:rsidRPr="007B3064">
        <w:rPr>
          <w:sz w:val="24"/>
          <w:szCs w:val="24"/>
        </w:rPr>
        <w:t xml:space="preserve"> и</w:t>
      </w:r>
      <w:r>
        <w:rPr>
          <w:sz w:val="24"/>
          <w:szCs w:val="24"/>
        </w:rPr>
        <w:t xml:space="preserve"> </w:t>
      </w:r>
      <w:r w:rsidR="00073459">
        <w:rPr>
          <w:sz w:val="24"/>
          <w:szCs w:val="24"/>
        </w:rPr>
        <w:pict>
          <v:shape id="_x0000_i1310" type="#_x0000_t75" style="width:12.75pt;height:18pt">
            <v:imagedata r:id="rId227" o:title=""/>
          </v:shape>
        </w:pict>
      </w:r>
      <w:r w:rsidRPr="007B3064">
        <w:rPr>
          <w:sz w:val="24"/>
          <w:szCs w:val="24"/>
        </w:rPr>
        <w:t>.</w:t>
      </w:r>
    </w:p>
    <w:p w:rsidR="004010D9" w:rsidRDefault="004010D9" w:rsidP="004010D9">
      <w:pPr>
        <w:spacing w:before="120"/>
        <w:ind w:firstLine="567"/>
        <w:rPr>
          <w:sz w:val="24"/>
          <w:szCs w:val="24"/>
        </w:rPr>
      </w:pPr>
      <w:r w:rsidRPr="007B3064">
        <w:rPr>
          <w:sz w:val="24"/>
          <w:szCs w:val="24"/>
        </w:rPr>
        <w:t xml:space="preserve">3.1.2. Быстрое преобразование Фурье. </w:t>
      </w:r>
    </w:p>
    <w:p w:rsidR="004010D9" w:rsidRDefault="004010D9" w:rsidP="004010D9">
      <w:pPr>
        <w:spacing w:before="120"/>
        <w:ind w:firstLine="567"/>
        <w:rPr>
          <w:sz w:val="24"/>
          <w:szCs w:val="24"/>
        </w:rPr>
      </w:pPr>
      <w:r w:rsidRPr="007B3064">
        <w:rPr>
          <w:sz w:val="24"/>
          <w:szCs w:val="24"/>
        </w:rPr>
        <w:t>Тригонометрическая интерполяция. Дискретное преобразование.</w:t>
      </w:r>
    </w:p>
    <w:p w:rsidR="004010D9" w:rsidRDefault="004010D9" w:rsidP="004010D9">
      <w:pPr>
        <w:spacing w:before="120"/>
        <w:ind w:firstLine="567"/>
        <w:rPr>
          <w:sz w:val="24"/>
          <w:szCs w:val="24"/>
        </w:rPr>
      </w:pPr>
      <w:r w:rsidRPr="007B3064">
        <w:rPr>
          <w:sz w:val="24"/>
          <w:szCs w:val="24"/>
        </w:rPr>
        <w:t>Дискретное преобразование Фурье применяется при решении многих прикладных задач. К ним относится тригонометрическая интерполяция, вычисление сверстки функций, распознавание образов и многие другие. Дискретное преобразование Фурье стало особенно эффективным методом решения прикладных задач после создания быстрого преобразования Фурье.</w:t>
      </w:r>
    </w:p>
    <w:p w:rsidR="004010D9" w:rsidRPr="007B3064" w:rsidRDefault="004010D9" w:rsidP="004010D9">
      <w:pPr>
        <w:spacing w:before="120"/>
        <w:ind w:firstLine="567"/>
        <w:rPr>
          <w:sz w:val="24"/>
          <w:szCs w:val="24"/>
        </w:rPr>
      </w:pPr>
      <w:r w:rsidRPr="007B3064">
        <w:rPr>
          <w:sz w:val="24"/>
          <w:szCs w:val="24"/>
        </w:rPr>
        <w:t>Пусть f(x) – периодическая функция с периодом 1 – разложена в ряд Фурье</w:t>
      </w:r>
    </w:p>
    <w:p w:rsidR="004010D9" w:rsidRPr="007B3064" w:rsidRDefault="00073459" w:rsidP="004010D9">
      <w:pPr>
        <w:spacing w:before="120"/>
        <w:ind w:firstLine="567"/>
        <w:rPr>
          <w:sz w:val="24"/>
          <w:szCs w:val="24"/>
        </w:rPr>
      </w:pPr>
      <w:r>
        <w:rPr>
          <w:sz w:val="24"/>
          <w:szCs w:val="24"/>
        </w:rPr>
        <w:pict>
          <v:shape id="_x0000_i1311" type="#_x0000_t75" style="width:123pt;height:35.25pt">
            <v:imagedata r:id="rId228" o:title=""/>
          </v:shape>
        </w:pict>
      </w:r>
      <w:r w:rsidR="004010D9" w:rsidRPr="007B3064">
        <w:rPr>
          <w:sz w:val="24"/>
          <w:szCs w:val="24"/>
        </w:rPr>
        <w:t>,</w:t>
      </w:r>
      <w:r w:rsidR="004010D9">
        <w:rPr>
          <w:sz w:val="24"/>
          <w:szCs w:val="24"/>
        </w:rPr>
        <w:t xml:space="preserve"> </w:t>
      </w:r>
      <w:r w:rsidR="004010D9" w:rsidRPr="007B3064">
        <w:rPr>
          <w:sz w:val="24"/>
          <w:szCs w:val="24"/>
        </w:rPr>
        <w:t>(1)</w:t>
      </w:r>
    </w:p>
    <w:p w:rsidR="004010D9" w:rsidRPr="007B3064" w:rsidRDefault="004010D9" w:rsidP="004010D9">
      <w:pPr>
        <w:spacing w:before="120"/>
        <w:ind w:firstLine="567"/>
        <w:rPr>
          <w:sz w:val="24"/>
          <w:szCs w:val="24"/>
        </w:rPr>
      </w:pPr>
      <w:r w:rsidRPr="007B3064">
        <w:rPr>
          <w:sz w:val="24"/>
          <w:szCs w:val="24"/>
        </w:rPr>
        <w:t>причем</w:t>
      </w:r>
    </w:p>
    <w:p w:rsidR="004010D9" w:rsidRPr="007B3064" w:rsidRDefault="00073459" w:rsidP="004010D9">
      <w:pPr>
        <w:spacing w:before="120"/>
        <w:ind w:firstLine="567"/>
        <w:rPr>
          <w:sz w:val="24"/>
          <w:szCs w:val="24"/>
        </w:rPr>
      </w:pPr>
      <w:r>
        <w:rPr>
          <w:sz w:val="24"/>
          <w:szCs w:val="24"/>
        </w:rPr>
        <w:pict>
          <v:shape id="_x0000_i1312" type="#_x0000_t75" style="width:57pt;height:35.25pt">
            <v:imagedata r:id="rId229" o:title=""/>
          </v:shape>
        </w:pict>
      </w:r>
      <w:r w:rsidR="004010D9" w:rsidRPr="007B3064">
        <w:rPr>
          <w:sz w:val="24"/>
          <w:szCs w:val="24"/>
        </w:rPr>
        <w:t>.</w:t>
      </w:r>
      <w:r w:rsidR="004010D9">
        <w:rPr>
          <w:sz w:val="24"/>
          <w:szCs w:val="24"/>
        </w:rPr>
        <w:t xml:space="preserve"> </w:t>
      </w:r>
      <w:r w:rsidR="004010D9" w:rsidRPr="007B3064">
        <w:rPr>
          <w:sz w:val="24"/>
          <w:szCs w:val="24"/>
        </w:rPr>
        <w:t>(2)</w:t>
      </w:r>
    </w:p>
    <w:p w:rsidR="004010D9" w:rsidRDefault="004010D9" w:rsidP="004010D9">
      <w:pPr>
        <w:spacing w:before="120"/>
        <w:ind w:firstLine="567"/>
        <w:rPr>
          <w:sz w:val="24"/>
          <w:szCs w:val="24"/>
        </w:rPr>
      </w:pPr>
      <w:r w:rsidRPr="007B3064">
        <w:rPr>
          <w:sz w:val="24"/>
          <w:szCs w:val="24"/>
        </w:rPr>
        <w:t>Здесь i – мнимая единица.</w:t>
      </w:r>
    </w:p>
    <w:p w:rsidR="004010D9" w:rsidRPr="007B3064" w:rsidRDefault="004010D9" w:rsidP="004010D9">
      <w:pPr>
        <w:spacing w:before="120"/>
        <w:ind w:firstLine="567"/>
        <w:rPr>
          <w:sz w:val="24"/>
          <w:szCs w:val="24"/>
        </w:rPr>
      </w:pPr>
      <w:r w:rsidRPr="007B3064">
        <w:rPr>
          <w:sz w:val="24"/>
          <w:szCs w:val="24"/>
        </w:rPr>
        <w:t xml:space="preserve">Рассмотрим значение этой функции на сетке из точек </w:t>
      </w:r>
      <w:r w:rsidR="00073459">
        <w:rPr>
          <w:sz w:val="24"/>
          <w:szCs w:val="24"/>
        </w:rPr>
        <w:pict>
          <v:shape id="_x0000_i1313" type="#_x0000_t75" style="width:45pt;height:24pt">
            <v:imagedata r:id="rId230" o:title=""/>
          </v:shape>
        </w:pict>
      </w:r>
      <w:r w:rsidRPr="007B3064">
        <w:rPr>
          <w:sz w:val="24"/>
          <w:szCs w:val="24"/>
        </w:rPr>
        <w:t xml:space="preserve">, где l, N целые, N фиксировано, и обозначим </w:t>
      </w:r>
      <w:r w:rsidR="00073459">
        <w:rPr>
          <w:sz w:val="24"/>
          <w:szCs w:val="24"/>
        </w:rPr>
        <w:pict>
          <v:shape id="_x0000_i1314" type="#_x0000_t75" style="width:53.25pt;height:18pt">
            <v:imagedata r:id="rId231" o:title=""/>
          </v:shape>
        </w:pict>
      </w:r>
      <w:r w:rsidRPr="007B3064">
        <w:rPr>
          <w:sz w:val="24"/>
          <w:szCs w:val="24"/>
        </w:rPr>
        <w:t xml:space="preserve">. Если </w:t>
      </w:r>
      <w:r w:rsidR="00073459">
        <w:rPr>
          <w:sz w:val="24"/>
          <w:szCs w:val="24"/>
        </w:rPr>
        <w:pict>
          <v:shape id="_x0000_i1315" type="#_x0000_t75" style="width:65.25pt;height:17.25pt">
            <v:imagedata r:id="rId232" o:title=""/>
          </v:shape>
        </w:pict>
      </w:r>
      <w:r w:rsidRPr="007B3064">
        <w:rPr>
          <w:sz w:val="24"/>
          <w:szCs w:val="24"/>
        </w:rPr>
        <w:t xml:space="preserve">, где k целое, то </w:t>
      </w:r>
      <w:r w:rsidR="00073459">
        <w:rPr>
          <w:sz w:val="24"/>
          <w:szCs w:val="24"/>
        </w:rPr>
        <w:pict>
          <v:shape id="_x0000_i1316" type="#_x0000_t75" style="width:114pt;height:18pt">
            <v:imagedata r:id="rId233" o:title=""/>
          </v:shape>
        </w:pict>
      </w:r>
      <w:r w:rsidRPr="007B3064">
        <w:rPr>
          <w:sz w:val="24"/>
          <w:szCs w:val="24"/>
        </w:rPr>
        <w:t xml:space="preserve">, где kl целое. Следовательно, </w:t>
      </w:r>
    </w:p>
    <w:p w:rsidR="004010D9" w:rsidRPr="007B3064" w:rsidRDefault="00073459" w:rsidP="004010D9">
      <w:pPr>
        <w:spacing w:before="120"/>
        <w:ind w:firstLine="567"/>
        <w:rPr>
          <w:sz w:val="24"/>
          <w:szCs w:val="24"/>
        </w:rPr>
      </w:pPr>
      <w:r>
        <w:rPr>
          <w:sz w:val="24"/>
          <w:szCs w:val="24"/>
        </w:rPr>
        <w:pict>
          <v:shape id="_x0000_i1317" type="#_x0000_t75" style="width:132.75pt;height:17.25pt">
            <v:imagedata r:id="rId234" o:title=""/>
          </v:shape>
        </w:pict>
      </w:r>
      <w:r w:rsidR="004010D9">
        <w:rPr>
          <w:sz w:val="24"/>
          <w:szCs w:val="24"/>
        </w:rPr>
        <w:t xml:space="preserve"> </w:t>
      </w:r>
      <w:r w:rsidR="004010D9" w:rsidRPr="007B3064">
        <w:rPr>
          <w:sz w:val="24"/>
          <w:szCs w:val="24"/>
        </w:rPr>
        <w:t>(3)</w:t>
      </w:r>
    </w:p>
    <w:p w:rsidR="004010D9" w:rsidRPr="007B3064" w:rsidRDefault="004010D9" w:rsidP="004010D9">
      <w:pPr>
        <w:spacing w:before="120"/>
        <w:ind w:firstLine="567"/>
        <w:rPr>
          <w:sz w:val="24"/>
          <w:szCs w:val="24"/>
        </w:rPr>
      </w:pPr>
      <w:r w:rsidRPr="007B3064">
        <w:rPr>
          <w:sz w:val="24"/>
          <w:szCs w:val="24"/>
        </w:rPr>
        <w:t xml:space="preserve">в узлах сетки. Поэтому если функция f(x) рассматривается в узлах сетки </w:t>
      </w:r>
      <w:r w:rsidR="00073459">
        <w:rPr>
          <w:sz w:val="24"/>
          <w:szCs w:val="24"/>
        </w:rPr>
        <w:pict>
          <v:shape id="_x0000_i1318" type="#_x0000_t75" style="width:12pt;height:18pt">
            <v:imagedata r:id="rId235" o:title=""/>
          </v:shape>
        </w:pict>
      </w:r>
      <w:r w:rsidRPr="007B3064">
        <w:rPr>
          <w:sz w:val="24"/>
          <w:szCs w:val="24"/>
        </w:rPr>
        <w:t>, то в соотношении (1) можно привести подобные члены</w:t>
      </w:r>
    </w:p>
    <w:p w:rsidR="004010D9" w:rsidRPr="007B3064" w:rsidRDefault="00073459" w:rsidP="004010D9">
      <w:pPr>
        <w:spacing w:before="120"/>
        <w:ind w:firstLine="567"/>
        <w:rPr>
          <w:sz w:val="24"/>
          <w:szCs w:val="24"/>
        </w:rPr>
      </w:pPr>
      <w:r>
        <w:rPr>
          <w:sz w:val="24"/>
          <w:szCs w:val="24"/>
        </w:rPr>
        <w:pict>
          <v:shape id="_x0000_i1319" type="#_x0000_t75" style="width:129pt;height:35.25pt">
            <v:imagedata r:id="rId236" o:title=""/>
          </v:shape>
        </w:pict>
      </w:r>
      <w:r w:rsidR="004010D9" w:rsidRPr="007B3064">
        <w:rPr>
          <w:sz w:val="24"/>
          <w:szCs w:val="24"/>
        </w:rPr>
        <w:t>,</w:t>
      </w:r>
      <w:r w:rsidR="004010D9">
        <w:rPr>
          <w:sz w:val="24"/>
          <w:szCs w:val="24"/>
        </w:rPr>
        <w:t xml:space="preserve"> </w:t>
      </w:r>
      <w:r w:rsidR="004010D9" w:rsidRPr="007B3064">
        <w:rPr>
          <w:sz w:val="24"/>
          <w:szCs w:val="24"/>
        </w:rPr>
        <w:t>(4)</w:t>
      </w:r>
    </w:p>
    <w:p w:rsidR="004010D9" w:rsidRPr="007B3064" w:rsidRDefault="004010D9" w:rsidP="004010D9">
      <w:pPr>
        <w:spacing w:before="120"/>
        <w:ind w:firstLine="567"/>
        <w:rPr>
          <w:sz w:val="24"/>
          <w:szCs w:val="24"/>
        </w:rPr>
      </w:pPr>
      <w:r w:rsidRPr="007B3064">
        <w:rPr>
          <w:sz w:val="24"/>
          <w:szCs w:val="24"/>
        </w:rPr>
        <w:t>где</w:t>
      </w:r>
    </w:p>
    <w:p w:rsidR="004010D9" w:rsidRPr="007B3064" w:rsidRDefault="00073459" w:rsidP="004010D9">
      <w:pPr>
        <w:spacing w:before="120"/>
        <w:ind w:firstLine="567"/>
        <w:rPr>
          <w:sz w:val="24"/>
          <w:szCs w:val="24"/>
        </w:rPr>
      </w:pPr>
      <w:r>
        <w:rPr>
          <w:sz w:val="24"/>
          <w:szCs w:val="24"/>
        </w:rPr>
        <w:pict>
          <v:shape id="_x0000_i1320" type="#_x0000_t75" style="width:71.25pt;height:33.75pt">
            <v:imagedata r:id="rId237" o:title=""/>
          </v:shape>
        </w:pict>
      </w:r>
      <w:r w:rsidR="004010D9" w:rsidRPr="007B3064">
        <w:rPr>
          <w:sz w:val="24"/>
          <w:szCs w:val="24"/>
        </w:rPr>
        <w:t>.</w:t>
      </w:r>
      <w:r w:rsidR="004010D9">
        <w:rPr>
          <w:sz w:val="24"/>
          <w:szCs w:val="24"/>
        </w:rPr>
        <w:t xml:space="preserve"> </w:t>
      </w:r>
      <w:r w:rsidR="004010D9" w:rsidRPr="007B3064">
        <w:rPr>
          <w:sz w:val="24"/>
          <w:szCs w:val="24"/>
        </w:rPr>
        <w:t>(5)</w:t>
      </w:r>
    </w:p>
    <w:p w:rsidR="004010D9" w:rsidRDefault="004010D9" w:rsidP="004010D9">
      <w:pPr>
        <w:spacing w:before="120"/>
        <w:ind w:firstLine="567"/>
        <w:rPr>
          <w:sz w:val="24"/>
          <w:szCs w:val="24"/>
        </w:rPr>
      </w:pPr>
      <w:r w:rsidRPr="007B3064">
        <w:rPr>
          <w:sz w:val="24"/>
          <w:szCs w:val="24"/>
        </w:rPr>
        <w:t xml:space="preserve">Лемма. При </w:t>
      </w:r>
      <w:r w:rsidR="00073459">
        <w:rPr>
          <w:sz w:val="24"/>
          <w:szCs w:val="24"/>
        </w:rPr>
        <w:pict>
          <v:shape id="_x0000_i1321" type="#_x0000_t75" style="width:15.75pt;height:18.75pt">
            <v:imagedata r:id="rId238" o:title=""/>
          </v:shape>
        </w:pict>
      </w:r>
      <w:r w:rsidRPr="007B3064">
        <w:rPr>
          <w:sz w:val="24"/>
          <w:szCs w:val="24"/>
        </w:rPr>
        <w:t>, определяемых (5), соотношение (4) остается в силе, если пределы суммирования [0, N-1] заменить на [m,N-1+m], где m – любое целое.</w:t>
      </w:r>
    </w:p>
    <w:p w:rsidR="004010D9" w:rsidRDefault="004010D9" w:rsidP="004010D9">
      <w:pPr>
        <w:spacing w:before="120"/>
        <w:ind w:firstLine="567"/>
        <w:rPr>
          <w:sz w:val="24"/>
          <w:szCs w:val="24"/>
        </w:rPr>
      </w:pPr>
      <w:r w:rsidRPr="007B3064">
        <w:rPr>
          <w:sz w:val="24"/>
          <w:szCs w:val="24"/>
        </w:rPr>
        <w:t>Если с самого начала была задана функция, определенная только на сетке, то на этой сетке ее можно также представить в форме (1). Действительно, такую функцию можно продолжить на всю прямую, доопределив ее между узлами сетки путем линейной интерполяции. Для непрерывной кусочно-дифференцируемой функции выполняется (2), поэтому в точках сетки после приведения подобных членов получим (4).</w:t>
      </w:r>
    </w:p>
    <w:p w:rsidR="004010D9" w:rsidRPr="007B3064" w:rsidRDefault="004010D9" w:rsidP="004010D9">
      <w:pPr>
        <w:spacing w:before="120"/>
        <w:ind w:firstLine="567"/>
        <w:rPr>
          <w:sz w:val="24"/>
          <w:szCs w:val="24"/>
        </w:rPr>
      </w:pPr>
      <w:r w:rsidRPr="007B3064">
        <w:rPr>
          <w:sz w:val="24"/>
          <w:szCs w:val="24"/>
        </w:rPr>
        <w:t>Определим скалярное произведение для функции на сетке следующим образом:</w:t>
      </w:r>
    </w:p>
    <w:p w:rsidR="004010D9" w:rsidRPr="007B3064" w:rsidRDefault="00073459" w:rsidP="004010D9">
      <w:pPr>
        <w:spacing w:before="120"/>
        <w:ind w:firstLine="567"/>
        <w:rPr>
          <w:sz w:val="24"/>
          <w:szCs w:val="24"/>
        </w:rPr>
      </w:pPr>
      <w:r>
        <w:rPr>
          <w:sz w:val="24"/>
          <w:szCs w:val="24"/>
        </w:rPr>
        <w:pict>
          <v:shape id="_x0000_i1322" type="#_x0000_t75" style="width:93pt;height:33.75pt">
            <v:imagedata r:id="rId239" o:title=""/>
          </v:shape>
        </w:pict>
      </w:r>
      <w:r w:rsidR="004010D9" w:rsidRPr="007B3064">
        <w:rPr>
          <w:sz w:val="24"/>
          <w:szCs w:val="24"/>
        </w:rPr>
        <w:t>.</w:t>
      </w:r>
    </w:p>
    <w:p w:rsidR="004010D9" w:rsidRPr="007B3064" w:rsidRDefault="004010D9" w:rsidP="004010D9">
      <w:pPr>
        <w:spacing w:before="120"/>
        <w:ind w:firstLine="567"/>
        <w:rPr>
          <w:sz w:val="24"/>
          <w:szCs w:val="24"/>
        </w:rPr>
      </w:pPr>
      <w:r w:rsidRPr="007B3064">
        <w:rPr>
          <w:sz w:val="24"/>
          <w:szCs w:val="24"/>
        </w:rPr>
        <w:t xml:space="preserve">(Множитель </w:t>
      </w:r>
      <w:r w:rsidR="00073459">
        <w:rPr>
          <w:sz w:val="24"/>
          <w:szCs w:val="24"/>
        </w:rPr>
        <w:pict>
          <v:shape id="_x0000_i1323" type="#_x0000_t75" style="width:21.75pt;height:24pt">
            <v:imagedata r:id="rId240" o:title=""/>
          </v:shape>
        </w:pict>
      </w:r>
      <w:r w:rsidRPr="007B3064">
        <w:rPr>
          <w:sz w:val="24"/>
          <w:szCs w:val="24"/>
        </w:rPr>
        <w:t xml:space="preserve"> введен для согласованности получаемых соотношений с непрерывным случаем: если f(x) и g(x) – непрерывные функции на отрезке [0,1], то вследствие интегрируемости f(x)g(x) по Риману</w:t>
      </w:r>
    </w:p>
    <w:p w:rsidR="004010D9" w:rsidRPr="007B3064" w:rsidRDefault="00073459" w:rsidP="004010D9">
      <w:pPr>
        <w:spacing w:before="120"/>
        <w:ind w:firstLine="567"/>
        <w:rPr>
          <w:sz w:val="24"/>
          <w:szCs w:val="24"/>
        </w:rPr>
      </w:pPr>
      <w:r>
        <w:rPr>
          <w:sz w:val="24"/>
          <w:szCs w:val="24"/>
        </w:rPr>
        <w:pict>
          <v:shape id="_x0000_i1324" type="#_x0000_t75" style="width:113.25pt;height:38.25pt">
            <v:imagedata r:id="rId241" o:title=""/>
          </v:shape>
        </w:pict>
      </w:r>
    </w:p>
    <w:p w:rsidR="004010D9" w:rsidRPr="007B3064" w:rsidRDefault="004010D9" w:rsidP="004010D9">
      <w:pPr>
        <w:spacing w:before="120"/>
        <w:ind w:firstLine="567"/>
        <w:rPr>
          <w:sz w:val="24"/>
          <w:szCs w:val="24"/>
        </w:rPr>
      </w:pPr>
      <w:r w:rsidRPr="007B3064">
        <w:rPr>
          <w:sz w:val="24"/>
          <w:szCs w:val="24"/>
        </w:rPr>
        <w:t xml:space="preserve">при </w:t>
      </w:r>
      <w:r w:rsidR="00073459">
        <w:rPr>
          <w:sz w:val="24"/>
          <w:szCs w:val="24"/>
        </w:rPr>
        <w:pict>
          <v:shape id="_x0000_i1325" type="#_x0000_t75" style="width:39.75pt;height:14.25pt">
            <v:imagedata r:id="rId242" o:title=""/>
          </v:shape>
        </w:pict>
      </w:r>
      <w:r w:rsidRPr="007B3064">
        <w:rPr>
          <w:sz w:val="24"/>
          <w:szCs w:val="24"/>
        </w:rPr>
        <w:t xml:space="preserve">). Функции </w:t>
      </w:r>
      <w:r w:rsidR="00073459">
        <w:rPr>
          <w:sz w:val="24"/>
          <w:szCs w:val="24"/>
        </w:rPr>
        <w:pict>
          <v:shape id="_x0000_i1326" type="#_x0000_t75" style="width:102.75pt;height:18.75pt">
            <v:imagedata r:id="rId243" o:title=""/>
          </v:shape>
        </w:pict>
      </w:r>
      <w:r w:rsidRPr="007B3064">
        <w:rPr>
          <w:sz w:val="24"/>
          <w:szCs w:val="24"/>
        </w:rPr>
        <w:t xml:space="preserve"> при </w:t>
      </w:r>
      <w:r w:rsidR="00073459">
        <w:rPr>
          <w:sz w:val="24"/>
          <w:szCs w:val="24"/>
        </w:rPr>
        <w:pict>
          <v:shape id="_x0000_i1327" type="#_x0000_t75" style="width:51pt;height:15.75pt">
            <v:imagedata r:id="rId244" o:title=""/>
          </v:shape>
        </w:pict>
      </w:r>
      <w:r w:rsidRPr="007B3064">
        <w:rPr>
          <w:sz w:val="24"/>
          <w:szCs w:val="24"/>
        </w:rPr>
        <w:t xml:space="preserve"> образуют ортогональную систему относительно введенного таким образом скалярного произведения. Действительно,</w:t>
      </w:r>
    </w:p>
    <w:p w:rsidR="004010D9" w:rsidRPr="007B3064" w:rsidRDefault="00073459" w:rsidP="004010D9">
      <w:pPr>
        <w:spacing w:before="120"/>
        <w:ind w:firstLine="567"/>
        <w:rPr>
          <w:sz w:val="24"/>
          <w:szCs w:val="24"/>
        </w:rPr>
      </w:pPr>
      <w:r>
        <w:rPr>
          <w:sz w:val="24"/>
          <w:szCs w:val="24"/>
        </w:rPr>
        <w:pict>
          <v:shape id="_x0000_i1328" type="#_x0000_t75" style="width:158.25pt;height:33.75pt">
            <v:imagedata r:id="rId245" o:title=""/>
          </v:shape>
        </w:pict>
      </w:r>
      <w:r w:rsidR="004010D9" w:rsidRPr="007B3064">
        <w:rPr>
          <w:sz w:val="24"/>
          <w:szCs w:val="24"/>
        </w:rPr>
        <w:t>.</w:t>
      </w:r>
    </w:p>
    <w:p w:rsidR="004010D9" w:rsidRPr="007B3064" w:rsidRDefault="004010D9" w:rsidP="004010D9">
      <w:pPr>
        <w:spacing w:before="120"/>
        <w:ind w:firstLine="567"/>
        <w:rPr>
          <w:sz w:val="24"/>
          <w:szCs w:val="24"/>
        </w:rPr>
      </w:pPr>
      <w:r w:rsidRPr="007B3064">
        <w:rPr>
          <w:sz w:val="24"/>
          <w:szCs w:val="24"/>
        </w:rPr>
        <w:t xml:space="preserve">При </w:t>
      </w:r>
      <w:r w:rsidR="00073459">
        <w:rPr>
          <w:sz w:val="24"/>
          <w:szCs w:val="24"/>
        </w:rPr>
        <w:pict>
          <v:shape id="_x0000_i1329" type="#_x0000_t75" style="width:29.25pt;height:15pt">
            <v:imagedata r:id="rId246" o:title=""/>
          </v:shape>
        </w:pict>
      </w:r>
      <w:r w:rsidRPr="007B3064">
        <w:rPr>
          <w:sz w:val="24"/>
          <w:szCs w:val="24"/>
        </w:rPr>
        <w:t>, суммируя геометрическую прогрессию, имеем</w:t>
      </w:r>
    </w:p>
    <w:p w:rsidR="004010D9" w:rsidRPr="007B3064" w:rsidRDefault="00073459" w:rsidP="004010D9">
      <w:pPr>
        <w:spacing w:before="120"/>
        <w:ind w:firstLine="567"/>
        <w:rPr>
          <w:sz w:val="24"/>
          <w:szCs w:val="24"/>
        </w:rPr>
      </w:pPr>
      <w:r>
        <w:rPr>
          <w:sz w:val="24"/>
          <w:szCs w:val="24"/>
        </w:rPr>
        <w:pict>
          <v:shape id="_x0000_i1330" type="#_x0000_t75" style="width:174pt;height:50.25pt">
            <v:imagedata r:id="rId247" o:title=""/>
          </v:shape>
        </w:pict>
      </w:r>
    </w:p>
    <w:p w:rsidR="004010D9" w:rsidRPr="007B3064" w:rsidRDefault="004010D9" w:rsidP="004010D9">
      <w:pPr>
        <w:spacing w:before="120"/>
        <w:ind w:firstLine="567"/>
        <w:rPr>
          <w:sz w:val="24"/>
          <w:szCs w:val="24"/>
        </w:rPr>
      </w:pPr>
      <w:r w:rsidRPr="007B3064">
        <w:rPr>
          <w:sz w:val="24"/>
          <w:szCs w:val="24"/>
        </w:rPr>
        <w:t xml:space="preserve">(при </w:t>
      </w:r>
      <w:r w:rsidR="00073459">
        <w:rPr>
          <w:sz w:val="24"/>
          <w:szCs w:val="24"/>
        </w:rPr>
        <w:pict>
          <v:shape id="_x0000_i1331" type="#_x0000_t75" style="width:90.75pt;height:15.75pt">
            <v:imagedata r:id="rId248" o:title=""/>
          </v:shape>
        </w:pict>
      </w:r>
      <w:r w:rsidRPr="007B3064">
        <w:rPr>
          <w:sz w:val="24"/>
          <w:szCs w:val="24"/>
        </w:rPr>
        <w:t xml:space="preserve"> знаменатель отличен от 0). Поскольку </w:t>
      </w:r>
      <w:r w:rsidR="00073459">
        <w:rPr>
          <w:sz w:val="24"/>
          <w:szCs w:val="24"/>
        </w:rPr>
        <w:pict>
          <v:shape id="_x0000_i1332" type="#_x0000_t75" style="width:59.25pt;height:18.75pt">
            <v:imagedata r:id="rId249" o:title=""/>
          </v:shape>
        </w:pict>
      </w:r>
      <w:r w:rsidRPr="007B3064">
        <w:rPr>
          <w:sz w:val="24"/>
          <w:szCs w:val="24"/>
        </w:rPr>
        <w:t>, то в итоге имеем</w:t>
      </w:r>
    </w:p>
    <w:p w:rsidR="004010D9" w:rsidRPr="007B3064" w:rsidRDefault="00073459" w:rsidP="004010D9">
      <w:pPr>
        <w:spacing w:before="120"/>
        <w:ind w:firstLine="567"/>
        <w:rPr>
          <w:sz w:val="24"/>
          <w:szCs w:val="24"/>
        </w:rPr>
      </w:pPr>
      <w:r>
        <w:rPr>
          <w:sz w:val="24"/>
          <w:szCs w:val="24"/>
        </w:rPr>
        <w:pict>
          <v:shape id="_x0000_i1333" type="#_x0000_t75" style="width:65.25pt;height:20.25pt">
            <v:imagedata r:id="rId250" o:title=""/>
          </v:shape>
        </w:pict>
      </w:r>
      <w:r w:rsidR="004010D9" w:rsidRPr="007B3064">
        <w:rPr>
          <w:sz w:val="24"/>
          <w:szCs w:val="24"/>
        </w:rPr>
        <w:t xml:space="preserve"> при </w:t>
      </w:r>
      <w:r>
        <w:rPr>
          <w:sz w:val="24"/>
          <w:szCs w:val="24"/>
        </w:rPr>
        <w:pict>
          <v:shape id="_x0000_i1334" type="#_x0000_t75" style="width:60.75pt;height:15.75pt">
            <v:imagedata r:id="rId251" o:title=""/>
          </v:shape>
        </w:pict>
      </w:r>
      <w:r w:rsidR="004010D9" w:rsidRPr="007B3064">
        <w:rPr>
          <w:sz w:val="24"/>
          <w:szCs w:val="24"/>
        </w:rPr>
        <w:t>.</w:t>
      </w:r>
      <w:r w:rsidR="004010D9">
        <w:rPr>
          <w:sz w:val="24"/>
          <w:szCs w:val="24"/>
        </w:rPr>
        <w:t xml:space="preserve"> </w:t>
      </w:r>
      <w:r w:rsidR="004010D9" w:rsidRPr="007B3064">
        <w:rPr>
          <w:sz w:val="24"/>
          <w:szCs w:val="24"/>
        </w:rPr>
        <w:t>(6)</w:t>
      </w:r>
    </w:p>
    <w:p w:rsidR="004010D9" w:rsidRPr="007B3064" w:rsidRDefault="004010D9" w:rsidP="004010D9">
      <w:pPr>
        <w:spacing w:before="120"/>
        <w:ind w:firstLine="567"/>
        <w:rPr>
          <w:sz w:val="24"/>
          <w:szCs w:val="24"/>
        </w:rPr>
      </w:pPr>
      <w:r w:rsidRPr="007B3064">
        <w:rPr>
          <w:sz w:val="24"/>
          <w:szCs w:val="24"/>
        </w:rPr>
        <w:t xml:space="preserve">Умножая (4) скалярно на </w:t>
      </w:r>
      <w:r w:rsidR="00073459">
        <w:rPr>
          <w:sz w:val="24"/>
          <w:szCs w:val="24"/>
        </w:rPr>
        <w:pict>
          <v:shape id="_x0000_i1335" type="#_x0000_t75" style="width:15pt;height:18.75pt">
            <v:imagedata r:id="rId252" o:title=""/>
          </v:shape>
        </w:pict>
      </w:r>
      <w:r w:rsidRPr="007B3064">
        <w:rPr>
          <w:sz w:val="24"/>
          <w:szCs w:val="24"/>
        </w:rPr>
        <w:t>, получим равенство</w:t>
      </w:r>
    </w:p>
    <w:p w:rsidR="004010D9" w:rsidRDefault="00073459" w:rsidP="004010D9">
      <w:pPr>
        <w:spacing w:before="120"/>
        <w:ind w:firstLine="567"/>
        <w:rPr>
          <w:sz w:val="24"/>
          <w:szCs w:val="24"/>
        </w:rPr>
      </w:pPr>
      <w:r>
        <w:rPr>
          <w:sz w:val="24"/>
          <w:szCs w:val="24"/>
        </w:rPr>
        <w:pict>
          <v:shape id="_x0000_i1336" type="#_x0000_t75" style="width:180pt;height:33.75pt">
            <v:imagedata r:id="rId253" o:title=""/>
          </v:shape>
        </w:pict>
      </w:r>
      <w:r w:rsidR="004010D9">
        <w:rPr>
          <w:sz w:val="24"/>
          <w:szCs w:val="24"/>
        </w:rPr>
        <w:t xml:space="preserve"> </w:t>
      </w:r>
      <w:r w:rsidR="004010D9" w:rsidRPr="007B3064">
        <w:rPr>
          <w:sz w:val="24"/>
          <w:szCs w:val="24"/>
        </w:rPr>
        <w:t>(7)</w:t>
      </w:r>
    </w:p>
    <w:p w:rsidR="004010D9" w:rsidRPr="007B3064" w:rsidRDefault="004010D9" w:rsidP="004010D9">
      <w:pPr>
        <w:spacing w:before="120"/>
        <w:ind w:firstLine="567"/>
        <w:rPr>
          <w:sz w:val="24"/>
          <w:szCs w:val="24"/>
        </w:rPr>
      </w:pPr>
      <w:r w:rsidRPr="007B3064">
        <w:rPr>
          <w:sz w:val="24"/>
          <w:szCs w:val="24"/>
        </w:rPr>
        <w:t>Выражение в правой части образует квадратурную сумму для интеграла</w:t>
      </w:r>
    </w:p>
    <w:p w:rsidR="004010D9" w:rsidRPr="007B3064" w:rsidRDefault="00073459" w:rsidP="004010D9">
      <w:pPr>
        <w:spacing w:before="120"/>
        <w:ind w:firstLine="567"/>
        <w:rPr>
          <w:sz w:val="24"/>
          <w:szCs w:val="24"/>
        </w:rPr>
      </w:pPr>
      <w:r>
        <w:rPr>
          <w:sz w:val="24"/>
          <w:szCs w:val="24"/>
        </w:rPr>
        <w:pict>
          <v:shape id="_x0000_i1337" type="#_x0000_t75" style="width:105pt;height:38.25pt">
            <v:imagedata r:id="rId254" o:title=""/>
          </v:shape>
        </w:pict>
      </w:r>
      <w:r w:rsidR="004010D9" w:rsidRPr="007B3064">
        <w:rPr>
          <w:sz w:val="24"/>
          <w:szCs w:val="24"/>
        </w:rPr>
        <w:t>,</w:t>
      </w:r>
    </w:p>
    <w:p w:rsidR="004010D9" w:rsidRPr="007B3064" w:rsidRDefault="004010D9" w:rsidP="004010D9">
      <w:pPr>
        <w:spacing w:before="120"/>
        <w:ind w:firstLine="567"/>
        <w:rPr>
          <w:sz w:val="24"/>
          <w:szCs w:val="24"/>
        </w:rPr>
      </w:pPr>
      <w:r w:rsidRPr="007B3064">
        <w:rPr>
          <w:sz w:val="24"/>
          <w:szCs w:val="24"/>
        </w:rPr>
        <w:t>поэтому</w:t>
      </w:r>
    </w:p>
    <w:p w:rsidR="004010D9" w:rsidRPr="007B3064" w:rsidRDefault="00073459" w:rsidP="004010D9">
      <w:pPr>
        <w:spacing w:before="120"/>
        <w:ind w:firstLine="567"/>
        <w:rPr>
          <w:sz w:val="24"/>
          <w:szCs w:val="24"/>
        </w:rPr>
      </w:pPr>
      <w:r>
        <w:rPr>
          <w:sz w:val="24"/>
          <w:szCs w:val="24"/>
        </w:rPr>
        <w:pict>
          <v:shape id="_x0000_i1338" type="#_x0000_t75" style="width:159.75pt;height:38.25pt">
            <v:imagedata r:id="rId255" o:title=""/>
          </v:shape>
        </w:pict>
      </w:r>
    </w:p>
    <w:p w:rsidR="004010D9" w:rsidRDefault="004010D9" w:rsidP="004010D9">
      <w:pPr>
        <w:spacing w:before="120"/>
        <w:ind w:firstLine="567"/>
        <w:rPr>
          <w:sz w:val="24"/>
          <w:szCs w:val="24"/>
        </w:rPr>
      </w:pPr>
      <w:r w:rsidRPr="007B3064">
        <w:rPr>
          <w:sz w:val="24"/>
          <w:szCs w:val="24"/>
        </w:rPr>
        <w:t xml:space="preserve">при </w:t>
      </w:r>
      <w:r w:rsidR="00073459">
        <w:rPr>
          <w:sz w:val="24"/>
          <w:szCs w:val="24"/>
        </w:rPr>
        <w:pict>
          <v:shape id="_x0000_i1339" type="#_x0000_t75" style="width:39.75pt;height:14.25pt">
            <v:imagedata r:id="rId256" o:title=""/>
          </v:shape>
        </w:pict>
      </w:r>
      <w:r w:rsidRPr="007B3064">
        <w:rPr>
          <w:sz w:val="24"/>
          <w:szCs w:val="24"/>
        </w:rPr>
        <w:t xml:space="preserve"> и фиксированном j.</w:t>
      </w:r>
    </w:p>
    <w:p w:rsidR="004010D9" w:rsidRPr="007B3064" w:rsidRDefault="004010D9" w:rsidP="004010D9">
      <w:pPr>
        <w:spacing w:before="120"/>
        <w:ind w:firstLine="567"/>
        <w:rPr>
          <w:sz w:val="24"/>
          <w:szCs w:val="24"/>
        </w:rPr>
      </w:pPr>
      <w:r w:rsidRPr="007B3064">
        <w:rPr>
          <w:sz w:val="24"/>
          <w:szCs w:val="24"/>
        </w:rPr>
        <w:t>Покажем, что соотношение</w:t>
      </w:r>
    </w:p>
    <w:p w:rsidR="004010D9" w:rsidRPr="007B3064" w:rsidRDefault="00073459" w:rsidP="004010D9">
      <w:pPr>
        <w:spacing w:before="120"/>
        <w:ind w:firstLine="567"/>
        <w:rPr>
          <w:sz w:val="24"/>
          <w:szCs w:val="24"/>
        </w:rPr>
      </w:pPr>
      <w:r>
        <w:rPr>
          <w:sz w:val="24"/>
          <w:szCs w:val="24"/>
        </w:rPr>
        <w:pict>
          <v:shape id="_x0000_i1340" type="#_x0000_t75" style="width:126pt;height:35.25pt">
            <v:imagedata r:id="rId257" o:title=""/>
          </v:shape>
        </w:pict>
      </w:r>
      <w:r w:rsidR="004010D9">
        <w:rPr>
          <w:sz w:val="24"/>
          <w:szCs w:val="24"/>
        </w:rPr>
        <w:t xml:space="preserve"> </w:t>
      </w:r>
      <w:r w:rsidR="004010D9" w:rsidRPr="007B3064">
        <w:rPr>
          <w:sz w:val="24"/>
          <w:szCs w:val="24"/>
        </w:rPr>
        <w:t>(8)</w:t>
      </w:r>
    </w:p>
    <w:p w:rsidR="004010D9" w:rsidRPr="007B3064" w:rsidRDefault="004010D9" w:rsidP="004010D9">
      <w:pPr>
        <w:spacing w:before="120"/>
        <w:ind w:firstLine="567"/>
        <w:rPr>
          <w:sz w:val="24"/>
          <w:szCs w:val="24"/>
        </w:rPr>
      </w:pPr>
      <w:r w:rsidRPr="007B3064">
        <w:rPr>
          <w:sz w:val="24"/>
          <w:szCs w:val="24"/>
        </w:rPr>
        <w:t xml:space="preserve">в общем случае не имеет места. Пусть </w:t>
      </w:r>
      <w:r w:rsidR="00073459">
        <w:rPr>
          <w:sz w:val="24"/>
          <w:szCs w:val="24"/>
        </w:rPr>
        <w:pict>
          <v:shape id="_x0000_i1341" type="#_x0000_t75" style="width:132.75pt;height:18pt">
            <v:imagedata r:id="rId258" o:title=""/>
          </v:shape>
        </w:pict>
      </w:r>
      <w:r w:rsidRPr="007B3064">
        <w:rPr>
          <w:sz w:val="24"/>
          <w:szCs w:val="24"/>
        </w:rPr>
        <w:t xml:space="preserve">. Из (4) получаем </w:t>
      </w:r>
      <w:r w:rsidR="00073459">
        <w:rPr>
          <w:sz w:val="24"/>
          <w:szCs w:val="24"/>
        </w:rPr>
        <w:pict>
          <v:shape id="_x0000_i1342" type="#_x0000_t75" style="width:93pt;height:18pt">
            <v:imagedata r:id="rId259" o:title=""/>
          </v:shape>
        </w:pict>
      </w:r>
      <w:r w:rsidRPr="007B3064">
        <w:rPr>
          <w:sz w:val="24"/>
          <w:szCs w:val="24"/>
        </w:rPr>
        <w:t xml:space="preserve">, остальные </w:t>
      </w:r>
      <w:r w:rsidR="00073459">
        <w:rPr>
          <w:sz w:val="24"/>
          <w:szCs w:val="24"/>
        </w:rPr>
        <w:pict>
          <v:shape id="_x0000_i1343" type="#_x0000_t75" style="width:35.25pt;height:18.75pt">
            <v:imagedata r:id="rId260" o:title=""/>
          </v:shape>
        </w:pict>
      </w:r>
      <w:r w:rsidRPr="007B3064">
        <w:rPr>
          <w:sz w:val="24"/>
          <w:szCs w:val="24"/>
        </w:rPr>
        <w:t xml:space="preserve">. Таким образом, правая часть (8) есть </w:t>
      </w:r>
      <w:r w:rsidR="00073459">
        <w:rPr>
          <w:sz w:val="24"/>
          <w:szCs w:val="24"/>
        </w:rPr>
        <w:pict>
          <v:shape id="_x0000_i1344" type="#_x0000_t75" style="width:123pt;height:18pt">
            <v:imagedata r:id="rId261" o:title=""/>
          </v:shape>
        </w:pict>
      </w:r>
      <w:r w:rsidRPr="007B3064">
        <w:rPr>
          <w:sz w:val="24"/>
          <w:szCs w:val="24"/>
        </w:rPr>
        <w:t xml:space="preserve">. Она совпадает с f(x) в точках </w:t>
      </w:r>
      <w:r w:rsidR="00073459">
        <w:rPr>
          <w:sz w:val="24"/>
          <w:szCs w:val="24"/>
        </w:rPr>
        <w:pict>
          <v:shape id="_x0000_i1345" type="#_x0000_t75" style="width:12pt;height:18pt">
            <v:imagedata r:id="rId235" o:title=""/>
          </v:shape>
        </w:pict>
      </w:r>
      <w:r w:rsidRPr="007B3064">
        <w:rPr>
          <w:sz w:val="24"/>
          <w:szCs w:val="24"/>
        </w:rPr>
        <w:t>, но, как правило, далека от нее вне этих точек.</w:t>
      </w:r>
    </w:p>
    <w:p w:rsidR="004010D9" w:rsidRPr="007B3064" w:rsidRDefault="004010D9" w:rsidP="004010D9">
      <w:pPr>
        <w:spacing w:before="120"/>
        <w:ind w:firstLine="567"/>
        <w:rPr>
          <w:sz w:val="24"/>
          <w:szCs w:val="24"/>
        </w:rPr>
      </w:pPr>
      <w:r w:rsidRPr="007B3064">
        <w:rPr>
          <w:sz w:val="24"/>
          <w:szCs w:val="24"/>
        </w:rPr>
        <w:t>Воспользовавшись утверждением леммы, перепишем (4) в виде</w:t>
      </w:r>
    </w:p>
    <w:p w:rsidR="004010D9" w:rsidRPr="007B3064" w:rsidRDefault="00073459" w:rsidP="004010D9">
      <w:pPr>
        <w:spacing w:before="120"/>
        <w:ind w:firstLine="567"/>
        <w:rPr>
          <w:sz w:val="24"/>
          <w:szCs w:val="24"/>
        </w:rPr>
      </w:pPr>
      <w:r>
        <w:rPr>
          <w:sz w:val="24"/>
          <w:szCs w:val="24"/>
        </w:rPr>
        <w:pict>
          <v:shape id="_x0000_i1346" type="#_x0000_t75" style="width:125.25pt;height:30.75pt">
            <v:imagedata r:id="rId262" o:title=""/>
          </v:shape>
        </w:pict>
      </w:r>
      <w:r w:rsidR="004010D9" w:rsidRPr="007B3064">
        <w:rPr>
          <w:sz w:val="24"/>
          <w:szCs w:val="24"/>
        </w:rPr>
        <w:t>.</w:t>
      </w:r>
      <w:r w:rsidR="004010D9">
        <w:rPr>
          <w:sz w:val="24"/>
          <w:szCs w:val="24"/>
        </w:rPr>
        <w:t xml:space="preserve"> </w:t>
      </w:r>
      <w:r w:rsidR="004010D9" w:rsidRPr="007B3064">
        <w:rPr>
          <w:sz w:val="24"/>
          <w:szCs w:val="24"/>
        </w:rPr>
        <w:t>(9)</w:t>
      </w:r>
    </w:p>
    <w:p w:rsidR="004010D9" w:rsidRDefault="004010D9" w:rsidP="004010D9">
      <w:pPr>
        <w:spacing w:before="120"/>
        <w:ind w:firstLine="567"/>
        <w:rPr>
          <w:sz w:val="24"/>
          <w:szCs w:val="24"/>
        </w:rPr>
      </w:pPr>
      <w:r w:rsidRPr="007B3064">
        <w:rPr>
          <w:sz w:val="24"/>
          <w:szCs w:val="24"/>
        </w:rPr>
        <w:t xml:space="preserve">Если f(x) – достаточно гладкая функция, то величины </w:t>
      </w:r>
      <w:r w:rsidR="00073459">
        <w:rPr>
          <w:sz w:val="24"/>
          <w:szCs w:val="24"/>
        </w:rPr>
        <w:pict>
          <v:shape id="_x0000_i1347" type="#_x0000_t75" style="width:18.75pt;height:21.75pt">
            <v:imagedata r:id="rId263" o:title=""/>
          </v:shape>
        </w:pict>
      </w:r>
      <w:r w:rsidRPr="007B3064">
        <w:rPr>
          <w:sz w:val="24"/>
          <w:szCs w:val="24"/>
        </w:rPr>
        <w:t xml:space="preserve"> с ростом j убывают быстро, поэтому </w:t>
      </w:r>
      <w:r w:rsidR="00073459">
        <w:rPr>
          <w:sz w:val="24"/>
          <w:szCs w:val="24"/>
        </w:rPr>
        <w:pict>
          <v:shape id="_x0000_i1348" type="#_x0000_t75" style="width:39.75pt;height:18.75pt">
            <v:imagedata r:id="rId264" o:title=""/>
          </v:shape>
        </w:pict>
      </w:r>
      <w:r w:rsidRPr="007B3064">
        <w:rPr>
          <w:sz w:val="24"/>
          <w:szCs w:val="24"/>
        </w:rPr>
        <w:t xml:space="preserve"> при малых q. Кроме того, при гладкой f(x) величины </w:t>
      </w:r>
      <w:r w:rsidR="00073459">
        <w:rPr>
          <w:sz w:val="24"/>
          <w:szCs w:val="24"/>
        </w:rPr>
        <w:pict>
          <v:shape id="_x0000_i1349" type="#_x0000_t75" style="width:15.75pt;height:18.75pt">
            <v:imagedata r:id="rId238" o:title=""/>
          </v:shape>
        </w:pict>
      </w:r>
      <w:r w:rsidRPr="007B3064">
        <w:rPr>
          <w:sz w:val="24"/>
          <w:szCs w:val="24"/>
        </w:rPr>
        <w:t xml:space="preserve"> и </w:t>
      </w:r>
      <w:r w:rsidR="00073459">
        <w:rPr>
          <w:sz w:val="24"/>
          <w:szCs w:val="24"/>
        </w:rPr>
        <w:pict>
          <v:shape id="_x0000_i1350" type="#_x0000_t75" style="width:14.25pt;height:18.75pt">
            <v:imagedata r:id="rId265" o:title=""/>
          </v:shape>
        </w:pict>
      </w:r>
      <w:r w:rsidRPr="007B3064">
        <w:rPr>
          <w:sz w:val="24"/>
          <w:szCs w:val="24"/>
        </w:rPr>
        <w:t xml:space="preserve"> малы при больших q.</w:t>
      </w:r>
    </w:p>
    <w:p w:rsidR="004010D9" w:rsidRPr="007B3064" w:rsidRDefault="004010D9" w:rsidP="004010D9">
      <w:pPr>
        <w:spacing w:before="120"/>
        <w:ind w:firstLine="567"/>
        <w:rPr>
          <w:sz w:val="24"/>
          <w:szCs w:val="24"/>
        </w:rPr>
      </w:pPr>
      <w:r w:rsidRPr="007B3064">
        <w:rPr>
          <w:sz w:val="24"/>
          <w:szCs w:val="24"/>
        </w:rPr>
        <w:t>Напомним, что это приближенное равенство обращается в точное равенство в точках сетки. Способ аппроксимации</w:t>
      </w:r>
    </w:p>
    <w:p w:rsidR="004010D9" w:rsidRPr="007B3064" w:rsidRDefault="00073459" w:rsidP="004010D9">
      <w:pPr>
        <w:spacing w:before="120"/>
        <w:ind w:firstLine="567"/>
        <w:rPr>
          <w:sz w:val="24"/>
          <w:szCs w:val="24"/>
        </w:rPr>
      </w:pPr>
      <w:r>
        <w:rPr>
          <w:sz w:val="24"/>
          <w:szCs w:val="24"/>
        </w:rPr>
        <w:pict>
          <v:shape id="_x0000_i1351" type="#_x0000_t75" style="width:141pt;height:30.75pt">
            <v:imagedata r:id="rId266" o:title=""/>
          </v:shape>
        </w:pict>
      </w:r>
    </w:p>
    <w:p w:rsidR="004010D9" w:rsidRDefault="004010D9" w:rsidP="004010D9">
      <w:pPr>
        <w:spacing w:before="120"/>
        <w:ind w:firstLine="567"/>
        <w:rPr>
          <w:sz w:val="24"/>
          <w:szCs w:val="24"/>
        </w:rPr>
      </w:pPr>
      <w:r w:rsidRPr="007B3064">
        <w:rPr>
          <w:sz w:val="24"/>
          <w:szCs w:val="24"/>
        </w:rPr>
        <w:t xml:space="preserve">Носит название тригонометрической интерполяции. Соотношение (9) называют конечным или дискретным рядом Фурье, а коэффициенты </w:t>
      </w:r>
      <w:r w:rsidR="00073459">
        <w:rPr>
          <w:sz w:val="24"/>
          <w:szCs w:val="24"/>
        </w:rPr>
        <w:pict>
          <v:shape id="_x0000_i1352" type="#_x0000_t75" style="width:15.75pt;height:18.75pt">
            <v:imagedata r:id="rId238" o:title=""/>
          </v:shape>
        </w:pict>
      </w:r>
      <w:r w:rsidRPr="007B3064">
        <w:rPr>
          <w:sz w:val="24"/>
          <w:szCs w:val="24"/>
        </w:rPr>
        <w:t xml:space="preserve"> - дискретными коэффициентами Фурье.</w:t>
      </w:r>
    </w:p>
    <w:p w:rsidR="004010D9" w:rsidRDefault="004010D9" w:rsidP="004010D9">
      <w:pPr>
        <w:spacing w:before="120"/>
        <w:ind w:firstLine="567"/>
        <w:rPr>
          <w:sz w:val="24"/>
          <w:szCs w:val="24"/>
        </w:rPr>
      </w:pPr>
      <w:r w:rsidRPr="007B3064">
        <w:rPr>
          <w:sz w:val="24"/>
          <w:szCs w:val="24"/>
        </w:rPr>
        <w:t xml:space="preserve">Игнорирование установленного нами факта о равенстве функций </w:t>
      </w:r>
      <w:r w:rsidR="00073459">
        <w:rPr>
          <w:sz w:val="24"/>
          <w:szCs w:val="24"/>
        </w:rPr>
        <w:pict>
          <v:shape id="_x0000_i1353" type="#_x0000_t75" style="width:60.75pt;height:17.25pt">
            <v:imagedata r:id="rId267" o:title=""/>
          </v:shape>
        </w:pict>
      </w:r>
      <w:r w:rsidRPr="007B3064">
        <w:rPr>
          <w:sz w:val="24"/>
          <w:szCs w:val="24"/>
        </w:rPr>
        <w:t xml:space="preserve"> и </w:t>
      </w:r>
      <w:r w:rsidR="00073459">
        <w:rPr>
          <w:sz w:val="24"/>
          <w:szCs w:val="24"/>
        </w:rPr>
        <w:pict>
          <v:shape id="_x0000_i1354" type="#_x0000_t75" style="width:62.25pt;height:17.25pt">
            <v:imagedata r:id="rId268" o:title=""/>
          </v:shape>
        </w:pict>
      </w:r>
      <w:r w:rsidRPr="007B3064">
        <w:rPr>
          <w:sz w:val="24"/>
          <w:szCs w:val="24"/>
        </w:rPr>
        <w:t xml:space="preserve"> в узлах сетки при </w:t>
      </w:r>
      <w:r w:rsidR="00073459">
        <w:rPr>
          <w:sz w:val="24"/>
          <w:szCs w:val="24"/>
        </w:rPr>
        <w:pict>
          <v:shape id="_x0000_i1355" type="#_x0000_t75" style="width:65.25pt;height:17.25pt">
            <v:imagedata r:id="rId269" o:title=""/>
          </v:shape>
        </w:pict>
      </w:r>
      <w:r w:rsidRPr="007B3064">
        <w:rPr>
          <w:sz w:val="24"/>
          <w:szCs w:val="24"/>
        </w:rPr>
        <w:t xml:space="preserve"> часто являются источником получения неверных соотношений.</w:t>
      </w:r>
    </w:p>
    <w:p w:rsidR="004010D9" w:rsidRDefault="004010D9" w:rsidP="004010D9">
      <w:pPr>
        <w:spacing w:before="120"/>
        <w:ind w:firstLine="567"/>
        <w:rPr>
          <w:sz w:val="24"/>
          <w:szCs w:val="24"/>
        </w:rPr>
      </w:pPr>
      <w:r w:rsidRPr="007B3064">
        <w:rPr>
          <w:sz w:val="24"/>
          <w:szCs w:val="24"/>
        </w:rPr>
        <w:t xml:space="preserve">Существует соответствие между задачей приближения функций линейными комбинациями Чебышева и тригонометрическим многочленами. Пусть на отрезке [-1,1] функция f(x) приближается линейными комбинациями </w:t>
      </w:r>
      <w:r w:rsidR="00073459">
        <w:rPr>
          <w:sz w:val="24"/>
          <w:szCs w:val="24"/>
        </w:rPr>
        <w:pict>
          <v:shape id="_x0000_i1356" type="#_x0000_t75" style="width:54.75pt;height:35.25pt">
            <v:imagedata r:id="rId270" o:title=""/>
          </v:shape>
        </w:pict>
      </w:r>
      <w:r w:rsidRPr="007B3064">
        <w:rPr>
          <w:sz w:val="24"/>
          <w:szCs w:val="24"/>
        </w:rPr>
        <w:t xml:space="preserve">. Замена переменных x=cost сводит исходную задачу к задаче приближения функции f(cost) линейной комбинацией </w:t>
      </w:r>
      <w:r w:rsidR="00073459">
        <w:rPr>
          <w:sz w:val="24"/>
          <w:szCs w:val="24"/>
        </w:rPr>
        <w:pict>
          <v:shape id="_x0000_i1357" type="#_x0000_t75" style="width:141pt;height:35.25pt">
            <v:imagedata r:id="rId271" o:title=""/>
          </v:shape>
        </w:pict>
      </w:r>
      <w:r w:rsidRPr="007B3064">
        <w:rPr>
          <w:sz w:val="24"/>
          <w:szCs w:val="24"/>
        </w:rPr>
        <w:t>.</w:t>
      </w:r>
    </w:p>
    <w:p w:rsidR="004010D9" w:rsidRPr="007B3064" w:rsidRDefault="004010D9" w:rsidP="004010D9">
      <w:pPr>
        <w:spacing w:before="120"/>
        <w:ind w:firstLine="567"/>
        <w:rPr>
          <w:sz w:val="24"/>
          <w:szCs w:val="24"/>
        </w:rPr>
      </w:pPr>
      <w:r w:rsidRPr="007B3064">
        <w:rPr>
          <w:sz w:val="24"/>
          <w:szCs w:val="24"/>
        </w:rPr>
        <w:t>Справедливо равенство</w:t>
      </w:r>
    </w:p>
    <w:p w:rsidR="004010D9" w:rsidRDefault="00073459" w:rsidP="004010D9">
      <w:pPr>
        <w:spacing w:before="120"/>
        <w:ind w:firstLine="567"/>
        <w:rPr>
          <w:sz w:val="24"/>
          <w:szCs w:val="24"/>
        </w:rPr>
      </w:pPr>
      <w:r>
        <w:rPr>
          <w:sz w:val="24"/>
          <w:szCs w:val="24"/>
        </w:rPr>
        <w:pict>
          <v:shape id="_x0000_i1358" type="#_x0000_t75" style="width:237pt;height:38.25pt">
            <v:imagedata r:id="rId272" o:title=""/>
          </v:shape>
        </w:pict>
      </w:r>
      <w:r w:rsidR="004010D9" w:rsidRPr="007B3064">
        <w:rPr>
          <w:sz w:val="24"/>
          <w:szCs w:val="24"/>
        </w:rPr>
        <w:t>.</w:t>
      </w:r>
    </w:p>
    <w:p w:rsidR="004010D9" w:rsidRDefault="004010D9" w:rsidP="004010D9">
      <w:pPr>
        <w:spacing w:before="120"/>
        <w:ind w:firstLine="567"/>
        <w:rPr>
          <w:sz w:val="24"/>
          <w:szCs w:val="24"/>
        </w:rPr>
      </w:pPr>
      <w:r w:rsidRPr="007B3064">
        <w:rPr>
          <w:sz w:val="24"/>
          <w:szCs w:val="24"/>
        </w:rPr>
        <w:t xml:space="preserve">Следовательно, задача наилучшего приближения f(x) в норме, соответствующей скалярному произведению </w:t>
      </w:r>
      <w:r w:rsidR="00073459">
        <w:rPr>
          <w:sz w:val="24"/>
          <w:szCs w:val="24"/>
        </w:rPr>
        <w:pict>
          <v:shape id="_x0000_i1359" type="#_x0000_t75" style="width:35.25pt;height:17.25pt">
            <v:imagedata r:id="rId273" o:title=""/>
          </v:shape>
        </w:pict>
      </w:r>
      <w:r w:rsidRPr="007B3064">
        <w:rPr>
          <w:sz w:val="24"/>
          <w:szCs w:val="24"/>
        </w:rPr>
        <w:t xml:space="preserve">, эквивалентна задаче приближения </w:t>
      </w:r>
      <w:r w:rsidR="00073459">
        <w:rPr>
          <w:sz w:val="24"/>
          <w:szCs w:val="24"/>
        </w:rPr>
        <w:pict>
          <v:shape id="_x0000_i1360" type="#_x0000_t75" style="width:45pt;height:15.75pt">
            <v:imagedata r:id="rId274" o:title=""/>
          </v:shape>
        </w:pict>
      </w:r>
      <w:r w:rsidRPr="007B3064">
        <w:rPr>
          <w:sz w:val="24"/>
          <w:szCs w:val="24"/>
        </w:rPr>
        <w:t xml:space="preserve"> в норме, соответствующей скалярному произведению </w:t>
      </w:r>
      <w:r w:rsidR="00073459">
        <w:rPr>
          <w:sz w:val="24"/>
          <w:szCs w:val="24"/>
        </w:rPr>
        <w:pict>
          <v:shape id="_x0000_i1361" type="#_x0000_t75" style="width:152.25pt;height:38.25pt">
            <v:imagedata r:id="rId275" o:title=""/>
          </v:shape>
        </w:pict>
      </w:r>
      <w:r w:rsidRPr="007B3064">
        <w:rPr>
          <w:sz w:val="24"/>
          <w:szCs w:val="24"/>
        </w:rPr>
        <w:t xml:space="preserve">. Точно так же существует соответствие в случае задач интерполяции и наилучшего приближения в равномерной метрике. Задача интерполирования функции многочленом по узлам </w:t>
      </w:r>
      <w:r w:rsidR="00073459">
        <w:rPr>
          <w:sz w:val="24"/>
          <w:szCs w:val="24"/>
        </w:rPr>
        <w:pict>
          <v:shape id="_x0000_i1362" type="#_x0000_t75" style="width:90.75pt;height:30.75pt">
            <v:imagedata r:id="rId276" o:title=""/>
          </v:shape>
        </w:pict>
      </w:r>
      <w:r w:rsidRPr="007B3064">
        <w:rPr>
          <w:sz w:val="24"/>
          <w:szCs w:val="24"/>
        </w:rPr>
        <w:t xml:space="preserve"> - нулям многочлена Чебышева </w:t>
      </w:r>
      <w:r w:rsidR="00073459">
        <w:rPr>
          <w:sz w:val="24"/>
          <w:szCs w:val="24"/>
        </w:rPr>
        <w:pict>
          <v:shape id="_x0000_i1363" type="#_x0000_t75" style="width:30.75pt;height:18pt">
            <v:imagedata r:id="rId277" o:title=""/>
          </v:shape>
        </w:pict>
      </w:r>
      <w:r w:rsidRPr="007B3064">
        <w:rPr>
          <w:sz w:val="24"/>
          <w:szCs w:val="24"/>
        </w:rPr>
        <w:t xml:space="preserve">- после такой замены сводится к задаче интерполирования функции f(cost) при помощи тригонометрического многочлена </w:t>
      </w:r>
      <w:r w:rsidR="00073459">
        <w:rPr>
          <w:sz w:val="24"/>
          <w:szCs w:val="24"/>
        </w:rPr>
        <w:pict>
          <v:shape id="_x0000_i1364" type="#_x0000_t75" style="width:65.25pt;height:35.25pt">
            <v:imagedata r:id="rId278" o:title=""/>
          </v:shape>
        </w:pict>
      </w:r>
      <w:r w:rsidRPr="007B3064">
        <w:rPr>
          <w:sz w:val="24"/>
          <w:szCs w:val="24"/>
        </w:rPr>
        <w:t xml:space="preserve"> по узлам </w:t>
      </w:r>
      <w:r w:rsidR="00073459">
        <w:rPr>
          <w:sz w:val="24"/>
          <w:szCs w:val="24"/>
        </w:rPr>
        <w:pict>
          <v:shape id="_x0000_i1365" type="#_x0000_t75" style="width:63.75pt;height:30.75pt">
            <v:imagedata r:id="rId279" o:title=""/>
          </v:shape>
        </w:pict>
      </w:r>
      <w:r w:rsidRPr="007B3064">
        <w:rPr>
          <w:sz w:val="24"/>
          <w:szCs w:val="24"/>
        </w:rPr>
        <w:t>, образующим равномерную сетку.</w:t>
      </w:r>
    </w:p>
    <w:p w:rsidR="004010D9" w:rsidRDefault="004010D9" w:rsidP="004010D9">
      <w:pPr>
        <w:spacing w:before="120"/>
        <w:ind w:firstLine="567"/>
        <w:rPr>
          <w:sz w:val="24"/>
          <w:szCs w:val="24"/>
        </w:rPr>
      </w:pPr>
      <w:r w:rsidRPr="007B3064">
        <w:rPr>
          <w:sz w:val="24"/>
          <w:szCs w:val="24"/>
        </w:rPr>
        <w:t>3.1.2.3. Быстрое преобразование Фурье.</w:t>
      </w:r>
    </w:p>
    <w:p w:rsidR="004010D9" w:rsidRPr="007B3064" w:rsidRDefault="004010D9" w:rsidP="004010D9">
      <w:pPr>
        <w:spacing w:before="120"/>
        <w:ind w:firstLine="567"/>
        <w:rPr>
          <w:sz w:val="24"/>
          <w:szCs w:val="24"/>
        </w:rPr>
      </w:pPr>
      <w:r w:rsidRPr="007B3064">
        <w:rPr>
          <w:sz w:val="24"/>
          <w:szCs w:val="24"/>
        </w:rPr>
        <w:t>Осуществление прямого и обратного дискретных преобразований Фурье</w:t>
      </w:r>
    </w:p>
    <w:p w:rsidR="004010D9" w:rsidRPr="007B3064" w:rsidRDefault="00073459" w:rsidP="004010D9">
      <w:pPr>
        <w:spacing w:before="120"/>
        <w:ind w:firstLine="567"/>
        <w:rPr>
          <w:sz w:val="24"/>
          <w:szCs w:val="24"/>
        </w:rPr>
      </w:pPr>
      <w:r>
        <w:rPr>
          <w:sz w:val="24"/>
          <w:szCs w:val="24"/>
        </w:rPr>
        <w:pict>
          <v:shape id="_x0000_i1366" type="#_x0000_t75" style="width:140.25pt;height:18pt">
            <v:imagedata r:id="rId280" o:title=""/>
          </v:shape>
        </w:pict>
      </w:r>
    </w:p>
    <w:p w:rsidR="004010D9" w:rsidRDefault="004010D9" w:rsidP="004010D9">
      <w:pPr>
        <w:spacing w:before="120"/>
        <w:ind w:firstLine="567"/>
        <w:rPr>
          <w:sz w:val="24"/>
          <w:szCs w:val="24"/>
        </w:rPr>
      </w:pPr>
      <w:r w:rsidRPr="007B3064">
        <w:rPr>
          <w:sz w:val="24"/>
          <w:szCs w:val="24"/>
        </w:rPr>
        <w:t xml:space="preserve">Является составной частью решения многих задач решения многих задач. Непосредственное осуществление этих преобразований по формулам (4), (7) требует </w:t>
      </w:r>
      <w:r w:rsidR="00073459">
        <w:rPr>
          <w:sz w:val="24"/>
          <w:szCs w:val="24"/>
        </w:rPr>
        <w:pict>
          <v:shape id="_x0000_i1367" type="#_x0000_t75" style="width:36.75pt;height:18pt">
            <v:imagedata r:id="rId281" o:title=""/>
          </v:shape>
        </w:pict>
      </w:r>
      <w:r w:rsidRPr="007B3064">
        <w:rPr>
          <w:sz w:val="24"/>
          <w:szCs w:val="24"/>
        </w:rPr>
        <w:t xml:space="preserve"> арифметических операций. Рассмотрим вопрос о возможности сокращение этого числа. Для определенности речь пойдет о вычислении коэффициентов </w:t>
      </w:r>
      <w:r w:rsidR="00073459">
        <w:rPr>
          <w:sz w:val="24"/>
          <w:szCs w:val="24"/>
        </w:rPr>
        <w:pict>
          <v:shape id="_x0000_i1368" type="#_x0000_t75" style="width:15.75pt;height:18.75pt">
            <v:imagedata r:id="rId238" o:title=""/>
          </v:shape>
        </w:pict>
      </w:r>
      <w:r w:rsidRPr="007B3064">
        <w:rPr>
          <w:sz w:val="24"/>
          <w:szCs w:val="24"/>
        </w:rPr>
        <w:t xml:space="preserve"> по заданным значениям функции. Идея построения алгоритмов быстрого преобразования Фурье опирается то, что при составном N в слагаемых правой части (7) можно выделить группы, которые входят в выражения различных коэффициентов </w:t>
      </w:r>
      <w:r w:rsidR="00073459">
        <w:rPr>
          <w:sz w:val="24"/>
          <w:szCs w:val="24"/>
        </w:rPr>
        <w:pict>
          <v:shape id="_x0000_i1369" type="#_x0000_t75" style="width:15.75pt;height:18.75pt">
            <v:imagedata r:id="rId238" o:title=""/>
          </v:shape>
        </w:pict>
      </w:r>
      <w:r w:rsidRPr="007B3064">
        <w:rPr>
          <w:sz w:val="24"/>
          <w:szCs w:val="24"/>
        </w:rPr>
        <w:t>. Вычисляя каждую группу только один раз, можно значительно сократить число операций.</w:t>
      </w:r>
    </w:p>
    <w:p w:rsidR="004010D9" w:rsidRPr="007B3064" w:rsidRDefault="004010D9" w:rsidP="004010D9">
      <w:pPr>
        <w:spacing w:before="120"/>
        <w:ind w:firstLine="567"/>
        <w:rPr>
          <w:sz w:val="24"/>
          <w:szCs w:val="24"/>
        </w:rPr>
      </w:pPr>
      <w:r w:rsidRPr="007B3064">
        <w:rPr>
          <w:sz w:val="24"/>
          <w:szCs w:val="24"/>
        </w:rPr>
        <w:t xml:space="preserve">Рассмотрим сначала случай </w:t>
      </w:r>
      <w:r w:rsidR="00073459">
        <w:rPr>
          <w:sz w:val="24"/>
          <w:szCs w:val="24"/>
        </w:rPr>
        <w:pict>
          <v:shape id="_x0000_i1370" type="#_x0000_t75" style="width:101.25pt;height:17.25pt">
            <v:imagedata r:id="rId282" o:title=""/>
          </v:shape>
        </w:pict>
      </w:r>
      <w:r w:rsidRPr="007B3064">
        <w:rPr>
          <w:sz w:val="24"/>
          <w:szCs w:val="24"/>
        </w:rPr>
        <w:t xml:space="preserve">. Представим q, j, лежащие в пределах </w:t>
      </w:r>
      <w:r w:rsidR="00073459">
        <w:rPr>
          <w:sz w:val="24"/>
          <w:szCs w:val="24"/>
        </w:rPr>
        <w:pict>
          <v:shape id="_x0000_i1371" type="#_x0000_t75" style="width:60.75pt;height:15.75pt">
            <v:imagedata r:id="rId283" o:title=""/>
          </v:shape>
        </w:pict>
      </w:r>
      <w:r w:rsidRPr="007B3064">
        <w:rPr>
          <w:sz w:val="24"/>
          <w:szCs w:val="24"/>
        </w:rPr>
        <w:t xml:space="preserve">, в виде </w:t>
      </w:r>
      <w:r w:rsidR="00073459">
        <w:rPr>
          <w:sz w:val="24"/>
          <w:szCs w:val="24"/>
        </w:rPr>
        <w:pict>
          <v:shape id="_x0000_i1372" type="#_x0000_t75" style="width:135pt;height:17.25pt">
            <v:imagedata r:id="rId284" o:title=""/>
          </v:shape>
        </w:pict>
      </w:r>
      <w:r w:rsidRPr="007B3064">
        <w:rPr>
          <w:sz w:val="24"/>
          <w:szCs w:val="24"/>
        </w:rPr>
        <w:t xml:space="preserve">, где </w:t>
      </w:r>
      <w:r w:rsidR="00073459">
        <w:rPr>
          <w:sz w:val="24"/>
          <w:szCs w:val="24"/>
        </w:rPr>
        <w:pict>
          <v:shape id="_x0000_i1373" type="#_x0000_t75" style="width:2in;height:17.25pt">
            <v:imagedata r:id="rId285" o:title=""/>
          </v:shape>
        </w:pict>
      </w:r>
      <w:r w:rsidRPr="007B3064">
        <w:rPr>
          <w:sz w:val="24"/>
          <w:szCs w:val="24"/>
        </w:rPr>
        <w:t>. Имеем цепочку соотношений</w:t>
      </w:r>
    </w:p>
    <w:p w:rsidR="004010D9" w:rsidRPr="007B3064" w:rsidRDefault="00073459" w:rsidP="004010D9">
      <w:pPr>
        <w:spacing w:before="120"/>
        <w:ind w:firstLine="567"/>
        <w:rPr>
          <w:sz w:val="24"/>
          <w:szCs w:val="24"/>
        </w:rPr>
      </w:pPr>
      <w:r>
        <w:rPr>
          <w:sz w:val="24"/>
          <w:szCs w:val="24"/>
        </w:rPr>
        <w:pict>
          <v:shape id="_x0000_i1374" type="#_x0000_t75" style="width:450pt;height:38.25pt">
            <v:imagedata r:id="rId286" o:title=""/>
          </v:shape>
        </w:pict>
      </w:r>
      <w:r w:rsidR="004010D9" w:rsidRPr="007B3064">
        <w:rPr>
          <w:sz w:val="24"/>
          <w:szCs w:val="24"/>
        </w:rPr>
        <w:t>.</w:t>
      </w:r>
    </w:p>
    <w:p w:rsidR="004010D9" w:rsidRPr="007B3064" w:rsidRDefault="004010D9" w:rsidP="004010D9">
      <w:pPr>
        <w:spacing w:before="120"/>
        <w:ind w:firstLine="567"/>
        <w:rPr>
          <w:sz w:val="24"/>
          <w:szCs w:val="24"/>
        </w:rPr>
      </w:pPr>
      <w:r w:rsidRPr="007B3064">
        <w:rPr>
          <w:sz w:val="24"/>
          <w:szCs w:val="24"/>
        </w:rPr>
        <w:t>Из равенства</w:t>
      </w:r>
    </w:p>
    <w:p w:rsidR="004010D9" w:rsidRPr="007B3064" w:rsidRDefault="00073459" w:rsidP="004010D9">
      <w:pPr>
        <w:spacing w:before="120"/>
        <w:ind w:firstLine="567"/>
        <w:rPr>
          <w:sz w:val="24"/>
          <w:szCs w:val="24"/>
        </w:rPr>
      </w:pPr>
      <w:r>
        <w:rPr>
          <w:sz w:val="24"/>
          <w:szCs w:val="24"/>
        </w:rPr>
        <w:pict>
          <v:shape id="_x0000_i1375" type="#_x0000_t75" style="width:207.75pt;height:35.25pt">
            <v:imagedata r:id="rId287" o:title=""/>
          </v:shape>
        </w:pict>
      </w:r>
    </w:p>
    <w:p w:rsidR="004010D9" w:rsidRPr="007B3064" w:rsidRDefault="004010D9" w:rsidP="004010D9">
      <w:pPr>
        <w:spacing w:before="120"/>
        <w:ind w:firstLine="567"/>
        <w:rPr>
          <w:sz w:val="24"/>
          <w:szCs w:val="24"/>
        </w:rPr>
      </w:pPr>
      <w:r w:rsidRPr="007B3064">
        <w:rPr>
          <w:sz w:val="24"/>
          <w:szCs w:val="24"/>
        </w:rPr>
        <w:t>и предыдущего соотношения получим</w:t>
      </w:r>
    </w:p>
    <w:p w:rsidR="004010D9" w:rsidRPr="007B3064" w:rsidRDefault="00073459" w:rsidP="004010D9">
      <w:pPr>
        <w:spacing w:before="120"/>
        <w:ind w:firstLine="567"/>
        <w:rPr>
          <w:sz w:val="24"/>
          <w:szCs w:val="24"/>
        </w:rPr>
      </w:pPr>
      <w:r>
        <w:rPr>
          <w:sz w:val="24"/>
          <w:szCs w:val="24"/>
        </w:rPr>
        <w:pict>
          <v:shape id="_x0000_i1376" type="#_x0000_t75" style="width:225pt;height:36.75pt">
            <v:imagedata r:id="rId288" o:title=""/>
          </v:shape>
        </w:pict>
      </w:r>
      <w:r w:rsidR="004010D9" w:rsidRPr="007B3064">
        <w:rPr>
          <w:sz w:val="24"/>
          <w:szCs w:val="24"/>
        </w:rPr>
        <w:t>,</w:t>
      </w:r>
    </w:p>
    <w:p w:rsidR="004010D9" w:rsidRPr="007B3064" w:rsidRDefault="004010D9" w:rsidP="004010D9">
      <w:pPr>
        <w:spacing w:before="120"/>
        <w:ind w:firstLine="567"/>
        <w:rPr>
          <w:sz w:val="24"/>
          <w:szCs w:val="24"/>
        </w:rPr>
      </w:pPr>
      <w:r w:rsidRPr="007B3064">
        <w:rPr>
          <w:sz w:val="24"/>
          <w:szCs w:val="24"/>
        </w:rPr>
        <w:t>где</w:t>
      </w:r>
    </w:p>
    <w:p w:rsidR="004010D9" w:rsidRPr="007B3064" w:rsidRDefault="00073459" w:rsidP="004010D9">
      <w:pPr>
        <w:spacing w:before="120"/>
        <w:ind w:firstLine="567"/>
        <w:rPr>
          <w:sz w:val="24"/>
          <w:szCs w:val="24"/>
        </w:rPr>
      </w:pPr>
      <w:r>
        <w:rPr>
          <w:sz w:val="24"/>
          <w:szCs w:val="24"/>
        </w:rPr>
        <w:pict>
          <v:shape id="_x0000_i1377" type="#_x0000_t75" style="width:212.25pt;height:38.25pt">
            <v:imagedata r:id="rId289" o:title=""/>
          </v:shape>
        </w:pict>
      </w:r>
      <w:r w:rsidR="004010D9" w:rsidRPr="007B3064">
        <w:rPr>
          <w:sz w:val="24"/>
          <w:szCs w:val="24"/>
        </w:rPr>
        <w:t>.</w:t>
      </w:r>
    </w:p>
    <w:p w:rsidR="004010D9" w:rsidRPr="007B3064" w:rsidRDefault="004010D9" w:rsidP="004010D9">
      <w:pPr>
        <w:spacing w:before="120"/>
        <w:ind w:firstLine="567"/>
        <w:rPr>
          <w:sz w:val="24"/>
          <w:szCs w:val="24"/>
        </w:rPr>
      </w:pPr>
      <w:r w:rsidRPr="007B3064">
        <w:rPr>
          <w:sz w:val="24"/>
          <w:szCs w:val="24"/>
        </w:rPr>
        <w:t xml:space="preserve">Непосредственное вычисление всех </w:t>
      </w:r>
      <w:r w:rsidR="00073459">
        <w:rPr>
          <w:sz w:val="24"/>
          <w:szCs w:val="24"/>
        </w:rPr>
        <w:pict>
          <v:shape id="_x0000_i1378" type="#_x0000_t75" style="width:54pt;height:18pt">
            <v:imagedata r:id="rId290" o:title=""/>
          </v:shape>
        </w:pict>
      </w:r>
      <w:r w:rsidRPr="007B3064">
        <w:rPr>
          <w:sz w:val="24"/>
          <w:szCs w:val="24"/>
        </w:rPr>
        <w:t xml:space="preserve"> требует </w:t>
      </w:r>
      <w:r w:rsidR="00073459">
        <w:rPr>
          <w:sz w:val="24"/>
          <w:szCs w:val="24"/>
        </w:rPr>
        <w:pict>
          <v:shape id="_x0000_i1379" type="#_x0000_t75" style="width:47.25pt;height:18pt">
            <v:imagedata r:id="rId291" o:title=""/>
          </v:shape>
        </w:pict>
      </w:r>
      <w:r w:rsidRPr="007B3064">
        <w:rPr>
          <w:sz w:val="24"/>
          <w:szCs w:val="24"/>
        </w:rPr>
        <w:t xml:space="preserve"> арифметических операций, а последующее вычисление </w:t>
      </w:r>
      <w:r w:rsidR="00073459">
        <w:rPr>
          <w:sz w:val="24"/>
          <w:szCs w:val="24"/>
        </w:rPr>
        <w:pict>
          <v:shape id="_x0000_i1380" type="#_x0000_t75" style="width:47.25pt;height:17.25pt">
            <v:imagedata r:id="rId292" o:title=""/>
          </v:shape>
        </w:pict>
      </w:r>
      <w:r w:rsidRPr="007B3064">
        <w:rPr>
          <w:sz w:val="24"/>
          <w:szCs w:val="24"/>
        </w:rPr>
        <w:t xml:space="preserve"> - еще </w:t>
      </w:r>
      <w:r w:rsidR="00073459">
        <w:rPr>
          <w:sz w:val="24"/>
          <w:szCs w:val="24"/>
        </w:rPr>
        <w:pict>
          <v:shape id="_x0000_i1381" type="#_x0000_t75" style="width:47.25pt;height:18pt">
            <v:imagedata r:id="rId291" o:title=""/>
          </v:shape>
        </w:pict>
      </w:r>
      <w:r w:rsidRPr="007B3064">
        <w:rPr>
          <w:sz w:val="24"/>
          <w:szCs w:val="24"/>
        </w:rPr>
        <w:t xml:space="preserve"> операций. Поэтому при </w:t>
      </w:r>
      <w:r w:rsidR="00073459">
        <w:rPr>
          <w:sz w:val="24"/>
          <w:szCs w:val="24"/>
        </w:rPr>
        <w:pict>
          <v:shape id="_x0000_i1382" type="#_x0000_t75" style="width:81.75pt;height:18.75pt">
            <v:imagedata r:id="rId293" o:title=""/>
          </v:shape>
        </w:pict>
      </w:r>
      <w:r w:rsidRPr="007B3064">
        <w:rPr>
          <w:sz w:val="24"/>
          <w:szCs w:val="24"/>
        </w:rPr>
        <w:t xml:space="preserve"> общее число операций составит </w:t>
      </w:r>
      <w:r w:rsidR="00073459">
        <w:rPr>
          <w:sz w:val="24"/>
          <w:szCs w:val="24"/>
        </w:rPr>
        <w:pict>
          <v:shape id="_x0000_i1383" type="#_x0000_t75" style="width:42pt;height:21.75pt">
            <v:imagedata r:id="rId294" o:title=""/>
          </v:shape>
        </w:pict>
      </w:r>
      <w:r w:rsidRPr="007B3064">
        <w:rPr>
          <w:sz w:val="24"/>
          <w:szCs w:val="24"/>
        </w:rPr>
        <w:t xml:space="preserve">. Точно так же при </w:t>
      </w:r>
      <w:r w:rsidR="00073459">
        <w:rPr>
          <w:sz w:val="24"/>
          <w:szCs w:val="24"/>
        </w:rPr>
        <w:pict>
          <v:shape id="_x0000_i1384" type="#_x0000_t75" style="width:57.75pt;height:17.25pt">
            <v:imagedata r:id="rId295" o:title=""/>
          </v:shape>
        </w:pict>
      </w:r>
      <w:r w:rsidRPr="007B3064">
        <w:rPr>
          <w:sz w:val="24"/>
          <w:szCs w:val="24"/>
        </w:rPr>
        <w:t xml:space="preserve"> строится алгоритм вычисления совокупности значений </w:t>
      </w:r>
      <w:r w:rsidR="00073459">
        <w:rPr>
          <w:sz w:val="24"/>
          <w:szCs w:val="24"/>
        </w:rPr>
        <w:pict>
          <v:shape id="_x0000_i1385" type="#_x0000_t75" style="width:15.75pt;height:18.75pt">
            <v:imagedata r:id="rId238" o:title=""/>
          </v:shape>
        </w:pict>
      </w:r>
      <w:r w:rsidRPr="007B3064">
        <w:rPr>
          <w:sz w:val="24"/>
          <w:szCs w:val="24"/>
        </w:rPr>
        <w:t xml:space="preserve">, для которого общее число операций не превосходит </w:t>
      </w:r>
      <w:r w:rsidR="00073459">
        <w:rPr>
          <w:sz w:val="24"/>
          <w:szCs w:val="24"/>
        </w:rPr>
        <w:pict>
          <v:shape id="_x0000_i1386" type="#_x0000_t75" style="width:84.75pt;height:17.25pt">
            <v:imagedata r:id="rId296" o:title=""/>
          </v:shape>
        </w:pict>
      </w:r>
      <w:r w:rsidRPr="007B3064">
        <w:rPr>
          <w:sz w:val="24"/>
          <w:szCs w:val="24"/>
        </w:rPr>
        <w:t xml:space="preserve">, здесь С – постоянная, не зависящая от N. Выпишем соответствующие расчетные формулы для наиболее употребительного случая </w:t>
      </w:r>
      <w:r w:rsidR="00073459">
        <w:rPr>
          <w:sz w:val="24"/>
          <w:szCs w:val="24"/>
        </w:rPr>
        <w:pict>
          <v:shape id="_x0000_i1387" type="#_x0000_t75" style="width:81pt;height:17.25pt">
            <v:imagedata r:id="rId297" o:title=""/>
          </v:shape>
        </w:pict>
      </w:r>
      <w:r w:rsidRPr="007B3064">
        <w:rPr>
          <w:sz w:val="24"/>
          <w:szCs w:val="24"/>
        </w:rPr>
        <w:t>. Представим числа q, l в виде</w:t>
      </w:r>
    </w:p>
    <w:p w:rsidR="004010D9" w:rsidRPr="007B3064" w:rsidRDefault="00073459" w:rsidP="004010D9">
      <w:pPr>
        <w:spacing w:before="120"/>
        <w:ind w:firstLine="567"/>
        <w:rPr>
          <w:sz w:val="24"/>
          <w:szCs w:val="24"/>
        </w:rPr>
      </w:pPr>
      <w:r>
        <w:rPr>
          <w:sz w:val="24"/>
          <w:szCs w:val="24"/>
        </w:rPr>
        <w:pict>
          <v:shape id="_x0000_i1388" type="#_x0000_t75" style="width:153.75pt;height:33.75pt">
            <v:imagedata r:id="rId298" o:title=""/>
          </v:shape>
        </w:pict>
      </w:r>
      <w:r w:rsidR="004010D9" w:rsidRPr="007B3064">
        <w:rPr>
          <w:sz w:val="24"/>
          <w:szCs w:val="24"/>
        </w:rPr>
        <w:t>,</w:t>
      </w:r>
    </w:p>
    <w:p w:rsidR="004010D9" w:rsidRPr="007B3064" w:rsidRDefault="004010D9" w:rsidP="004010D9">
      <w:pPr>
        <w:spacing w:before="120"/>
        <w:ind w:firstLine="567"/>
        <w:rPr>
          <w:sz w:val="24"/>
          <w:szCs w:val="24"/>
        </w:rPr>
      </w:pPr>
      <w:r w:rsidRPr="007B3064">
        <w:rPr>
          <w:sz w:val="24"/>
          <w:szCs w:val="24"/>
        </w:rPr>
        <w:t xml:space="preserve">где </w:t>
      </w:r>
      <w:r w:rsidR="00073459">
        <w:rPr>
          <w:sz w:val="24"/>
          <w:szCs w:val="24"/>
        </w:rPr>
        <w:pict>
          <v:shape id="_x0000_i1389" type="#_x0000_t75" style="width:68.25pt;height:18pt">
            <v:imagedata r:id="rId299" o:title=""/>
          </v:shape>
        </w:pict>
      </w:r>
      <w:r w:rsidRPr="007B3064">
        <w:rPr>
          <w:sz w:val="24"/>
          <w:szCs w:val="24"/>
        </w:rPr>
        <w:t xml:space="preserve">. Величину </w:t>
      </w:r>
      <w:r w:rsidR="00073459">
        <w:rPr>
          <w:sz w:val="24"/>
          <w:szCs w:val="24"/>
        </w:rPr>
        <w:pict>
          <v:shape id="_x0000_i1390" type="#_x0000_t75" style="width:29.25pt;height:18pt">
            <v:imagedata r:id="rId300" o:title=""/>
          </v:shape>
        </w:pict>
      </w:r>
      <w:r w:rsidRPr="007B3064">
        <w:rPr>
          <w:sz w:val="24"/>
          <w:szCs w:val="24"/>
        </w:rPr>
        <w:t xml:space="preserve"> представим в виде</w:t>
      </w:r>
    </w:p>
    <w:p w:rsidR="004010D9" w:rsidRPr="007B3064" w:rsidRDefault="00073459" w:rsidP="004010D9">
      <w:pPr>
        <w:spacing w:before="120"/>
        <w:ind w:firstLine="567"/>
        <w:rPr>
          <w:sz w:val="24"/>
          <w:szCs w:val="24"/>
        </w:rPr>
      </w:pPr>
      <w:r>
        <w:rPr>
          <w:sz w:val="24"/>
          <w:szCs w:val="24"/>
        </w:rPr>
        <w:pict>
          <v:shape id="_x0000_i1391" type="#_x0000_t75" style="width:398.25pt;height:36pt">
            <v:imagedata r:id="rId301" o:title=""/>
          </v:shape>
        </w:pict>
      </w:r>
      <w:r w:rsidR="004010D9" w:rsidRPr="007B3064">
        <w:rPr>
          <w:sz w:val="24"/>
          <w:szCs w:val="24"/>
        </w:rPr>
        <w:t>,</w:t>
      </w:r>
    </w:p>
    <w:p w:rsidR="004010D9" w:rsidRPr="007B3064" w:rsidRDefault="004010D9" w:rsidP="004010D9">
      <w:pPr>
        <w:spacing w:before="120"/>
        <w:ind w:firstLine="567"/>
        <w:rPr>
          <w:sz w:val="24"/>
          <w:szCs w:val="24"/>
        </w:rPr>
      </w:pPr>
      <w:r w:rsidRPr="007B3064">
        <w:rPr>
          <w:sz w:val="24"/>
          <w:szCs w:val="24"/>
        </w:rPr>
        <w:t xml:space="preserve">где s - целое, равное сумме всех слагаемых вида </w:t>
      </w:r>
      <w:r w:rsidR="00073459">
        <w:rPr>
          <w:sz w:val="24"/>
          <w:szCs w:val="24"/>
        </w:rPr>
        <w:pict>
          <v:shape id="_x0000_i1392" type="#_x0000_t75" style="width:78.75pt;height:18.75pt">
            <v:imagedata r:id="rId302" o:title=""/>
          </v:shape>
        </w:pict>
      </w:r>
      <w:r w:rsidRPr="007B3064">
        <w:rPr>
          <w:sz w:val="24"/>
          <w:szCs w:val="24"/>
        </w:rPr>
        <w:t xml:space="preserve">, которых </w:t>
      </w:r>
      <w:r w:rsidR="00073459">
        <w:rPr>
          <w:sz w:val="24"/>
          <w:szCs w:val="24"/>
        </w:rPr>
        <w:pict>
          <v:shape id="_x0000_i1393" type="#_x0000_t75" style="width:83.25pt;height:14.25pt">
            <v:imagedata r:id="rId303" o:title=""/>
          </v:shape>
        </w:pict>
      </w:r>
      <w:r w:rsidRPr="007B3064">
        <w:rPr>
          <w:sz w:val="24"/>
          <w:szCs w:val="24"/>
        </w:rPr>
        <w:t xml:space="preserve">. Очевидно, что </w:t>
      </w:r>
      <w:r w:rsidR="00073459">
        <w:rPr>
          <w:sz w:val="24"/>
          <w:szCs w:val="24"/>
        </w:rPr>
        <w:pict>
          <v:shape id="_x0000_i1394" type="#_x0000_t75" style="width:177.75pt;height:38.25pt">
            <v:imagedata r:id="rId304" o:title=""/>
          </v:shape>
        </w:pict>
      </w:r>
      <w:r w:rsidRPr="007B3064">
        <w:rPr>
          <w:sz w:val="24"/>
          <w:szCs w:val="24"/>
        </w:rPr>
        <w:t>, поэтому</w:t>
      </w:r>
    </w:p>
    <w:p w:rsidR="004010D9" w:rsidRPr="007B3064" w:rsidRDefault="00073459" w:rsidP="004010D9">
      <w:pPr>
        <w:spacing w:before="120"/>
        <w:ind w:firstLine="567"/>
        <w:rPr>
          <w:sz w:val="24"/>
          <w:szCs w:val="24"/>
        </w:rPr>
      </w:pPr>
      <w:r>
        <w:rPr>
          <w:sz w:val="24"/>
          <w:szCs w:val="24"/>
        </w:rPr>
        <w:pict>
          <v:shape id="_x0000_i1395" type="#_x0000_t75" style="width:318.75pt;height:74.25pt">
            <v:imagedata r:id="rId305" o:title=""/>
          </v:shape>
        </w:pict>
      </w:r>
    </w:p>
    <w:p w:rsidR="004010D9" w:rsidRPr="007B3064" w:rsidRDefault="004010D9" w:rsidP="004010D9">
      <w:pPr>
        <w:spacing w:before="120"/>
        <w:ind w:firstLine="567"/>
        <w:rPr>
          <w:sz w:val="24"/>
          <w:szCs w:val="24"/>
        </w:rPr>
      </w:pPr>
      <w:r w:rsidRPr="007B3064">
        <w:rPr>
          <w:sz w:val="24"/>
          <w:szCs w:val="24"/>
        </w:rPr>
        <w:t>После перегруппировки слагаемых имеем</w:t>
      </w:r>
    </w:p>
    <w:p w:rsidR="004010D9" w:rsidRPr="007B3064" w:rsidRDefault="00073459" w:rsidP="004010D9">
      <w:pPr>
        <w:spacing w:before="120"/>
        <w:ind w:firstLine="567"/>
        <w:rPr>
          <w:sz w:val="24"/>
          <w:szCs w:val="24"/>
        </w:rPr>
      </w:pPr>
      <w:r>
        <w:rPr>
          <w:sz w:val="24"/>
          <w:szCs w:val="24"/>
        </w:rPr>
        <w:pict>
          <v:shape id="_x0000_i1396" type="#_x0000_t75" style="width:410.25pt;height:80.25pt">
            <v:imagedata r:id="rId306" o:title=""/>
          </v:shape>
        </w:pict>
      </w:r>
    </w:p>
    <w:p w:rsidR="004010D9" w:rsidRPr="007B3064" w:rsidRDefault="004010D9" w:rsidP="004010D9">
      <w:pPr>
        <w:spacing w:before="120"/>
        <w:ind w:firstLine="567"/>
        <w:rPr>
          <w:sz w:val="24"/>
          <w:szCs w:val="24"/>
        </w:rPr>
      </w:pPr>
      <w:r w:rsidRPr="007B3064">
        <w:rPr>
          <w:sz w:val="24"/>
          <w:szCs w:val="24"/>
        </w:rPr>
        <w:t>Это соотношение можно записать в виде последовательности рекуррентных соотношений</w:t>
      </w:r>
    </w:p>
    <w:p w:rsidR="004010D9" w:rsidRPr="007B3064" w:rsidRDefault="00073459" w:rsidP="004010D9">
      <w:pPr>
        <w:spacing w:before="120"/>
        <w:ind w:firstLine="567"/>
        <w:rPr>
          <w:sz w:val="24"/>
          <w:szCs w:val="24"/>
        </w:rPr>
      </w:pPr>
      <w:r>
        <w:rPr>
          <w:sz w:val="24"/>
          <w:szCs w:val="24"/>
        </w:rPr>
        <w:pict>
          <v:shape id="_x0000_i1397" type="#_x0000_t75" style="width:284.25pt;height:74.25pt">
            <v:imagedata r:id="rId307" o:title=""/>
          </v:shape>
        </w:pict>
      </w:r>
    </w:p>
    <w:p w:rsidR="004010D9" w:rsidRPr="007B3064" w:rsidRDefault="004010D9" w:rsidP="004010D9">
      <w:pPr>
        <w:spacing w:before="120"/>
        <w:ind w:firstLine="567"/>
        <w:rPr>
          <w:sz w:val="24"/>
          <w:szCs w:val="24"/>
        </w:rPr>
      </w:pPr>
      <w:r w:rsidRPr="007B3064">
        <w:rPr>
          <w:sz w:val="24"/>
          <w:szCs w:val="24"/>
        </w:rPr>
        <w:t>где</w:t>
      </w:r>
    </w:p>
    <w:p w:rsidR="004010D9" w:rsidRPr="007B3064" w:rsidRDefault="00073459" w:rsidP="004010D9">
      <w:pPr>
        <w:spacing w:before="120"/>
        <w:ind w:firstLine="567"/>
        <w:rPr>
          <w:sz w:val="24"/>
          <w:szCs w:val="24"/>
        </w:rPr>
      </w:pPr>
      <w:r>
        <w:rPr>
          <w:sz w:val="24"/>
          <w:szCs w:val="24"/>
        </w:rPr>
        <w:pict>
          <v:shape id="_x0000_i1398" type="#_x0000_t75" style="width:152.25pt;height:42pt">
            <v:imagedata r:id="rId308" o:title=""/>
          </v:shape>
        </w:pict>
      </w:r>
    </w:p>
    <w:p w:rsidR="004010D9" w:rsidRPr="007B3064" w:rsidRDefault="004010D9" w:rsidP="004010D9">
      <w:pPr>
        <w:spacing w:before="120"/>
        <w:ind w:firstLine="567"/>
        <w:rPr>
          <w:sz w:val="24"/>
          <w:szCs w:val="24"/>
        </w:rPr>
      </w:pPr>
      <w:r w:rsidRPr="007B3064">
        <w:rPr>
          <w:sz w:val="24"/>
          <w:szCs w:val="24"/>
        </w:rPr>
        <w:t xml:space="preserve">Переход от каждой совокупности </w:t>
      </w:r>
      <w:r w:rsidR="00073459">
        <w:rPr>
          <w:sz w:val="24"/>
          <w:szCs w:val="24"/>
        </w:rPr>
        <w:pict>
          <v:shape id="_x0000_i1399" type="#_x0000_t75" style="width:30pt;height:15pt">
            <v:imagedata r:id="rId309" o:title=""/>
          </v:shape>
        </w:pict>
      </w:r>
      <w:r w:rsidRPr="007B3064">
        <w:rPr>
          <w:sz w:val="24"/>
          <w:szCs w:val="24"/>
        </w:rPr>
        <w:t xml:space="preserve">к совокупности </w:t>
      </w:r>
      <w:r w:rsidR="00073459">
        <w:rPr>
          <w:sz w:val="24"/>
          <w:szCs w:val="24"/>
        </w:rPr>
        <w:pict>
          <v:shape id="_x0000_i1400" type="#_x0000_t75" style="width:23.25pt;height:15pt">
            <v:imagedata r:id="rId310" o:title=""/>
          </v:shape>
        </w:pict>
      </w:r>
      <w:r w:rsidRPr="007B3064">
        <w:rPr>
          <w:sz w:val="24"/>
          <w:szCs w:val="24"/>
        </w:rPr>
        <w:t xml:space="preserve"> требует O(N) арифметических и логических операций; всего таких шагов r, поэтому общее число операций имеет порядок </w:t>
      </w:r>
      <w:r w:rsidR="00073459">
        <w:rPr>
          <w:sz w:val="24"/>
          <w:szCs w:val="24"/>
        </w:rPr>
        <w:pict>
          <v:shape id="_x0000_i1401" type="#_x0000_t75" style="width:110.25pt;height:17.25pt">
            <v:imagedata r:id="rId311" o:title=""/>
          </v:shape>
        </w:pict>
      </w:r>
      <w:r w:rsidRPr="007B3064">
        <w:rPr>
          <w:sz w:val="24"/>
          <w:szCs w:val="24"/>
        </w:rPr>
        <w:t xml:space="preserve">. </w:t>
      </w:r>
    </w:p>
    <w:p w:rsidR="004010D9" w:rsidRPr="007B3064" w:rsidRDefault="004010D9" w:rsidP="004010D9">
      <w:pPr>
        <w:spacing w:before="120"/>
        <w:ind w:firstLine="567"/>
        <w:rPr>
          <w:sz w:val="24"/>
          <w:szCs w:val="24"/>
        </w:rPr>
      </w:pPr>
      <w:r w:rsidRPr="007B3064">
        <w:rPr>
          <w:sz w:val="24"/>
          <w:szCs w:val="24"/>
        </w:rPr>
        <w:t xml:space="preserve">Вычисление при помощи совокупностей </w:t>
      </w:r>
      <w:r w:rsidR="00073459">
        <w:rPr>
          <w:sz w:val="24"/>
          <w:szCs w:val="24"/>
        </w:rPr>
        <w:pict>
          <v:shape id="_x0000_i1402" type="#_x0000_t75" style="width:23.25pt;height:15pt">
            <v:imagedata r:id="rId310" o:title=""/>
          </v:shape>
        </w:pict>
      </w:r>
      <w:r w:rsidRPr="007B3064">
        <w:rPr>
          <w:sz w:val="24"/>
          <w:szCs w:val="24"/>
        </w:rPr>
        <w:t xml:space="preserve"> дает меньшее накопление вычислительной погрешности по сравнению с формулами (3.7). Определенные удобства имеются также при вычислении экспонент, входящих в расчетные формулы. При вычислении величин </w:t>
      </w:r>
      <w:r w:rsidR="00073459">
        <w:rPr>
          <w:sz w:val="24"/>
          <w:szCs w:val="24"/>
        </w:rPr>
        <w:pict>
          <v:shape id="_x0000_i1403" type="#_x0000_t75" style="width:23.25pt;height:15pt">
            <v:imagedata r:id="rId310" o:title=""/>
          </v:shape>
        </w:pict>
      </w:r>
      <w:r w:rsidRPr="007B3064">
        <w:rPr>
          <w:sz w:val="24"/>
          <w:szCs w:val="24"/>
        </w:rPr>
        <w:t xml:space="preserve"> используются значения </w:t>
      </w:r>
      <w:r w:rsidR="00073459">
        <w:rPr>
          <w:sz w:val="24"/>
          <w:szCs w:val="24"/>
        </w:rPr>
        <w:pict>
          <v:shape id="_x0000_i1404" type="#_x0000_t75" style="width:74.25pt;height:18pt">
            <v:imagedata r:id="rId312" o:title=""/>
          </v:shape>
        </w:pict>
      </w:r>
      <w:r w:rsidRPr="007B3064">
        <w:rPr>
          <w:sz w:val="24"/>
          <w:szCs w:val="24"/>
        </w:rPr>
        <w:t xml:space="preserve">, </w:t>
      </w:r>
      <w:r w:rsidR="00073459">
        <w:rPr>
          <w:sz w:val="24"/>
          <w:szCs w:val="24"/>
        </w:rPr>
        <w:pict>
          <v:shape id="_x0000_i1405" type="#_x0000_t75" style="width:78.75pt;height:18pt">
            <v:imagedata r:id="rId313" o:title=""/>
          </v:shape>
        </w:pict>
      </w:r>
      <w:r w:rsidRPr="007B3064">
        <w:rPr>
          <w:sz w:val="24"/>
          <w:szCs w:val="24"/>
        </w:rPr>
        <w:t xml:space="preserve">. В частности, при m=1 величина </w:t>
      </w:r>
      <w:r w:rsidR="00073459">
        <w:rPr>
          <w:sz w:val="24"/>
          <w:szCs w:val="24"/>
        </w:rPr>
        <w:pict>
          <v:shape id="_x0000_i1406" type="#_x0000_t75" style="width:50.25pt;height:17.25pt">
            <v:imagedata r:id="rId314" o:title=""/>
          </v:shape>
        </w:pict>
      </w:r>
      <w:r w:rsidRPr="007B3064">
        <w:rPr>
          <w:sz w:val="24"/>
          <w:szCs w:val="24"/>
        </w:rPr>
        <w:t xml:space="preserve"> принимает значения +1 или -1. Для вычисления значений </w:t>
      </w:r>
      <w:r w:rsidR="00073459">
        <w:rPr>
          <w:sz w:val="24"/>
          <w:szCs w:val="24"/>
        </w:rPr>
        <w:pict>
          <v:shape id="_x0000_i1407" type="#_x0000_t75" style="width:30pt;height:15pt">
            <v:imagedata r:id="rId315" o:title=""/>
          </v:shape>
        </w:pict>
      </w:r>
      <w:r w:rsidRPr="007B3064">
        <w:rPr>
          <w:sz w:val="24"/>
          <w:szCs w:val="24"/>
        </w:rPr>
        <w:t xml:space="preserve"> потребуются еще значения </w:t>
      </w:r>
      <w:r w:rsidR="00073459">
        <w:rPr>
          <w:sz w:val="24"/>
          <w:szCs w:val="24"/>
        </w:rPr>
        <w:pict>
          <v:shape id="_x0000_i1408" type="#_x0000_t75" style="width:86.25pt;height:18pt">
            <v:imagedata r:id="rId316" o:title=""/>
          </v:shape>
        </w:pict>
      </w:r>
      <w:r w:rsidRPr="007B3064">
        <w:rPr>
          <w:sz w:val="24"/>
          <w:szCs w:val="24"/>
        </w:rPr>
        <w:t xml:space="preserve"> при нечетных j, удовлетворяющих неравенству </w:t>
      </w:r>
      <w:r w:rsidR="00073459">
        <w:rPr>
          <w:sz w:val="24"/>
          <w:szCs w:val="24"/>
        </w:rPr>
        <w:pict>
          <v:shape id="_x0000_i1409" type="#_x0000_t75" style="width:60pt;height:18pt">
            <v:imagedata r:id="rId317" o:title=""/>
          </v:shape>
        </w:pict>
      </w:r>
      <w:r w:rsidRPr="007B3064">
        <w:rPr>
          <w:sz w:val="24"/>
          <w:szCs w:val="24"/>
        </w:rPr>
        <w:t xml:space="preserve">. Их можно вычислить через уже вычисленные до этого величины, в частности, при помощи соотношений </w:t>
      </w:r>
      <w:r w:rsidR="00073459">
        <w:rPr>
          <w:sz w:val="24"/>
          <w:szCs w:val="24"/>
        </w:rPr>
        <w:pict>
          <v:shape id="_x0000_i1410" type="#_x0000_t75" style="width:39pt;height:15.75pt">
            <v:imagedata r:id="rId318" o:title=""/>
          </v:shape>
        </w:pict>
      </w:r>
    </w:p>
    <w:p w:rsidR="004010D9" w:rsidRPr="007B3064" w:rsidRDefault="00073459" w:rsidP="004010D9">
      <w:pPr>
        <w:spacing w:before="120"/>
        <w:ind w:firstLine="567"/>
        <w:rPr>
          <w:sz w:val="24"/>
          <w:szCs w:val="24"/>
        </w:rPr>
      </w:pPr>
      <w:r>
        <w:rPr>
          <w:sz w:val="24"/>
          <w:szCs w:val="24"/>
        </w:rPr>
        <w:pict>
          <v:shape id="_x0000_i1411" type="#_x0000_t75" style="width:312.75pt;height:51.75pt">
            <v:imagedata r:id="rId319" o:title=""/>
          </v:shape>
        </w:pict>
      </w:r>
    </w:p>
    <w:p w:rsidR="004010D9" w:rsidRPr="007B3064" w:rsidRDefault="004010D9" w:rsidP="004010D9">
      <w:pPr>
        <w:spacing w:before="120"/>
        <w:ind w:firstLine="567"/>
        <w:rPr>
          <w:sz w:val="24"/>
          <w:szCs w:val="24"/>
        </w:rPr>
      </w:pPr>
      <w:r w:rsidRPr="007B3064">
        <w:rPr>
          <w:sz w:val="24"/>
          <w:szCs w:val="24"/>
        </w:rPr>
        <w:t xml:space="preserve">где, в свою очередь, </w:t>
      </w:r>
    </w:p>
    <w:p w:rsidR="004010D9" w:rsidRPr="007B3064" w:rsidRDefault="00073459" w:rsidP="004010D9">
      <w:pPr>
        <w:spacing w:before="120"/>
        <w:ind w:firstLine="567"/>
        <w:rPr>
          <w:sz w:val="24"/>
          <w:szCs w:val="24"/>
        </w:rPr>
      </w:pPr>
      <w:r>
        <w:rPr>
          <w:sz w:val="24"/>
          <w:szCs w:val="24"/>
        </w:rPr>
        <w:pict>
          <v:shape id="_x0000_i1412" type="#_x0000_t75" style="width:162pt;height:35.25pt">
            <v:imagedata r:id="rId320" o:title=""/>
          </v:shape>
        </w:pict>
      </w:r>
    </w:p>
    <w:p w:rsidR="004010D9" w:rsidRPr="007B3064" w:rsidRDefault="004010D9" w:rsidP="004010D9">
      <w:pPr>
        <w:spacing w:before="120"/>
        <w:ind w:firstLine="567"/>
        <w:rPr>
          <w:sz w:val="24"/>
          <w:szCs w:val="24"/>
        </w:rPr>
      </w:pPr>
      <w:r w:rsidRPr="007B3064">
        <w:rPr>
          <w:sz w:val="24"/>
          <w:szCs w:val="24"/>
        </w:rPr>
        <w:t xml:space="preserve">при </w:t>
      </w:r>
      <w:r w:rsidR="00073459">
        <w:rPr>
          <w:sz w:val="24"/>
          <w:szCs w:val="24"/>
        </w:rPr>
        <w:pict>
          <v:shape id="_x0000_i1413" type="#_x0000_t75" style="width:29.25pt;height:14.25pt">
            <v:imagedata r:id="rId321" o:title=""/>
          </v:shape>
        </w:pict>
      </w:r>
      <w:r w:rsidRPr="007B3064">
        <w:rPr>
          <w:sz w:val="24"/>
          <w:szCs w:val="24"/>
        </w:rPr>
        <w:t>.</w:t>
      </w:r>
    </w:p>
    <w:p w:rsidR="004010D9" w:rsidRPr="007B3064" w:rsidRDefault="004010D9" w:rsidP="004010D9">
      <w:pPr>
        <w:spacing w:before="120"/>
        <w:ind w:firstLine="567"/>
        <w:rPr>
          <w:sz w:val="24"/>
          <w:szCs w:val="24"/>
        </w:rPr>
      </w:pPr>
      <w:r w:rsidRPr="007B3064">
        <w:rPr>
          <w:sz w:val="24"/>
          <w:szCs w:val="24"/>
        </w:rPr>
        <w:t xml:space="preserve">В ряде случаев удается еще уменьшить число операций. Один из таких случаев упоминался выше: дана вещественная функция </w:t>
      </w:r>
      <w:r w:rsidR="00073459">
        <w:rPr>
          <w:sz w:val="24"/>
          <w:szCs w:val="24"/>
        </w:rPr>
        <w:pict>
          <v:shape id="_x0000_i1414" type="#_x0000_t75" style="width:74.25pt;height:15.75pt">
            <v:imagedata r:id="rId322" o:title=""/>
          </v:shape>
        </w:pict>
      </w:r>
      <w:r w:rsidRPr="007B3064">
        <w:rPr>
          <w:sz w:val="24"/>
          <w:szCs w:val="24"/>
        </w:rPr>
        <w:t xml:space="preserve">, известная в точках </w:t>
      </w:r>
      <w:r w:rsidR="00073459">
        <w:rPr>
          <w:sz w:val="24"/>
          <w:szCs w:val="24"/>
        </w:rPr>
        <w:pict>
          <v:shape id="_x0000_i1415" type="#_x0000_t75" style="width:90.75pt;height:27.75pt">
            <v:imagedata r:id="rId323" o:title=""/>
          </v:shape>
        </w:pict>
      </w:r>
      <w:r w:rsidRPr="007B3064">
        <w:rPr>
          <w:sz w:val="24"/>
          <w:szCs w:val="24"/>
        </w:rPr>
        <w:t>; требуется найти коэффициенты интерполяционного многочлена</w:t>
      </w:r>
    </w:p>
    <w:p w:rsidR="004010D9" w:rsidRPr="007B3064" w:rsidRDefault="00073459" w:rsidP="004010D9">
      <w:pPr>
        <w:spacing w:before="120"/>
        <w:ind w:firstLine="567"/>
        <w:rPr>
          <w:sz w:val="24"/>
          <w:szCs w:val="24"/>
        </w:rPr>
      </w:pPr>
      <w:r>
        <w:rPr>
          <w:sz w:val="24"/>
          <w:szCs w:val="24"/>
        </w:rPr>
        <w:pict>
          <v:shape id="_x0000_i1416" type="#_x0000_t75" style="width:60pt;height:35.25pt">
            <v:imagedata r:id="rId324" o:title=""/>
          </v:shape>
        </w:pict>
      </w:r>
      <w:r w:rsidR="004010D9" w:rsidRPr="007B3064">
        <w:rPr>
          <w:sz w:val="24"/>
          <w:szCs w:val="24"/>
        </w:rPr>
        <w:t>.</w:t>
      </w:r>
    </w:p>
    <w:p w:rsidR="004010D9" w:rsidRPr="007B3064" w:rsidRDefault="004010D9" w:rsidP="004010D9">
      <w:pPr>
        <w:spacing w:before="120"/>
        <w:ind w:firstLine="567"/>
        <w:rPr>
          <w:sz w:val="24"/>
          <w:szCs w:val="24"/>
        </w:rPr>
      </w:pPr>
      <w:r w:rsidRPr="007B3064">
        <w:rPr>
          <w:sz w:val="24"/>
          <w:szCs w:val="24"/>
        </w:rPr>
        <w:t>Другой случай: при четном N заданы значения функции</w:t>
      </w:r>
    </w:p>
    <w:p w:rsidR="004010D9" w:rsidRPr="007B3064" w:rsidRDefault="00073459" w:rsidP="004010D9">
      <w:pPr>
        <w:spacing w:before="120"/>
        <w:ind w:firstLine="567"/>
        <w:rPr>
          <w:sz w:val="24"/>
          <w:szCs w:val="24"/>
        </w:rPr>
      </w:pPr>
      <w:r>
        <w:rPr>
          <w:sz w:val="24"/>
          <w:szCs w:val="24"/>
        </w:rPr>
        <w:pict>
          <v:shape id="_x0000_i1417" type="#_x0000_t75" style="width:1in;height:39pt">
            <v:imagedata r:id="rId325" o:title=""/>
          </v:shape>
        </w:pict>
      </w:r>
    </w:p>
    <w:p w:rsidR="004010D9" w:rsidRDefault="004010D9" w:rsidP="004010D9">
      <w:pPr>
        <w:spacing w:before="120"/>
        <w:ind w:firstLine="567"/>
        <w:rPr>
          <w:sz w:val="24"/>
          <w:szCs w:val="24"/>
        </w:rPr>
      </w:pPr>
      <w:r w:rsidRPr="007B3064">
        <w:rPr>
          <w:sz w:val="24"/>
          <w:szCs w:val="24"/>
        </w:rPr>
        <w:t xml:space="preserve">в точках </w:t>
      </w:r>
      <w:r w:rsidR="00073459">
        <w:rPr>
          <w:sz w:val="24"/>
          <w:szCs w:val="24"/>
        </w:rPr>
        <w:pict>
          <v:shape id="_x0000_i1418" type="#_x0000_t75" style="width:95.25pt;height:24pt">
            <v:imagedata r:id="rId326" o:title=""/>
          </v:shape>
        </w:pict>
      </w:r>
      <w:r w:rsidRPr="007B3064">
        <w:rPr>
          <w:sz w:val="24"/>
          <w:szCs w:val="24"/>
        </w:rPr>
        <w:t xml:space="preserve">; нужно определить коэффициенты </w:t>
      </w:r>
      <w:r w:rsidR="00073459">
        <w:rPr>
          <w:sz w:val="24"/>
          <w:szCs w:val="24"/>
        </w:rPr>
        <w:pict>
          <v:shape id="_x0000_i1419" type="#_x0000_t75" style="width:15pt;height:18.75pt">
            <v:imagedata r:id="rId327" o:title=""/>
          </v:shape>
        </w:pict>
      </w:r>
      <w:r w:rsidRPr="007B3064">
        <w:rPr>
          <w:sz w:val="24"/>
          <w:szCs w:val="24"/>
        </w:rPr>
        <w:t>.</w:t>
      </w:r>
    </w:p>
    <w:p w:rsidR="004010D9" w:rsidRDefault="004010D9" w:rsidP="004010D9">
      <w:pPr>
        <w:spacing w:before="120"/>
        <w:ind w:firstLine="567"/>
        <w:rPr>
          <w:sz w:val="24"/>
          <w:szCs w:val="24"/>
        </w:rPr>
      </w:pPr>
      <w:r w:rsidRPr="007B3064">
        <w:rPr>
          <w:sz w:val="24"/>
          <w:szCs w:val="24"/>
        </w:rPr>
        <w:t>3.1.3. Расчет коэффициентов на ЭВМ.</w:t>
      </w:r>
    </w:p>
    <w:p w:rsidR="004010D9" w:rsidRPr="007B3064" w:rsidRDefault="004010D9" w:rsidP="004010D9">
      <w:pPr>
        <w:spacing w:before="120"/>
        <w:ind w:firstLine="567"/>
        <w:rPr>
          <w:sz w:val="24"/>
          <w:szCs w:val="24"/>
        </w:rPr>
      </w:pPr>
      <w:r w:rsidRPr="007B3064">
        <w:rPr>
          <w:sz w:val="24"/>
          <w:szCs w:val="24"/>
        </w:rPr>
        <w:t xml:space="preserve">Было запрограммировано два метода расчета коэффициентов на языке Паскаль: </w:t>
      </w:r>
    </w:p>
    <w:p w:rsidR="004010D9" w:rsidRPr="007B3064" w:rsidRDefault="004010D9" w:rsidP="004010D9">
      <w:pPr>
        <w:spacing w:before="120"/>
        <w:ind w:firstLine="567"/>
        <w:rPr>
          <w:sz w:val="24"/>
          <w:szCs w:val="24"/>
        </w:rPr>
      </w:pPr>
      <w:r w:rsidRPr="007B3064">
        <w:rPr>
          <w:sz w:val="24"/>
          <w:szCs w:val="24"/>
        </w:rPr>
        <w:t>по схеме Рунге;</w:t>
      </w:r>
    </w:p>
    <w:p w:rsidR="004010D9" w:rsidRDefault="004010D9" w:rsidP="004010D9">
      <w:pPr>
        <w:spacing w:before="120"/>
        <w:ind w:firstLine="567"/>
        <w:rPr>
          <w:sz w:val="24"/>
          <w:szCs w:val="24"/>
        </w:rPr>
      </w:pPr>
      <w:r w:rsidRPr="007B3064">
        <w:rPr>
          <w:sz w:val="24"/>
          <w:szCs w:val="24"/>
        </w:rPr>
        <w:t>метод трапеций.</w:t>
      </w:r>
    </w:p>
    <w:p w:rsidR="004010D9" w:rsidRPr="007B3064" w:rsidRDefault="004010D9" w:rsidP="004010D9">
      <w:pPr>
        <w:spacing w:before="120"/>
        <w:ind w:firstLine="567"/>
        <w:rPr>
          <w:sz w:val="24"/>
          <w:szCs w:val="24"/>
        </w:rPr>
      </w:pPr>
      <w:r w:rsidRPr="007B3064">
        <w:rPr>
          <w:sz w:val="24"/>
          <w:szCs w:val="24"/>
        </w:rPr>
        <w:t>3.1.3.1. Схема Рунге.</w:t>
      </w:r>
    </w:p>
    <w:p w:rsidR="004010D9" w:rsidRDefault="004010D9" w:rsidP="004010D9">
      <w:pPr>
        <w:spacing w:before="120"/>
        <w:ind w:firstLine="567"/>
        <w:rPr>
          <w:sz w:val="24"/>
          <w:szCs w:val="24"/>
        </w:rPr>
      </w:pPr>
      <w:r w:rsidRPr="007B3064">
        <w:rPr>
          <w:sz w:val="24"/>
          <w:szCs w:val="24"/>
        </w:rPr>
        <w:t>Расчет ведется для двенадцати орт. Для большего количества ординат алгоритм остается аналогичным с небольшими корректировками в основной части программы (необходимо заменить вычислительные формулы для коэффициентов). См. приложение 1.</w:t>
      </w:r>
    </w:p>
    <w:p w:rsidR="004010D9" w:rsidRPr="007B3064" w:rsidRDefault="004010D9" w:rsidP="004010D9">
      <w:pPr>
        <w:spacing w:before="120"/>
        <w:ind w:firstLine="567"/>
        <w:rPr>
          <w:sz w:val="24"/>
          <w:szCs w:val="24"/>
        </w:rPr>
      </w:pPr>
      <w:r w:rsidRPr="007B3064">
        <w:rPr>
          <w:sz w:val="24"/>
          <w:szCs w:val="24"/>
        </w:rPr>
        <w:t>3.1.3.2. Метод трапеций.</w:t>
      </w:r>
    </w:p>
    <w:p w:rsidR="004010D9" w:rsidRDefault="004010D9" w:rsidP="004010D9">
      <w:pPr>
        <w:spacing w:before="120"/>
        <w:ind w:firstLine="567"/>
        <w:rPr>
          <w:sz w:val="24"/>
          <w:szCs w:val="24"/>
        </w:rPr>
      </w:pPr>
      <w:r w:rsidRPr="007B3064">
        <w:rPr>
          <w:sz w:val="24"/>
          <w:szCs w:val="24"/>
        </w:rPr>
        <w:t>Метод трапеций был выбран по причине того, что схема Рунге основана на вычислении коэффициентов Фурье методом трапеций и является лишь результатом удачной манипуляции.. См. приложение 2.</w:t>
      </w:r>
    </w:p>
    <w:p w:rsidR="004010D9" w:rsidRPr="007B3064" w:rsidRDefault="004010D9" w:rsidP="004010D9">
      <w:pPr>
        <w:spacing w:before="120"/>
        <w:ind w:firstLine="567"/>
        <w:rPr>
          <w:sz w:val="24"/>
          <w:szCs w:val="24"/>
        </w:rPr>
      </w:pPr>
      <w:r w:rsidRPr="007B3064">
        <w:rPr>
          <w:sz w:val="24"/>
          <w:szCs w:val="24"/>
        </w:rPr>
        <w:t>3.1.3.3. Сравнение методов.</w:t>
      </w:r>
    </w:p>
    <w:p w:rsidR="004010D9" w:rsidRPr="007B3064" w:rsidRDefault="004010D9" w:rsidP="004010D9">
      <w:pPr>
        <w:spacing w:before="120"/>
        <w:ind w:firstLine="567"/>
        <w:rPr>
          <w:sz w:val="24"/>
          <w:szCs w:val="24"/>
        </w:rPr>
      </w:pPr>
      <w:r w:rsidRPr="007B3064">
        <w:rPr>
          <w:sz w:val="24"/>
          <w:szCs w:val="24"/>
        </w:rPr>
        <w:t>Если сравнивать две программы то необходимо заметить, что причиной того что мы отказались во второй программе от непосредственного применения схемы Рунге заключается в том, что она является довольно громоздкой и, несмотря на то, что схема</w:t>
      </w:r>
      <w:r>
        <w:rPr>
          <w:sz w:val="24"/>
          <w:szCs w:val="24"/>
        </w:rPr>
        <w:t xml:space="preserve"> </w:t>
      </w:r>
      <w:r w:rsidRPr="007B3064">
        <w:rPr>
          <w:sz w:val="24"/>
          <w:szCs w:val="24"/>
        </w:rPr>
        <w:t>Рунге требует меньшее количество вычислительных операций (</w:t>
      </w:r>
      <w:r w:rsidR="00073459">
        <w:rPr>
          <w:sz w:val="24"/>
          <w:szCs w:val="24"/>
        </w:rPr>
        <w:pict>
          <v:shape id="_x0000_i1420" type="#_x0000_t75" style="width:41.25pt;height:17.25pt">
            <v:imagedata r:id="rId328" o:title=""/>
          </v:shape>
        </w:pict>
      </w:r>
      <w:r w:rsidRPr="007B3064">
        <w:rPr>
          <w:sz w:val="24"/>
          <w:szCs w:val="24"/>
        </w:rPr>
        <w:t>+2n), чем</w:t>
      </w:r>
      <w:r>
        <w:rPr>
          <w:sz w:val="24"/>
          <w:szCs w:val="24"/>
        </w:rPr>
        <w:t xml:space="preserve"> </w:t>
      </w:r>
      <w:r w:rsidRPr="007B3064">
        <w:rPr>
          <w:sz w:val="24"/>
          <w:szCs w:val="24"/>
        </w:rPr>
        <w:t>прямой метод трапеций (</w:t>
      </w:r>
      <w:r w:rsidR="00073459">
        <w:rPr>
          <w:sz w:val="24"/>
          <w:szCs w:val="24"/>
        </w:rPr>
        <w:pict>
          <v:shape id="_x0000_i1421" type="#_x0000_t75" style="width:21pt;height:15.75pt">
            <v:imagedata r:id="rId329" o:title=""/>
          </v:shape>
        </w:pict>
      </w:r>
      <w:r w:rsidRPr="007B3064">
        <w:rPr>
          <w:sz w:val="24"/>
          <w:szCs w:val="24"/>
        </w:rPr>
        <w:t>), в то же время при вычислении на ЭВМ затрачивается большой объем памяти для хранения промежуточных данных (u,v,p,…).</w:t>
      </w:r>
      <w:r>
        <w:rPr>
          <w:sz w:val="24"/>
          <w:szCs w:val="24"/>
        </w:rPr>
        <w:t xml:space="preserve"> </w:t>
      </w:r>
    </w:p>
    <w:p w:rsidR="004010D9" w:rsidRDefault="004010D9" w:rsidP="004010D9">
      <w:pPr>
        <w:spacing w:before="120"/>
        <w:ind w:firstLine="567"/>
        <w:rPr>
          <w:sz w:val="24"/>
          <w:szCs w:val="24"/>
        </w:rPr>
      </w:pPr>
      <w:r w:rsidRPr="007B3064">
        <w:rPr>
          <w:sz w:val="24"/>
          <w:szCs w:val="24"/>
        </w:rPr>
        <w:t>Метод Рунге скорее удобен для вычисления вручную, но менее актуален в программировании.</w:t>
      </w:r>
    </w:p>
    <w:p w:rsidR="004010D9" w:rsidRDefault="004010D9" w:rsidP="004010D9">
      <w:pPr>
        <w:spacing w:before="120"/>
        <w:ind w:firstLine="567"/>
        <w:rPr>
          <w:sz w:val="24"/>
          <w:szCs w:val="24"/>
        </w:rPr>
      </w:pPr>
      <w:r w:rsidRPr="007B3064">
        <w:rPr>
          <w:sz w:val="24"/>
          <w:szCs w:val="24"/>
        </w:rPr>
        <w:t xml:space="preserve">Если говорить о нахождении более оптимального метода расчета коэффициентов Фурье на ЭВМ, то таким является вышеописанное быстрое преобразование Фурье. Он позволяет сократить количество операций до </w:t>
      </w:r>
      <w:r w:rsidR="00073459">
        <w:rPr>
          <w:sz w:val="24"/>
          <w:szCs w:val="24"/>
        </w:rPr>
        <w:pict>
          <v:shape id="_x0000_i1422" type="#_x0000_t75" style="width:41.25pt;height:17.25pt">
            <v:imagedata r:id="rId330" o:title=""/>
          </v:shape>
        </w:pict>
      </w:r>
      <w:r w:rsidRPr="007B3064">
        <w:rPr>
          <w:sz w:val="24"/>
          <w:szCs w:val="24"/>
        </w:rPr>
        <w:t>. В сравнении с вышеописанными методами он является более приемлемым. Способы его алгоритмизации были разработаны и подробно описаны в работе «Numerical recipes in C: The art of scientific computing»-Cambridge unv.,1992.</w:t>
      </w:r>
    </w:p>
    <w:p w:rsidR="004010D9" w:rsidRPr="007B3064" w:rsidRDefault="004010D9" w:rsidP="004010D9">
      <w:pPr>
        <w:spacing w:before="120"/>
        <w:ind w:firstLine="567"/>
        <w:rPr>
          <w:sz w:val="24"/>
          <w:szCs w:val="24"/>
        </w:rPr>
      </w:pPr>
      <w:r w:rsidRPr="007B3064">
        <w:rPr>
          <w:sz w:val="24"/>
          <w:szCs w:val="24"/>
        </w:rPr>
        <w:t>Сам алгоритм лишь упоминается в курсовой работе, потому что количество операций Б.П.Ф. сопоставимо со С.Р., только Б.П.Ф. является более гибким (в С.Р необходимо вводить n кратное 12-ти значений функции, а чтобы уменьшить погрешность необходимо вносить изменения в основную программу для увлечения количества исходных данных).</w:t>
      </w:r>
      <w:r>
        <w:rPr>
          <w:sz w:val="24"/>
          <w:szCs w:val="24"/>
        </w:rPr>
        <w:t xml:space="preserve"> </w:t>
      </w:r>
    </w:p>
    <w:p w:rsidR="004010D9" w:rsidRDefault="004010D9" w:rsidP="004010D9">
      <w:pPr>
        <w:spacing w:before="120"/>
        <w:ind w:firstLine="567"/>
        <w:rPr>
          <w:sz w:val="24"/>
          <w:szCs w:val="24"/>
        </w:rPr>
      </w:pPr>
      <w:r w:rsidRPr="007B3064">
        <w:rPr>
          <w:sz w:val="24"/>
          <w:szCs w:val="24"/>
        </w:rPr>
        <w:t>В дальнейшем я надеюсь продолжить изучение и разработку методов определения коэффициентов Фурье.</w:t>
      </w:r>
      <w:r>
        <w:rPr>
          <w:sz w:val="24"/>
          <w:szCs w:val="24"/>
        </w:rPr>
        <w:t xml:space="preserve"> </w:t>
      </w:r>
    </w:p>
    <w:p w:rsidR="004010D9" w:rsidRDefault="004010D9" w:rsidP="004010D9">
      <w:pPr>
        <w:spacing w:before="120"/>
        <w:ind w:firstLine="567"/>
        <w:rPr>
          <w:sz w:val="24"/>
          <w:szCs w:val="24"/>
        </w:rPr>
      </w:pPr>
      <w:r w:rsidRPr="007B3064">
        <w:rPr>
          <w:sz w:val="24"/>
          <w:szCs w:val="24"/>
        </w:rPr>
        <w:t>4. Заключение.</w:t>
      </w:r>
    </w:p>
    <w:p w:rsidR="004010D9" w:rsidRDefault="004010D9" w:rsidP="004010D9">
      <w:pPr>
        <w:spacing w:before="120"/>
        <w:ind w:firstLine="567"/>
        <w:rPr>
          <w:sz w:val="24"/>
          <w:szCs w:val="24"/>
        </w:rPr>
      </w:pPr>
      <w:r w:rsidRPr="007B3064">
        <w:rPr>
          <w:sz w:val="24"/>
          <w:szCs w:val="24"/>
        </w:rPr>
        <w:t xml:space="preserve">Можно сделать вывод, что ряды Фурье широко применяются в инженерно-технических расчетах. Они часто встречаются при рассмотрении ряда задач измерительной техники, особенно при исследовании колебательных процессов в измерительных системах, а также при анализе результатов измерений нестационарных параметров. </w:t>
      </w:r>
    </w:p>
    <w:p w:rsidR="004010D9" w:rsidRDefault="004010D9" w:rsidP="004010D9">
      <w:pPr>
        <w:spacing w:before="120"/>
        <w:ind w:firstLine="567"/>
        <w:rPr>
          <w:sz w:val="24"/>
          <w:szCs w:val="24"/>
        </w:rPr>
      </w:pPr>
      <w:r w:rsidRPr="007B3064">
        <w:rPr>
          <w:sz w:val="24"/>
          <w:szCs w:val="24"/>
        </w:rPr>
        <w:t xml:space="preserve">Алгоритмы, рассмотренных методы, достаточно строги, для того, чтобы их без проблем можно было перенести на ЭВМ. Составленные программы позволяют решить главную задачу - нахождение коэффициентов при аппроксимации функции. Сравнительный анализ показал, что оба рассмотренных метода имеют свои плюсы и минусы, и имеют право на существование. </w:t>
      </w:r>
    </w:p>
    <w:p w:rsidR="004010D9" w:rsidRDefault="004010D9" w:rsidP="004010D9">
      <w:pPr>
        <w:spacing w:before="120"/>
        <w:ind w:firstLine="567"/>
        <w:rPr>
          <w:sz w:val="24"/>
          <w:szCs w:val="24"/>
        </w:rPr>
      </w:pPr>
      <w:r w:rsidRPr="007B3064">
        <w:rPr>
          <w:sz w:val="24"/>
          <w:szCs w:val="24"/>
        </w:rPr>
        <w:t>5. Список литературы.</w:t>
      </w:r>
    </w:p>
    <w:p w:rsidR="004010D9" w:rsidRPr="007B3064" w:rsidRDefault="004010D9" w:rsidP="004010D9">
      <w:pPr>
        <w:spacing w:before="120"/>
        <w:ind w:firstLine="567"/>
        <w:rPr>
          <w:sz w:val="24"/>
          <w:szCs w:val="24"/>
        </w:rPr>
      </w:pPr>
      <w:r w:rsidRPr="007B3064">
        <w:rPr>
          <w:sz w:val="24"/>
          <w:szCs w:val="24"/>
        </w:rPr>
        <w:t>Фихтенгольц Г. М. «Курс дифференциального и интегрального исчисления»(III том) – Москва, 1970г.</w:t>
      </w:r>
    </w:p>
    <w:p w:rsidR="004010D9" w:rsidRPr="007B3064" w:rsidRDefault="004010D9" w:rsidP="004010D9">
      <w:pPr>
        <w:spacing w:before="120"/>
        <w:ind w:firstLine="567"/>
        <w:rPr>
          <w:sz w:val="24"/>
          <w:szCs w:val="24"/>
        </w:rPr>
      </w:pPr>
      <w:r w:rsidRPr="007B3064">
        <w:rPr>
          <w:sz w:val="24"/>
          <w:szCs w:val="24"/>
        </w:rPr>
        <w:t>БахваловН.С.</w:t>
      </w:r>
      <w:r>
        <w:rPr>
          <w:sz w:val="24"/>
          <w:szCs w:val="24"/>
        </w:rPr>
        <w:t xml:space="preserve"> </w:t>
      </w:r>
      <w:r w:rsidRPr="007B3064">
        <w:rPr>
          <w:sz w:val="24"/>
          <w:szCs w:val="24"/>
        </w:rPr>
        <w:t>«Численые методы» - Москва, 2002г.</w:t>
      </w:r>
    </w:p>
    <w:p w:rsidR="004010D9" w:rsidRDefault="004010D9" w:rsidP="004010D9">
      <w:pPr>
        <w:spacing w:before="120"/>
        <w:ind w:firstLine="567"/>
        <w:rPr>
          <w:sz w:val="24"/>
          <w:szCs w:val="24"/>
        </w:rPr>
      </w:pPr>
      <w:r w:rsidRPr="007B3064">
        <w:rPr>
          <w:sz w:val="24"/>
          <w:szCs w:val="24"/>
        </w:rPr>
        <w:t>Зедгинидзе Г.П., Гогсадзе Р.Ш. «Математические модели в измерительной технике» - Москва, 1970г.</w:t>
      </w:r>
    </w:p>
    <w:p w:rsidR="004010D9" w:rsidRDefault="004010D9" w:rsidP="004010D9">
      <w:pPr>
        <w:spacing w:before="120"/>
        <w:ind w:firstLine="567"/>
        <w:rPr>
          <w:sz w:val="24"/>
          <w:szCs w:val="24"/>
        </w:rPr>
      </w:pPr>
      <w:r w:rsidRPr="007B3064">
        <w:rPr>
          <w:sz w:val="24"/>
          <w:szCs w:val="24"/>
        </w:rPr>
        <w:t>Приложение 1.</w:t>
      </w:r>
    </w:p>
    <w:p w:rsidR="004010D9" w:rsidRPr="007B3064" w:rsidRDefault="004010D9" w:rsidP="004010D9">
      <w:pPr>
        <w:spacing w:before="120"/>
        <w:ind w:firstLine="567"/>
        <w:rPr>
          <w:sz w:val="24"/>
          <w:szCs w:val="24"/>
        </w:rPr>
      </w:pPr>
      <w:r w:rsidRPr="007B3064">
        <w:rPr>
          <w:sz w:val="24"/>
          <w:szCs w:val="24"/>
        </w:rPr>
        <w:t>{Схема Рунге для 12-ти орт:}</w:t>
      </w:r>
    </w:p>
    <w:p w:rsidR="004010D9" w:rsidRPr="007B3064" w:rsidRDefault="004010D9" w:rsidP="004010D9">
      <w:pPr>
        <w:spacing w:before="120"/>
        <w:ind w:firstLine="567"/>
        <w:rPr>
          <w:sz w:val="24"/>
          <w:szCs w:val="24"/>
          <w:lang w:val="en-US"/>
        </w:rPr>
      </w:pPr>
      <w:r w:rsidRPr="007B3064">
        <w:rPr>
          <w:sz w:val="24"/>
          <w:szCs w:val="24"/>
          <w:lang w:val="en-US"/>
        </w:rPr>
        <w:t>Program MetodRunge;</w:t>
      </w:r>
    </w:p>
    <w:p w:rsidR="004010D9" w:rsidRPr="007B3064" w:rsidRDefault="004010D9" w:rsidP="004010D9">
      <w:pPr>
        <w:spacing w:before="120"/>
        <w:ind w:firstLine="567"/>
        <w:rPr>
          <w:sz w:val="24"/>
          <w:szCs w:val="24"/>
          <w:lang w:val="en-US"/>
        </w:rPr>
      </w:pPr>
      <w:r w:rsidRPr="007B3064">
        <w:rPr>
          <w:sz w:val="24"/>
          <w:szCs w:val="24"/>
          <w:lang w:val="en-US"/>
        </w:rPr>
        <w:t>uses crt;</w:t>
      </w:r>
    </w:p>
    <w:p w:rsidR="004010D9" w:rsidRPr="007B3064" w:rsidRDefault="004010D9" w:rsidP="004010D9">
      <w:pPr>
        <w:spacing w:before="120"/>
        <w:ind w:firstLine="567"/>
        <w:rPr>
          <w:sz w:val="24"/>
          <w:szCs w:val="24"/>
          <w:lang w:val="en-US"/>
        </w:rPr>
      </w:pPr>
      <w:r w:rsidRPr="007B3064">
        <w:rPr>
          <w:sz w:val="24"/>
          <w:szCs w:val="24"/>
          <w:lang w:val="en-US"/>
        </w:rPr>
        <w:t>type ord1=array [0..11] of real;</w:t>
      </w:r>
    </w:p>
    <w:p w:rsidR="004010D9" w:rsidRPr="007B3064" w:rsidRDefault="004010D9" w:rsidP="004010D9">
      <w:pPr>
        <w:spacing w:before="120"/>
        <w:ind w:firstLine="567"/>
        <w:rPr>
          <w:sz w:val="24"/>
          <w:szCs w:val="24"/>
          <w:lang w:val="en-US"/>
        </w:rPr>
      </w:pPr>
      <w:r w:rsidRPr="007B3064">
        <w:rPr>
          <w:sz w:val="24"/>
          <w:szCs w:val="24"/>
          <w:lang w:val="en-US"/>
        </w:rPr>
        <w:t>var Y,U,V,S:ord1;</w:t>
      </w:r>
    </w:p>
    <w:p w:rsidR="004010D9" w:rsidRPr="007B3064" w:rsidRDefault="004010D9" w:rsidP="004010D9">
      <w:pPr>
        <w:spacing w:before="120"/>
        <w:ind w:firstLine="567"/>
        <w:rPr>
          <w:sz w:val="24"/>
          <w:szCs w:val="24"/>
          <w:lang w:val="en-US"/>
        </w:rPr>
      </w:pPr>
      <w:r w:rsidRPr="007B3064">
        <w:rPr>
          <w:sz w:val="24"/>
          <w:szCs w:val="24"/>
          <w:lang w:val="en-US"/>
        </w:rPr>
        <w:t>A:array [0..3] of real;</w:t>
      </w:r>
    </w:p>
    <w:p w:rsidR="004010D9" w:rsidRPr="007B3064" w:rsidRDefault="004010D9" w:rsidP="004010D9">
      <w:pPr>
        <w:spacing w:before="120"/>
        <w:ind w:firstLine="567"/>
        <w:rPr>
          <w:sz w:val="24"/>
          <w:szCs w:val="24"/>
          <w:lang w:val="en-US"/>
        </w:rPr>
      </w:pPr>
      <w:r w:rsidRPr="007B3064">
        <w:rPr>
          <w:sz w:val="24"/>
          <w:szCs w:val="24"/>
          <w:lang w:val="en-US"/>
        </w:rPr>
        <w:t>B:array [1..3] of real;</w:t>
      </w:r>
    </w:p>
    <w:p w:rsidR="004010D9" w:rsidRDefault="004010D9" w:rsidP="004010D9">
      <w:pPr>
        <w:spacing w:before="120"/>
        <w:ind w:firstLine="567"/>
        <w:rPr>
          <w:sz w:val="24"/>
          <w:szCs w:val="24"/>
        </w:rPr>
      </w:pPr>
      <w:r w:rsidRPr="007B3064">
        <w:rPr>
          <w:sz w:val="24"/>
          <w:szCs w:val="24"/>
        </w:rPr>
        <w:t>i,k:integer;</w:t>
      </w:r>
    </w:p>
    <w:p w:rsidR="004010D9" w:rsidRPr="007B3064" w:rsidRDefault="004010D9" w:rsidP="004010D9">
      <w:pPr>
        <w:spacing w:before="120"/>
        <w:ind w:firstLine="567"/>
        <w:rPr>
          <w:sz w:val="24"/>
          <w:szCs w:val="24"/>
        </w:rPr>
      </w:pPr>
      <w:r w:rsidRPr="007B3064">
        <w:rPr>
          <w:sz w:val="24"/>
          <w:szCs w:val="24"/>
        </w:rPr>
        <w:t>{процедура расчета сумм и разностей значений функции:}</w:t>
      </w:r>
    </w:p>
    <w:p w:rsidR="004010D9" w:rsidRPr="007B3064" w:rsidRDefault="004010D9" w:rsidP="004010D9">
      <w:pPr>
        <w:spacing w:before="120"/>
        <w:ind w:firstLine="567"/>
        <w:rPr>
          <w:sz w:val="24"/>
          <w:szCs w:val="24"/>
          <w:lang w:val="en-US"/>
        </w:rPr>
      </w:pPr>
      <w:r w:rsidRPr="007B3064">
        <w:rPr>
          <w:sz w:val="24"/>
          <w:szCs w:val="24"/>
          <w:lang w:val="en-US"/>
        </w:rPr>
        <w:t>Procedure SummaRaznost(X:ord1;var Sum:ord1;var Raz:ord1;j:integer);</w:t>
      </w:r>
    </w:p>
    <w:p w:rsidR="004010D9" w:rsidRPr="007B3064" w:rsidRDefault="004010D9" w:rsidP="004010D9">
      <w:pPr>
        <w:spacing w:before="120"/>
        <w:ind w:firstLine="567"/>
        <w:rPr>
          <w:sz w:val="24"/>
          <w:szCs w:val="24"/>
          <w:lang w:val="en-US"/>
        </w:rPr>
      </w:pPr>
      <w:r w:rsidRPr="007B3064">
        <w:rPr>
          <w:sz w:val="24"/>
          <w:szCs w:val="24"/>
          <w:lang w:val="en-US"/>
        </w:rPr>
        <w:t>var m:integer;</w:t>
      </w:r>
    </w:p>
    <w:p w:rsidR="004010D9" w:rsidRPr="007B3064" w:rsidRDefault="004010D9" w:rsidP="004010D9">
      <w:pPr>
        <w:spacing w:before="120"/>
        <w:ind w:firstLine="567"/>
        <w:rPr>
          <w:sz w:val="24"/>
          <w:szCs w:val="24"/>
          <w:lang w:val="en-US"/>
        </w:rPr>
      </w:pPr>
      <w:r w:rsidRPr="007B3064">
        <w:rPr>
          <w:sz w:val="24"/>
          <w:szCs w:val="24"/>
          <w:lang w:val="en-US"/>
        </w:rPr>
        <w:t>begin</w:t>
      </w:r>
    </w:p>
    <w:p w:rsidR="004010D9" w:rsidRPr="007B3064" w:rsidRDefault="004010D9" w:rsidP="004010D9">
      <w:pPr>
        <w:spacing w:before="120"/>
        <w:ind w:firstLine="567"/>
        <w:rPr>
          <w:sz w:val="24"/>
          <w:szCs w:val="24"/>
          <w:lang w:val="en-US"/>
        </w:rPr>
      </w:pPr>
      <w:r w:rsidRPr="007B3064">
        <w:rPr>
          <w:sz w:val="24"/>
          <w:szCs w:val="24"/>
          <w:lang w:val="en-US"/>
        </w:rPr>
        <w:t>m:=j*2+1;</w:t>
      </w:r>
    </w:p>
    <w:p w:rsidR="004010D9" w:rsidRPr="007B3064" w:rsidRDefault="004010D9" w:rsidP="004010D9">
      <w:pPr>
        <w:spacing w:before="120"/>
        <w:ind w:firstLine="567"/>
        <w:rPr>
          <w:sz w:val="24"/>
          <w:szCs w:val="24"/>
          <w:lang w:val="en-US"/>
        </w:rPr>
      </w:pPr>
      <w:r w:rsidRPr="007B3064">
        <w:rPr>
          <w:sz w:val="24"/>
          <w:szCs w:val="24"/>
          <w:lang w:val="en-US"/>
        </w:rPr>
        <w:t>for i:=1 to j do</w:t>
      </w:r>
    </w:p>
    <w:p w:rsidR="004010D9" w:rsidRPr="007B3064" w:rsidRDefault="004010D9" w:rsidP="004010D9">
      <w:pPr>
        <w:spacing w:before="120"/>
        <w:ind w:firstLine="567"/>
        <w:rPr>
          <w:sz w:val="24"/>
          <w:szCs w:val="24"/>
          <w:lang w:val="en-US"/>
        </w:rPr>
      </w:pPr>
      <w:r w:rsidRPr="007B3064">
        <w:rPr>
          <w:sz w:val="24"/>
          <w:szCs w:val="24"/>
          <w:lang w:val="en-US"/>
        </w:rPr>
        <w:t>begin</w:t>
      </w:r>
    </w:p>
    <w:p w:rsidR="004010D9" w:rsidRPr="007B3064" w:rsidRDefault="004010D9" w:rsidP="004010D9">
      <w:pPr>
        <w:spacing w:before="120"/>
        <w:ind w:firstLine="567"/>
        <w:rPr>
          <w:sz w:val="24"/>
          <w:szCs w:val="24"/>
          <w:lang w:val="en-US"/>
        </w:rPr>
      </w:pPr>
      <w:r w:rsidRPr="007B3064">
        <w:rPr>
          <w:sz w:val="24"/>
          <w:szCs w:val="24"/>
          <w:lang w:val="en-US"/>
        </w:rPr>
        <w:t>sum[i]:=X[i]+X[m];</w:t>
      </w:r>
    </w:p>
    <w:p w:rsidR="004010D9" w:rsidRPr="007B3064" w:rsidRDefault="004010D9" w:rsidP="004010D9">
      <w:pPr>
        <w:spacing w:before="120"/>
        <w:ind w:firstLine="567"/>
        <w:rPr>
          <w:sz w:val="24"/>
          <w:szCs w:val="24"/>
          <w:lang w:val="en-US"/>
        </w:rPr>
      </w:pPr>
      <w:r w:rsidRPr="007B3064">
        <w:rPr>
          <w:sz w:val="24"/>
          <w:szCs w:val="24"/>
          <w:lang w:val="en-US"/>
        </w:rPr>
        <w:t>raz[i]:=X[i]-X[m];</w:t>
      </w:r>
    </w:p>
    <w:p w:rsidR="004010D9" w:rsidRPr="007B3064" w:rsidRDefault="004010D9" w:rsidP="004010D9">
      <w:pPr>
        <w:spacing w:before="120"/>
        <w:ind w:firstLine="567"/>
        <w:rPr>
          <w:sz w:val="24"/>
          <w:szCs w:val="24"/>
          <w:lang w:val="en-US"/>
        </w:rPr>
      </w:pPr>
      <w:r w:rsidRPr="007B3064">
        <w:rPr>
          <w:sz w:val="24"/>
          <w:szCs w:val="24"/>
          <w:lang w:val="en-US"/>
        </w:rPr>
        <w:t>m:=m-1;</w:t>
      </w:r>
    </w:p>
    <w:p w:rsidR="004010D9" w:rsidRPr="007B3064" w:rsidRDefault="004010D9" w:rsidP="004010D9">
      <w:pPr>
        <w:spacing w:before="120"/>
        <w:ind w:firstLine="567"/>
        <w:rPr>
          <w:sz w:val="24"/>
          <w:szCs w:val="24"/>
          <w:lang w:val="en-US"/>
        </w:rPr>
      </w:pPr>
      <w:r w:rsidRPr="007B3064">
        <w:rPr>
          <w:sz w:val="24"/>
          <w:szCs w:val="24"/>
          <w:lang w:val="en-US"/>
        </w:rPr>
        <w:t>end;</w:t>
      </w:r>
    </w:p>
    <w:p w:rsidR="004010D9" w:rsidRPr="007B3064" w:rsidRDefault="004010D9" w:rsidP="004010D9">
      <w:pPr>
        <w:spacing w:before="120"/>
        <w:ind w:firstLine="567"/>
        <w:rPr>
          <w:sz w:val="24"/>
          <w:szCs w:val="24"/>
          <w:lang w:val="en-US"/>
        </w:rPr>
      </w:pPr>
      <w:r w:rsidRPr="007B3064">
        <w:rPr>
          <w:sz w:val="24"/>
          <w:szCs w:val="24"/>
          <w:lang w:val="en-US"/>
        </w:rPr>
        <w:t>sum[j+1]:=X[j+1];</w:t>
      </w:r>
    </w:p>
    <w:p w:rsidR="004010D9" w:rsidRPr="007B3064" w:rsidRDefault="004010D9" w:rsidP="004010D9">
      <w:pPr>
        <w:spacing w:before="120"/>
        <w:ind w:firstLine="567"/>
        <w:rPr>
          <w:sz w:val="24"/>
          <w:szCs w:val="24"/>
          <w:lang w:val="en-US"/>
        </w:rPr>
      </w:pPr>
      <w:r w:rsidRPr="007B3064">
        <w:rPr>
          <w:sz w:val="24"/>
          <w:szCs w:val="24"/>
          <w:lang w:val="en-US"/>
        </w:rPr>
        <w:t>end;</w:t>
      </w:r>
    </w:p>
    <w:p w:rsidR="004010D9" w:rsidRPr="007B3064" w:rsidRDefault="004010D9" w:rsidP="004010D9">
      <w:pPr>
        <w:spacing w:before="120"/>
        <w:ind w:firstLine="567"/>
        <w:rPr>
          <w:sz w:val="24"/>
          <w:szCs w:val="24"/>
          <w:lang w:val="en-US"/>
        </w:rPr>
      </w:pPr>
      <w:r w:rsidRPr="007B3064">
        <w:rPr>
          <w:sz w:val="24"/>
          <w:szCs w:val="24"/>
          <w:lang w:val="en-US"/>
        </w:rPr>
        <w:t>begin</w:t>
      </w:r>
    </w:p>
    <w:p w:rsidR="004010D9" w:rsidRPr="007B3064" w:rsidRDefault="004010D9" w:rsidP="004010D9">
      <w:pPr>
        <w:spacing w:before="120"/>
        <w:ind w:firstLine="567"/>
        <w:rPr>
          <w:sz w:val="24"/>
          <w:szCs w:val="24"/>
          <w:lang w:val="en-US"/>
        </w:rPr>
      </w:pPr>
      <w:r w:rsidRPr="007B3064">
        <w:rPr>
          <w:sz w:val="24"/>
          <w:szCs w:val="24"/>
          <w:lang w:val="en-US"/>
        </w:rPr>
        <w:t>clrscr;</w:t>
      </w:r>
    </w:p>
    <w:p w:rsidR="004010D9" w:rsidRPr="007B3064" w:rsidRDefault="004010D9" w:rsidP="004010D9">
      <w:pPr>
        <w:spacing w:before="120"/>
        <w:ind w:firstLine="567"/>
        <w:rPr>
          <w:sz w:val="24"/>
          <w:szCs w:val="24"/>
          <w:lang w:val="en-US"/>
        </w:rPr>
      </w:pPr>
      <w:r w:rsidRPr="007B3064">
        <w:rPr>
          <w:sz w:val="24"/>
          <w:szCs w:val="24"/>
          <w:lang w:val="en-US"/>
        </w:rPr>
        <w:t>{</w:t>
      </w:r>
      <w:r w:rsidRPr="007B3064">
        <w:rPr>
          <w:sz w:val="24"/>
          <w:szCs w:val="24"/>
        </w:rPr>
        <w:t>Ввод</w:t>
      </w:r>
      <w:r w:rsidRPr="007B3064">
        <w:rPr>
          <w:sz w:val="24"/>
          <w:szCs w:val="24"/>
          <w:lang w:val="en-US"/>
        </w:rPr>
        <w:t xml:space="preserve"> </w:t>
      </w:r>
      <w:r w:rsidRPr="007B3064">
        <w:rPr>
          <w:sz w:val="24"/>
          <w:szCs w:val="24"/>
        </w:rPr>
        <w:t>данных</w:t>
      </w:r>
      <w:r w:rsidRPr="007B3064">
        <w:rPr>
          <w:sz w:val="24"/>
          <w:szCs w:val="24"/>
          <w:lang w:val="en-US"/>
        </w:rPr>
        <w:t>:}</w:t>
      </w:r>
    </w:p>
    <w:p w:rsidR="004010D9" w:rsidRPr="007B3064" w:rsidRDefault="004010D9" w:rsidP="004010D9">
      <w:pPr>
        <w:spacing w:before="120"/>
        <w:ind w:firstLine="567"/>
        <w:rPr>
          <w:sz w:val="24"/>
          <w:szCs w:val="24"/>
        </w:rPr>
      </w:pPr>
      <w:r w:rsidRPr="007B3064">
        <w:rPr>
          <w:sz w:val="24"/>
          <w:szCs w:val="24"/>
        </w:rPr>
        <w:t>writeln('Введите через пробел значения 12-ти, равноотстоящих на pi/6, значений функции');</w:t>
      </w:r>
    </w:p>
    <w:p w:rsidR="004010D9" w:rsidRPr="007B3064" w:rsidRDefault="004010D9" w:rsidP="004010D9">
      <w:pPr>
        <w:spacing w:before="120"/>
        <w:ind w:firstLine="567"/>
        <w:rPr>
          <w:sz w:val="24"/>
          <w:szCs w:val="24"/>
          <w:lang w:val="en-US"/>
        </w:rPr>
      </w:pPr>
      <w:r w:rsidRPr="007B3064">
        <w:rPr>
          <w:sz w:val="24"/>
          <w:szCs w:val="24"/>
          <w:lang w:val="en-US"/>
        </w:rPr>
        <w:t>for i:=0 to 11 do read(Y[i]);</w:t>
      </w:r>
    </w:p>
    <w:p w:rsidR="004010D9" w:rsidRPr="007B3064" w:rsidRDefault="004010D9" w:rsidP="004010D9">
      <w:pPr>
        <w:spacing w:before="120"/>
        <w:ind w:firstLine="567"/>
        <w:rPr>
          <w:sz w:val="24"/>
          <w:szCs w:val="24"/>
        </w:rPr>
      </w:pPr>
      <w:r w:rsidRPr="007B3064">
        <w:rPr>
          <w:sz w:val="24"/>
          <w:szCs w:val="24"/>
        </w:rPr>
        <w:t>{Расчет значений u и v:}</w:t>
      </w:r>
    </w:p>
    <w:p w:rsidR="004010D9" w:rsidRPr="007B3064" w:rsidRDefault="004010D9" w:rsidP="004010D9">
      <w:pPr>
        <w:spacing w:before="120"/>
        <w:ind w:firstLine="567"/>
        <w:rPr>
          <w:sz w:val="24"/>
          <w:szCs w:val="24"/>
          <w:lang w:val="en-US"/>
        </w:rPr>
      </w:pPr>
      <w:r w:rsidRPr="007B3064">
        <w:rPr>
          <w:sz w:val="24"/>
          <w:szCs w:val="24"/>
          <w:lang w:val="en-US"/>
        </w:rPr>
        <w:t>SummaRaznost(Y,U,V,5);</w:t>
      </w:r>
    </w:p>
    <w:p w:rsidR="004010D9" w:rsidRPr="007B3064" w:rsidRDefault="004010D9" w:rsidP="004010D9">
      <w:pPr>
        <w:spacing w:before="120"/>
        <w:ind w:firstLine="567"/>
        <w:rPr>
          <w:sz w:val="24"/>
          <w:szCs w:val="24"/>
          <w:lang w:val="en-US"/>
        </w:rPr>
      </w:pPr>
      <w:r w:rsidRPr="007B3064">
        <w:rPr>
          <w:sz w:val="24"/>
          <w:szCs w:val="24"/>
          <w:lang w:val="en-US"/>
        </w:rPr>
        <w:t>U[0]:=Y[0];</w:t>
      </w:r>
    </w:p>
    <w:p w:rsidR="004010D9" w:rsidRPr="007B3064" w:rsidRDefault="004010D9" w:rsidP="004010D9">
      <w:pPr>
        <w:spacing w:before="120"/>
        <w:ind w:firstLine="567"/>
        <w:rPr>
          <w:sz w:val="24"/>
          <w:szCs w:val="24"/>
        </w:rPr>
      </w:pPr>
      <w:r w:rsidRPr="007B3064">
        <w:rPr>
          <w:sz w:val="24"/>
          <w:szCs w:val="24"/>
        </w:rPr>
        <w:t>{Сдвиг всех элементов:u на одну ячейку вправо, чтобы на использовать нулевой элемент матрицы(вообще нулевой элемент будет использоваться только в матрице Y)}</w:t>
      </w:r>
    </w:p>
    <w:p w:rsidR="004010D9" w:rsidRPr="007B3064" w:rsidRDefault="004010D9" w:rsidP="004010D9">
      <w:pPr>
        <w:spacing w:before="120"/>
        <w:ind w:firstLine="567"/>
        <w:rPr>
          <w:sz w:val="24"/>
          <w:szCs w:val="24"/>
          <w:lang w:val="en-US"/>
        </w:rPr>
      </w:pPr>
      <w:r w:rsidRPr="007B3064">
        <w:rPr>
          <w:sz w:val="24"/>
          <w:szCs w:val="24"/>
          <w:lang w:val="en-US"/>
        </w:rPr>
        <w:t>for i:=7 downto 1 do</w:t>
      </w:r>
    </w:p>
    <w:p w:rsidR="004010D9" w:rsidRPr="007B3064" w:rsidRDefault="004010D9" w:rsidP="004010D9">
      <w:pPr>
        <w:spacing w:before="120"/>
        <w:ind w:firstLine="567"/>
        <w:rPr>
          <w:sz w:val="24"/>
          <w:szCs w:val="24"/>
          <w:lang w:val="en-US"/>
        </w:rPr>
      </w:pPr>
      <w:r w:rsidRPr="007B3064">
        <w:rPr>
          <w:sz w:val="24"/>
          <w:szCs w:val="24"/>
          <w:lang w:val="en-US"/>
        </w:rPr>
        <w:t>U[i]:=U[i-1];</w:t>
      </w:r>
    </w:p>
    <w:p w:rsidR="004010D9" w:rsidRPr="007B3064" w:rsidRDefault="004010D9" w:rsidP="004010D9">
      <w:pPr>
        <w:spacing w:before="120"/>
        <w:ind w:firstLine="567"/>
        <w:rPr>
          <w:sz w:val="24"/>
          <w:szCs w:val="24"/>
        </w:rPr>
      </w:pPr>
      <w:r w:rsidRPr="007B3064">
        <w:rPr>
          <w:sz w:val="24"/>
          <w:szCs w:val="24"/>
        </w:rPr>
        <w:t>{Расчет значений s и d (значения d заносятся в матрицу Y):}</w:t>
      </w:r>
    </w:p>
    <w:p w:rsidR="004010D9" w:rsidRDefault="004010D9" w:rsidP="004010D9">
      <w:pPr>
        <w:spacing w:before="120"/>
        <w:ind w:firstLine="567"/>
        <w:rPr>
          <w:sz w:val="24"/>
          <w:szCs w:val="24"/>
        </w:rPr>
      </w:pPr>
      <w:r w:rsidRPr="007B3064">
        <w:rPr>
          <w:sz w:val="24"/>
          <w:szCs w:val="24"/>
        </w:rPr>
        <w:t>SummaRaznost(U,S,Y,3);</w:t>
      </w:r>
    </w:p>
    <w:p w:rsidR="004010D9" w:rsidRPr="007B3064" w:rsidRDefault="004010D9" w:rsidP="004010D9">
      <w:pPr>
        <w:spacing w:before="120"/>
        <w:ind w:firstLine="567"/>
        <w:rPr>
          <w:sz w:val="24"/>
          <w:szCs w:val="24"/>
        </w:rPr>
      </w:pPr>
      <w:r w:rsidRPr="007B3064">
        <w:rPr>
          <w:sz w:val="24"/>
          <w:szCs w:val="24"/>
        </w:rPr>
        <w:t>{Расчет 0-го и 2-го коэффициентов:a, на основе полученных значений s:}</w:t>
      </w:r>
    </w:p>
    <w:p w:rsidR="004010D9" w:rsidRPr="007B3064" w:rsidRDefault="004010D9" w:rsidP="004010D9">
      <w:pPr>
        <w:spacing w:before="120"/>
        <w:ind w:firstLine="567"/>
        <w:rPr>
          <w:sz w:val="24"/>
          <w:szCs w:val="24"/>
          <w:lang w:val="en-US"/>
        </w:rPr>
      </w:pPr>
      <w:r w:rsidRPr="007B3064">
        <w:rPr>
          <w:sz w:val="24"/>
          <w:szCs w:val="24"/>
          <w:lang w:val="en-US"/>
        </w:rPr>
        <w:t>A[0]:=(S[1]+S[2]+S[3]+S[4])/12;</w:t>
      </w:r>
    </w:p>
    <w:p w:rsidR="004010D9" w:rsidRPr="007B3064" w:rsidRDefault="004010D9" w:rsidP="004010D9">
      <w:pPr>
        <w:spacing w:before="120"/>
        <w:ind w:firstLine="567"/>
        <w:rPr>
          <w:sz w:val="24"/>
          <w:szCs w:val="24"/>
          <w:lang w:val="en-US"/>
        </w:rPr>
      </w:pPr>
      <w:r w:rsidRPr="007B3064">
        <w:rPr>
          <w:sz w:val="24"/>
          <w:szCs w:val="24"/>
          <w:lang w:val="en-US"/>
        </w:rPr>
        <w:t>A[2]:=(S[1]-S[4]+0.5*(S[2]-S[3]))/6;</w:t>
      </w:r>
    </w:p>
    <w:p w:rsidR="004010D9" w:rsidRPr="007B3064" w:rsidRDefault="004010D9" w:rsidP="004010D9">
      <w:pPr>
        <w:spacing w:before="120"/>
        <w:ind w:firstLine="567"/>
        <w:rPr>
          <w:sz w:val="24"/>
          <w:szCs w:val="24"/>
        </w:rPr>
      </w:pPr>
      <w:r w:rsidRPr="007B3064">
        <w:rPr>
          <w:sz w:val="24"/>
          <w:szCs w:val="24"/>
        </w:rPr>
        <w:t>{ Расчет 1-го и 3-го коэффициентов:a, на основе полученных значений d:}</w:t>
      </w:r>
    </w:p>
    <w:p w:rsidR="004010D9" w:rsidRPr="007B3064" w:rsidRDefault="004010D9" w:rsidP="004010D9">
      <w:pPr>
        <w:spacing w:before="120"/>
        <w:ind w:firstLine="567"/>
        <w:rPr>
          <w:sz w:val="24"/>
          <w:szCs w:val="24"/>
        </w:rPr>
      </w:pPr>
      <w:r w:rsidRPr="007B3064">
        <w:rPr>
          <w:sz w:val="24"/>
          <w:szCs w:val="24"/>
        </w:rPr>
        <w:t>A[1]:=(Y[1]+0.886*Y[2]+0.5*Y[3])/6;</w:t>
      </w:r>
    </w:p>
    <w:p w:rsidR="004010D9" w:rsidRDefault="004010D9" w:rsidP="004010D9">
      <w:pPr>
        <w:spacing w:before="120"/>
        <w:ind w:firstLine="567"/>
        <w:rPr>
          <w:sz w:val="24"/>
          <w:szCs w:val="24"/>
        </w:rPr>
      </w:pPr>
      <w:r w:rsidRPr="007B3064">
        <w:rPr>
          <w:sz w:val="24"/>
          <w:szCs w:val="24"/>
        </w:rPr>
        <w:t>A[3]:=(Y[1]-Y[3])/6;</w:t>
      </w:r>
    </w:p>
    <w:p w:rsidR="004010D9" w:rsidRPr="007B3064" w:rsidRDefault="004010D9" w:rsidP="004010D9">
      <w:pPr>
        <w:spacing w:before="120"/>
        <w:ind w:firstLine="567"/>
        <w:rPr>
          <w:sz w:val="24"/>
          <w:szCs w:val="24"/>
        </w:rPr>
      </w:pPr>
      <w:r w:rsidRPr="007B3064">
        <w:rPr>
          <w:sz w:val="24"/>
          <w:szCs w:val="24"/>
        </w:rPr>
        <w:t>{Расчет значений sigma и delta(начения sigma заносятся в матрицу Y,</w:t>
      </w:r>
      <w:r>
        <w:rPr>
          <w:sz w:val="24"/>
          <w:szCs w:val="24"/>
        </w:rPr>
        <w:t xml:space="preserve"> </w:t>
      </w:r>
      <w:r w:rsidRPr="007B3064">
        <w:rPr>
          <w:sz w:val="24"/>
          <w:szCs w:val="24"/>
        </w:rPr>
        <w:t>delta в U):}</w:t>
      </w:r>
    </w:p>
    <w:p w:rsidR="004010D9" w:rsidRDefault="004010D9" w:rsidP="004010D9">
      <w:pPr>
        <w:spacing w:before="120"/>
        <w:ind w:firstLine="567"/>
        <w:rPr>
          <w:sz w:val="24"/>
          <w:szCs w:val="24"/>
        </w:rPr>
      </w:pPr>
      <w:r w:rsidRPr="007B3064">
        <w:rPr>
          <w:sz w:val="24"/>
          <w:szCs w:val="24"/>
        </w:rPr>
        <w:t>SummaRaznost(V,Y,U,2);</w:t>
      </w:r>
    </w:p>
    <w:p w:rsidR="004010D9" w:rsidRPr="007B3064" w:rsidRDefault="004010D9" w:rsidP="004010D9">
      <w:pPr>
        <w:spacing w:before="120"/>
        <w:ind w:firstLine="567"/>
        <w:rPr>
          <w:sz w:val="24"/>
          <w:szCs w:val="24"/>
        </w:rPr>
      </w:pPr>
      <w:r w:rsidRPr="007B3064">
        <w:rPr>
          <w:sz w:val="24"/>
          <w:szCs w:val="24"/>
        </w:rPr>
        <w:t>{Расчет 1 и 3-го коэффициентов:b, ­ на основе полученных значений sigma:}</w:t>
      </w:r>
    </w:p>
    <w:p w:rsidR="004010D9" w:rsidRPr="007B3064" w:rsidRDefault="004010D9" w:rsidP="004010D9">
      <w:pPr>
        <w:spacing w:before="120"/>
        <w:ind w:firstLine="567"/>
        <w:rPr>
          <w:sz w:val="24"/>
          <w:szCs w:val="24"/>
        </w:rPr>
      </w:pPr>
      <w:r w:rsidRPr="007B3064">
        <w:rPr>
          <w:sz w:val="24"/>
          <w:szCs w:val="24"/>
        </w:rPr>
        <w:t>B[1]:=(0.5*Y[1]+0.886*Y[2]+Y[3])/6;</w:t>
      </w:r>
    </w:p>
    <w:p w:rsidR="004010D9" w:rsidRDefault="004010D9" w:rsidP="004010D9">
      <w:pPr>
        <w:spacing w:before="120"/>
        <w:ind w:firstLine="567"/>
        <w:rPr>
          <w:sz w:val="24"/>
          <w:szCs w:val="24"/>
        </w:rPr>
      </w:pPr>
      <w:r w:rsidRPr="007B3064">
        <w:rPr>
          <w:sz w:val="24"/>
          <w:szCs w:val="24"/>
        </w:rPr>
        <w:t>B[3]:=(Y[1]-Y[3])/6;</w:t>
      </w:r>
    </w:p>
    <w:p w:rsidR="004010D9" w:rsidRPr="007B3064" w:rsidRDefault="004010D9" w:rsidP="004010D9">
      <w:pPr>
        <w:spacing w:before="120"/>
        <w:ind w:firstLine="567"/>
        <w:rPr>
          <w:sz w:val="24"/>
          <w:szCs w:val="24"/>
        </w:rPr>
      </w:pPr>
      <w:r w:rsidRPr="007B3064">
        <w:rPr>
          <w:sz w:val="24"/>
          <w:szCs w:val="24"/>
        </w:rPr>
        <w:t>{ Расчет 2-го коэффициентов:b, ­ на основе полученных значений delta:}</w:t>
      </w:r>
    </w:p>
    <w:p w:rsidR="004010D9" w:rsidRDefault="004010D9" w:rsidP="004010D9">
      <w:pPr>
        <w:spacing w:before="120"/>
        <w:ind w:firstLine="567"/>
        <w:rPr>
          <w:sz w:val="24"/>
          <w:szCs w:val="24"/>
        </w:rPr>
      </w:pPr>
      <w:r w:rsidRPr="007B3064">
        <w:rPr>
          <w:sz w:val="24"/>
          <w:szCs w:val="24"/>
        </w:rPr>
        <w:t>B[2]:=0.886*(U[1]+U[2])/6;</w:t>
      </w:r>
    </w:p>
    <w:p w:rsidR="004010D9" w:rsidRPr="007B3064" w:rsidRDefault="004010D9" w:rsidP="004010D9">
      <w:pPr>
        <w:spacing w:before="120"/>
        <w:ind w:firstLine="567"/>
        <w:rPr>
          <w:sz w:val="24"/>
          <w:szCs w:val="24"/>
        </w:rPr>
      </w:pPr>
      <w:r w:rsidRPr="007B3064">
        <w:rPr>
          <w:sz w:val="24"/>
          <w:szCs w:val="24"/>
        </w:rPr>
        <w:t>{Вывод разложения функции в ряд Фурье:}</w:t>
      </w:r>
    </w:p>
    <w:p w:rsidR="004010D9" w:rsidRPr="007B3064" w:rsidRDefault="004010D9" w:rsidP="004010D9">
      <w:pPr>
        <w:spacing w:before="120"/>
        <w:ind w:firstLine="567"/>
        <w:rPr>
          <w:sz w:val="24"/>
          <w:szCs w:val="24"/>
          <w:lang w:val="en-US"/>
        </w:rPr>
      </w:pPr>
      <w:r w:rsidRPr="007B3064">
        <w:rPr>
          <w:sz w:val="24"/>
          <w:szCs w:val="24"/>
          <w:lang w:val="en-US"/>
        </w:rPr>
        <w:t>writeln('</w:t>
      </w:r>
      <w:r w:rsidRPr="007B3064">
        <w:rPr>
          <w:sz w:val="24"/>
          <w:szCs w:val="24"/>
        </w:rPr>
        <w:t>Ответ</w:t>
      </w:r>
      <w:r w:rsidRPr="007B3064">
        <w:rPr>
          <w:sz w:val="24"/>
          <w:szCs w:val="24"/>
          <w:lang w:val="en-US"/>
        </w:rPr>
        <w:t>:');</w:t>
      </w:r>
    </w:p>
    <w:p w:rsidR="004010D9" w:rsidRPr="007B3064" w:rsidRDefault="004010D9" w:rsidP="004010D9">
      <w:pPr>
        <w:spacing w:before="120"/>
        <w:ind w:firstLine="567"/>
        <w:rPr>
          <w:sz w:val="24"/>
          <w:szCs w:val="24"/>
          <w:lang w:val="en-US"/>
        </w:rPr>
      </w:pPr>
      <w:r w:rsidRPr="007B3064">
        <w:rPr>
          <w:sz w:val="24"/>
          <w:szCs w:val="24"/>
          <w:lang w:val="en-US"/>
        </w:rPr>
        <w:t>write('T=',A[0]:7:3);</w:t>
      </w:r>
    </w:p>
    <w:p w:rsidR="004010D9" w:rsidRPr="007B3064" w:rsidRDefault="004010D9" w:rsidP="004010D9">
      <w:pPr>
        <w:spacing w:before="120"/>
        <w:ind w:firstLine="567"/>
        <w:rPr>
          <w:sz w:val="24"/>
          <w:szCs w:val="24"/>
          <w:lang w:val="en-US"/>
        </w:rPr>
      </w:pPr>
      <w:r w:rsidRPr="007B3064">
        <w:rPr>
          <w:sz w:val="24"/>
          <w:szCs w:val="24"/>
          <w:lang w:val="en-US"/>
        </w:rPr>
        <w:t>for i:=1 to 3 do begin</w:t>
      </w:r>
    </w:p>
    <w:p w:rsidR="004010D9" w:rsidRPr="007B3064" w:rsidRDefault="004010D9" w:rsidP="004010D9">
      <w:pPr>
        <w:spacing w:before="120"/>
        <w:ind w:firstLine="567"/>
        <w:rPr>
          <w:sz w:val="24"/>
          <w:szCs w:val="24"/>
          <w:lang w:val="en-US"/>
        </w:rPr>
      </w:pPr>
      <w:r w:rsidRPr="007B3064">
        <w:rPr>
          <w:sz w:val="24"/>
          <w:szCs w:val="24"/>
          <w:lang w:val="en-US"/>
        </w:rPr>
        <w:t>if A[i]&lt;0 then write(A[i]:7:3)</w:t>
      </w:r>
    </w:p>
    <w:p w:rsidR="004010D9" w:rsidRPr="007B3064" w:rsidRDefault="004010D9" w:rsidP="004010D9">
      <w:pPr>
        <w:spacing w:before="120"/>
        <w:ind w:firstLine="567"/>
        <w:rPr>
          <w:sz w:val="24"/>
          <w:szCs w:val="24"/>
          <w:lang w:val="en-US"/>
        </w:rPr>
      </w:pPr>
      <w:r w:rsidRPr="007B3064">
        <w:rPr>
          <w:sz w:val="24"/>
          <w:szCs w:val="24"/>
          <w:lang w:val="en-US"/>
        </w:rPr>
        <w:t>else write('+',A[i]:7:3);</w:t>
      </w:r>
    </w:p>
    <w:p w:rsidR="004010D9" w:rsidRPr="007B3064" w:rsidRDefault="004010D9" w:rsidP="004010D9">
      <w:pPr>
        <w:spacing w:before="120"/>
        <w:ind w:firstLine="567"/>
        <w:rPr>
          <w:sz w:val="24"/>
          <w:szCs w:val="24"/>
          <w:lang w:val="en-US"/>
        </w:rPr>
      </w:pPr>
      <w:r w:rsidRPr="007B3064">
        <w:rPr>
          <w:sz w:val="24"/>
          <w:szCs w:val="24"/>
          <w:lang w:val="en-US"/>
        </w:rPr>
        <w:t>write('cos',i,'x');</w:t>
      </w:r>
    </w:p>
    <w:p w:rsidR="004010D9" w:rsidRPr="007B3064" w:rsidRDefault="004010D9" w:rsidP="004010D9">
      <w:pPr>
        <w:spacing w:before="120"/>
        <w:ind w:firstLine="567"/>
        <w:rPr>
          <w:sz w:val="24"/>
          <w:szCs w:val="24"/>
          <w:lang w:val="en-US"/>
        </w:rPr>
      </w:pPr>
      <w:r w:rsidRPr="007B3064">
        <w:rPr>
          <w:sz w:val="24"/>
          <w:szCs w:val="24"/>
          <w:lang w:val="en-US"/>
        </w:rPr>
        <w:t>if B[i]&lt;0 then write(B[i]:7:3)</w:t>
      </w:r>
    </w:p>
    <w:p w:rsidR="004010D9" w:rsidRPr="007B3064" w:rsidRDefault="004010D9" w:rsidP="004010D9">
      <w:pPr>
        <w:spacing w:before="120"/>
        <w:ind w:firstLine="567"/>
        <w:rPr>
          <w:sz w:val="24"/>
          <w:szCs w:val="24"/>
          <w:lang w:val="en-US"/>
        </w:rPr>
      </w:pPr>
      <w:r w:rsidRPr="007B3064">
        <w:rPr>
          <w:sz w:val="24"/>
          <w:szCs w:val="24"/>
          <w:lang w:val="en-US"/>
        </w:rPr>
        <w:t>else write('+',B[i]:7:3);</w:t>
      </w:r>
    </w:p>
    <w:p w:rsidR="004010D9" w:rsidRPr="007B3064" w:rsidRDefault="004010D9" w:rsidP="004010D9">
      <w:pPr>
        <w:spacing w:before="120"/>
        <w:ind w:firstLine="567"/>
        <w:rPr>
          <w:sz w:val="24"/>
          <w:szCs w:val="24"/>
          <w:lang w:val="en-US"/>
        </w:rPr>
      </w:pPr>
      <w:r w:rsidRPr="007B3064">
        <w:rPr>
          <w:sz w:val="24"/>
          <w:szCs w:val="24"/>
          <w:lang w:val="en-US"/>
        </w:rPr>
        <w:t>write('sin',i,'x');</w:t>
      </w:r>
    </w:p>
    <w:p w:rsidR="004010D9" w:rsidRPr="007B3064" w:rsidRDefault="004010D9" w:rsidP="004010D9">
      <w:pPr>
        <w:spacing w:before="120"/>
        <w:ind w:firstLine="567"/>
        <w:rPr>
          <w:sz w:val="24"/>
          <w:szCs w:val="24"/>
          <w:lang w:val="en-US"/>
        </w:rPr>
      </w:pPr>
      <w:r w:rsidRPr="007B3064">
        <w:rPr>
          <w:sz w:val="24"/>
          <w:szCs w:val="24"/>
          <w:lang w:val="en-US"/>
        </w:rPr>
        <w:t>end;</w:t>
      </w:r>
    </w:p>
    <w:p w:rsidR="004010D9" w:rsidRPr="007B3064" w:rsidRDefault="004010D9" w:rsidP="004010D9">
      <w:pPr>
        <w:spacing w:before="120"/>
        <w:ind w:firstLine="567"/>
        <w:rPr>
          <w:sz w:val="24"/>
          <w:szCs w:val="24"/>
          <w:lang w:val="en-US"/>
        </w:rPr>
      </w:pPr>
      <w:r w:rsidRPr="007B3064">
        <w:rPr>
          <w:sz w:val="24"/>
          <w:szCs w:val="24"/>
          <w:lang w:val="en-US"/>
        </w:rPr>
        <w:t>end.</w:t>
      </w:r>
    </w:p>
    <w:p w:rsidR="004010D9" w:rsidRPr="007B3064" w:rsidRDefault="004010D9" w:rsidP="004010D9">
      <w:pPr>
        <w:spacing w:before="120"/>
        <w:ind w:firstLine="567"/>
        <w:rPr>
          <w:sz w:val="24"/>
          <w:szCs w:val="24"/>
          <w:lang w:val="en-US"/>
        </w:rPr>
      </w:pPr>
      <w:r w:rsidRPr="007B3064">
        <w:rPr>
          <w:sz w:val="24"/>
          <w:szCs w:val="24"/>
        </w:rPr>
        <w:t>Приложение</w:t>
      </w:r>
      <w:r w:rsidRPr="007B3064">
        <w:rPr>
          <w:sz w:val="24"/>
          <w:szCs w:val="24"/>
          <w:lang w:val="en-US"/>
        </w:rPr>
        <w:t xml:space="preserve"> 2.</w:t>
      </w:r>
    </w:p>
    <w:p w:rsidR="004010D9" w:rsidRPr="007B3064" w:rsidRDefault="004010D9" w:rsidP="004010D9">
      <w:pPr>
        <w:spacing w:before="120"/>
        <w:ind w:firstLine="567"/>
        <w:rPr>
          <w:sz w:val="24"/>
          <w:szCs w:val="24"/>
          <w:lang w:val="en-US"/>
        </w:rPr>
      </w:pPr>
      <w:r w:rsidRPr="007B3064">
        <w:rPr>
          <w:sz w:val="24"/>
          <w:szCs w:val="24"/>
          <w:lang w:val="en-US"/>
        </w:rPr>
        <w:t>{</w:t>
      </w:r>
      <w:r w:rsidRPr="007B3064">
        <w:rPr>
          <w:sz w:val="24"/>
          <w:szCs w:val="24"/>
        </w:rPr>
        <w:t>Метод</w:t>
      </w:r>
      <w:r w:rsidRPr="007B3064">
        <w:rPr>
          <w:sz w:val="24"/>
          <w:szCs w:val="24"/>
          <w:lang w:val="en-US"/>
        </w:rPr>
        <w:t xml:space="preserve"> </w:t>
      </w:r>
      <w:r w:rsidRPr="007B3064">
        <w:rPr>
          <w:sz w:val="24"/>
          <w:szCs w:val="24"/>
        </w:rPr>
        <w:t>трапеций</w:t>
      </w:r>
      <w:r w:rsidRPr="007B3064">
        <w:rPr>
          <w:sz w:val="24"/>
          <w:szCs w:val="24"/>
          <w:lang w:val="en-US"/>
        </w:rPr>
        <w:t>:}</w:t>
      </w:r>
    </w:p>
    <w:p w:rsidR="004010D9" w:rsidRPr="007B3064" w:rsidRDefault="004010D9" w:rsidP="004010D9">
      <w:pPr>
        <w:spacing w:before="120"/>
        <w:ind w:firstLine="567"/>
        <w:rPr>
          <w:sz w:val="24"/>
          <w:szCs w:val="24"/>
          <w:lang w:val="en-US"/>
        </w:rPr>
      </w:pPr>
      <w:r w:rsidRPr="007B3064">
        <w:rPr>
          <w:sz w:val="24"/>
          <w:szCs w:val="24"/>
          <w:lang w:val="en-US"/>
        </w:rPr>
        <w:t>Program MetTrapecyi;</w:t>
      </w:r>
    </w:p>
    <w:p w:rsidR="004010D9" w:rsidRPr="007B3064" w:rsidRDefault="004010D9" w:rsidP="004010D9">
      <w:pPr>
        <w:spacing w:before="120"/>
        <w:ind w:firstLine="567"/>
        <w:rPr>
          <w:sz w:val="24"/>
          <w:szCs w:val="24"/>
          <w:lang w:val="en-US"/>
        </w:rPr>
      </w:pPr>
      <w:r w:rsidRPr="007B3064">
        <w:rPr>
          <w:sz w:val="24"/>
          <w:szCs w:val="24"/>
          <w:lang w:val="en-US"/>
        </w:rPr>
        <w:t>uses crt;</w:t>
      </w:r>
    </w:p>
    <w:p w:rsidR="004010D9" w:rsidRPr="007B3064" w:rsidRDefault="004010D9" w:rsidP="004010D9">
      <w:pPr>
        <w:spacing w:before="120"/>
        <w:ind w:firstLine="567"/>
        <w:rPr>
          <w:sz w:val="24"/>
          <w:szCs w:val="24"/>
          <w:lang w:val="en-US"/>
        </w:rPr>
      </w:pPr>
      <w:r w:rsidRPr="007B3064">
        <w:rPr>
          <w:sz w:val="24"/>
          <w:szCs w:val="24"/>
          <w:lang w:val="en-US"/>
        </w:rPr>
        <w:t>const pi=3.14;</w:t>
      </w:r>
    </w:p>
    <w:p w:rsidR="004010D9" w:rsidRPr="007B3064" w:rsidRDefault="004010D9" w:rsidP="004010D9">
      <w:pPr>
        <w:spacing w:before="120"/>
        <w:ind w:firstLine="567"/>
        <w:rPr>
          <w:sz w:val="24"/>
          <w:szCs w:val="24"/>
          <w:lang w:val="en-US"/>
        </w:rPr>
      </w:pPr>
      <w:r w:rsidRPr="007B3064">
        <w:rPr>
          <w:sz w:val="24"/>
          <w:szCs w:val="24"/>
          <w:lang w:val="en-US"/>
        </w:rPr>
        <w:t>type ord=array [0..5] of real;</w:t>
      </w:r>
    </w:p>
    <w:p w:rsidR="004010D9" w:rsidRPr="007B3064" w:rsidRDefault="004010D9" w:rsidP="004010D9">
      <w:pPr>
        <w:spacing w:before="120"/>
        <w:ind w:firstLine="567"/>
        <w:rPr>
          <w:sz w:val="24"/>
          <w:szCs w:val="24"/>
          <w:lang w:val="en-US"/>
        </w:rPr>
      </w:pPr>
      <w:r w:rsidRPr="007B3064">
        <w:rPr>
          <w:sz w:val="24"/>
          <w:szCs w:val="24"/>
          <w:lang w:val="en-US"/>
        </w:rPr>
        <w:t>var A,B:ord;</w:t>
      </w:r>
    </w:p>
    <w:p w:rsidR="004010D9" w:rsidRPr="007B3064" w:rsidRDefault="004010D9" w:rsidP="004010D9">
      <w:pPr>
        <w:spacing w:before="120"/>
        <w:ind w:firstLine="567"/>
        <w:rPr>
          <w:sz w:val="24"/>
          <w:szCs w:val="24"/>
          <w:lang w:val="en-US"/>
        </w:rPr>
      </w:pPr>
      <w:r w:rsidRPr="007B3064">
        <w:rPr>
          <w:sz w:val="24"/>
          <w:szCs w:val="24"/>
          <w:lang w:val="en-US"/>
        </w:rPr>
        <w:t>Y:array [0..23] of real;</w:t>
      </w:r>
    </w:p>
    <w:p w:rsidR="004010D9" w:rsidRPr="007B3064" w:rsidRDefault="004010D9" w:rsidP="004010D9">
      <w:pPr>
        <w:spacing w:before="120"/>
        <w:ind w:firstLine="567"/>
        <w:rPr>
          <w:sz w:val="24"/>
          <w:szCs w:val="24"/>
          <w:lang w:val="en-US"/>
        </w:rPr>
      </w:pPr>
      <w:r w:rsidRPr="007B3064">
        <w:rPr>
          <w:sz w:val="24"/>
          <w:szCs w:val="24"/>
          <w:lang w:val="en-US"/>
        </w:rPr>
        <w:t>h,eps:real;</w:t>
      </w:r>
    </w:p>
    <w:p w:rsidR="004010D9" w:rsidRPr="007B3064" w:rsidRDefault="004010D9" w:rsidP="004010D9">
      <w:pPr>
        <w:spacing w:before="120"/>
        <w:ind w:firstLine="567"/>
        <w:rPr>
          <w:sz w:val="24"/>
          <w:szCs w:val="24"/>
          <w:lang w:val="en-US"/>
        </w:rPr>
      </w:pPr>
      <w:r w:rsidRPr="007B3064">
        <w:rPr>
          <w:sz w:val="24"/>
          <w:szCs w:val="24"/>
          <w:lang w:val="en-US"/>
        </w:rPr>
        <w:t>m,i,k:integer;</w:t>
      </w:r>
    </w:p>
    <w:p w:rsidR="004010D9" w:rsidRPr="007B3064" w:rsidRDefault="004010D9" w:rsidP="004010D9">
      <w:pPr>
        <w:spacing w:before="120"/>
        <w:ind w:firstLine="567"/>
        <w:rPr>
          <w:sz w:val="24"/>
          <w:szCs w:val="24"/>
        </w:rPr>
      </w:pPr>
      <w:r w:rsidRPr="007B3064">
        <w:rPr>
          <w:sz w:val="24"/>
          <w:szCs w:val="24"/>
        </w:rPr>
        <w:t>{Функция расчета m-го коэффициента:а}</w:t>
      </w:r>
    </w:p>
    <w:p w:rsidR="004010D9" w:rsidRPr="007B3064" w:rsidRDefault="004010D9" w:rsidP="004010D9">
      <w:pPr>
        <w:spacing w:before="120"/>
        <w:ind w:firstLine="567"/>
        <w:rPr>
          <w:sz w:val="24"/>
          <w:szCs w:val="24"/>
          <w:lang w:val="en-US"/>
        </w:rPr>
      </w:pPr>
      <w:r w:rsidRPr="007B3064">
        <w:rPr>
          <w:sz w:val="24"/>
          <w:szCs w:val="24"/>
          <w:lang w:val="en-US"/>
        </w:rPr>
        <w:t>function af(n:integer;m:integer):real;</w:t>
      </w:r>
    </w:p>
    <w:p w:rsidR="004010D9" w:rsidRPr="007B3064" w:rsidRDefault="004010D9" w:rsidP="004010D9">
      <w:pPr>
        <w:spacing w:before="120"/>
        <w:ind w:firstLine="567"/>
        <w:rPr>
          <w:sz w:val="24"/>
          <w:szCs w:val="24"/>
          <w:lang w:val="en-US"/>
        </w:rPr>
      </w:pPr>
      <w:r w:rsidRPr="007B3064">
        <w:rPr>
          <w:sz w:val="24"/>
          <w:szCs w:val="24"/>
          <w:lang w:val="en-US"/>
        </w:rPr>
        <w:t>var res:real;</w:t>
      </w:r>
    </w:p>
    <w:p w:rsidR="004010D9" w:rsidRPr="007B3064" w:rsidRDefault="004010D9" w:rsidP="004010D9">
      <w:pPr>
        <w:spacing w:before="120"/>
        <w:ind w:firstLine="567"/>
        <w:rPr>
          <w:sz w:val="24"/>
          <w:szCs w:val="24"/>
          <w:lang w:val="en-US"/>
        </w:rPr>
      </w:pPr>
      <w:r w:rsidRPr="007B3064">
        <w:rPr>
          <w:sz w:val="24"/>
          <w:szCs w:val="24"/>
          <w:lang w:val="en-US"/>
        </w:rPr>
        <w:t>begin</w:t>
      </w:r>
    </w:p>
    <w:p w:rsidR="004010D9" w:rsidRPr="007B3064" w:rsidRDefault="004010D9" w:rsidP="004010D9">
      <w:pPr>
        <w:spacing w:before="120"/>
        <w:ind w:firstLine="567"/>
        <w:rPr>
          <w:sz w:val="24"/>
          <w:szCs w:val="24"/>
          <w:lang w:val="en-US"/>
        </w:rPr>
      </w:pPr>
      <w:r w:rsidRPr="007B3064">
        <w:rPr>
          <w:sz w:val="24"/>
          <w:szCs w:val="24"/>
          <w:lang w:val="en-US"/>
        </w:rPr>
        <w:t>res:=0;</w:t>
      </w:r>
    </w:p>
    <w:p w:rsidR="004010D9" w:rsidRPr="007B3064" w:rsidRDefault="004010D9" w:rsidP="004010D9">
      <w:pPr>
        <w:spacing w:before="120"/>
        <w:ind w:firstLine="567"/>
        <w:rPr>
          <w:sz w:val="24"/>
          <w:szCs w:val="24"/>
          <w:lang w:val="en-US"/>
        </w:rPr>
      </w:pPr>
      <w:r w:rsidRPr="007B3064">
        <w:rPr>
          <w:sz w:val="24"/>
          <w:szCs w:val="24"/>
          <w:lang w:val="en-US"/>
        </w:rPr>
        <w:t>for i:=0 to (n-1) do</w:t>
      </w:r>
    </w:p>
    <w:p w:rsidR="004010D9" w:rsidRPr="007B3064" w:rsidRDefault="004010D9" w:rsidP="004010D9">
      <w:pPr>
        <w:spacing w:before="120"/>
        <w:ind w:firstLine="567"/>
        <w:rPr>
          <w:sz w:val="24"/>
          <w:szCs w:val="24"/>
          <w:lang w:val="en-US"/>
        </w:rPr>
      </w:pPr>
      <w:r w:rsidRPr="007B3064">
        <w:rPr>
          <w:sz w:val="24"/>
          <w:szCs w:val="24"/>
          <w:lang w:val="en-US"/>
        </w:rPr>
        <w:t>res:=res+y[i]*cos(m*i*h);</w:t>
      </w:r>
    </w:p>
    <w:p w:rsidR="004010D9" w:rsidRDefault="004010D9" w:rsidP="004010D9">
      <w:pPr>
        <w:spacing w:before="120"/>
        <w:ind w:firstLine="567"/>
        <w:rPr>
          <w:sz w:val="24"/>
          <w:szCs w:val="24"/>
        </w:rPr>
      </w:pPr>
      <w:r w:rsidRPr="007B3064">
        <w:rPr>
          <w:sz w:val="24"/>
          <w:szCs w:val="24"/>
        </w:rPr>
        <w:t>af:=res*2/n;</w:t>
      </w:r>
    </w:p>
    <w:p w:rsidR="004010D9" w:rsidRPr="007B3064" w:rsidRDefault="004010D9" w:rsidP="004010D9">
      <w:pPr>
        <w:spacing w:before="120"/>
        <w:ind w:firstLine="567"/>
        <w:rPr>
          <w:sz w:val="24"/>
          <w:szCs w:val="24"/>
        </w:rPr>
      </w:pPr>
      <w:r w:rsidRPr="007B3064">
        <w:rPr>
          <w:sz w:val="24"/>
          <w:szCs w:val="24"/>
        </w:rPr>
        <w:t>end;</w:t>
      </w:r>
    </w:p>
    <w:p w:rsidR="004010D9" w:rsidRPr="007B3064" w:rsidRDefault="004010D9" w:rsidP="004010D9">
      <w:pPr>
        <w:spacing w:before="120"/>
        <w:ind w:firstLine="567"/>
        <w:rPr>
          <w:sz w:val="24"/>
          <w:szCs w:val="24"/>
        </w:rPr>
      </w:pPr>
      <w:r w:rsidRPr="007B3064">
        <w:rPr>
          <w:sz w:val="24"/>
          <w:szCs w:val="24"/>
        </w:rPr>
        <w:t>{Функция расчета m-го коэффициента b :}</w:t>
      </w:r>
    </w:p>
    <w:p w:rsidR="004010D9" w:rsidRPr="007B3064" w:rsidRDefault="004010D9" w:rsidP="004010D9">
      <w:pPr>
        <w:spacing w:before="120"/>
        <w:ind w:firstLine="567"/>
        <w:rPr>
          <w:sz w:val="24"/>
          <w:szCs w:val="24"/>
          <w:lang w:val="en-US"/>
        </w:rPr>
      </w:pPr>
      <w:r w:rsidRPr="007B3064">
        <w:rPr>
          <w:sz w:val="24"/>
          <w:szCs w:val="24"/>
          <w:lang w:val="en-US"/>
        </w:rPr>
        <w:t>function bf(n:integer;m:integer):real;</w:t>
      </w:r>
    </w:p>
    <w:p w:rsidR="004010D9" w:rsidRPr="007B3064" w:rsidRDefault="004010D9" w:rsidP="004010D9">
      <w:pPr>
        <w:spacing w:before="120"/>
        <w:ind w:firstLine="567"/>
        <w:rPr>
          <w:sz w:val="24"/>
          <w:szCs w:val="24"/>
          <w:lang w:val="en-US"/>
        </w:rPr>
      </w:pPr>
      <w:r w:rsidRPr="007B3064">
        <w:rPr>
          <w:sz w:val="24"/>
          <w:szCs w:val="24"/>
          <w:lang w:val="en-US"/>
        </w:rPr>
        <w:t>var res:real;</w:t>
      </w:r>
    </w:p>
    <w:p w:rsidR="004010D9" w:rsidRPr="007B3064" w:rsidRDefault="004010D9" w:rsidP="004010D9">
      <w:pPr>
        <w:spacing w:before="120"/>
        <w:ind w:firstLine="567"/>
        <w:rPr>
          <w:sz w:val="24"/>
          <w:szCs w:val="24"/>
          <w:lang w:val="en-US"/>
        </w:rPr>
      </w:pPr>
      <w:r w:rsidRPr="007B3064">
        <w:rPr>
          <w:sz w:val="24"/>
          <w:szCs w:val="24"/>
          <w:lang w:val="en-US"/>
        </w:rPr>
        <w:t>begin</w:t>
      </w:r>
    </w:p>
    <w:p w:rsidR="004010D9" w:rsidRPr="007B3064" w:rsidRDefault="004010D9" w:rsidP="004010D9">
      <w:pPr>
        <w:spacing w:before="120"/>
        <w:ind w:firstLine="567"/>
        <w:rPr>
          <w:sz w:val="24"/>
          <w:szCs w:val="24"/>
          <w:lang w:val="en-US"/>
        </w:rPr>
      </w:pPr>
      <w:r w:rsidRPr="007B3064">
        <w:rPr>
          <w:sz w:val="24"/>
          <w:szCs w:val="24"/>
          <w:lang w:val="en-US"/>
        </w:rPr>
        <w:t>res:=0;</w:t>
      </w:r>
    </w:p>
    <w:p w:rsidR="004010D9" w:rsidRPr="007B3064" w:rsidRDefault="004010D9" w:rsidP="004010D9">
      <w:pPr>
        <w:spacing w:before="120"/>
        <w:ind w:firstLine="567"/>
        <w:rPr>
          <w:sz w:val="24"/>
          <w:szCs w:val="24"/>
          <w:lang w:val="en-US"/>
        </w:rPr>
      </w:pPr>
      <w:r w:rsidRPr="007B3064">
        <w:rPr>
          <w:sz w:val="24"/>
          <w:szCs w:val="24"/>
          <w:lang w:val="en-US"/>
        </w:rPr>
        <w:t>for i:=0 to (n-1) do</w:t>
      </w:r>
    </w:p>
    <w:p w:rsidR="004010D9" w:rsidRPr="007B3064" w:rsidRDefault="004010D9" w:rsidP="004010D9">
      <w:pPr>
        <w:spacing w:before="120"/>
        <w:ind w:firstLine="567"/>
        <w:rPr>
          <w:sz w:val="24"/>
          <w:szCs w:val="24"/>
          <w:lang w:val="en-US"/>
        </w:rPr>
      </w:pPr>
      <w:r w:rsidRPr="007B3064">
        <w:rPr>
          <w:sz w:val="24"/>
          <w:szCs w:val="24"/>
          <w:lang w:val="en-US"/>
        </w:rPr>
        <w:t>res:=res+y[i]*(sin(m*i*h));</w:t>
      </w:r>
    </w:p>
    <w:p w:rsidR="004010D9" w:rsidRPr="007B3064" w:rsidRDefault="004010D9" w:rsidP="004010D9">
      <w:pPr>
        <w:spacing w:before="120"/>
        <w:ind w:firstLine="567"/>
        <w:rPr>
          <w:sz w:val="24"/>
          <w:szCs w:val="24"/>
          <w:lang w:val="en-US"/>
        </w:rPr>
      </w:pPr>
      <w:r w:rsidRPr="007B3064">
        <w:rPr>
          <w:sz w:val="24"/>
          <w:szCs w:val="24"/>
          <w:lang w:val="en-US"/>
        </w:rPr>
        <w:t>bf:=res*2/n;</w:t>
      </w:r>
    </w:p>
    <w:p w:rsidR="004010D9" w:rsidRPr="007B3064" w:rsidRDefault="004010D9" w:rsidP="004010D9">
      <w:pPr>
        <w:spacing w:before="120"/>
        <w:ind w:firstLine="567"/>
        <w:rPr>
          <w:sz w:val="24"/>
          <w:szCs w:val="24"/>
          <w:lang w:val="en-US"/>
        </w:rPr>
      </w:pPr>
      <w:r w:rsidRPr="007B3064">
        <w:rPr>
          <w:sz w:val="24"/>
          <w:szCs w:val="24"/>
          <w:lang w:val="en-US"/>
        </w:rPr>
        <w:t>end;</w:t>
      </w:r>
    </w:p>
    <w:p w:rsidR="004010D9" w:rsidRPr="007B3064" w:rsidRDefault="004010D9" w:rsidP="004010D9">
      <w:pPr>
        <w:spacing w:before="120"/>
        <w:ind w:firstLine="567"/>
        <w:rPr>
          <w:sz w:val="24"/>
          <w:szCs w:val="24"/>
          <w:lang w:val="en-US"/>
        </w:rPr>
      </w:pPr>
      <w:r w:rsidRPr="007B3064">
        <w:rPr>
          <w:sz w:val="24"/>
          <w:szCs w:val="24"/>
          <w:lang w:val="en-US"/>
        </w:rPr>
        <w:t>begin</w:t>
      </w:r>
    </w:p>
    <w:p w:rsidR="004010D9" w:rsidRPr="007B3064" w:rsidRDefault="004010D9" w:rsidP="004010D9">
      <w:pPr>
        <w:spacing w:before="120"/>
        <w:ind w:firstLine="567"/>
        <w:rPr>
          <w:sz w:val="24"/>
          <w:szCs w:val="24"/>
          <w:lang w:val="en-US"/>
        </w:rPr>
      </w:pPr>
      <w:r w:rsidRPr="007B3064">
        <w:rPr>
          <w:sz w:val="24"/>
          <w:szCs w:val="24"/>
          <w:lang w:val="en-US"/>
        </w:rPr>
        <w:t>clrscr;</w:t>
      </w:r>
    </w:p>
    <w:p w:rsidR="004010D9" w:rsidRPr="007B3064" w:rsidRDefault="004010D9" w:rsidP="004010D9">
      <w:pPr>
        <w:spacing w:before="120"/>
        <w:ind w:firstLine="567"/>
        <w:rPr>
          <w:sz w:val="24"/>
          <w:szCs w:val="24"/>
        </w:rPr>
      </w:pPr>
      <w:r w:rsidRPr="007B3064">
        <w:rPr>
          <w:sz w:val="24"/>
          <w:szCs w:val="24"/>
        </w:rPr>
        <w:t>writeln('интервал интегрирования: от 0 до 2pi');</w:t>
      </w:r>
    </w:p>
    <w:p w:rsidR="004010D9" w:rsidRPr="007B3064" w:rsidRDefault="004010D9" w:rsidP="004010D9">
      <w:pPr>
        <w:spacing w:before="120"/>
        <w:ind w:firstLine="567"/>
        <w:rPr>
          <w:sz w:val="24"/>
          <w:szCs w:val="24"/>
        </w:rPr>
      </w:pPr>
      <w:r w:rsidRPr="007B3064">
        <w:rPr>
          <w:sz w:val="24"/>
          <w:szCs w:val="24"/>
        </w:rPr>
        <w:t>{Ввод данных:}</w:t>
      </w:r>
    </w:p>
    <w:p w:rsidR="004010D9" w:rsidRPr="007B3064" w:rsidRDefault="004010D9" w:rsidP="004010D9">
      <w:pPr>
        <w:spacing w:before="120"/>
        <w:ind w:firstLine="567"/>
        <w:rPr>
          <w:sz w:val="24"/>
          <w:szCs w:val="24"/>
        </w:rPr>
      </w:pPr>
      <w:r w:rsidRPr="007B3064">
        <w:rPr>
          <w:sz w:val="24"/>
          <w:szCs w:val="24"/>
        </w:rPr>
        <w:t>writeln('Введите количество шагов ');</w:t>
      </w:r>
    </w:p>
    <w:p w:rsidR="004010D9" w:rsidRDefault="004010D9" w:rsidP="004010D9">
      <w:pPr>
        <w:spacing w:before="120"/>
        <w:ind w:firstLine="567"/>
        <w:rPr>
          <w:sz w:val="24"/>
          <w:szCs w:val="24"/>
        </w:rPr>
      </w:pPr>
      <w:r w:rsidRPr="007B3064">
        <w:rPr>
          <w:sz w:val="24"/>
          <w:szCs w:val="24"/>
        </w:rPr>
        <w:t>read(k);</w:t>
      </w:r>
    </w:p>
    <w:p w:rsidR="004010D9" w:rsidRPr="007B3064" w:rsidRDefault="004010D9" w:rsidP="004010D9">
      <w:pPr>
        <w:spacing w:before="120"/>
        <w:ind w:firstLine="567"/>
        <w:rPr>
          <w:sz w:val="24"/>
          <w:szCs w:val="24"/>
        </w:rPr>
      </w:pPr>
      <w:r w:rsidRPr="007B3064">
        <w:rPr>
          <w:sz w:val="24"/>
          <w:szCs w:val="24"/>
        </w:rPr>
        <w:t>writeln(' Введите значения функции с шагом 2pi/',k);</w:t>
      </w:r>
    </w:p>
    <w:p w:rsidR="004010D9" w:rsidRPr="007B3064" w:rsidRDefault="004010D9" w:rsidP="004010D9">
      <w:pPr>
        <w:spacing w:before="120"/>
        <w:ind w:firstLine="567"/>
        <w:rPr>
          <w:sz w:val="24"/>
          <w:szCs w:val="24"/>
          <w:lang w:val="en-US"/>
        </w:rPr>
      </w:pPr>
      <w:r w:rsidRPr="007B3064">
        <w:rPr>
          <w:sz w:val="24"/>
          <w:szCs w:val="24"/>
          <w:lang w:val="en-US"/>
        </w:rPr>
        <w:t>for i:=0 to (k-1) do</w:t>
      </w:r>
    </w:p>
    <w:p w:rsidR="004010D9" w:rsidRPr="007B3064" w:rsidRDefault="004010D9" w:rsidP="004010D9">
      <w:pPr>
        <w:spacing w:before="120"/>
        <w:ind w:firstLine="567"/>
        <w:rPr>
          <w:sz w:val="24"/>
          <w:szCs w:val="24"/>
          <w:lang w:val="en-US"/>
        </w:rPr>
      </w:pPr>
      <w:r w:rsidRPr="007B3064">
        <w:rPr>
          <w:sz w:val="24"/>
          <w:szCs w:val="24"/>
          <w:lang w:val="en-US"/>
        </w:rPr>
        <w:t>read(Y[i]);</w:t>
      </w:r>
    </w:p>
    <w:p w:rsidR="004010D9" w:rsidRPr="007B3064" w:rsidRDefault="004010D9" w:rsidP="004010D9">
      <w:pPr>
        <w:spacing w:before="120"/>
        <w:ind w:firstLine="567"/>
        <w:rPr>
          <w:sz w:val="24"/>
          <w:szCs w:val="24"/>
          <w:lang w:val="en-US"/>
        </w:rPr>
      </w:pPr>
      <w:r w:rsidRPr="007B3064">
        <w:rPr>
          <w:sz w:val="24"/>
          <w:szCs w:val="24"/>
          <w:lang w:val="en-US"/>
        </w:rPr>
        <w:t>{h-</w:t>
      </w:r>
      <w:r w:rsidRPr="007B3064">
        <w:rPr>
          <w:sz w:val="24"/>
          <w:szCs w:val="24"/>
        </w:rPr>
        <w:t>шаг</w:t>
      </w:r>
      <w:r w:rsidRPr="007B3064">
        <w:rPr>
          <w:sz w:val="24"/>
          <w:szCs w:val="24"/>
          <w:lang w:val="en-US"/>
        </w:rPr>
        <w:t xml:space="preserve"> </w:t>
      </w:r>
      <w:r w:rsidRPr="007B3064">
        <w:rPr>
          <w:sz w:val="24"/>
          <w:szCs w:val="24"/>
        </w:rPr>
        <w:t>метода</w:t>
      </w:r>
      <w:r w:rsidRPr="007B3064">
        <w:rPr>
          <w:sz w:val="24"/>
          <w:szCs w:val="24"/>
          <w:lang w:val="en-US"/>
        </w:rPr>
        <w:t>}</w:t>
      </w:r>
    </w:p>
    <w:p w:rsidR="004010D9" w:rsidRPr="007B3064" w:rsidRDefault="004010D9" w:rsidP="004010D9">
      <w:pPr>
        <w:spacing w:before="120"/>
        <w:ind w:firstLine="567"/>
        <w:rPr>
          <w:sz w:val="24"/>
          <w:szCs w:val="24"/>
          <w:lang w:val="en-US"/>
        </w:rPr>
      </w:pPr>
      <w:r w:rsidRPr="007B3064">
        <w:rPr>
          <w:sz w:val="24"/>
          <w:szCs w:val="24"/>
          <w:lang w:val="en-US"/>
        </w:rPr>
        <w:t>h:=(2*pi)/k;</w:t>
      </w:r>
    </w:p>
    <w:p w:rsidR="004010D9" w:rsidRPr="007B3064" w:rsidRDefault="004010D9" w:rsidP="004010D9">
      <w:pPr>
        <w:spacing w:before="120"/>
        <w:ind w:firstLine="567"/>
        <w:rPr>
          <w:sz w:val="24"/>
          <w:szCs w:val="24"/>
          <w:lang w:val="en-US"/>
        </w:rPr>
      </w:pPr>
      <w:r w:rsidRPr="007B3064">
        <w:rPr>
          <w:sz w:val="24"/>
          <w:szCs w:val="24"/>
          <w:lang w:val="en-US"/>
        </w:rPr>
        <w:t>for m:=0 to 5 do begin</w:t>
      </w:r>
    </w:p>
    <w:p w:rsidR="004010D9" w:rsidRPr="007B3064" w:rsidRDefault="004010D9" w:rsidP="004010D9">
      <w:pPr>
        <w:spacing w:before="120"/>
        <w:ind w:firstLine="567"/>
        <w:rPr>
          <w:sz w:val="24"/>
          <w:szCs w:val="24"/>
          <w:lang w:val="en-US"/>
        </w:rPr>
      </w:pPr>
      <w:r w:rsidRPr="007B3064">
        <w:rPr>
          <w:sz w:val="24"/>
          <w:szCs w:val="24"/>
          <w:lang w:val="en-US"/>
        </w:rPr>
        <w:t>A[m]:=af(k,m);</w:t>
      </w:r>
    </w:p>
    <w:p w:rsidR="004010D9" w:rsidRPr="004010D9" w:rsidRDefault="004010D9" w:rsidP="004010D9">
      <w:pPr>
        <w:spacing w:before="120"/>
        <w:ind w:firstLine="567"/>
        <w:rPr>
          <w:sz w:val="24"/>
          <w:szCs w:val="24"/>
          <w:lang w:val="en-US"/>
        </w:rPr>
      </w:pPr>
      <w:r w:rsidRPr="004010D9">
        <w:rPr>
          <w:sz w:val="24"/>
          <w:szCs w:val="24"/>
          <w:lang w:val="en-US"/>
        </w:rPr>
        <w:t>B[m]:=bf(k,m);</w:t>
      </w:r>
    </w:p>
    <w:p w:rsidR="004010D9" w:rsidRDefault="004010D9" w:rsidP="004010D9">
      <w:pPr>
        <w:spacing w:before="120"/>
        <w:ind w:firstLine="567"/>
        <w:rPr>
          <w:sz w:val="24"/>
          <w:szCs w:val="24"/>
        </w:rPr>
      </w:pPr>
      <w:r w:rsidRPr="007B3064">
        <w:rPr>
          <w:sz w:val="24"/>
          <w:szCs w:val="24"/>
        </w:rPr>
        <w:t>end;</w:t>
      </w:r>
    </w:p>
    <w:p w:rsidR="004010D9" w:rsidRPr="007B3064" w:rsidRDefault="004010D9" w:rsidP="004010D9">
      <w:pPr>
        <w:spacing w:before="120"/>
        <w:ind w:firstLine="567"/>
        <w:rPr>
          <w:sz w:val="24"/>
          <w:szCs w:val="24"/>
        </w:rPr>
      </w:pPr>
      <w:r w:rsidRPr="007B3064">
        <w:rPr>
          <w:sz w:val="24"/>
          <w:szCs w:val="24"/>
        </w:rPr>
        <w:t>{Вывод результата.}</w:t>
      </w:r>
    </w:p>
    <w:p w:rsidR="004010D9" w:rsidRPr="004010D9" w:rsidRDefault="004010D9" w:rsidP="004010D9">
      <w:pPr>
        <w:spacing w:before="120"/>
        <w:ind w:firstLine="567"/>
        <w:rPr>
          <w:sz w:val="24"/>
          <w:szCs w:val="24"/>
        </w:rPr>
      </w:pPr>
      <w:r w:rsidRPr="007B3064">
        <w:rPr>
          <w:sz w:val="24"/>
          <w:szCs w:val="24"/>
          <w:lang w:val="en-US"/>
        </w:rPr>
        <w:t>writeln</w:t>
      </w:r>
      <w:r w:rsidRPr="004010D9">
        <w:rPr>
          <w:sz w:val="24"/>
          <w:szCs w:val="24"/>
        </w:rPr>
        <w:t>('</w:t>
      </w:r>
      <w:r w:rsidRPr="007B3064">
        <w:rPr>
          <w:sz w:val="24"/>
          <w:szCs w:val="24"/>
        </w:rPr>
        <w:t>Отает</w:t>
      </w:r>
      <w:r w:rsidRPr="004010D9">
        <w:rPr>
          <w:sz w:val="24"/>
          <w:szCs w:val="24"/>
        </w:rPr>
        <w:t>: ');</w:t>
      </w:r>
    </w:p>
    <w:p w:rsidR="004010D9" w:rsidRPr="007B3064" w:rsidRDefault="004010D9" w:rsidP="004010D9">
      <w:pPr>
        <w:spacing w:before="120"/>
        <w:ind w:firstLine="567"/>
        <w:rPr>
          <w:sz w:val="24"/>
          <w:szCs w:val="24"/>
          <w:lang w:val="en-US"/>
        </w:rPr>
      </w:pPr>
      <w:r w:rsidRPr="007B3064">
        <w:rPr>
          <w:sz w:val="24"/>
          <w:szCs w:val="24"/>
          <w:lang w:val="en-US"/>
        </w:rPr>
        <w:t>writeln('a0=',A[0]/2);</w:t>
      </w:r>
    </w:p>
    <w:p w:rsidR="004010D9" w:rsidRPr="007B3064" w:rsidRDefault="004010D9" w:rsidP="004010D9">
      <w:pPr>
        <w:spacing w:before="120"/>
        <w:ind w:firstLine="567"/>
        <w:rPr>
          <w:sz w:val="24"/>
          <w:szCs w:val="24"/>
          <w:lang w:val="en-US"/>
        </w:rPr>
      </w:pPr>
      <w:r w:rsidRPr="007B3064">
        <w:rPr>
          <w:sz w:val="24"/>
          <w:szCs w:val="24"/>
          <w:lang w:val="en-US"/>
        </w:rPr>
        <w:t>for i:=1 to 5 do</w:t>
      </w:r>
    </w:p>
    <w:p w:rsidR="004010D9" w:rsidRPr="007B3064" w:rsidRDefault="004010D9" w:rsidP="004010D9">
      <w:pPr>
        <w:spacing w:before="120"/>
        <w:ind w:firstLine="567"/>
        <w:rPr>
          <w:sz w:val="24"/>
          <w:szCs w:val="24"/>
          <w:lang w:val="en-US"/>
        </w:rPr>
      </w:pPr>
      <w:r w:rsidRPr="007B3064">
        <w:rPr>
          <w:sz w:val="24"/>
          <w:szCs w:val="24"/>
          <w:lang w:val="en-US"/>
        </w:rPr>
        <w:t>writeln('a',i,'=',A[i]:5:4);</w:t>
      </w:r>
    </w:p>
    <w:p w:rsidR="004010D9" w:rsidRPr="007B3064" w:rsidRDefault="004010D9" w:rsidP="004010D9">
      <w:pPr>
        <w:spacing w:before="120"/>
        <w:ind w:firstLine="567"/>
        <w:rPr>
          <w:sz w:val="24"/>
          <w:szCs w:val="24"/>
          <w:lang w:val="en-US"/>
        </w:rPr>
      </w:pPr>
      <w:r w:rsidRPr="007B3064">
        <w:rPr>
          <w:sz w:val="24"/>
          <w:szCs w:val="24"/>
          <w:lang w:val="en-US"/>
        </w:rPr>
        <w:t>for i:=1 to 5 do</w:t>
      </w:r>
    </w:p>
    <w:p w:rsidR="004010D9" w:rsidRPr="007B3064" w:rsidRDefault="004010D9" w:rsidP="004010D9">
      <w:pPr>
        <w:spacing w:before="120"/>
        <w:ind w:firstLine="567"/>
        <w:rPr>
          <w:sz w:val="24"/>
          <w:szCs w:val="24"/>
          <w:lang w:val="en-US"/>
        </w:rPr>
      </w:pPr>
      <w:r w:rsidRPr="007B3064">
        <w:rPr>
          <w:sz w:val="24"/>
          <w:szCs w:val="24"/>
          <w:lang w:val="en-US"/>
        </w:rPr>
        <w:t>writeln('b',i,'=',B[i]:5:4);</w:t>
      </w:r>
    </w:p>
    <w:p w:rsidR="004010D9" w:rsidRPr="007B3064" w:rsidRDefault="004010D9" w:rsidP="004010D9">
      <w:pPr>
        <w:spacing w:before="120"/>
        <w:ind w:firstLine="567"/>
        <w:rPr>
          <w:sz w:val="24"/>
          <w:szCs w:val="24"/>
        </w:rPr>
      </w:pPr>
      <w:r w:rsidRPr="007B3064">
        <w:rPr>
          <w:sz w:val="24"/>
          <w:szCs w:val="24"/>
        </w:rPr>
        <w:t>end.</w:t>
      </w:r>
    </w:p>
    <w:p w:rsidR="00811DD4" w:rsidRDefault="00811DD4">
      <w:pPr>
        <w:ind w:firstLine="0"/>
        <w:jc w:val="left"/>
        <w:rPr>
          <w:sz w:val="24"/>
          <w:szCs w:val="24"/>
        </w:rPr>
      </w:pPr>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ЩЕБ"/>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2"/>
    <w:lvl w:ilvl="0">
      <w:start w:val="2"/>
      <w:numFmt w:val="decimal"/>
      <w:lvlText w:val="%1-"/>
      <w:lvlJc w:val="left"/>
      <w:pPr>
        <w:tabs>
          <w:tab w:val="num" w:pos="1158"/>
        </w:tabs>
        <w:ind w:left="1158" w:hanging="450"/>
      </w:pPr>
      <w:rPr>
        <w:rFonts w:cs="Times New Roman"/>
      </w:rPr>
    </w:lvl>
  </w:abstractNum>
  <w:abstractNum w:abstractNumId="1">
    <w:nsid w:val="00000002"/>
    <w:multiLevelType w:val="multilevel"/>
    <w:tmpl w:val="00000002"/>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2">
    <w:nsid w:val="00000003"/>
    <w:multiLevelType w:val="multilevel"/>
    <w:tmpl w:val="00000003"/>
    <w:name w:val="WW8Num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4"/>
    <w:multiLevelType w:val="multilevel"/>
    <w:tmpl w:val="00000004"/>
    <w:name w:val="WW8Num6"/>
    <w:lvl w:ilvl="0">
      <w:start w:val="1"/>
      <w:numFmt w:val="decimal"/>
      <w:lvlText w:val="%1."/>
      <w:lvlJc w:val="left"/>
      <w:pPr>
        <w:tabs>
          <w:tab w:val="num" w:pos="720"/>
        </w:tabs>
        <w:ind w:left="720" w:hanging="360"/>
      </w:pPr>
      <w:rPr>
        <w:rFonts w:cs="Times New Roman"/>
      </w:rPr>
    </w:lvl>
    <w:lvl w:ilvl="1">
      <w:start w:val="6"/>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5"/>
    <w:multiLevelType w:val="multilevel"/>
    <w:tmpl w:val="00000005"/>
    <w:name w:val="WW8Num7"/>
    <w:lvl w:ilvl="0">
      <w:start w:val="1"/>
      <w:numFmt w:val="decimal"/>
      <w:lvlText w:val="%1."/>
      <w:lvlJc w:val="left"/>
      <w:pPr>
        <w:tabs>
          <w:tab w:val="num" w:pos="720"/>
        </w:tabs>
        <w:ind w:left="720" w:hanging="360"/>
      </w:pPr>
      <w:rPr>
        <w:rFonts w:cs="Times New Roman"/>
      </w:rPr>
    </w:lvl>
    <w:lvl w:ilvl="1">
      <w:start w:val="10"/>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53BC26BA"/>
    <w:multiLevelType w:val="hybridMultilevel"/>
    <w:tmpl w:val="90FCA634"/>
    <w:lvl w:ilvl="0" w:tplc="8ED05C34">
      <w:start w:val="1"/>
      <w:numFmt w:val="decimal"/>
      <w:pStyle w:val="a"/>
      <w:lvlText w:val="%1"/>
      <w:lvlJc w:val="left"/>
      <w:pPr>
        <w:tabs>
          <w:tab w:val="num" w:pos="1620"/>
        </w:tabs>
        <w:ind w:left="1620" w:hanging="360"/>
      </w:pPr>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6">
    <w:nsid w:val="67E917EB"/>
    <w:multiLevelType w:val="hybridMultilevel"/>
    <w:tmpl w:val="6DB2ABC4"/>
    <w:lvl w:ilvl="0" w:tplc="474EE64C">
      <w:start w:val="1"/>
      <w:numFmt w:val="decimal"/>
      <w:pStyle w:val="a0"/>
      <w:lvlText w:val="%1"/>
      <w:lvlJc w:val="left"/>
      <w:pPr>
        <w:tabs>
          <w:tab w:val="num" w:pos="1134"/>
        </w:tabs>
        <w:ind w:firstLine="851"/>
      </w:pPr>
      <w:rPr>
        <w:rFonts w:cs="Times New Roman" w:hint="default"/>
      </w:rPr>
    </w:lvl>
    <w:lvl w:ilvl="1" w:tplc="0419000F">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10D9"/>
    <w:rsid w:val="00073459"/>
    <w:rsid w:val="00316C40"/>
    <w:rsid w:val="004010D9"/>
    <w:rsid w:val="007B3064"/>
    <w:rsid w:val="00811DD4"/>
    <w:rsid w:val="00824314"/>
    <w:rsid w:val="00AA0223"/>
    <w:rsid w:val="00E70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24"/>
    <o:shapelayout v:ext="edit">
      <o:idmap v:ext="edit" data="1"/>
    </o:shapelayout>
  </w:shapeDefaults>
  <w:decimalSymbol w:val=","/>
  <w:listSeparator w:val=";"/>
  <w14:defaultImageDpi w14:val="0"/>
  <w15:docId w15:val="{92D0EEF2-5BC8-481A-9F6C-684181A0E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99"/>
    <w:qFormat/>
    <w:rsid w:val="004010D9"/>
    <w:pPr>
      <w:spacing w:after="0" w:line="240" w:lineRule="auto"/>
      <w:ind w:firstLine="40"/>
      <w:jc w:val="both"/>
    </w:pPr>
    <w:rPr>
      <w:sz w:val="20"/>
      <w:szCs w:val="20"/>
    </w:rPr>
  </w:style>
  <w:style w:type="paragraph" w:styleId="1">
    <w:name w:val="heading 1"/>
    <w:basedOn w:val="a1"/>
    <w:next w:val="a1"/>
    <w:link w:val="10"/>
    <w:uiPriority w:val="99"/>
    <w:qFormat/>
    <w:rsid w:val="004010D9"/>
    <w:pPr>
      <w:keepNext/>
      <w:spacing w:before="240" w:after="60"/>
      <w:ind w:firstLine="0"/>
      <w:jc w:val="left"/>
      <w:outlineLvl w:val="0"/>
    </w:pPr>
    <w:rPr>
      <w:rFonts w:ascii="Arial" w:hAnsi="Arial" w:cs="Arial"/>
      <w:b/>
      <w:bCs/>
      <w:kern w:val="32"/>
      <w:sz w:val="32"/>
      <w:szCs w:val="32"/>
    </w:rPr>
  </w:style>
  <w:style w:type="paragraph" w:styleId="2">
    <w:name w:val="heading 2"/>
    <w:basedOn w:val="a1"/>
    <w:next w:val="a1"/>
    <w:link w:val="21"/>
    <w:uiPriority w:val="99"/>
    <w:qFormat/>
    <w:rsid w:val="004010D9"/>
    <w:pPr>
      <w:keepNext/>
      <w:spacing w:before="240" w:after="60"/>
      <w:ind w:firstLine="0"/>
      <w:jc w:val="left"/>
      <w:outlineLvl w:val="1"/>
    </w:pPr>
    <w:rPr>
      <w:rFonts w:ascii="Cambria" w:hAnsi="Cambria"/>
      <w:b/>
      <w:bCs/>
      <w:i/>
      <w:iCs/>
      <w:sz w:val="28"/>
      <w:szCs w:val="28"/>
      <w:lang w:val="en-US" w:eastAsia="en-US"/>
    </w:rPr>
  </w:style>
  <w:style w:type="paragraph" w:styleId="3">
    <w:name w:val="heading 3"/>
    <w:basedOn w:val="a1"/>
    <w:next w:val="a1"/>
    <w:link w:val="30"/>
    <w:uiPriority w:val="99"/>
    <w:qFormat/>
    <w:rsid w:val="004010D9"/>
    <w:pPr>
      <w:keepNext/>
      <w:spacing w:before="240" w:after="60"/>
      <w:ind w:firstLine="0"/>
      <w:jc w:val="left"/>
      <w:outlineLvl w:val="2"/>
    </w:pPr>
    <w:rPr>
      <w:rFonts w:ascii="Arial" w:hAnsi="Arial" w:cs="Arial"/>
      <w:b/>
      <w:bCs/>
      <w:sz w:val="26"/>
      <w:szCs w:val="26"/>
    </w:rPr>
  </w:style>
  <w:style w:type="paragraph" w:styleId="4">
    <w:name w:val="heading 4"/>
    <w:basedOn w:val="a1"/>
    <w:next w:val="a1"/>
    <w:link w:val="40"/>
    <w:uiPriority w:val="99"/>
    <w:qFormat/>
    <w:rsid w:val="004010D9"/>
    <w:pPr>
      <w:keepNext/>
      <w:spacing w:before="240" w:after="60"/>
      <w:ind w:firstLine="0"/>
      <w:jc w:val="left"/>
      <w:outlineLvl w:val="3"/>
    </w:pPr>
    <w:rPr>
      <w:b/>
      <w:bCs/>
      <w:sz w:val="28"/>
      <w:szCs w:val="28"/>
    </w:rPr>
  </w:style>
  <w:style w:type="paragraph" w:styleId="5">
    <w:name w:val="heading 5"/>
    <w:basedOn w:val="a1"/>
    <w:next w:val="a1"/>
    <w:uiPriority w:val="99"/>
    <w:qFormat/>
    <w:rsid w:val="004010D9"/>
    <w:pPr>
      <w:spacing w:before="240" w:after="60"/>
      <w:ind w:firstLine="0"/>
      <w:jc w:val="left"/>
      <w:outlineLvl w:val="4"/>
    </w:pPr>
    <w:rPr>
      <w:b/>
      <w:bCs/>
      <w:i/>
      <w:iCs/>
      <w:sz w:val="26"/>
      <w:szCs w:val="26"/>
    </w:rPr>
  </w:style>
  <w:style w:type="paragraph" w:styleId="6">
    <w:name w:val="heading 6"/>
    <w:basedOn w:val="a1"/>
    <w:next w:val="a1"/>
    <w:link w:val="60"/>
    <w:uiPriority w:val="99"/>
    <w:qFormat/>
    <w:rsid w:val="004010D9"/>
    <w:pPr>
      <w:spacing w:before="240" w:after="60"/>
      <w:ind w:firstLine="0"/>
      <w:jc w:val="left"/>
      <w:outlineLvl w:val="5"/>
    </w:pPr>
    <w:rPr>
      <w:b/>
      <w:bCs/>
      <w:sz w:val="22"/>
      <w:szCs w:val="22"/>
    </w:rPr>
  </w:style>
  <w:style w:type="paragraph" w:styleId="7">
    <w:name w:val="heading 7"/>
    <w:basedOn w:val="a1"/>
    <w:next w:val="a1"/>
    <w:link w:val="70"/>
    <w:uiPriority w:val="99"/>
    <w:qFormat/>
    <w:rsid w:val="004010D9"/>
    <w:pPr>
      <w:spacing w:before="240" w:after="60"/>
      <w:ind w:firstLine="0"/>
      <w:jc w:val="left"/>
      <w:outlineLvl w:val="6"/>
    </w:pPr>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1">
    <w:name w:val="Заголовок 2 Знак1"/>
    <w:basedOn w:val="a2"/>
    <w:link w:val="2"/>
    <w:uiPriority w:val="99"/>
    <w:locked/>
    <w:rsid w:val="004010D9"/>
    <w:rPr>
      <w:rFonts w:ascii="Cambria" w:hAnsi="Cambria" w:cs="Times New Roman"/>
      <w:b/>
      <w:bCs/>
      <w:i/>
      <w:iCs/>
      <w:sz w:val="28"/>
      <w:szCs w:val="28"/>
      <w:lang w:val="en-US" w:eastAsia="en-US" w:bidi="ar-SA"/>
    </w:rPr>
  </w:style>
  <w:style w:type="paragraph" w:styleId="a5">
    <w:name w:val="footer"/>
    <w:basedOn w:val="a1"/>
    <w:link w:val="a6"/>
    <w:uiPriority w:val="99"/>
    <w:rsid w:val="004010D9"/>
    <w:pPr>
      <w:tabs>
        <w:tab w:val="center" w:pos="4677"/>
        <w:tab w:val="right" w:pos="9355"/>
      </w:tabs>
      <w:ind w:firstLine="0"/>
      <w:jc w:val="left"/>
    </w:pPr>
    <w:rPr>
      <w:sz w:val="24"/>
      <w:szCs w:val="24"/>
    </w:rPr>
  </w:style>
  <w:style w:type="character" w:customStyle="1" w:styleId="a7">
    <w:name w:val="Название Знак"/>
    <w:basedOn w:val="a2"/>
    <w:link w:val="a8"/>
    <w:uiPriority w:val="99"/>
    <w:locked/>
    <w:rsid w:val="004010D9"/>
    <w:rPr>
      <w:rFonts w:cs="Times New Roman"/>
      <w:sz w:val="28"/>
      <w:lang w:val="ru-RU" w:eastAsia="ru-RU" w:bidi="ar-SA"/>
    </w:rPr>
  </w:style>
  <w:style w:type="character" w:customStyle="1" w:styleId="40">
    <w:name w:val="Заголовок 4 Знак"/>
    <w:basedOn w:val="a2"/>
    <w:link w:val="4"/>
    <w:uiPriority w:val="9"/>
    <w:semiHidden/>
    <w:rPr>
      <w:rFonts w:asciiTheme="minorHAnsi" w:eastAsiaTheme="minorEastAsia" w:hAnsiTheme="minorHAnsi" w:cstheme="minorBidi"/>
      <w:b/>
      <w:bCs/>
      <w:sz w:val="28"/>
      <w:szCs w:val="28"/>
    </w:rPr>
  </w:style>
  <w:style w:type="paragraph" w:styleId="HTML">
    <w:name w:val="HTML Address"/>
    <w:basedOn w:val="a1"/>
    <w:link w:val="HTML0"/>
    <w:uiPriority w:val="99"/>
    <w:rsid w:val="004010D9"/>
    <w:pPr>
      <w:ind w:firstLine="0"/>
      <w:jc w:val="left"/>
    </w:pPr>
    <w:rPr>
      <w:i/>
      <w:iCs/>
      <w:sz w:val="24"/>
      <w:szCs w:val="24"/>
    </w:rPr>
  </w:style>
  <w:style w:type="character" w:customStyle="1" w:styleId="60">
    <w:name w:val="Заголовок 6 Знак"/>
    <w:basedOn w:val="a2"/>
    <w:link w:val="6"/>
    <w:uiPriority w:val="9"/>
    <w:semiHidden/>
    <w:rPr>
      <w:rFonts w:asciiTheme="minorHAnsi" w:eastAsiaTheme="minorEastAsia" w:hAnsiTheme="minorHAnsi" w:cstheme="minorBidi"/>
      <w:b/>
      <w:bCs/>
    </w:rPr>
  </w:style>
  <w:style w:type="character" w:customStyle="1" w:styleId="70">
    <w:name w:val="Заголовок 7 Знак"/>
    <w:basedOn w:val="a2"/>
    <w:link w:val="7"/>
    <w:uiPriority w:val="9"/>
    <w:semiHidden/>
    <w:rPr>
      <w:rFonts w:asciiTheme="minorHAnsi" w:eastAsiaTheme="minorEastAsia" w:hAnsiTheme="minorHAnsi" w:cstheme="minorBidi"/>
      <w:sz w:val="24"/>
      <w:szCs w:val="24"/>
    </w:rPr>
  </w:style>
  <w:style w:type="character" w:customStyle="1" w:styleId="10">
    <w:name w:val="Заголовок 1 Знак"/>
    <w:basedOn w:val="a2"/>
    <w:link w:val="1"/>
    <w:uiPriority w:val="99"/>
    <w:locked/>
    <w:rsid w:val="004010D9"/>
    <w:rPr>
      <w:rFonts w:ascii="Arial" w:hAnsi="Arial" w:cs="Arial"/>
      <w:b/>
      <w:bCs/>
      <w:kern w:val="32"/>
      <w:sz w:val="32"/>
      <w:szCs w:val="32"/>
      <w:lang w:val="ru-RU" w:eastAsia="ru-RU" w:bidi="ar-SA"/>
    </w:rPr>
  </w:style>
  <w:style w:type="character" w:styleId="a9">
    <w:name w:val="page number"/>
    <w:basedOn w:val="a2"/>
    <w:uiPriority w:val="99"/>
    <w:rsid w:val="004010D9"/>
    <w:rPr>
      <w:rFonts w:cs="Times New Roman"/>
    </w:rPr>
  </w:style>
  <w:style w:type="character" w:customStyle="1" w:styleId="a6">
    <w:name w:val="Нижний колонтитул Знак"/>
    <w:basedOn w:val="a2"/>
    <w:link w:val="a5"/>
    <w:uiPriority w:val="99"/>
    <w:locked/>
    <w:rsid w:val="004010D9"/>
    <w:rPr>
      <w:rFonts w:cs="Times New Roman"/>
      <w:sz w:val="24"/>
      <w:szCs w:val="24"/>
      <w:lang w:val="ru-RU" w:eastAsia="ru-RU" w:bidi="ar-SA"/>
    </w:rPr>
  </w:style>
  <w:style w:type="paragraph" w:styleId="aa">
    <w:name w:val="No Spacing"/>
    <w:basedOn w:val="a1"/>
    <w:link w:val="ab"/>
    <w:uiPriority w:val="99"/>
    <w:qFormat/>
    <w:rsid w:val="004010D9"/>
    <w:pPr>
      <w:ind w:firstLine="0"/>
      <w:jc w:val="left"/>
    </w:pPr>
    <w:rPr>
      <w:rFonts w:ascii="Calibri" w:hAnsi="Calibri"/>
      <w:sz w:val="22"/>
      <w:szCs w:val="22"/>
      <w:lang w:eastAsia="en-US"/>
    </w:rPr>
  </w:style>
  <w:style w:type="character" w:customStyle="1" w:styleId="NoSpacingChar">
    <w:name w:val="No Spacing Char"/>
    <w:basedOn w:val="a2"/>
    <w:uiPriority w:val="99"/>
    <w:locked/>
    <w:rsid w:val="004010D9"/>
    <w:rPr>
      <w:rFonts w:ascii="Calibri" w:hAnsi="Calibri" w:cs="Times New Roman"/>
      <w:sz w:val="32"/>
      <w:szCs w:val="32"/>
      <w:lang w:val="en-US" w:eastAsia="en-US" w:bidi="ar-SA"/>
    </w:rPr>
  </w:style>
  <w:style w:type="character" w:styleId="ac">
    <w:name w:val="Hyperlink"/>
    <w:basedOn w:val="a2"/>
    <w:uiPriority w:val="99"/>
    <w:rsid w:val="004010D9"/>
    <w:rPr>
      <w:rFonts w:cs="Times New Roman"/>
      <w:color w:val="0000FF"/>
      <w:u w:val="single"/>
    </w:rPr>
  </w:style>
  <w:style w:type="paragraph" w:styleId="ad">
    <w:name w:val="Normal (Web)"/>
    <w:basedOn w:val="a1"/>
    <w:uiPriority w:val="99"/>
    <w:rsid w:val="004010D9"/>
    <w:pPr>
      <w:spacing w:before="100" w:beforeAutospacing="1" w:after="100" w:afterAutospacing="1"/>
      <w:ind w:firstLine="0"/>
      <w:jc w:val="left"/>
    </w:pPr>
    <w:rPr>
      <w:rFonts w:ascii="Tahoma" w:hAnsi="Tahoma" w:cs="Tahoma"/>
      <w:color w:val="3D4E66"/>
      <w:sz w:val="17"/>
      <w:szCs w:val="17"/>
    </w:rPr>
  </w:style>
  <w:style w:type="character" w:styleId="ae">
    <w:name w:val="Strong"/>
    <w:basedOn w:val="a2"/>
    <w:uiPriority w:val="99"/>
    <w:qFormat/>
    <w:rsid w:val="004010D9"/>
    <w:rPr>
      <w:rFonts w:cs="Times New Roman"/>
      <w:b/>
      <w:bCs/>
    </w:rPr>
  </w:style>
  <w:style w:type="character" w:styleId="af">
    <w:name w:val="Emphasis"/>
    <w:basedOn w:val="a2"/>
    <w:uiPriority w:val="99"/>
    <w:qFormat/>
    <w:rsid w:val="004010D9"/>
    <w:rPr>
      <w:rFonts w:cs="Times New Roman"/>
      <w:i/>
      <w:iCs/>
    </w:rPr>
  </w:style>
  <w:style w:type="paragraph" w:styleId="af0">
    <w:name w:val="footnote text"/>
    <w:basedOn w:val="a1"/>
    <w:link w:val="af1"/>
    <w:uiPriority w:val="99"/>
    <w:semiHidden/>
    <w:rsid w:val="004010D9"/>
    <w:pPr>
      <w:ind w:firstLine="0"/>
      <w:jc w:val="left"/>
    </w:pPr>
    <w:rPr>
      <w:rFonts w:eastAsia="Batang"/>
    </w:rPr>
  </w:style>
  <w:style w:type="character" w:customStyle="1" w:styleId="af1">
    <w:name w:val="Текст сноски Знак"/>
    <w:basedOn w:val="a2"/>
    <w:link w:val="af0"/>
    <w:uiPriority w:val="99"/>
    <w:semiHidden/>
    <w:rPr>
      <w:sz w:val="20"/>
      <w:szCs w:val="20"/>
    </w:rPr>
  </w:style>
  <w:style w:type="character" w:styleId="af2">
    <w:name w:val="footnote reference"/>
    <w:basedOn w:val="a2"/>
    <w:uiPriority w:val="99"/>
    <w:semiHidden/>
    <w:rsid w:val="004010D9"/>
    <w:rPr>
      <w:rFonts w:cs="Times New Roman"/>
      <w:vertAlign w:val="superscript"/>
    </w:rPr>
  </w:style>
  <w:style w:type="character" w:customStyle="1" w:styleId="FontStyle12">
    <w:name w:val="Font Style12"/>
    <w:basedOn w:val="a2"/>
    <w:uiPriority w:val="99"/>
    <w:rsid w:val="004010D9"/>
    <w:rPr>
      <w:rFonts w:ascii="Times New Roman" w:hAnsi="Times New Roman" w:cs="Times New Roman"/>
      <w:sz w:val="26"/>
      <w:szCs w:val="26"/>
    </w:rPr>
  </w:style>
  <w:style w:type="paragraph" w:customStyle="1" w:styleId="Style2">
    <w:name w:val="Style2"/>
    <w:basedOn w:val="a1"/>
    <w:uiPriority w:val="99"/>
    <w:rsid w:val="004010D9"/>
    <w:pPr>
      <w:widowControl w:val="0"/>
      <w:autoSpaceDE w:val="0"/>
      <w:autoSpaceDN w:val="0"/>
      <w:adjustRightInd w:val="0"/>
      <w:ind w:firstLine="0"/>
    </w:pPr>
    <w:rPr>
      <w:sz w:val="24"/>
      <w:szCs w:val="24"/>
    </w:rPr>
  </w:style>
  <w:style w:type="paragraph" w:customStyle="1" w:styleId="Style3">
    <w:name w:val="Style3"/>
    <w:basedOn w:val="a1"/>
    <w:uiPriority w:val="99"/>
    <w:rsid w:val="004010D9"/>
    <w:pPr>
      <w:widowControl w:val="0"/>
      <w:autoSpaceDE w:val="0"/>
      <w:autoSpaceDN w:val="0"/>
      <w:adjustRightInd w:val="0"/>
      <w:spacing w:line="431" w:lineRule="exact"/>
      <w:ind w:firstLine="688"/>
    </w:pPr>
    <w:rPr>
      <w:sz w:val="24"/>
      <w:szCs w:val="24"/>
    </w:rPr>
  </w:style>
  <w:style w:type="paragraph" w:customStyle="1" w:styleId="Style4">
    <w:name w:val="Style4"/>
    <w:basedOn w:val="a1"/>
    <w:uiPriority w:val="99"/>
    <w:rsid w:val="004010D9"/>
    <w:pPr>
      <w:widowControl w:val="0"/>
      <w:autoSpaceDE w:val="0"/>
      <w:autoSpaceDN w:val="0"/>
      <w:adjustRightInd w:val="0"/>
      <w:spacing w:line="431" w:lineRule="exact"/>
      <w:ind w:firstLine="0"/>
    </w:pPr>
    <w:rPr>
      <w:sz w:val="24"/>
      <w:szCs w:val="24"/>
    </w:rPr>
  </w:style>
  <w:style w:type="paragraph" w:customStyle="1" w:styleId="Style6">
    <w:name w:val="Style6"/>
    <w:basedOn w:val="a1"/>
    <w:uiPriority w:val="99"/>
    <w:rsid w:val="004010D9"/>
    <w:pPr>
      <w:widowControl w:val="0"/>
      <w:autoSpaceDE w:val="0"/>
      <w:autoSpaceDN w:val="0"/>
      <w:adjustRightInd w:val="0"/>
      <w:spacing w:line="437" w:lineRule="exact"/>
      <w:ind w:firstLine="0"/>
    </w:pPr>
    <w:rPr>
      <w:sz w:val="24"/>
      <w:szCs w:val="24"/>
    </w:rPr>
  </w:style>
  <w:style w:type="paragraph" w:customStyle="1" w:styleId="Style8">
    <w:name w:val="Style8"/>
    <w:basedOn w:val="a1"/>
    <w:uiPriority w:val="99"/>
    <w:rsid w:val="004010D9"/>
    <w:pPr>
      <w:widowControl w:val="0"/>
      <w:autoSpaceDE w:val="0"/>
      <w:autoSpaceDN w:val="0"/>
      <w:adjustRightInd w:val="0"/>
      <w:spacing w:line="435" w:lineRule="exact"/>
      <w:ind w:firstLine="534"/>
    </w:pPr>
    <w:rPr>
      <w:sz w:val="24"/>
      <w:szCs w:val="24"/>
    </w:rPr>
  </w:style>
  <w:style w:type="paragraph" w:customStyle="1" w:styleId="Style9">
    <w:name w:val="Style9"/>
    <w:basedOn w:val="a1"/>
    <w:uiPriority w:val="99"/>
    <w:rsid w:val="004010D9"/>
    <w:pPr>
      <w:widowControl w:val="0"/>
      <w:autoSpaceDE w:val="0"/>
      <w:autoSpaceDN w:val="0"/>
      <w:adjustRightInd w:val="0"/>
      <w:spacing w:line="304" w:lineRule="exact"/>
      <w:ind w:firstLine="221"/>
    </w:pPr>
    <w:rPr>
      <w:sz w:val="24"/>
      <w:szCs w:val="24"/>
    </w:rPr>
  </w:style>
  <w:style w:type="paragraph" w:customStyle="1" w:styleId="Style10">
    <w:name w:val="Style10"/>
    <w:basedOn w:val="a1"/>
    <w:uiPriority w:val="99"/>
    <w:rsid w:val="004010D9"/>
    <w:pPr>
      <w:widowControl w:val="0"/>
      <w:autoSpaceDE w:val="0"/>
      <w:autoSpaceDN w:val="0"/>
      <w:adjustRightInd w:val="0"/>
      <w:ind w:firstLine="0"/>
      <w:jc w:val="left"/>
    </w:pPr>
    <w:rPr>
      <w:sz w:val="24"/>
      <w:szCs w:val="24"/>
    </w:rPr>
  </w:style>
  <w:style w:type="character" w:customStyle="1" w:styleId="FontStyle11">
    <w:name w:val="Font Style11"/>
    <w:basedOn w:val="a2"/>
    <w:uiPriority w:val="99"/>
    <w:rsid w:val="004010D9"/>
    <w:rPr>
      <w:rFonts w:ascii="Times New Roman" w:hAnsi="Times New Roman" w:cs="Times New Roman"/>
      <w:sz w:val="26"/>
      <w:szCs w:val="26"/>
    </w:rPr>
  </w:style>
  <w:style w:type="paragraph" w:customStyle="1" w:styleId="text">
    <w:name w:val="text"/>
    <w:basedOn w:val="a1"/>
    <w:uiPriority w:val="99"/>
    <w:rsid w:val="004010D9"/>
    <w:pPr>
      <w:spacing w:line="196" w:lineRule="atLeast"/>
      <w:ind w:firstLine="200"/>
      <w:jc w:val="left"/>
    </w:pPr>
    <w:rPr>
      <w:rFonts w:ascii="Verdana" w:hAnsi="Verdana"/>
      <w:sz w:val="14"/>
      <w:szCs w:val="14"/>
    </w:rPr>
  </w:style>
  <w:style w:type="paragraph" w:styleId="af3">
    <w:name w:val="Body Text"/>
    <w:basedOn w:val="a1"/>
    <w:uiPriority w:val="99"/>
    <w:rsid w:val="004010D9"/>
    <w:pPr>
      <w:ind w:firstLine="0"/>
      <w:jc w:val="left"/>
    </w:pPr>
    <w:rPr>
      <w:sz w:val="28"/>
      <w:szCs w:val="24"/>
    </w:rPr>
  </w:style>
  <w:style w:type="table" w:styleId="af4">
    <w:name w:val="Table Grid"/>
    <w:basedOn w:val="a3"/>
    <w:uiPriority w:val="99"/>
    <w:rsid w:val="004010D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Plain Text"/>
    <w:basedOn w:val="a1"/>
    <w:link w:val="af6"/>
    <w:uiPriority w:val="99"/>
    <w:rsid w:val="004010D9"/>
    <w:pPr>
      <w:ind w:firstLine="0"/>
      <w:jc w:val="left"/>
    </w:pPr>
    <w:rPr>
      <w:rFonts w:ascii="Courier New" w:hAnsi="Courier New" w:cs="Courier New"/>
    </w:rPr>
  </w:style>
  <w:style w:type="character" w:customStyle="1" w:styleId="af6">
    <w:name w:val="Текст Знак"/>
    <w:basedOn w:val="a2"/>
    <w:link w:val="af5"/>
    <w:uiPriority w:val="99"/>
    <w:semiHidden/>
    <w:rPr>
      <w:rFonts w:ascii="Courier New" w:hAnsi="Courier New" w:cs="Courier New"/>
      <w:sz w:val="20"/>
      <w:szCs w:val="20"/>
    </w:rPr>
  </w:style>
  <w:style w:type="paragraph" w:styleId="af7">
    <w:name w:val="Body Text Indent"/>
    <w:basedOn w:val="a1"/>
    <w:link w:val="af8"/>
    <w:uiPriority w:val="99"/>
    <w:rsid w:val="004010D9"/>
    <w:pPr>
      <w:spacing w:after="120"/>
      <w:ind w:left="283" w:firstLine="0"/>
      <w:jc w:val="left"/>
    </w:pPr>
    <w:rPr>
      <w:sz w:val="24"/>
      <w:szCs w:val="24"/>
    </w:rPr>
  </w:style>
  <w:style w:type="character" w:customStyle="1" w:styleId="af8">
    <w:name w:val="Основной текст с отступом Знак"/>
    <w:basedOn w:val="a2"/>
    <w:link w:val="af7"/>
    <w:uiPriority w:val="99"/>
    <w:semiHidden/>
    <w:rPr>
      <w:sz w:val="24"/>
      <w:szCs w:val="24"/>
    </w:rPr>
  </w:style>
  <w:style w:type="paragraph" w:styleId="af9">
    <w:name w:val="caption"/>
    <w:basedOn w:val="a1"/>
    <w:uiPriority w:val="99"/>
    <w:qFormat/>
    <w:rsid w:val="004010D9"/>
    <w:pPr>
      <w:spacing w:line="360" w:lineRule="auto"/>
      <w:ind w:firstLine="709"/>
      <w:jc w:val="center"/>
    </w:pPr>
    <w:rPr>
      <w:sz w:val="28"/>
    </w:rPr>
  </w:style>
  <w:style w:type="paragraph" w:styleId="20">
    <w:name w:val="Body Text Indent 2"/>
    <w:basedOn w:val="a1"/>
    <w:link w:val="22"/>
    <w:uiPriority w:val="99"/>
    <w:rsid w:val="004010D9"/>
    <w:pPr>
      <w:spacing w:after="120" w:line="480" w:lineRule="auto"/>
      <w:ind w:left="283" w:firstLine="0"/>
      <w:jc w:val="left"/>
    </w:pPr>
    <w:rPr>
      <w:sz w:val="24"/>
      <w:szCs w:val="24"/>
    </w:rPr>
  </w:style>
  <w:style w:type="character" w:customStyle="1" w:styleId="22">
    <w:name w:val="Основной текст с отступом 2 Знак"/>
    <w:basedOn w:val="a2"/>
    <w:link w:val="20"/>
    <w:uiPriority w:val="99"/>
    <w:semiHidden/>
    <w:rPr>
      <w:sz w:val="24"/>
      <w:szCs w:val="24"/>
    </w:rPr>
  </w:style>
  <w:style w:type="paragraph" w:styleId="31">
    <w:name w:val="Body Text Indent 3"/>
    <w:basedOn w:val="a1"/>
    <w:link w:val="32"/>
    <w:uiPriority w:val="99"/>
    <w:rsid w:val="004010D9"/>
    <w:pPr>
      <w:spacing w:after="120"/>
      <w:ind w:left="283" w:firstLine="0"/>
      <w:jc w:val="left"/>
    </w:pPr>
    <w:rPr>
      <w:sz w:val="16"/>
      <w:szCs w:val="16"/>
    </w:rPr>
  </w:style>
  <w:style w:type="character" w:customStyle="1" w:styleId="32">
    <w:name w:val="Основной текст с отступом 3 Знак"/>
    <w:basedOn w:val="a2"/>
    <w:link w:val="31"/>
    <w:uiPriority w:val="99"/>
    <w:semiHidden/>
    <w:rPr>
      <w:sz w:val="16"/>
      <w:szCs w:val="16"/>
    </w:rPr>
  </w:style>
  <w:style w:type="paragraph" w:styleId="afa">
    <w:name w:val="List Paragraph"/>
    <w:basedOn w:val="a1"/>
    <w:uiPriority w:val="99"/>
    <w:qFormat/>
    <w:rsid w:val="004010D9"/>
    <w:pPr>
      <w:ind w:left="720" w:firstLine="0"/>
      <w:contextualSpacing/>
      <w:jc w:val="left"/>
    </w:pPr>
    <w:rPr>
      <w:sz w:val="28"/>
      <w:szCs w:val="24"/>
      <w:lang w:eastAsia="en-US"/>
    </w:rPr>
  </w:style>
  <w:style w:type="paragraph" w:customStyle="1" w:styleId="ConsNormal">
    <w:name w:val="ConsNormal"/>
    <w:link w:val="ConsNormal0"/>
    <w:uiPriority w:val="99"/>
    <w:rsid w:val="004010D9"/>
    <w:pPr>
      <w:widowControl w:val="0"/>
      <w:autoSpaceDE w:val="0"/>
      <w:autoSpaceDN w:val="0"/>
      <w:adjustRightInd w:val="0"/>
      <w:spacing w:after="0" w:line="240" w:lineRule="auto"/>
      <w:ind w:right="19772" w:firstLine="720"/>
    </w:pPr>
    <w:rPr>
      <w:rFonts w:ascii="Arial" w:hAnsi="Arial" w:cs="Arial"/>
      <w:sz w:val="20"/>
      <w:szCs w:val="20"/>
    </w:rPr>
  </w:style>
  <w:style w:type="character" w:customStyle="1" w:styleId="ConsNormal0">
    <w:name w:val="ConsNormal Знак"/>
    <w:basedOn w:val="a2"/>
    <w:link w:val="ConsNormal"/>
    <w:uiPriority w:val="99"/>
    <w:locked/>
    <w:rsid w:val="004010D9"/>
    <w:rPr>
      <w:rFonts w:ascii="Arial" w:hAnsi="Arial" w:cs="Arial"/>
      <w:lang w:val="ru-RU" w:eastAsia="ru-RU" w:bidi="ar-SA"/>
    </w:rPr>
  </w:style>
  <w:style w:type="paragraph" w:customStyle="1" w:styleId="ConsNonformat">
    <w:name w:val="ConsNonformat"/>
    <w:uiPriority w:val="99"/>
    <w:rsid w:val="004010D9"/>
    <w:pPr>
      <w:widowControl w:val="0"/>
      <w:autoSpaceDE w:val="0"/>
      <w:autoSpaceDN w:val="0"/>
      <w:adjustRightInd w:val="0"/>
      <w:spacing w:after="0" w:line="240" w:lineRule="auto"/>
      <w:ind w:right="19772"/>
    </w:pPr>
    <w:rPr>
      <w:rFonts w:ascii="Courier New" w:hAnsi="Courier New" w:cs="Courier New"/>
      <w:sz w:val="20"/>
      <w:szCs w:val="20"/>
    </w:rPr>
  </w:style>
  <w:style w:type="paragraph" w:customStyle="1" w:styleId="ConsTitle">
    <w:name w:val="ConsTitle"/>
    <w:uiPriority w:val="99"/>
    <w:rsid w:val="004010D9"/>
    <w:pPr>
      <w:widowControl w:val="0"/>
      <w:autoSpaceDE w:val="0"/>
      <w:autoSpaceDN w:val="0"/>
      <w:adjustRightInd w:val="0"/>
      <w:spacing w:after="0" w:line="240" w:lineRule="auto"/>
      <w:ind w:right="19772"/>
    </w:pPr>
    <w:rPr>
      <w:rFonts w:ascii="Arial" w:hAnsi="Arial" w:cs="Arial"/>
      <w:b/>
      <w:bCs/>
      <w:sz w:val="20"/>
      <w:szCs w:val="20"/>
    </w:rPr>
  </w:style>
  <w:style w:type="paragraph" w:styleId="afb">
    <w:name w:val="endnote text"/>
    <w:basedOn w:val="a1"/>
    <w:link w:val="afc"/>
    <w:uiPriority w:val="99"/>
    <w:semiHidden/>
    <w:rsid w:val="004010D9"/>
    <w:pPr>
      <w:ind w:firstLine="0"/>
      <w:jc w:val="left"/>
    </w:pPr>
  </w:style>
  <w:style w:type="character" w:customStyle="1" w:styleId="afc">
    <w:name w:val="Текст концевой сноски Знак"/>
    <w:basedOn w:val="a2"/>
    <w:link w:val="afb"/>
    <w:uiPriority w:val="99"/>
    <w:semiHidden/>
    <w:rPr>
      <w:sz w:val="20"/>
      <w:szCs w:val="20"/>
    </w:rPr>
  </w:style>
  <w:style w:type="paragraph" w:styleId="afd">
    <w:name w:val="Balloon Text"/>
    <w:basedOn w:val="a1"/>
    <w:link w:val="afe"/>
    <w:uiPriority w:val="99"/>
    <w:semiHidden/>
    <w:rsid w:val="004010D9"/>
    <w:pPr>
      <w:ind w:firstLine="0"/>
      <w:jc w:val="left"/>
    </w:pPr>
    <w:rPr>
      <w:rFonts w:ascii="Tahoma" w:hAnsi="Tahoma" w:cs="Tahoma"/>
      <w:sz w:val="16"/>
      <w:szCs w:val="16"/>
    </w:rPr>
  </w:style>
  <w:style w:type="paragraph" w:styleId="aff">
    <w:name w:val="header"/>
    <w:basedOn w:val="a1"/>
    <w:link w:val="aff0"/>
    <w:uiPriority w:val="99"/>
    <w:rsid w:val="004010D9"/>
    <w:pPr>
      <w:tabs>
        <w:tab w:val="center" w:pos="4677"/>
        <w:tab w:val="right" w:pos="9355"/>
      </w:tabs>
      <w:ind w:firstLine="0"/>
      <w:jc w:val="left"/>
    </w:pPr>
    <w:rPr>
      <w:sz w:val="24"/>
      <w:szCs w:val="24"/>
    </w:rPr>
  </w:style>
  <w:style w:type="character" w:customStyle="1" w:styleId="afe">
    <w:name w:val="Текст выноски Знак"/>
    <w:basedOn w:val="a2"/>
    <w:link w:val="afd"/>
    <w:uiPriority w:val="99"/>
    <w:locked/>
    <w:rsid w:val="004010D9"/>
    <w:rPr>
      <w:rFonts w:ascii="Tahoma" w:hAnsi="Tahoma" w:cs="Tahoma"/>
      <w:sz w:val="16"/>
      <w:szCs w:val="16"/>
      <w:lang w:val="ru-RU" w:eastAsia="ru-RU" w:bidi="ar-SA"/>
    </w:rPr>
  </w:style>
  <w:style w:type="character" w:customStyle="1" w:styleId="coordinatesplainlinksneverexpand">
    <w:name w:val="coordinates plainlinksneverexpand"/>
    <w:basedOn w:val="a2"/>
    <w:uiPriority w:val="99"/>
    <w:rsid w:val="004010D9"/>
    <w:rPr>
      <w:rFonts w:cs="Times New Roman"/>
    </w:rPr>
  </w:style>
  <w:style w:type="character" w:customStyle="1" w:styleId="aff0">
    <w:name w:val="Верхний колонтитул Знак"/>
    <w:basedOn w:val="a2"/>
    <w:link w:val="aff"/>
    <w:uiPriority w:val="99"/>
    <w:locked/>
    <w:rsid w:val="004010D9"/>
    <w:rPr>
      <w:rFonts w:cs="Times New Roman"/>
      <w:sz w:val="24"/>
      <w:szCs w:val="24"/>
      <w:lang w:val="ru-RU" w:eastAsia="ru-RU" w:bidi="ar-SA"/>
    </w:rPr>
  </w:style>
  <w:style w:type="character" w:customStyle="1" w:styleId="geo-lat1">
    <w:name w:val="geo-lat1"/>
    <w:basedOn w:val="a2"/>
    <w:uiPriority w:val="99"/>
    <w:rsid w:val="004010D9"/>
    <w:rPr>
      <w:rFonts w:cs="Times New Roman"/>
    </w:rPr>
  </w:style>
  <w:style w:type="character" w:customStyle="1" w:styleId="geo-dms3">
    <w:name w:val="geo-dms3"/>
    <w:basedOn w:val="a2"/>
    <w:uiPriority w:val="99"/>
    <w:rsid w:val="004010D9"/>
    <w:rPr>
      <w:rFonts w:cs="Times New Roman"/>
    </w:rPr>
  </w:style>
  <w:style w:type="character" w:customStyle="1" w:styleId="geo-lon1">
    <w:name w:val="geo-lon1"/>
    <w:basedOn w:val="a2"/>
    <w:uiPriority w:val="99"/>
    <w:rsid w:val="004010D9"/>
    <w:rPr>
      <w:rFonts w:cs="Times New Roman"/>
    </w:rPr>
  </w:style>
  <w:style w:type="character" w:customStyle="1" w:styleId="geo-multi-punct1">
    <w:name w:val="geo-multi-punct1"/>
    <w:basedOn w:val="a2"/>
    <w:uiPriority w:val="99"/>
    <w:rsid w:val="004010D9"/>
    <w:rPr>
      <w:rFonts w:cs="Times New Roman"/>
      <w:vanish/>
    </w:rPr>
  </w:style>
  <w:style w:type="character" w:customStyle="1" w:styleId="geo-dec3">
    <w:name w:val="geo-dec3"/>
    <w:basedOn w:val="a2"/>
    <w:uiPriority w:val="99"/>
    <w:rsid w:val="004010D9"/>
    <w:rPr>
      <w:rFonts w:cs="Times New Roman"/>
    </w:rPr>
  </w:style>
  <w:style w:type="character" w:customStyle="1" w:styleId="latitude">
    <w:name w:val="latitude"/>
    <w:basedOn w:val="a2"/>
    <w:uiPriority w:val="99"/>
    <w:rsid w:val="004010D9"/>
    <w:rPr>
      <w:rFonts w:cs="Times New Roman"/>
    </w:rPr>
  </w:style>
  <w:style w:type="character" w:customStyle="1" w:styleId="geo">
    <w:name w:val="geo"/>
    <w:basedOn w:val="a2"/>
    <w:uiPriority w:val="99"/>
    <w:rsid w:val="004010D9"/>
    <w:rPr>
      <w:rFonts w:cs="Times New Roman"/>
    </w:rPr>
  </w:style>
  <w:style w:type="character" w:customStyle="1" w:styleId="longitude">
    <w:name w:val="longitude"/>
    <w:basedOn w:val="a2"/>
    <w:uiPriority w:val="99"/>
    <w:rsid w:val="004010D9"/>
    <w:rPr>
      <w:rFonts w:cs="Times New Roman"/>
    </w:rPr>
  </w:style>
  <w:style w:type="character" w:customStyle="1" w:styleId="tocnumber">
    <w:name w:val="tocnumber"/>
    <w:basedOn w:val="a2"/>
    <w:uiPriority w:val="99"/>
    <w:rsid w:val="004010D9"/>
    <w:rPr>
      <w:rFonts w:cs="Times New Roman"/>
    </w:rPr>
  </w:style>
  <w:style w:type="character" w:customStyle="1" w:styleId="editsection">
    <w:name w:val="editsection"/>
    <w:basedOn w:val="a2"/>
    <w:uiPriority w:val="99"/>
    <w:rsid w:val="004010D9"/>
    <w:rPr>
      <w:rFonts w:cs="Times New Roman"/>
    </w:rPr>
  </w:style>
  <w:style w:type="character" w:customStyle="1" w:styleId="mw-headline">
    <w:name w:val="mw-headline"/>
    <w:basedOn w:val="a2"/>
    <w:uiPriority w:val="99"/>
    <w:rsid w:val="004010D9"/>
    <w:rPr>
      <w:rFonts w:cs="Times New Roman"/>
    </w:rPr>
  </w:style>
  <w:style w:type="paragraph" w:styleId="11">
    <w:name w:val="toc 1"/>
    <w:aliases w:val="Оглавление 777"/>
    <w:basedOn w:val="a1"/>
    <w:next w:val="a1"/>
    <w:autoRedefine/>
    <w:uiPriority w:val="99"/>
    <w:semiHidden/>
    <w:rsid w:val="004010D9"/>
    <w:pPr>
      <w:ind w:firstLine="0"/>
      <w:jc w:val="left"/>
    </w:pPr>
    <w:rPr>
      <w:sz w:val="24"/>
      <w:szCs w:val="24"/>
    </w:rPr>
  </w:style>
  <w:style w:type="paragraph" w:styleId="23">
    <w:name w:val="toc 2"/>
    <w:basedOn w:val="a1"/>
    <w:next w:val="a1"/>
    <w:autoRedefine/>
    <w:uiPriority w:val="99"/>
    <w:semiHidden/>
    <w:rsid w:val="004010D9"/>
    <w:pPr>
      <w:ind w:left="240" w:firstLine="0"/>
      <w:jc w:val="left"/>
    </w:pPr>
    <w:rPr>
      <w:sz w:val="24"/>
      <w:szCs w:val="24"/>
    </w:rPr>
  </w:style>
  <w:style w:type="paragraph" w:styleId="33">
    <w:name w:val="toc 3"/>
    <w:basedOn w:val="a1"/>
    <w:next w:val="a1"/>
    <w:autoRedefine/>
    <w:uiPriority w:val="99"/>
    <w:semiHidden/>
    <w:rsid w:val="004010D9"/>
    <w:pPr>
      <w:ind w:left="480" w:firstLine="0"/>
      <w:jc w:val="left"/>
    </w:pPr>
    <w:rPr>
      <w:sz w:val="24"/>
      <w:szCs w:val="24"/>
    </w:rPr>
  </w:style>
  <w:style w:type="character" w:customStyle="1" w:styleId="ab">
    <w:name w:val="Без интервала Знак"/>
    <w:basedOn w:val="a2"/>
    <w:link w:val="aa"/>
    <w:uiPriority w:val="99"/>
    <w:locked/>
    <w:rsid w:val="004010D9"/>
    <w:rPr>
      <w:rFonts w:ascii="Calibri" w:eastAsia="Times New Roman" w:hAnsi="Calibri" w:cs="Times New Roman"/>
      <w:sz w:val="22"/>
      <w:szCs w:val="22"/>
      <w:lang w:val="ru-RU" w:eastAsia="en-US" w:bidi="ar-SA"/>
    </w:rPr>
  </w:style>
  <w:style w:type="character" w:customStyle="1" w:styleId="34">
    <w:name w:val="Знак Знак3"/>
    <w:basedOn w:val="a2"/>
    <w:uiPriority w:val="99"/>
    <w:rsid w:val="004010D9"/>
    <w:rPr>
      <w:rFonts w:ascii="Cambria" w:hAnsi="Cambria" w:cs="Times New Roman"/>
      <w:b/>
      <w:bCs/>
      <w:color w:val="4F81BD"/>
      <w:sz w:val="26"/>
      <w:szCs w:val="26"/>
      <w:lang w:val="ru-RU" w:eastAsia="en-US" w:bidi="ar-SA"/>
    </w:rPr>
  </w:style>
  <w:style w:type="paragraph" w:styleId="aff1">
    <w:name w:val="TOC Heading"/>
    <w:basedOn w:val="1"/>
    <w:next w:val="a1"/>
    <w:uiPriority w:val="99"/>
    <w:qFormat/>
    <w:rsid w:val="004010D9"/>
    <w:pPr>
      <w:keepLines/>
      <w:spacing w:before="480" w:after="0" w:line="276" w:lineRule="auto"/>
      <w:outlineLvl w:val="9"/>
    </w:pPr>
    <w:rPr>
      <w:rFonts w:ascii="Cambria" w:hAnsi="Cambria" w:cs="Times New Roman"/>
      <w:color w:val="365F91"/>
      <w:kern w:val="0"/>
      <w:sz w:val="28"/>
      <w:szCs w:val="28"/>
      <w:lang w:eastAsia="en-US"/>
    </w:rPr>
  </w:style>
  <w:style w:type="paragraph" w:customStyle="1" w:styleId="style1">
    <w:name w:val="style1"/>
    <w:basedOn w:val="a1"/>
    <w:uiPriority w:val="99"/>
    <w:rsid w:val="004010D9"/>
    <w:pPr>
      <w:spacing w:before="100" w:beforeAutospacing="1" w:after="100" w:afterAutospacing="1"/>
      <w:ind w:firstLine="0"/>
      <w:jc w:val="left"/>
    </w:pPr>
    <w:rPr>
      <w:rFonts w:ascii="Verdana" w:hAnsi="Verdana"/>
    </w:rPr>
  </w:style>
  <w:style w:type="paragraph" w:customStyle="1" w:styleId="style38">
    <w:name w:val="style38"/>
    <w:basedOn w:val="a1"/>
    <w:uiPriority w:val="99"/>
    <w:rsid w:val="004010D9"/>
    <w:pPr>
      <w:spacing w:before="100" w:beforeAutospacing="1" w:after="100" w:afterAutospacing="1"/>
      <w:ind w:firstLine="0"/>
      <w:jc w:val="left"/>
    </w:pPr>
    <w:rPr>
      <w:rFonts w:ascii="Arial" w:hAnsi="Arial" w:cs="Arial"/>
      <w:sz w:val="36"/>
      <w:szCs w:val="36"/>
    </w:rPr>
  </w:style>
  <w:style w:type="character" w:customStyle="1" w:styleId="aff2">
    <w:name w:val="Знак Знак"/>
    <w:basedOn w:val="a2"/>
    <w:uiPriority w:val="99"/>
    <w:locked/>
    <w:rsid w:val="004010D9"/>
    <w:rPr>
      <w:rFonts w:ascii="Cambria" w:hAnsi="Cambria" w:cs="Times New Roman"/>
      <w:b/>
      <w:bCs/>
      <w:i/>
      <w:iCs/>
      <w:sz w:val="28"/>
      <w:szCs w:val="28"/>
    </w:rPr>
  </w:style>
  <w:style w:type="paragraph" w:styleId="24">
    <w:name w:val="Body Text 2"/>
    <w:basedOn w:val="a1"/>
    <w:link w:val="25"/>
    <w:uiPriority w:val="99"/>
    <w:rsid w:val="004010D9"/>
    <w:pPr>
      <w:spacing w:after="120" w:line="480" w:lineRule="auto"/>
      <w:ind w:firstLine="0"/>
      <w:jc w:val="left"/>
    </w:pPr>
    <w:rPr>
      <w:sz w:val="24"/>
      <w:szCs w:val="24"/>
    </w:rPr>
  </w:style>
  <w:style w:type="paragraph" w:styleId="HTML1">
    <w:name w:val="HTML Preformatted"/>
    <w:basedOn w:val="a1"/>
    <w:link w:val="HTML2"/>
    <w:uiPriority w:val="99"/>
    <w:rsid w:val="0040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rPr>
  </w:style>
  <w:style w:type="character" w:customStyle="1" w:styleId="25">
    <w:name w:val="Основной текст 2 Знак"/>
    <w:basedOn w:val="a2"/>
    <w:link w:val="24"/>
    <w:uiPriority w:val="99"/>
    <w:locked/>
    <w:rsid w:val="004010D9"/>
    <w:rPr>
      <w:rFonts w:cs="Times New Roman"/>
      <w:sz w:val="24"/>
      <w:szCs w:val="24"/>
      <w:lang w:val="ru-RU" w:eastAsia="ru-RU" w:bidi="ar-SA"/>
    </w:rPr>
  </w:style>
  <w:style w:type="character" w:customStyle="1" w:styleId="HTML2">
    <w:name w:val="Стандартный HTML Знак"/>
    <w:basedOn w:val="a2"/>
    <w:link w:val="HTML1"/>
    <w:uiPriority w:val="99"/>
    <w:semiHidden/>
    <w:rPr>
      <w:rFonts w:ascii="Courier New" w:hAnsi="Courier New" w:cs="Courier New"/>
      <w:sz w:val="20"/>
      <w:szCs w:val="20"/>
    </w:rPr>
  </w:style>
  <w:style w:type="character" w:customStyle="1" w:styleId="26">
    <w:name w:val="Заголовок 2 Знак"/>
    <w:basedOn w:val="a2"/>
    <w:uiPriority w:val="99"/>
    <w:rsid w:val="004010D9"/>
    <w:rPr>
      <w:rFonts w:ascii="Arial" w:hAnsi="Arial" w:cs="Arial"/>
      <w:b/>
      <w:bCs/>
      <w:i/>
      <w:iCs/>
      <w:sz w:val="28"/>
      <w:szCs w:val="28"/>
      <w:lang w:val="ru-RU" w:eastAsia="ru-RU" w:bidi="ar-SA"/>
    </w:rPr>
  </w:style>
  <w:style w:type="paragraph" w:customStyle="1" w:styleId="Style11">
    <w:name w:val="Style 1"/>
    <w:uiPriority w:val="99"/>
    <w:rsid w:val="004010D9"/>
    <w:pPr>
      <w:widowControl w:val="0"/>
      <w:autoSpaceDE w:val="0"/>
      <w:autoSpaceDN w:val="0"/>
      <w:spacing w:after="0" w:line="240" w:lineRule="auto"/>
    </w:pPr>
    <w:rPr>
      <w:sz w:val="20"/>
      <w:szCs w:val="20"/>
    </w:rPr>
  </w:style>
  <w:style w:type="character" w:customStyle="1" w:styleId="CharacterStyle2">
    <w:name w:val="Character Style 2"/>
    <w:uiPriority w:val="99"/>
    <w:rsid w:val="004010D9"/>
    <w:rPr>
      <w:rFonts w:ascii="Tahoma" w:hAnsi="Tahoma"/>
      <w:sz w:val="26"/>
    </w:rPr>
  </w:style>
  <w:style w:type="character" w:customStyle="1" w:styleId="CharacterStyle1">
    <w:name w:val="Character Style 1"/>
    <w:uiPriority w:val="99"/>
    <w:rsid w:val="004010D9"/>
    <w:rPr>
      <w:rFonts w:ascii="Arial Narrow" w:hAnsi="Arial Narrow"/>
      <w:sz w:val="32"/>
    </w:rPr>
  </w:style>
  <w:style w:type="character" w:customStyle="1" w:styleId="FooterChar">
    <w:name w:val="Footer Char"/>
    <w:basedOn w:val="a2"/>
    <w:uiPriority w:val="99"/>
    <w:locked/>
    <w:rsid w:val="004010D9"/>
    <w:rPr>
      <w:rFonts w:cs="Times New Roman"/>
      <w:sz w:val="24"/>
      <w:szCs w:val="24"/>
    </w:rPr>
  </w:style>
  <w:style w:type="paragraph" w:styleId="aff3">
    <w:name w:val="Block Text"/>
    <w:basedOn w:val="a1"/>
    <w:uiPriority w:val="99"/>
    <w:rsid w:val="004010D9"/>
    <w:pPr>
      <w:ind w:left="-540" w:right="-5" w:firstLine="0"/>
      <w:jc w:val="center"/>
    </w:pPr>
    <w:rPr>
      <w:b/>
      <w:sz w:val="28"/>
      <w:szCs w:val="24"/>
    </w:rPr>
  </w:style>
  <w:style w:type="paragraph" w:customStyle="1" w:styleId="Style7">
    <w:name w:val="Style7"/>
    <w:basedOn w:val="a1"/>
    <w:uiPriority w:val="99"/>
    <w:rsid w:val="004010D9"/>
    <w:pPr>
      <w:widowControl w:val="0"/>
      <w:autoSpaceDE w:val="0"/>
      <w:autoSpaceDN w:val="0"/>
      <w:adjustRightInd w:val="0"/>
      <w:ind w:firstLine="0"/>
      <w:jc w:val="left"/>
    </w:pPr>
    <w:rPr>
      <w:sz w:val="24"/>
      <w:szCs w:val="24"/>
    </w:rPr>
  </w:style>
  <w:style w:type="character" w:customStyle="1" w:styleId="FontStyle13">
    <w:name w:val="Font Style13"/>
    <w:basedOn w:val="a2"/>
    <w:uiPriority w:val="99"/>
    <w:rsid w:val="004010D9"/>
    <w:rPr>
      <w:rFonts w:ascii="Times New Roman" w:hAnsi="Times New Roman" w:cs="Times New Roman"/>
      <w:sz w:val="16"/>
      <w:szCs w:val="16"/>
    </w:rPr>
  </w:style>
  <w:style w:type="character" w:customStyle="1" w:styleId="FontStyle14">
    <w:name w:val="Font Style14"/>
    <w:basedOn w:val="a2"/>
    <w:uiPriority w:val="99"/>
    <w:rsid w:val="004010D9"/>
    <w:rPr>
      <w:rFonts w:ascii="Times New Roman" w:hAnsi="Times New Roman" w:cs="Times New Roman"/>
      <w:b/>
      <w:bCs/>
      <w:i/>
      <w:iCs/>
      <w:sz w:val="16"/>
      <w:szCs w:val="16"/>
    </w:rPr>
  </w:style>
  <w:style w:type="character" w:customStyle="1" w:styleId="FontStyle15">
    <w:name w:val="Font Style15"/>
    <w:basedOn w:val="a2"/>
    <w:uiPriority w:val="99"/>
    <w:rsid w:val="004010D9"/>
    <w:rPr>
      <w:rFonts w:ascii="Times New Roman" w:hAnsi="Times New Roman" w:cs="Times New Roman"/>
      <w:sz w:val="16"/>
      <w:szCs w:val="16"/>
    </w:rPr>
  </w:style>
  <w:style w:type="character" w:customStyle="1" w:styleId="FontStyle16">
    <w:name w:val="Font Style16"/>
    <w:basedOn w:val="a2"/>
    <w:uiPriority w:val="99"/>
    <w:rsid w:val="004010D9"/>
    <w:rPr>
      <w:rFonts w:ascii="Arial Narrow" w:hAnsi="Arial Narrow" w:cs="Arial Narrow"/>
      <w:b/>
      <w:bCs/>
      <w:sz w:val="16"/>
      <w:szCs w:val="16"/>
    </w:rPr>
  </w:style>
  <w:style w:type="character" w:customStyle="1" w:styleId="FontStyle17">
    <w:name w:val="Font Style17"/>
    <w:basedOn w:val="a2"/>
    <w:uiPriority w:val="99"/>
    <w:rsid w:val="004010D9"/>
    <w:rPr>
      <w:rFonts w:ascii="Times New Roman" w:hAnsi="Times New Roman" w:cs="Times New Roman"/>
      <w:b/>
      <w:bCs/>
      <w:spacing w:val="-10"/>
      <w:sz w:val="18"/>
      <w:szCs w:val="18"/>
    </w:rPr>
  </w:style>
  <w:style w:type="character" w:customStyle="1" w:styleId="FontStyle18">
    <w:name w:val="Font Style18"/>
    <w:basedOn w:val="a2"/>
    <w:uiPriority w:val="99"/>
    <w:rsid w:val="004010D9"/>
    <w:rPr>
      <w:rFonts w:ascii="Arial Narrow" w:hAnsi="Arial Narrow" w:cs="Arial Narrow"/>
      <w:b/>
      <w:bCs/>
      <w:spacing w:val="-20"/>
      <w:sz w:val="30"/>
      <w:szCs w:val="30"/>
    </w:rPr>
  </w:style>
  <w:style w:type="character" w:customStyle="1" w:styleId="FontStyle20">
    <w:name w:val="Font Style20"/>
    <w:basedOn w:val="a2"/>
    <w:uiPriority w:val="99"/>
    <w:rsid w:val="004010D9"/>
    <w:rPr>
      <w:rFonts w:ascii="Times New Roman" w:hAnsi="Times New Roman" w:cs="Times New Roman"/>
      <w:b/>
      <w:bCs/>
      <w:sz w:val="14"/>
      <w:szCs w:val="14"/>
    </w:rPr>
  </w:style>
  <w:style w:type="paragraph" w:customStyle="1" w:styleId="Style12">
    <w:name w:val="Style1"/>
    <w:basedOn w:val="a1"/>
    <w:uiPriority w:val="99"/>
    <w:rsid w:val="004010D9"/>
    <w:pPr>
      <w:widowControl w:val="0"/>
      <w:autoSpaceDE w:val="0"/>
      <w:autoSpaceDN w:val="0"/>
      <w:adjustRightInd w:val="0"/>
      <w:spacing w:line="214" w:lineRule="exact"/>
      <w:ind w:firstLine="0"/>
    </w:pPr>
    <w:rPr>
      <w:sz w:val="24"/>
      <w:szCs w:val="24"/>
    </w:rPr>
  </w:style>
  <w:style w:type="paragraph" w:customStyle="1" w:styleId="Style5">
    <w:name w:val="Style5"/>
    <w:basedOn w:val="a1"/>
    <w:uiPriority w:val="99"/>
    <w:rsid w:val="004010D9"/>
    <w:pPr>
      <w:widowControl w:val="0"/>
      <w:autoSpaceDE w:val="0"/>
      <w:autoSpaceDN w:val="0"/>
      <w:adjustRightInd w:val="0"/>
      <w:ind w:firstLine="0"/>
      <w:jc w:val="left"/>
    </w:pPr>
    <w:rPr>
      <w:sz w:val="24"/>
      <w:szCs w:val="24"/>
    </w:rPr>
  </w:style>
  <w:style w:type="character" w:customStyle="1" w:styleId="FontStyle19">
    <w:name w:val="Font Style19"/>
    <w:basedOn w:val="a2"/>
    <w:uiPriority w:val="99"/>
    <w:rsid w:val="004010D9"/>
    <w:rPr>
      <w:rFonts w:ascii="Times New Roman" w:hAnsi="Times New Roman" w:cs="Times New Roman"/>
      <w:b/>
      <w:bCs/>
      <w:sz w:val="14"/>
      <w:szCs w:val="14"/>
    </w:rPr>
  </w:style>
  <w:style w:type="character" w:customStyle="1" w:styleId="text1">
    <w:name w:val="text1"/>
    <w:basedOn w:val="a2"/>
    <w:uiPriority w:val="99"/>
    <w:rsid w:val="004010D9"/>
    <w:rPr>
      <w:rFonts w:ascii="Arial" w:hAnsi="Arial" w:cs="Arial"/>
      <w:sz w:val="13"/>
      <w:szCs w:val="13"/>
    </w:rPr>
  </w:style>
  <w:style w:type="character" w:customStyle="1" w:styleId="tahoma">
    <w:name w:val="tahoma"/>
    <w:basedOn w:val="a2"/>
    <w:uiPriority w:val="99"/>
    <w:rsid w:val="004010D9"/>
    <w:rPr>
      <w:rFonts w:cs="Times New Roman"/>
    </w:rPr>
  </w:style>
  <w:style w:type="paragraph" w:customStyle="1" w:styleId="tahoma1">
    <w:name w:val="tahoma1"/>
    <w:basedOn w:val="a1"/>
    <w:uiPriority w:val="99"/>
    <w:rsid w:val="004010D9"/>
    <w:pPr>
      <w:spacing w:before="100" w:beforeAutospacing="1" w:after="100" w:afterAutospacing="1"/>
      <w:ind w:firstLine="0"/>
      <w:jc w:val="left"/>
    </w:pPr>
    <w:rPr>
      <w:color w:val="000000"/>
      <w:sz w:val="24"/>
      <w:szCs w:val="24"/>
    </w:rPr>
  </w:style>
  <w:style w:type="paragraph" w:customStyle="1" w:styleId="ConsCell">
    <w:name w:val="ConsCell"/>
    <w:uiPriority w:val="99"/>
    <w:rsid w:val="004010D9"/>
    <w:pPr>
      <w:widowControl w:val="0"/>
      <w:snapToGrid w:val="0"/>
      <w:spacing w:after="0" w:line="240" w:lineRule="auto"/>
    </w:pPr>
    <w:rPr>
      <w:rFonts w:ascii="Arial" w:hAnsi="Arial"/>
      <w:sz w:val="20"/>
      <w:szCs w:val="20"/>
    </w:rPr>
  </w:style>
  <w:style w:type="character" w:customStyle="1" w:styleId="formlabels1">
    <w:name w:val="form_labels1"/>
    <w:basedOn w:val="a2"/>
    <w:uiPriority w:val="99"/>
    <w:rsid w:val="004010D9"/>
    <w:rPr>
      <w:rFonts w:ascii="Verdana" w:hAnsi="Verdana" w:cs="Times New Roman"/>
      <w:sz w:val="16"/>
      <w:szCs w:val="16"/>
    </w:rPr>
  </w:style>
  <w:style w:type="paragraph" w:customStyle="1" w:styleId="FR1">
    <w:name w:val="FR1"/>
    <w:uiPriority w:val="99"/>
    <w:rsid w:val="004010D9"/>
    <w:pPr>
      <w:spacing w:after="0" w:line="260" w:lineRule="auto"/>
      <w:ind w:left="160" w:right="1400"/>
    </w:pPr>
    <w:rPr>
      <w:b/>
      <w:sz w:val="36"/>
      <w:szCs w:val="20"/>
    </w:rPr>
  </w:style>
  <w:style w:type="paragraph" w:customStyle="1" w:styleId="AAA">
    <w:name w:val="AAA"/>
    <w:basedOn w:val="a1"/>
    <w:uiPriority w:val="99"/>
    <w:rsid w:val="004010D9"/>
    <w:pPr>
      <w:autoSpaceDE w:val="0"/>
      <w:autoSpaceDN w:val="0"/>
      <w:spacing w:line="360" w:lineRule="auto"/>
      <w:ind w:firstLine="720"/>
    </w:pPr>
    <w:rPr>
      <w:color w:val="000000"/>
      <w:sz w:val="24"/>
      <w:szCs w:val="24"/>
    </w:rPr>
  </w:style>
  <w:style w:type="character" w:styleId="aff4">
    <w:name w:val="FollowedHyperlink"/>
    <w:basedOn w:val="a2"/>
    <w:uiPriority w:val="99"/>
    <w:rsid w:val="004010D9"/>
    <w:rPr>
      <w:rFonts w:cs="Times New Roman"/>
      <w:color w:val="800080"/>
      <w:u w:val="single"/>
    </w:rPr>
  </w:style>
  <w:style w:type="character" w:customStyle="1" w:styleId="aff5">
    <w:name w:val="выделение"/>
    <w:basedOn w:val="a2"/>
    <w:uiPriority w:val="99"/>
    <w:rsid w:val="004010D9"/>
    <w:rPr>
      <w:rFonts w:cs="Times New Roman"/>
      <w:b/>
      <w:bCs/>
      <w:color w:val="910025"/>
    </w:rPr>
  </w:style>
  <w:style w:type="character" w:customStyle="1" w:styleId="-">
    <w:name w:val="опред-е"/>
    <w:basedOn w:val="a2"/>
    <w:uiPriority w:val="99"/>
    <w:rsid w:val="004010D9"/>
    <w:rPr>
      <w:rFonts w:cs="Times New Roman"/>
      <w:b/>
      <w:bCs/>
    </w:rPr>
  </w:style>
  <w:style w:type="character" w:customStyle="1" w:styleId="aff6">
    <w:name w:val="карман"/>
    <w:basedOn w:val="a2"/>
    <w:uiPriority w:val="99"/>
    <w:rsid w:val="004010D9"/>
    <w:rPr>
      <w:rFonts w:cs="Times New Roman"/>
    </w:rPr>
  </w:style>
  <w:style w:type="paragraph" w:customStyle="1" w:styleId="a">
    <w:name w:val="Заголовок"/>
    <w:basedOn w:val="a1"/>
    <w:uiPriority w:val="99"/>
    <w:rsid w:val="004010D9"/>
    <w:pPr>
      <w:numPr>
        <w:numId w:val="1"/>
      </w:numPr>
      <w:tabs>
        <w:tab w:val="clear" w:pos="1620"/>
      </w:tabs>
      <w:spacing w:line="360" w:lineRule="auto"/>
      <w:ind w:left="1254"/>
    </w:pPr>
    <w:rPr>
      <w:b/>
      <w:smallCaps/>
      <w:sz w:val="24"/>
      <w:szCs w:val="24"/>
    </w:rPr>
  </w:style>
  <w:style w:type="paragraph" w:customStyle="1" w:styleId="a0">
    <w:name w:val="Введение"/>
    <w:basedOn w:val="a1"/>
    <w:uiPriority w:val="99"/>
    <w:rsid w:val="004010D9"/>
    <w:pPr>
      <w:numPr>
        <w:numId w:val="2"/>
      </w:numPr>
      <w:spacing w:line="360" w:lineRule="auto"/>
    </w:pPr>
    <w:rPr>
      <w:b/>
      <w:bCs/>
      <w:smallCaps/>
      <w:sz w:val="24"/>
    </w:rPr>
  </w:style>
  <w:style w:type="character" w:customStyle="1" w:styleId="htext1">
    <w:name w:val="htext1"/>
    <w:basedOn w:val="a2"/>
    <w:uiPriority w:val="99"/>
    <w:rsid w:val="004010D9"/>
    <w:rPr>
      <w:rFonts w:ascii="Verdana" w:hAnsi="Verdana" w:cs="Times New Roman"/>
      <w:b/>
      <w:bCs/>
      <w:color w:val="0D2A56"/>
      <w:sz w:val="18"/>
      <w:szCs w:val="18"/>
    </w:rPr>
  </w:style>
  <w:style w:type="paragraph" w:styleId="35">
    <w:name w:val="Body Text 3"/>
    <w:basedOn w:val="a1"/>
    <w:link w:val="36"/>
    <w:uiPriority w:val="99"/>
    <w:rsid w:val="004010D9"/>
    <w:pPr>
      <w:spacing w:after="120"/>
      <w:ind w:firstLine="0"/>
      <w:jc w:val="left"/>
    </w:pPr>
    <w:rPr>
      <w:sz w:val="16"/>
      <w:szCs w:val="16"/>
    </w:rPr>
  </w:style>
  <w:style w:type="character" w:customStyle="1" w:styleId="36">
    <w:name w:val="Основной текст 3 Знак"/>
    <w:basedOn w:val="a2"/>
    <w:link w:val="35"/>
    <w:uiPriority w:val="99"/>
    <w:semiHidden/>
    <w:rPr>
      <w:sz w:val="16"/>
      <w:szCs w:val="16"/>
    </w:rPr>
  </w:style>
  <w:style w:type="character" w:styleId="HTML3">
    <w:name w:val="HTML Cite"/>
    <w:basedOn w:val="a2"/>
    <w:uiPriority w:val="99"/>
    <w:semiHidden/>
    <w:rsid w:val="004010D9"/>
    <w:rPr>
      <w:rFonts w:cs="Times New Roman"/>
      <w:i/>
      <w:iCs/>
    </w:rPr>
  </w:style>
  <w:style w:type="paragraph" w:customStyle="1" w:styleId="aff7">
    <w:name w:val="заголовок мой"/>
    <w:basedOn w:val="1"/>
    <w:link w:val="aff8"/>
    <w:uiPriority w:val="99"/>
    <w:rsid w:val="004010D9"/>
    <w:pPr>
      <w:keepLines/>
      <w:spacing w:before="480" w:after="0" w:line="480" w:lineRule="auto"/>
      <w:jc w:val="center"/>
    </w:pPr>
    <w:rPr>
      <w:rFonts w:ascii="Times New Roman" w:hAnsi="Times New Roman" w:cs="Times New Roman"/>
      <w:kern w:val="0"/>
      <w:sz w:val="28"/>
      <w:szCs w:val="28"/>
      <w:lang w:eastAsia="en-US"/>
    </w:rPr>
  </w:style>
  <w:style w:type="character" w:customStyle="1" w:styleId="aff8">
    <w:name w:val="заголовок мой Знак"/>
    <w:basedOn w:val="a2"/>
    <w:link w:val="aff7"/>
    <w:uiPriority w:val="99"/>
    <w:locked/>
    <w:rsid w:val="004010D9"/>
    <w:rPr>
      <w:rFonts w:cs="Times New Roman"/>
      <w:b/>
      <w:bCs/>
      <w:sz w:val="28"/>
      <w:szCs w:val="28"/>
      <w:lang w:val="ru-RU" w:eastAsia="en-US" w:bidi="ar-SA"/>
    </w:rPr>
  </w:style>
  <w:style w:type="paragraph" w:customStyle="1" w:styleId="19">
    <w:name w:val="Обычный + 19 пт"/>
    <w:basedOn w:val="24"/>
    <w:uiPriority w:val="99"/>
    <w:rsid w:val="004010D9"/>
    <w:pPr>
      <w:spacing w:after="0" w:line="360" w:lineRule="auto"/>
      <w:jc w:val="both"/>
    </w:pPr>
    <w:rPr>
      <w:sz w:val="38"/>
      <w:szCs w:val="38"/>
    </w:rPr>
  </w:style>
  <w:style w:type="paragraph" w:styleId="aff9">
    <w:name w:val="Intense Quote"/>
    <w:basedOn w:val="a1"/>
    <w:next w:val="a1"/>
    <w:link w:val="affa"/>
    <w:uiPriority w:val="99"/>
    <w:qFormat/>
    <w:rsid w:val="004010D9"/>
    <w:pPr>
      <w:pBdr>
        <w:bottom w:val="single" w:sz="4" w:space="4" w:color="4F81BD"/>
      </w:pBdr>
      <w:spacing w:before="200" w:after="280" w:line="276" w:lineRule="auto"/>
      <w:ind w:left="936" w:right="936" w:firstLine="0"/>
      <w:jc w:val="left"/>
    </w:pPr>
    <w:rPr>
      <w:rFonts w:ascii="Calibri" w:hAnsi="Calibri"/>
      <w:b/>
      <w:bCs/>
      <w:i/>
      <w:iCs/>
      <w:color w:val="4F81BD"/>
      <w:sz w:val="22"/>
      <w:szCs w:val="22"/>
    </w:rPr>
  </w:style>
  <w:style w:type="character" w:customStyle="1" w:styleId="affa">
    <w:name w:val="Выделенная цитата Знак"/>
    <w:basedOn w:val="a2"/>
    <w:link w:val="aff9"/>
    <w:uiPriority w:val="99"/>
    <w:locked/>
    <w:rsid w:val="004010D9"/>
    <w:rPr>
      <w:rFonts w:ascii="Calibri" w:hAnsi="Calibri" w:cs="Times New Roman"/>
      <w:b/>
      <w:bCs/>
      <w:i/>
      <w:iCs/>
      <w:color w:val="4F81BD"/>
      <w:sz w:val="22"/>
      <w:szCs w:val="22"/>
      <w:lang w:val="ru-RU" w:eastAsia="ru-RU" w:bidi="ar-SA"/>
    </w:rPr>
  </w:style>
  <w:style w:type="paragraph" w:customStyle="1" w:styleId="110">
    <w:name w:val="ЗАГОЛОВОК 11"/>
    <w:basedOn w:val="1"/>
    <w:uiPriority w:val="99"/>
    <w:rsid w:val="004010D9"/>
    <w:pPr>
      <w:jc w:val="center"/>
    </w:pPr>
    <w:rPr>
      <w:color w:val="008000"/>
      <w:sz w:val="28"/>
    </w:rPr>
  </w:style>
  <w:style w:type="paragraph" w:styleId="a8">
    <w:name w:val="Title"/>
    <w:basedOn w:val="a1"/>
    <w:link w:val="a7"/>
    <w:uiPriority w:val="99"/>
    <w:qFormat/>
    <w:rsid w:val="004010D9"/>
    <w:pPr>
      <w:ind w:firstLine="0"/>
      <w:jc w:val="center"/>
    </w:pPr>
    <w:rPr>
      <w:sz w:val="28"/>
    </w:rPr>
  </w:style>
  <w:style w:type="paragraph" w:styleId="affb">
    <w:name w:val="Subtitle"/>
    <w:basedOn w:val="a1"/>
    <w:link w:val="affc"/>
    <w:uiPriority w:val="99"/>
    <w:qFormat/>
    <w:rsid w:val="004010D9"/>
    <w:pPr>
      <w:spacing w:after="60"/>
      <w:ind w:firstLine="0"/>
      <w:jc w:val="center"/>
    </w:pPr>
    <w:rPr>
      <w:rFonts w:ascii="Arial" w:hAnsi="Arial"/>
      <w:i/>
      <w:sz w:val="24"/>
    </w:rPr>
  </w:style>
  <w:style w:type="character" w:customStyle="1" w:styleId="affc">
    <w:name w:val="Подзаголовок Знак"/>
    <w:basedOn w:val="a2"/>
    <w:link w:val="affb"/>
    <w:uiPriority w:val="11"/>
    <w:rPr>
      <w:rFonts w:asciiTheme="majorHAnsi" w:eastAsiaTheme="majorEastAsia" w:hAnsiTheme="majorHAnsi" w:cstheme="majorBidi"/>
      <w:sz w:val="24"/>
      <w:szCs w:val="24"/>
    </w:rPr>
  </w:style>
  <w:style w:type="character" w:customStyle="1" w:styleId="greenurl">
    <w:name w:val="green_url"/>
    <w:basedOn w:val="a2"/>
    <w:uiPriority w:val="99"/>
    <w:rsid w:val="004010D9"/>
    <w:rPr>
      <w:rFonts w:cs="Times New Roman"/>
    </w:rPr>
  </w:style>
  <w:style w:type="character" w:customStyle="1" w:styleId="71">
    <w:name w:val="Знак Знак7"/>
    <w:basedOn w:val="a2"/>
    <w:uiPriority w:val="99"/>
    <w:rsid w:val="004010D9"/>
    <w:rPr>
      <w:rFonts w:cs="Times New Roman"/>
      <w:b/>
      <w:bCs/>
      <w:sz w:val="36"/>
      <w:szCs w:val="36"/>
      <w:lang w:val="ru-RU" w:eastAsia="ru-RU" w:bidi="ar-SA"/>
    </w:rPr>
  </w:style>
  <w:style w:type="character" w:customStyle="1" w:styleId="30">
    <w:name w:val="Заголовок 3 Знак"/>
    <w:basedOn w:val="a2"/>
    <w:link w:val="3"/>
    <w:uiPriority w:val="99"/>
    <w:locked/>
    <w:rsid w:val="004010D9"/>
    <w:rPr>
      <w:rFonts w:ascii="Arial" w:hAnsi="Arial" w:cs="Arial"/>
      <w:b/>
      <w:bCs/>
      <w:sz w:val="26"/>
      <w:szCs w:val="26"/>
      <w:lang w:val="ru-RU" w:eastAsia="ru-RU" w:bidi="ar-SA"/>
    </w:rPr>
  </w:style>
  <w:style w:type="character" w:customStyle="1" w:styleId="8">
    <w:name w:val="Знак Знак8"/>
    <w:basedOn w:val="a2"/>
    <w:uiPriority w:val="99"/>
    <w:rsid w:val="004010D9"/>
    <w:rPr>
      <w:rFonts w:cs="Times New Roman"/>
      <w:b/>
      <w:bCs/>
      <w:color w:val="000000"/>
      <w:kern w:val="36"/>
      <w:sz w:val="24"/>
      <w:szCs w:val="24"/>
      <w:lang w:val="ru-RU" w:eastAsia="ru-RU" w:bidi="ar-SA"/>
    </w:rPr>
  </w:style>
  <w:style w:type="character" w:customStyle="1" w:styleId="HTML0">
    <w:name w:val="Адрес HTML Знак"/>
    <w:basedOn w:val="a2"/>
    <w:link w:val="HTML"/>
    <w:uiPriority w:val="99"/>
    <w:locked/>
    <w:rsid w:val="004010D9"/>
    <w:rPr>
      <w:rFonts w:cs="Times New Roman"/>
      <w:sz w:val="24"/>
      <w:szCs w:val="24"/>
      <w:lang w:val="ru-RU" w:eastAsia="ru-RU" w:bidi="ar-SA"/>
    </w:rPr>
  </w:style>
  <w:style w:type="character" w:customStyle="1" w:styleId="mmgrey1">
    <w:name w:val="mm_grey1"/>
    <w:basedOn w:val="a2"/>
    <w:uiPriority w:val="99"/>
    <w:rsid w:val="004010D9"/>
    <w:rPr>
      <w:rFonts w:cs="Times New Roman"/>
      <w:color w:val="717171"/>
    </w:rPr>
  </w:style>
  <w:style w:type="paragraph" w:customStyle="1" w:styleId="artbody">
    <w:name w:val="artbody"/>
    <w:basedOn w:val="a1"/>
    <w:uiPriority w:val="99"/>
    <w:rsid w:val="004010D9"/>
    <w:pPr>
      <w:spacing w:before="100" w:after="100" w:line="348" w:lineRule="auto"/>
      <w:ind w:left="40" w:right="40" w:firstLine="0"/>
      <w:jc w:val="left"/>
    </w:pPr>
    <w:rPr>
      <w:sz w:val="24"/>
      <w:szCs w:val="24"/>
    </w:rPr>
  </w:style>
  <w:style w:type="paragraph" w:customStyle="1" w:styleId="120">
    <w:name w:val="стиль120"/>
    <w:basedOn w:val="a1"/>
    <w:uiPriority w:val="99"/>
    <w:rsid w:val="004010D9"/>
    <w:pPr>
      <w:spacing w:before="100" w:beforeAutospacing="1" w:after="100" w:afterAutospacing="1"/>
      <w:ind w:firstLine="0"/>
      <w:jc w:val="left"/>
    </w:pPr>
    <w:rPr>
      <w:sz w:val="24"/>
      <w:szCs w:val="24"/>
    </w:rPr>
  </w:style>
  <w:style w:type="paragraph" w:customStyle="1" w:styleId="121">
    <w:name w:val="стиль121"/>
    <w:basedOn w:val="a1"/>
    <w:uiPriority w:val="99"/>
    <w:rsid w:val="004010D9"/>
    <w:pPr>
      <w:spacing w:before="100" w:beforeAutospacing="1" w:after="100" w:afterAutospacing="1"/>
      <w:ind w:firstLine="0"/>
      <w:jc w:val="left"/>
    </w:pPr>
    <w:rPr>
      <w:sz w:val="24"/>
      <w:szCs w:val="24"/>
    </w:rPr>
  </w:style>
  <w:style w:type="paragraph" w:customStyle="1" w:styleId="ConsPlusNormal">
    <w:name w:val="ConsPlusNormal"/>
    <w:uiPriority w:val="99"/>
    <w:rsid w:val="004010D9"/>
    <w:pPr>
      <w:widowControl w:val="0"/>
      <w:autoSpaceDE w:val="0"/>
      <w:autoSpaceDN w:val="0"/>
      <w:adjustRightInd w:val="0"/>
      <w:spacing w:after="0" w:line="240" w:lineRule="auto"/>
      <w:ind w:firstLine="720"/>
    </w:pPr>
    <w:rPr>
      <w:rFonts w:ascii="Arial" w:hAnsi="Arial" w:cs="Arial"/>
      <w:sz w:val="20"/>
      <w:szCs w:val="20"/>
    </w:rPr>
  </w:style>
  <w:style w:type="table" w:styleId="50">
    <w:name w:val="Table Grid 5"/>
    <w:basedOn w:val="a3"/>
    <w:uiPriority w:val="99"/>
    <w:rsid w:val="004010D9"/>
    <w:pPr>
      <w:spacing w:after="0" w:line="240" w:lineRule="auto"/>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81">
    <w:name w:val="Знак Знак81"/>
    <w:basedOn w:val="a2"/>
    <w:uiPriority w:val="99"/>
    <w:locked/>
    <w:rsid w:val="004010D9"/>
    <w:rPr>
      <w:rFonts w:eastAsia="Arial Unicode MS"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3.wmf"/><Relationship Id="rId299" Type="http://schemas.openxmlformats.org/officeDocument/2006/relationships/image" Target="media/image295.wmf"/><Relationship Id="rId303" Type="http://schemas.openxmlformats.org/officeDocument/2006/relationships/image" Target="media/image299.wmf"/><Relationship Id="rId21" Type="http://schemas.openxmlformats.org/officeDocument/2006/relationships/image" Target="media/image17.wmf"/><Relationship Id="rId42" Type="http://schemas.openxmlformats.org/officeDocument/2006/relationships/image" Target="media/image38.wmf"/><Relationship Id="rId63" Type="http://schemas.openxmlformats.org/officeDocument/2006/relationships/image" Target="media/image59.wmf"/><Relationship Id="rId84" Type="http://schemas.openxmlformats.org/officeDocument/2006/relationships/image" Target="media/image80.wmf"/><Relationship Id="rId138" Type="http://schemas.openxmlformats.org/officeDocument/2006/relationships/image" Target="media/image134.wmf"/><Relationship Id="rId159" Type="http://schemas.openxmlformats.org/officeDocument/2006/relationships/image" Target="media/image155.wmf"/><Relationship Id="rId324" Type="http://schemas.openxmlformats.org/officeDocument/2006/relationships/image" Target="media/image320.wmf"/><Relationship Id="rId170" Type="http://schemas.openxmlformats.org/officeDocument/2006/relationships/image" Target="media/image166.wmf"/><Relationship Id="rId191" Type="http://schemas.openxmlformats.org/officeDocument/2006/relationships/image" Target="media/image187.wmf"/><Relationship Id="rId205" Type="http://schemas.openxmlformats.org/officeDocument/2006/relationships/image" Target="media/image201.wmf"/><Relationship Id="rId226" Type="http://schemas.openxmlformats.org/officeDocument/2006/relationships/image" Target="media/image222.wmf"/><Relationship Id="rId247" Type="http://schemas.openxmlformats.org/officeDocument/2006/relationships/image" Target="media/image243.wmf"/><Relationship Id="rId107" Type="http://schemas.openxmlformats.org/officeDocument/2006/relationships/image" Target="media/image103.wmf"/><Relationship Id="rId268" Type="http://schemas.openxmlformats.org/officeDocument/2006/relationships/image" Target="media/image264.wmf"/><Relationship Id="rId289" Type="http://schemas.openxmlformats.org/officeDocument/2006/relationships/image" Target="media/image285.wmf"/><Relationship Id="rId11" Type="http://schemas.openxmlformats.org/officeDocument/2006/relationships/image" Target="media/image7.wmf"/><Relationship Id="rId32" Type="http://schemas.openxmlformats.org/officeDocument/2006/relationships/image" Target="media/image28.wmf"/><Relationship Id="rId53" Type="http://schemas.openxmlformats.org/officeDocument/2006/relationships/image" Target="media/image49.wmf"/><Relationship Id="rId74" Type="http://schemas.openxmlformats.org/officeDocument/2006/relationships/image" Target="media/image70.wmf"/><Relationship Id="rId128" Type="http://schemas.openxmlformats.org/officeDocument/2006/relationships/image" Target="media/image124.wmf"/><Relationship Id="rId149" Type="http://schemas.openxmlformats.org/officeDocument/2006/relationships/image" Target="media/image145.wmf"/><Relationship Id="rId314" Type="http://schemas.openxmlformats.org/officeDocument/2006/relationships/image" Target="media/image310.wmf"/><Relationship Id="rId5" Type="http://schemas.openxmlformats.org/officeDocument/2006/relationships/image" Target="media/image1.wmf"/><Relationship Id="rId95" Type="http://schemas.openxmlformats.org/officeDocument/2006/relationships/image" Target="media/image91.wmf"/><Relationship Id="rId160" Type="http://schemas.openxmlformats.org/officeDocument/2006/relationships/image" Target="media/image156.wmf"/><Relationship Id="rId181" Type="http://schemas.openxmlformats.org/officeDocument/2006/relationships/image" Target="media/image177.wmf"/><Relationship Id="rId216" Type="http://schemas.openxmlformats.org/officeDocument/2006/relationships/image" Target="media/image212.wmf"/><Relationship Id="rId237" Type="http://schemas.openxmlformats.org/officeDocument/2006/relationships/image" Target="media/image233.wmf"/><Relationship Id="rId258" Type="http://schemas.openxmlformats.org/officeDocument/2006/relationships/image" Target="media/image254.wmf"/><Relationship Id="rId279" Type="http://schemas.openxmlformats.org/officeDocument/2006/relationships/image" Target="media/image275.wmf"/><Relationship Id="rId22" Type="http://schemas.openxmlformats.org/officeDocument/2006/relationships/image" Target="media/image18.wmf"/><Relationship Id="rId43" Type="http://schemas.openxmlformats.org/officeDocument/2006/relationships/image" Target="media/image39.wmf"/><Relationship Id="rId64" Type="http://schemas.openxmlformats.org/officeDocument/2006/relationships/image" Target="media/image60.wmf"/><Relationship Id="rId118" Type="http://schemas.openxmlformats.org/officeDocument/2006/relationships/image" Target="media/image114.wmf"/><Relationship Id="rId139" Type="http://schemas.openxmlformats.org/officeDocument/2006/relationships/image" Target="media/image135.wmf"/><Relationship Id="rId290" Type="http://schemas.openxmlformats.org/officeDocument/2006/relationships/image" Target="media/image286.wmf"/><Relationship Id="rId304" Type="http://schemas.openxmlformats.org/officeDocument/2006/relationships/image" Target="media/image300.wmf"/><Relationship Id="rId325" Type="http://schemas.openxmlformats.org/officeDocument/2006/relationships/image" Target="media/image321.wmf"/><Relationship Id="rId85" Type="http://schemas.openxmlformats.org/officeDocument/2006/relationships/image" Target="media/image81.wmf"/><Relationship Id="rId150" Type="http://schemas.openxmlformats.org/officeDocument/2006/relationships/image" Target="media/image146.wmf"/><Relationship Id="rId171" Type="http://schemas.openxmlformats.org/officeDocument/2006/relationships/image" Target="media/image167.wmf"/><Relationship Id="rId192" Type="http://schemas.openxmlformats.org/officeDocument/2006/relationships/image" Target="media/image188.wmf"/><Relationship Id="rId206" Type="http://schemas.openxmlformats.org/officeDocument/2006/relationships/image" Target="media/image202.wmf"/><Relationship Id="rId227" Type="http://schemas.openxmlformats.org/officeDocument/2006/relationships/image" Target="media/image223.wmf"/><Relationship Id="rId248" Type="http://schemas.openxmlformats.org/officeDocument/2006/relationships/image" Target="media/image244.wmf"/><Relationship Id="rId269" Type="http://schemas.openxmlformats.org/officeDocument/2006/relationships/image" Target="media/image265.wmf"/><Relationship Id="rId12" Type="http://schemas.openxmlformats.org/officeDocument/2006/relationships/image" Target="media/image8.wmf"/><Relationship Id="rId33" Type="http://schemas.openxmlformats.org/officeDocument/2006/relationships/image" Target="media/image29.wmf"/><Relationship Id="rId108" Type="http://schemas.openxmlformats.org/officeDocument/2006/relationships/image" Target="media/image104.wmf"/><Relationship Id="rId129" Type="http://schemas.openxmlformats.org/officeDocument/2006/relationships/image" Target="media/image125.wmf"/><Relationship Id="rId280" Type="http://schemas.openxmlformats.org/officeDocument/2006/relationships/image" Target="media/image276.wmf"/><Relationship Id="rId315" Type="http://schemas.openxmlformats.org/officeDocument/2006/relationships/image" Target="media/image311.wmf"/><Relationship Id="rId54" Type="http://schemas.openxmlformats.org/officeDocument/2006/relationships/image" Target="media/image50.wmf"/><Relationship Id="rId75" Type="http://schemas.openxmlformats.org/officeDocument/2006/relationships/image" Target="media/image71.wmf"/><Relationship Id="rId96" Type="http://schemas.openxmlformats.org/officeDocument/2006/relationships/image" Target="media/image92.wmf"/><Relationship Id="rId140" Type="http://schemas.openxmlformats.org/officeDocument/2006/relationships/image" Target="media/image136.wmf"/><Relationship Id="rId161" Type="http://schemas.openxmlformats.org/officeDocument/2006/relationships/image" Target="media/image157.wmf"/><Relationship Id="rId182" Type="http://schemas.openxmlformats.org/officeDocument/2006/relationships/image" Target="media/image178.wmf"/><Relationship Id="rId217" Type="http://schemas.openxmlformats.org/officeDocument/2006/relationships/image" Target="media/image213.wmf"/><Relationship Id="rId6" Type="http://schemas.openxmlformats.org/officeDocument/2006/relationships/image" Target="media/image2.wmf"/><Relationship Id="rId238" Type="http://schemas.openxmlformats.org/officeDocument/2006/relationships/image" Target="media/image234.wmf"/><Relationship Id="rId259" Type="http://schemas.openxmlformats.org/officeDocument/2006/relationships/image" Target="media/image255.wmf"/><Relationship Id="rId23" Type="http://schemas.openxmlformats.org/officeDocument/2006/relationships/image" Target="media/image19.wmf"/><Relationship Id="rId119" Type="http://schemas.openxmlformats.org/officeDocument/2006/relationships/image" Target="media/image115.wmf"/><Relationship Id="rId270" Type="http://schemas.openxmlformats.org/officeDocument/2006/relationships/image" Target="media/image266.wmf"/><Relationship Id="rId291" Type="http://schemas.openxmlformats.org/officeDocument/2006/relationships/image" Target="media/image287.wmf"/><Relationship Id="rId305" Type="http://schemas.openxmlformats.org/officeDocument/2006/relationships/image" Target="media/image301.wmf"/><Relationship Id="rId326" Type="http://schemas.openxmlformats.org/officeDocument/2006/relationships/image" Target="media/image322.wmf"/><Relationship Id="rId44" Type="http://schemas.openxmlformats.org/officeDocument/2006/relationships/image" Target="media/image40.wmf"/><Relationship Id="rId65" Type="http://schemas.openxmlformats.org/officeDocument/2006/relationships/image" Target="media/image61.wmf"/><Relationship Id="rId86" Type="http://schemas.openxmlformats.org/officeDocument/2006/relationships/image" Target="media/image82.wmf"/><Relationship Id="rId130" Type="http://schemas.openxmlformats.org/officeDocument/2006/relationships/image" Target="media/image126.wmf"/><Relationship Id="rId151" Type="http://schemas.openxmlformats.org/officeDocument/2006/relationships/image" Target="media/image147.wmf"/><Relationship Id="rId172" Type="http://schemas.openxmlformats.org/officeDocument/2006/relationships/image" Target="media/image168.wmf"/><Relationship Id="rId193" Type="http://schemas.openxmlformats.org/officeDocument/2006/relationships/image" Target="media/image189.wmf"/><Relationship Id="rId207" Type="http://schemas.openxmlformats.org/officeDocument/2006/relationships/image" Target="media/image203.wmf"/><Relationship Id="rId228" Type="http://schemas.openxmlformats.org/officeDocument/2006/relationships/image" Target="media/image224.wmf"/><Relationship Id="rId249" Type="http://schemas.openxmlformats.org/officeDocument/2006/relationships/image" Target="media/image245.wmf"/><Relationship Id="rId13" Type="http://schemas.openxmlformats.org/officeDocument/2006/relationships/image" Target="media/image9.wmf"/><Relationship Id="rId109" Type="http://schemas.openxmlformats.org/officeDocument/2006/relationships/image" Target="media/image105.wmf"/><Relationship Id="rId260" Type="http://schemas.openxmlformats.org/officeDocument/2006/relationships/image" Target="media/image256.wmf"/><Relationship Id="rId281" Type="http://schemas.openxmlformats.org/officeDocument/2006/relationships/image" Target="media/image277.wmf"/><Relationship Id="rId316" Type="http://schemas.openxmlformats.org/officeDocument/2006/relationships/image" Target="media/image312.wmf"/><Relationship Id="rId34" Type="http://schemas.openxmlformats.org/officeDocument/2006/relationships/image" Target="media/image30.wmf"/><Relationship Id="rId55" Type="http://schemas.openxmlformats.org/officeDocument/2006/relationships/image" Target="media/image51.wmf"/><Relationship Id="rId76" Type="http://schemas.openxmlformats.org/officeDocument/2006/relationships/image" Target="media/image72.wmf"/><Relationship Id="rId97" Type="http://schemas.openxmlformats.org/officeDocument/2006/relationships/image" Target="media/image93.wmf"/><Relationship Id="rId120" Type="http://schemas.openxmlformats.org/officeDocument/2006/relationships/image" Target="media/image116.wmf"/><Relationship Id="rId141" Type="http://schemas.openxmlformats.org/officeDocument/2006/relationships/image" Target="media/image137.wmf"/><Relationship Id="rId7" Type="http://schemas.openxmlformats.org/officeDocument/2006/relationships/image" Target="media/image3.wmf"/><Relationship Id="rId162" Type="http://schemas.openxmlformats.org/officeDocument/2006/relationships/image" Target="media/image158.wmf"/><Relationship Id="rId183" Type="http://schemas.openxmlformats.org/officeDocument/2006/relationships/image" Target="media/image179.wmf"/><Relationship Id="rId218" Type="http://schemas.openxmlformats.org/officeDocument/2006/relationships/image" Target="media/image214.wmf"/><Relationship Id="rId239" Type="http://schemas.openxmlformats.org/officeDocument/2006/relationships/image" Target="media/image235.wmf"/><Relationship Id="rId250" Type="http://schemas.openxmlformats.org/officeDocument/2006/relationships/image" Target="media/image246.wmf"/><Relationship Id="rId271" Type="http://schemas.openxmlformats.org/officeDocument/2006/relationships/image" Target="media/image267.wmf"/><Relationship Id="rId292" Type="http://schemas.openxmlformats.org/officeDocument/2006/relationships/image" Target="media/image288.wmf"/><Relationship Id="rId306" Type="http://schemas.openxmlformats.org/officeDocument/2006/relationships/image" Target="media/image302.wmf"/><Relationship Id="rId24" Type="http://schemas.openxmlformats.org/officeDocument/2006/relationships/image" Target="media/image20.wmf"/><Relationship Id="rId45" Type="http://schemas.openxmlformats.org/officeDocument/2006/relationships/image" Target="media/image41.wmf"/><Relationship Id="rId66" Type="http://schemas.openxmlformats.org/officeDocument/2006/relationships/image" Target="media/image62.wmf"/><Relationship Id="rId87" Type="http://schemas.openxmlformats.org/officeDocument/2006/relationships/image" Target="media/image83.wmf"/><Relationship Id="rId110" Type="http://schemas.openxmlformats.org/officeDocument/2006/relationships/image" Target="media/image106.wmf"/><Relationship Id="rId131" Type="http://schemas.openxmlformats.org/officeDocument/2006/relationships/image" Target="media/image127.wmf"/><Relationship Id="rId327" Type="http://schemas.openxmlformats.org/officeDocument/2006/relationships/image" Target="media/image323.wmf"/><Relationship Id="rId152" Type="http://schemas.openxmlformats.org/officeDocument/2006/relationships/image" Target="media/image148.wmf"/><Relationship Id="rId173" Type="http://schemas.openxmlformats.org/officeDocument/2006/relationships/image" Target="media/image169.wmf"/><Relationship Id="rId194" Type="http://schemas.openxmlformats.org/officeDocument/2006/relationships/image" Target="media/image190.wmf"/><Relationship Id="rId208" Type="http://schemas.openxmlformats.org/officeDocument/2006/relationships/image" Target="media/image204.wmf"/><Relationship Id="rId229" Type="http://schemas.openxmlformats.org/officeDocument/2006/relationships/image" Target="media/image225.wmf"/><Relationship Id="rId240" Type="http://schemas.openxmlformats.org/officeDocument/2006/relationships/image" Target="media/image236.wmf"/><Relationship Id="rId261" Type="http://schemas.openxmlformats.org/officeDocument/2006/relationships/image" Target="media/image257.wmf"/><Relationship Id="rId14" Type="http://schemas.openxmlformats.org/officeDocument/2006/relationships/image" Target="media/image10.wmf"/><Relationship Id="rId35" Type="http://schemas.openxmlformats.org/officeDocument/2006/relationships/image" Target="media/image31.wmf"/><Relationship Id="rId56" Type="http://schemas.openxmlformats.org/officeDocument/2006/relationships/image" Target="media/image52.wmf"/><Relationship Id="rId77" Type="http://schemas.openxmlformats.org/officeDocument/2006/relationships/image" Target="media/image73.wmf"/><Relationship Id="rId100" Type="http://schemas.openxmlformats.org/officeDocument/2006/relationships/image" Target="media/image96.wmf"/><Relationship Id="rId282" Type="http://schemas.openxmlformats.org/officeDocument/2006/relationships/image" Target="media/image278.wmf"/><Relationship Id="rId317" Type="http://schemas.openxmlformats.org/officeDocument/2006/relationships/image" Target="media/image313.wmf"/><Relationship Id="rId8" Type="http://schemas.openxmlformats.org/officeDocument/2006/relationships/image" Target="media/image4.wmf"/><Relationship Id="rId51" Type="http://schemas.openxmlformats.org/officeDocument/2006/relationships/image" Target="media/image47.wmf"/><Relationship Id="rId72" Type="http://schemas.openxmlformats.org/officeDocument/2006/relationships/image" Target="media/image68.wmf"/><Relationship Id="rId93" Type="http://schemas.openxmlformats.org/officeDocument/2006/relationships/image" Target="media/image89.wmf"/><Relationship Id="rId98" Type="http://schemas.openxmlformats.org/officeDocument/2006/relationships/image" Target="media/image94.wmf"/><Relationship Id="rId121" Type="http://schemas.openxmlformats.org/officeDocument/2006/relationships/image" Target="media/image117.wmf"/><Relationship Id="rId142" Type="http://schemas.openxmlformats.org/officeDocument/2006/relationships/image" Target="media/image138.wmf"/><Relationship Id="rId163" Type="http://schemas.openxmlformats.org/officeDocument/2006/relationships/image" Target="media/image159.wmf"/><Relationship Id="rId184" Type="http://schemas.openxmlformats.org/officeDocument/2006/relationships/image" Target="media/image180.wmf"/><Relationship Id="rId189" Type="http://schemas.openxmlformats.org/officeDocument/2006/relationships/image" Target="media/image185.wmf"/><Relationship Id="rId219" Type="http://schemas.openxmlformats.org/officeDocument/2006/relationships/image" Target="media/image215.wmf"/><Relationship Id="rId3" Type="http://schemas.openxmlformats.org/officeDocument/2006/relationships/settings" Target="settings.xml"/><Relationship Id="rId214" Type="http://schemas.openxmlformats.org/officeDocument/2006/relationships/image" Target="media/image210.wmf"/><Relationship Id="rId230" Type="http://schemas.openxmlformats.org/officeDocument/2006/relationships/image" Target="media/image226.wmf"/><Relationship Id="rId235" Type="http://schemas.openxmlformats.org/officeDocument/2006/relationships/image" Target="media/image231.wmf"/><Relationship Id="rId251" Type="http://schemas.openxmlformats.org/officeDocument/2006/relationships/image" Target="media/image247.wmf"/><Relationship Id="rId256" Type="http://schemas.openxmlformats.org/officeDocument/2006/relationships/image" Target="media/image252.wmf"/><Relationship Id="rId277" Type="http://schemas.openxmlformats.org/officeDocument/2006/relationships/image" Target="media/image273.wmf"/><Relationship Id="rId298" Type="http://schemas.openxmlformats.org/officeDocument/2006/relationships/image" Target="media/image294.wmf"/><Relationship Id="rId25" Type="http://schemas.openxmlformats.org/officeDocument/2006/relationships/image" Target="media/image21.wmf"/><Relationship Id="rId46" Type="http://schemas.openxmlformats.org/officeDocument/2006/relationships/image" Target="media/image42.wmf"/><Relationship Id="rId67" Type="http://schemas.openxmlformats.org/officeDocument/2006/relationships/image" Target="media/image63.wmf"/><Relationship Id="rId116" Type="http://schemas.openxmlformats.org/officeDocument/2006/relationships/image" Target="media/image112.wmf"/><Relationship Id="rId137" Type="http://schemas.openxmlformats.org/officeDocument/2006/relationships/image" Target="media/image133.wmf"/><Relationship Id="rId158" Type="http://schemas.openxmlformats.org/officeDocument/2006/relationships/image" Target="media/image154.wmf"/><Relationship Id="rId272" Type="http://schemas.openxmlformats.org/officeDocument/2006/relationships/image" Target="media/image268.wmf"/><Relationship Id="rId293" Type="http://schemas.openxmlformats.org/officeDocument/2006/relationships/image" Target="media/image289.wmf"/><Relationship Id="rId302" Type="http://schemas.openxmlformats.org/officeDocument/2006/relationships/image" Target="media/image298.wmf"/><Relationship Id="rId307" Type="http://schemas.openxmlformats.org/officeDocument/2006/relationships/image" Target="media/image303.wmf"/><Relationship Id="rId323" Type="http://schemas.openxmlformats.org/officeDocument/2006/relationships/image" Target="media/image319.wmf"/><Relationship Id="rId328" Type="http://schemas.openxmlformats.org/officeDocument/2006/relationships/image" Target="media/image324.wmf"/><Relationship Id="rId20" Type="http://schemas.openxmlformats.org/officeDocument/2006/relationships/image" Target="media/image16.wmf"/><Relationship Id="rId41" Type="http://schemas.openxmlformats.org/officeDocument/2006/relationships/image" Target="media/image37.wmf"/><Relationship Id="rId62" Type="http://schemas.openxmlformats.org/officeDocument/2006/relationships/image" Target="media/image58.wmf"/><Relationship Id="rId83" Type="http://schemas.openxmlformats.org/officeDocument/2006/relationships/image" Target="media/image79.wmf"/><Relationship Id="rId88" Type="http://schemas.openxmlformats.org/officeDocument/2006/relationships/image" Target="media/image84.wmf"/><Relationship Id="rId111" Type="http://schemas.openxmlformats.org/officeDocument/2006/relationships/image" Target="media/image107.wmf"/><Relationship Id="rId132" Type="http://schemas.openxmlformats.org/officeDocument/2006/relationships/image" Target="media/image128.wmf"/><Relationship Id="rId153" Type="http://schemas.openxmlformats.org/officeDocument/2006/relationships/image" Target="media/image149.wmf"/><Relationship Id="rId174" Type="http://schemas.openxmlformats.org/officeDocument/2006/relationships/image" Target="media/image170.wmf"/><Relationship Id="rId179" Type="http://schemas.openxmlformats.org/officeDocument/2006/relationships/image" Target="media/image175.wmf"/><Relationship Id="rId195" Type="http://schemas.openxmlformats.org/officeDocument/2006/relationships/image" Target="media/image191.wmf"/><Relationship Id="rId209" Type="http://schemas.openxmlformats.org/officeDocument/2006/relationships/image" Target="media/image205.wmf"/><Relationship Id="rId190" Type="http://schemas.openxmlformats.org/officeDocument/2006/relationships/image" Target="media/image186.wmf"/><Relationship Id="rId204" Type="http://schemas.openxmlformats.org/officeDocument/2006/relationships/image" Target="media/image200.wmf"/><Relationship Id="rId220" Type="http://schemas.openxmlformats.org/officeDocument/2006/relationships/image" Target="media/image216.wmf"/><Relationship Id="rId225" Type="http://schemas.openxmlformats.org/officeDocument/2006/relationships/image" Target="media/image221.wmf"/><Relationship Id="rId241" Type="http://schemas.openxmlformats.org/officeDocument/2006/relationships/image" Target="media/image237.wmf"/><Relationship Id="rId246" Type="http://schemas.openxmlformats.org/officeDocument/2006/relationships/image" Target="media/image242.wmf"/><Relationship Id="rId267" Type="http://schemas.openxmlformats.org/officeDocument/2006/relationships/image" Target="media/image263.wmf"/><Relationship Id="rId288" Type="http://schemas.openxmlformats.org/officeDocument/2006/relationships/image" Target="media/image284.wmf"/><Relationship Id="rId15" Type="http://schemas.openxmlformats.org/officeDocument/2006/relationships/image" Target="media/image11.wmf"/><Relationship Id="rId36" Type="http://schemas.openxmlformats.org/officeDocument/2006/relationships/image" Target="media/image32.wmf"/><Relationship Id="rId57" Type="http://schemas.openxmlformats.org/officeDocument/2006/relationships/image" Target="media/image53.wmf"/><Relationship Id="rId106" Type="http://schemas.openxmlformats.org/officeDocument/2006/relationships/image" Target="media/image102.wmf"/><Relationship Id="rId127" Type="http://schemas.openxmlformats.org/officeDocument/2006/relationships/image" Target="media/image123.wmf"/><Relationship Id="rId262" Type="http://schemas.openxmlformats.org/officeDocument/2006/relationships/image" Target="media/image258.wmf"/><Relationship Id="rId283" Type="http://schemas.openxmlformats.org/officeDocument/2006/relationships/image" Target="media/image279.wmf"/><Relationship Id="rId313" Type="http://schemas.openxmlformats.org/officeDocument/2006/relationships/image" Target="media/image309.wmf"/><Relationship Id="rId318" Type="http://schemas.openxmlformats.org/officeDocument/2006/relationships/image" Target="media/image314.wmf"/><Relationship Id="rId10" Type="http://schemas.openxmlformats.org/officeDocument/2006/relationships/image" Target="media/image6.wmf"/><Relationship Id="rId31" Type="http://schemas.openxmlformats.org/officeDocument/2006/relationships/image" Target="media/image27.wmf"/><Relationship Id="rId52" Type="http://schemas.openxmlformats.org/officeDocument/2006/relationships/image" Target="media/image48.wmf"/><Relationship Id="rId73" Type="http://schemas.openxmlformats.org/officeDocument/2006/relationships/image" Target="media/image69.wmf"/><Relationship Id="rId78" Type="http://schemas.openxmlformats.org/officeDocument/2006/relationships/image" Target="media/image74.wmf"/><Relationship Id="rId94" Type="http://schemas.openxmlformats.org/officeDocument/2006/relationships/image" Target="media/image90.wmf"/><Relationship Id="rId99" Type="http://schemas.openxmlformats.org/officeDocument/2006/relationships/image" Target="media/image95.wmf"/><Relationship Id="rId101" Type="http://schemas.openxmlformats.org/officeDocument/2006/relationships/image" Target="media/image97.wmf"/><Relationship Id="rId122" Type="http://schemas.openxmlformats.org/officeDocument/2006/relationships/image" Target="media/image118.wmf"/><Relationship Id="rId143" Type="http://schemas.openxmlformats.org/officeDocument/2006/relationships/image" Target="media/image139.wmf"/><Relationship Id="rId148" Type="http://schemas.openxmlformats.org/officeDocument/2006/relationships/image" Target="media/image144.wmf"/><Relationship Id="rId164" Type="http://schemas.openxmlformats.org/officeDocument/2006/relationships/image" Target="media/image160.wmf"/><Relationship Id="rId169" Type="http://schemas.openxmlformats.org/officeDocument/2006/relationships/image" Target="media/image165.wmf"/><Relationship Id="rId185" Type="http://schemas.openxmlformats.org/officeDocument/2006/relationships/image" Target="media/image181.wmf"/><Relationship Id="rId4" Type="http://schemas.openxmlformats.org/officeDocument/2006/relationships/webSettings" Target="webSettings.xml"/><Relationship Id="rId9" Type="http://schemas.openxmlformats.org/officeDocument/2006/relationships/image" Target="media/image5.wmf"/><Relationship Id="rId180" Type="http://schemas.openxmlformats.org/officeDocument/2006/relationships/image" Target="media/image176.wmf"/><Relationship Id="rId210" Type="http://schemas.openxmlformats.org/officeDocument/2006/relationships/image" Target="media/image206.wmf"/><Relationship Id="rId215" Type="http://schemas.openxmlformats.org/officeDocument/2006/relationships/image" Target="media/image211.wmf"/><Relationship Id="rId236" Type="http://schemas.openxmlformats.org/officeDocument/2006/relationships/image" Target="media/image232.wmf"/><Relationship Id="rId257" Type="http://schemas.openxmlformats.org/officeDocument/2006/relationships/image" Target="media/image253.wmf"/><Relationship Id="rId278" Type="http://schemas.openxmlformats.org/officeDocument/2006/relationships/image" Target="media/image274.wmf"/><Relationship Id="rId26" Type="http://schemas.openxmlformats.org/officeDocument/2006/relationships/image" Target="media/image22.wmf"/><Relationship Id="rId231" Type="http://schemas.openxmlformats.org/officeDocument/2006/relationships/image" Target="media/image227.wmf"/><Relationship Id="rId252" Type="http://schemas.openxmlformats.org/officeDocument/2006/relationships/image" Target="media/image248.wmf"/><Relationship Id="rId273" Type="http://schemas.openxmlformats.org/officeDocument/2006/relationships/image" Target="media/image269.wmf"/><Relationship Id="rId294" Type="http://schemas.openxmlformats.org/officeDocument/2006/relationships/image" Target="media/image290.wmf"/><Relationship Id="rId308" Type="http://schemas.openxmlformats.org/officeDocument/2006/relationships/image" Target="media/image304.wmf"/><Relationship Id="rId329" Type="http://schemas.openxmlformats.org/officeDocument/2006/relationships/image" Target="media/image325.wmf"/><Relationship Id="rId47" Type="http://schemas.openxmlformats.org/officeDocument/2006/relationships/image" Target="media/image43.wmf"/><Relationship Id="rId68" Type="http://schemas.openxmlformats.org/officeDocument/2006/relationships/image" Target="media/image64.wmf"/><Relationship Id="rId89" Type="http://schemas.openxmlformats.org/officeDocument/2006/relationships/image" Target="media/image85.wmf"/><Relationship Id="rId112" Type="http://schemas.openxmlformats.org/officeDocument/2006/relationships/image" Target="media/image108.wmf"/><Relationship Id="rId133" Type="http://schemas.openxmlformats.org/officeDocument/2006/relationships/image" Target="media/image129.wmf"/><Relationship Id="rId154" Type="http://schemas.openxmlformats.org/officeDocument/2006/relationships/image" Target="media/image150.wmf"/><Relationship Id="rId175" Type="http://schemas.openxmlformats.org/officeDocument/2006/relationships/image" Target="media/image171.wmf"/><Relationship Id="rId196" Type="http://schemas.openxmlformats.org/officeDocument/2006/relationships/image" Target="media/image192.wmf"/><Relationship Id="rId200" Type="http://schemas.openxmlformats.org/officeDocument/2006/relationships/image" Target="media/image196.wmf"/><Relationship Id="rId16" Type="http://schemas.openxmlformats.org/officeDocument/2006/relationships/image" Target="media/image12.wmf"/><Relationship Id="rId221" Type="http://schemas.openxmlformats.org/officeDocument/2006/relationships/image" Target="media/image217.wmf"/><Relationship Id="rId242" Type="http://schemas.openxmlformats.org/officeDocument/2006/relationships/image" Target="media/image238.wmf"/><Relationship Id="rId263" Type="http://schemas.openxmlformats.org/officeDocument/2006/relationships/image" Target="media/image259.wmf"/><Relationship Id="rId284" Type="http://schemas.openxmlformats.org/officeDocument/2006/relationships/image" Target="media/image280.wmf"/><Relationship Id="rId319" Type="http://schemas.openxmlformats.org/officeDocument/2006/relationships/image" Target="media/image315.wmf"/><Relationship Id="rId37" Type="http://schemas.openxmlformats.org/officeDocument/2006/relationships/image" Target="media/image33.wmf"/><Relationship Id="rId58" Type="http://schemas.openxmlformats.org/officeDocument/2006/relationships/image" Target="media/image54.wmf"/><Relationship Id="rId79" Type="http://schemas.openxmlformats.org/officeDocument/2006/relationships/image" Target="media/image75.wmf"/><Relationship Id="rId102" Type="http://schemas.openxmlformats.org/officeDocument/2006/relationships/image" Target="media/image98.wmf"/><Relationship Id="rId123" Type="http://schemas.openxmlformats.org/officeDocument/2006/relationships/image" Target="media/image119.wmf"/><Relationship Id="rId144" Type="http://schemas.openxmlformats.org/officeDocument/2006/relationships/image" Target="media/image140.wmf"/><Relationship Id="rId330" Type="http://schemas.openxmlformats.org/officeDocument/2006/relationships/image" Target="media/image326.wmf"/><Relationship Id="rId90" Type="http://schemas.openxmlformats.org/officeDocument/2006/relationships/image" Target="media/image86.wmf"/><Relationship Id="rId165" Type="http://schemas.openxmlformats.org/officeDocument/2006/relationships/image" Target="media/image161.wmf"/><Relationship Id="rId186" Type="http://schemas.openxmlformats.org/officeDocument/2006/relationships/image" Target="media/image182.wmf"/><Relationship Id="rId211" Type="http://schemas.openxmlformats.org/officeDocument/2006/relationships/image" Target="media/image207.wmf"/><Relationship Id="rId232" Type="http://schemas.openxmlformats.org/officeDocument/2006/relationships/image" Target="media/image228.wmf"/><Relationship Id="rId253" Type="http://schemas.openxmlformats.org/officeDocument/2006/relationships/image" Target="media/image249.wmf"/><Relationship Id="rId274" Type="http://schemas.openxmlformats.org/officeDocument/2006/relationships/image" Target="media/image270.wmf"/><Relationship Id="rId295" Type="http://schemas.openxmlformats.org/officeDocument/2006/relationships/image" Target="media/image291.wmf"/><Relationship Id="rId309" Type="http://schemas.openxmlformats.org/officeDocument/2006/relationships/image" Target="media/image305.wmf"/><Relationship Id="rId27" Type="http://schemas.openxmlformats.org/officeDocument/2006/relationships/image" Target="media/image23.wmf"/><Relationship Id="rId48" Type="http://schemas.openxmlformats.org/officeDocument/2006/relationships/image" Target="media/image44.wmf"/><Relationship Id="rId69" Type="http://schemas.openxmlformats.org/officeDocument/2006/relationships/image" Target="media/image65.wmf"/><Relationship Id="rId113" Type="http://schemas.openxmlformats.org/officeDocument/2006/relationships/image" Target="media/image109.wmf"/><Relationship Id="rId134" Type="http://schemas.openxmlformats.org/officeDocument/2006/relationships/image" Target="media/image130.wmf"/><Relationship Id="rId320" Type="http://schemas.openxmlformats.org/officeDocument/2006/relationships/image" Target="media/image316.wmf"/><Relationship Id="rId80" Type="http://schemas.openxmlformats.org/officeDocument/2006/relationships/image" Target="media/image76.wmf"/><Relationship Id="rId155" Type="http://schemas.openxmlformats.org/officeDocument/2006/relationships/image" Target="media/image151.wmf"/><Relationship Id="rId176" Type="http://schemas.openxmlformats.org/officeDocument/2006/relationships/image" Target="media/image172.wmf"/><Relationship Id="rId197" Type="http://schemas.openxmlformats.org/officeDocument/2006/relationships/image" Target="media/image193.wmf"/><Relationship Id="rId201" Type="http://schemas.openxmlformats.org/officeDocument/2006/relationships/image" Target="media/image197.wmf"/><Relationship Id="rId222" Type="http://schemas.openxmlformats.org/officeDocument/2006/relationships/image" Target="media/image218.wmf"/><Relationship Id="rId243" Type="http://schemas.openxmlformats.org/officeDocument/2006/relationships/image" Target="media/image239.wmf"/><Relationship Id="rId264" Type="http://schemas.openxmlformats.org/officeDocument/2006/relationships/image" Target="media/image260.wmf"/><Relationship Id="rId285" Type="http://schemas.openxmlformats.org/officeDocument/2006/relationships/image" Target="media/image281.wmf"/><Relationship Id="rId17" Type="http://schemas.openxmlformats.org/officeDocument/2006/relationships/image" Target="media/image13.wmf"/><Relationship Id="rId38" Type="http://schemas.openxmlformats.org/officeDocument/2006/relationships/image" Target="media/image34.wmf"/><Relationship Id="rId59" Type="http://schemas.openxmlformats.org/officeDocument/2006/relationships/image" Target="media/image55.wmf"/><Relationship Id="rId103" Type="http://schemas.openxmlformats.org/officeDocument/2006/relationships/image" Target="media/image99.wmf"/><Relationship Id="rId124" Type="http://schemas.openxmlformats.org/officeDocument/2006/relationships/image" Target="media/image120.wmf"/><Relationship Id="rId310" Type="http://schemas.openxmlformats.org/officeDocument/2006/relationships/image" Target="media/image306.wmf"/><Relationship Id="rId70" Type="http://schemas.openxmlformats.org/officeDocument/2006/relationships/image" Target="media/image66.wmf"/><Relationship Id="rId91" Type="http://schemas.openxmlformats.org/officeDocument/2006/relationships/image" Target="media/image87.wmf"/><Relationship Id="rId145" Type="http://schemas.openxmlformats.org/officeDocument/2006/relationships/image" Target="media/image141.wmf"/><Relationship Id="rId166" Type="http://schemas.openxmlformats.org/officeDocument/2006/relationships/image" Target="media/image162.wmf"/><Relationship Id="rId187" Type="http://schemas.openxmlformats.org/officeDocument/2006/relationships/image" Target="media/image183.wmf"/><Relationship Id="rId331" Type="http://schemas.openxmlformats.org/officeDocument/2006/relationships/fontTable" Target="fontTable.xml"/><Relationship Id="rId1" Type="http://schemas.openxmlformats.org/officeDocument/2006/relationships/numbering" Target="numbering.xml"/><Relationship Id="rId212" Type="http://schemas.openxmlformats.org/officeDocument/2006/relationships/image" Target="media/image208.wmf"/><Relationship Id="rId233" Type="http://schemas.openxmlformats.org/officeDocument/2006/relationships/image" Target="media/image229.wmf"/><Relationship Id="rId254" Type="http://schemas.openxmlformats.org/officeDocument/2006/relationships/image" Target="media/image250.wmf"/><Relationship Id="rId28" Type="http://schemas.openxmlformats.org/officeDocument/2006/relationships/image" Target="media/image24.wmf"/><Relationship Id="rId49" Type="http://schemas.openxmlformats.org/officeDocument/2006/relationships/image" Target="media/image45.wmf"/><Relationship Id="rId114" Type="http://schemas.openxmlformats.org/officeDocument/2006/relationships/image" Target="media/image110.wmf"/><Relationship Id="rId275" Type="http://schemas.openxmlformats.org/officeDocument/2006/relationships/image" Target="media/image271.wmf"/><Relationship Id="rId296" Type="http://schemas.openxmlformats.org/officeDocument/2006/relationships/image" Target="media/image292.wmf"/><Relationship Id="rId300" Type="http://schemas.openxmlformats.org/officeDocument/2006/relationships/image" Target="media/image296.wmf"/><Relationship Id="rId60" Type="http://schemas.openxmlformats.org/officeDocument/2006/relationships/image" Target="media/image56.wmf"/><Relationship Id="rId81" Type="http://schemas.openxmlformats.org/officeDocument/2006/relationships/image" Target="media/image77.wmf"/><Relationship Id="rId135" Type="http://schemas.openxmlformats.org/officeDocument/2006/relationships/image" Target="media/image131.wmf"/><Relationship Id="rId156" Type="http://schemas.openxmlformats.org/officeDocument/2006/relationships/image" Target="media/image152.wmf"/><Relationship Id="rId177" Type="http://schemas.openxmlformats.org/officeDocument/2006/relationships/image" Target="media/image173.wmf"/><Relationship Id="rId198" Type="http://schemas.openxmlformats.org/officeDocument/2006/relationships/image" Target="media/image194.wmf"/><Relationship Id="rId321" Type="http://schemas.openxmlformats.org/officeDocument/2006/relationships/image" Target="media/image317.wmf"/><Relationship Id="rId202" Type="http://schemas.openxmlformats.org/officeDocument/2006/relationships/image" Target="media/image198.wmf"/><Relationship Id="rId223" Type="http://schemas.openxmlformats.org/officeDocument/2006/relationships/image" Target="media/image219.wmf"/><Relationship Id="rId244" Type="http://schemas.openxmlformats.org/officeDocument/2006/relationships/image" Target="media/image240.wmf"/><Relationship Id="rId18" Type="http://schemas.openxmlformats.org/officeDocument/2006/relationships/image" Target="media/image14.wmf"/><Relationship Id="rId39" Type="http://schemas.openxmlformats.org/officeDocument/2006/relationships/image" Target="media/image35.wmf"/><Relationship Id="rId265" Type="http://schemas.openxmlformats.org/officeDocument/2006/relationships/image" Target="media/image261.wmf"/><Relationship Id="rId286" Type="http://schemas.openxmlformats.org/officeDocument/2006/relationships/image" Target="media/image282.wmf"/><Relationship Id="rId50" Type="http://schemas.openxmlformats.org/officeDocument/2006/relationships/image" Target="media/image46.wmf"/><Relationship Id="rId104" Type="http://schemas.openxmlformats.org/officeDocument/2006/relationships/image" Target="media/image100.wmf"/><Relationship Id="rId125" Type="http://schemas.openxmlformats.org/officeDocument/2006/relationships/image" Target="media/image121.wmf"/><Relationship Id="rId146" Type="http://schemas.openxmlformats.org/officeDocument/2006/relationships/image" Target="media/image142.wmf"/><Relationship Id="rId167" Type="http://schemas.openxmlformats.org/officeDocument/2006/relationships/image" Target="media/image163.wmf"/><Relationship Id="rId188" Type="http://schemas.openxmlformats.org/officeDocument/2006/relationships/image" Target="media/image184.wmf"/><Relationship Id="rId311" Type="http://schemas.openxmlformats.org/officeDocument/2006/relationships/image" Target="media/image307.wmf"/><Relationship Id="rId332" Type="http://schemas.openxmlformats.org/officeDocument/2006/relationships/theme" Target="theme/theme1.xml"/><Relationship Id="rId71" Type="http://schemas.openxmlformats.org/officeDocument/2006/relationships/image" Target="media/image67.wmf"/><Relationship Id="rId92" Type="http://schemas.openxmlformats.org/officeDocument/2006/relationships/image" Target="media/image88.wmf"/><Relationship Id="rId213" Type="http://schemas.openxmlformats.org/officeDocument/2006/relationships/image" Target="media/image209.wmf"/><Relationship Id="rId234" Type="http://schemas.openxmlformats.org/officeDocument/2006/relationships/image" Target="media/image230.wmf"/><Relationship Id="rId2" Type="http://schemas.openxmlformats.org/officeDocument/2006/relationships/styles" Target="styles.xml"/><Relationship Id="rId29" Type="http://schemas.openxmlformats.org/officeDocument/2006/relationships/image" Target="media/image25.wmf"/><Relationship Id="rId255" Type="http://schemas.openxmlformats.org/officeDocument/2006/relationships/image" Target="media/image251.wmf"/><Relationship Id="rId276" Type="http://schemas.openxmlformats.org/officeDocument/2006/relationships/image" Target="media/image272.wmf"/><Relationship Id="rId297" Type="http://schemas.openxmlformats.org/officeDocument/2006/relationships/image" Target="media/image293.wmf"/><Relationship Id="rId40" Type="http://schemas.openxmlformats.org/officeDocument/2006/relationships/image" Target="media/image36.wmf"/><Relationship Id="rId115" Type="http://schemas.openxmlformats.org/officeDocument/2006/relationships/image" Target="media/image111.wmf"/><Relationship Id="rId136" Type="http://schemas.openxmlformats.org/officeDocument/2006/relationships/image" Target="media/image132.wmf"/><Relationship Id="rId157" Type="http://schemas.openxmlformats.org/officeDocument/2006/relationships/image" Target="media/image153.wmf"/><Relationship Id="rId178" Type="http://schemas.openxmlformats.org/officeDocument/2006/relationships/image" Target="media/image174.wmf"/><Relationship Id="rId301" Type="http://schemas.openxmlformats.org/officeDocument/2006/relationships/image" Target="media/image297.wmf"/><Relationship Id="rId322" Type="http://schemas.openxmlformats.org/officeDocument/2006/relationships/image" Target="media/image318.wmf"/><Relationship Id="rId61" Type="http://schemas.openxmlformats.org/officeDocument/2006/relationships/image" Target="media/image57.wmf"/><Relationship Id="rId82" Type="http://schemas.openxmlformats.org/officeDocument/2006/relationships/image" Target="media/image78.wmf"/><Relationship Id="rId199" Type="http://schemas.openxmlformats.org/officeDocument/2006/relationships/image" Target="media/image195.wmf"/><Relationship Id="rId203" Type="http://schemas.openxmlformats.org/officeDocument/2006/relationships/image" Target="media/image199.wmf"/><Relationship Id="rId19" Type="http://schemas.openxmlformats.org/officeDocument/2006/relationships/image" Target="media/image15.wmf"/><Relationship Id="rId224" Type="http://schemas.openxmlformats.org/officeDocument/2006/relationships/image" Target="media/image220.wmf"/><Relationship Id="rId245" Type="http://schemas.openxmlformats.org/officeDocument/2006/relationships/image" Target="media/image241.wmf"/><Relationship Id="rId266" Type="http://schemas.openxmlformats.org/officeDocument/2006/relationships/image" Target="media/image262.wmf"/><Relationship Id="rId287" Type="http://schemas.openxmlformats.org/officeDocument/2006/relationships/image" Target="media/image283.wmf"/><Relationship Id="rId30" Type="http://schemas.openxmlformats.org/officeDocument/2006/relationships/image" Target="media/image26.wmf"/><Relationship Id="rId105" Type="http://schemas.openxmlformats.org/officeDocument/2006/relationships/image" Target="media/image101.wmf"/><Relationship Id="rId126" Type="http://schemas.openxmlformats.org/officeDocument/2006/relationships/image" Target="media/image122.wmf"/><Relationship Id="rId147" Type="http://schemas.openxmlformats.org/officeDocument/2006/relationships/image" Target="media/image143.wmf"/><Relationship Id="rId168" Type="http://schemas.openxmlformats.org/officeDocument/2006/relationships/image" Target="media/image164.wmf"/><Relationship Id="rId312" Type="http://schemas.openxmlformats.org/officeDocument/2006/relationships/image" Target="media/image30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3518</Words>
  <Characters>20057</Characters>
  <Application>Microsoft Office Word</Application>
  <DocSecurity>0</DocSecurity>
  <Lines>167</Lines>
  <Paragraphs>47</Paragraphs>
  <ScaleCrop>false</ScaleCrop>
  <Company>Home</Company>
  <LinksUpToDate>false</LinksUpToDate>
  <CharactersWithSpaces>23528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Ряды Фурье</dc:title>
  <dc:subject/>
  <dc:creator>User</dc:creator>
  <cp:keywords/>
  <dc:description/>
  <cp:lastModifiedBy>admin</cp:lastModifiedBy>
  <cp:revision>2</cp:revision>
  <dcterms:created xsi:type="dcterms:W3CDTF">2014-02-20T03:41:00Z</dcterms:created>
  <dcterms:modified xsi:type="dcterms:W3CDTF">2014-02-20T03:41:00Z</dcterms:modified>
</cp:coreProperties>
</file>