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Министерство образования и науки Украины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ОДЕССКИЙ НАЦИОНАЛЬНЫЙ ПОЛИТЕХНИЧЕСКИЙ УНИВЕРСИТЕТ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7"/>
        </w:rPr>
      </w:pPr>
      <w:r w:rsidRPr="005E6B28">
        <w:rPr>
          <w:rFonts w:ascii="Times New Roman" w:hAnsi="Times New Roman"/>
          <w:b/>
          <w:bCs/>
          <w:sz w:val="28"/>
          <w:szCs w:val="27"/>
        </w:rPr>
        <w:t>Курсовая работа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По дисциплине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5E6B28">
        <w:rPr>
          <w:rFonts w:ascii="Times New Roman" w:hAnsi="Times New Roman"/>
          <w:sz w:val="28"/>
          <w:szCs w:val="24"/>
        </w:rPr>
        <w:t>“</w:t>
      </w:r>
      <w:r w:rsidRPr="005E6B28">
        <w:rPr>
          <w:rFonts w:ascii="Times New Roman" w:hAnsi="Times New Roman"/>
          <w:sz w:val="28"/>
          <w:szCs w:val="36"/>
        </w:rPr>
        <w:t>Объектно-ориентированное программирование”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8"/>
          <w:szCs w:val="32"/>
        </w:rPr>
      </w:pPr>
      <w:r w:rsidRPr="005E6B28">
        <w:rPr>
          <w:rFonts w:ascii="Times New Roman" w:hAnsi="Times New Roman"/>
          <w:b/>
          <w:bCs/>
          <w:sz w:val="28"/>
          <w:szCs w:val="32"/>
        </w:rPr>
        <w:t>Выполнил: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32"/>
        </w:rPr>
      </w:pPr>
      <w:r w:rsidRPr="005E6B28">
        <w:rPr>
          <w:rFonts w:ascii="Times New Roman" w:hAnsi="Times New Roman"/>
          <w:sz w:val="28"/>
          <w:szCs w:val="32"/>
        </w:rPr>
        <w:t>студент группы АС-071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i/>
          <w:iCs/>
          <w:sz w:val="28"/>
          <w:szCs w:val="32"/>
        </w:rPr>
      </w:pPr>
      <w:r w:rsidRPr="005E6B28">
        <w:rPr>
          <w:rFonts w:ascii="Times New Roman" w:hAnsi="Times New Roman"/>
          <w:i/>
          <w:iCs/>
          <w:sz w:val="28"/>
          <w:szCs w:val="32"/>
        </w:rPr>
        <w:t>Беспечный П. А.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8"/>
          <w:szCs w:val="32"/>
        </w:rPr>
      </w:pPr>
      <w:r w:rsidRPr="005E6B28">
        <w:rPr>
          <w:rFonts w:ascii="Times New Roman" w:hAnsi="Times New Roman"/>
          <w:b/>
          <w:bCs/>
          <w:sz w:val="28"/>
          <w:szCs w:val="32"/>
        </w:rPr>
        <w:t xml:space="preserve">Руководитель: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6B28">
        <w:rPr>
          <w:rFonts w:ascii="Times New Roman" w:hAnsi="Times New Roman"/>
          <w:b/>
          <w:sz w:val="28"/>
          <w:szCs w:val="28"/>
        </w:rPr>
        <w:t>Кунгурцев А.Б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Общая оценка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Дата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E6B28" w:rsidRDefault="005E6B28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E6B28" w:rsidRDefault="005E6B28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E6B28" w:rsidRPr="005E6B28" w:rsidRDefault="005E6B28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5E6B28">
        <w:rPr>
          <w:rFonts w:ascii="Times New Roman" w:hAnsi="Times New Roman"/>
          <w:sz w:val="28"/>
          <w:szCs w:val="32"/>
        </w:rPr>
        <w:t>Одесса 2009</w:t>
      </w:r>
    </w:p>
    <w:p w:rsidR="00890BE7" w:rsidRPr="005E6B28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890BE7" w:rsidRPr="005E6B28">
        <w:rPr>
          <w:rFonts w:ascii="Times New Roman" w:hAnsi="Times New Roman"/>
          <w:b/>
          <w:sz w:val="28"/>
        </w:rPr>
        <w:lastRenderedPageBreak/>
        <w:t>С</w:t>
      </w:r>
      <w:r w:rsidRPr="005E6B28">
        <w:rPr>
          <w:rFonts w:ascii="Times New Roman" w:hAnsi="Times New Roman"/>
          <w:b/>
          <w:sz w:val="28"/>
        </w:rPr>
        <w:t>одержание</w:t>
      </w:r>
    </w:p>
    <w:p w:rsidR="005E6B28" w:rsidRPr="005E6B28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E6B28" w:rsidRPr="005E6B28" w:rsidRDefault="00890BE7" w:rsidP="005E6B28">
      <w:pPr>
        <w:pStyle w:val="ac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 w:line="360" w:lineRule="auto"/>
        <w:ind w:left="0" w:firstLine="0"/>
        <w:rPr>
          <w:rFonts w:ascii="Times New Roman" w:hAnsi="Times New Roman"/>
          <w:bCs/>
          <w:color w:val="000000"/>
          <w:kern w:val="0"/>
          <w:sz w:val="28"/>
          <w:szCs w:val="28"/>
        </w:rPr>
      </w:pPr>
      <w:r w:rsidRPr="005E6B28">
        <w:rPr>
          <w:rFonts w:ascii="Times New Roman" w:hAnsi="Times New Roman"/>
          <w:color w:val="000000"/>
          <w:kern w:val="0"/>
          <w:sz w:val="28"/>
          <w:szCs w:val="28"/>
        </w:rPr>
        <w:t>Задания на разработку</w:t>
      </w:r>
    </w:p>
    <w:p w:rsidR="005E6B28" w:rsidRPr="005E6B28" w:rsidRDefault="00890BE7" w:rsidP="005E6B28">
      <w:pPr>
        <w:pStyle w:val="ac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 w:line="360" w:lineRule="auto"/>
        <w:ind w:left="0" w:firstLine="0"/>
        <w:rPr>
          <w:rFonts w:ascii="Times New Roman" w:hAnsi="Times New Roman"/>
          <w:bCs/>
          <w:color w:val="000000"/>
          <w:kern w:val="0"/>
          <w:sz w:val="28"/>
          <w:szCs w:val="28"/>
        </w:rPr>
      </w:pPr>
      <w:r w:rsidRPr="005E6B28">
        <w:rPr>
          <w:rFonts w:ascii="Times New Roman" w:hAnsi="Times New Roman"/>
          <w:bCs/>
          <w:color w:val="000000"/>
          <w:kern w:val="0"/>
          <w:sz w:val="28"/>
          <w:szCs w:val="28"/>
        </w:rPr>
        <w:t>Список классов программы</w:t>
      </w:r>
    </w:p>
    <w:p w:rsidR="005E6B28" w:rsidRPr="005E6B28" w:rsidRDefault="00890BE7" w:rsidP="005E6B28">
      <w:pPr>
        <w:pStyle w:val="ac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 w:line="360" w:lineRule="auto"/>
        <w:ind w:left="0" w:firstLine="0"/>
        <w:rPr>
          <w:rFonts w:ascii="Times New Roman" w:hAnsi="Times New Roman"/>
          <w:color w:val="000000"/>
          <w:kern w:val="0"/>
          <w:sz w:val="28"/>
          <w:szCs w:val="28"/>
        </w:rPr>
      </w:pPr>
      <w:r w:rsidRPr="005E6B28">
        <w:rPr>
          <w:rFonts w:ascii="Times New Roman" w:hAnsi="Times New Roman"/>
          <w:color w:val="000000"/>
          <w:kern w:val="0"/>
          <w:sz w:val="28"/>
          <w:szCs w:val="28"/>
        </w:rPr>
        <w:t>Классы программы</w:t>
      </w:r>
    </w:p>
    <w:p w:rsidR="005E6B28" w:rsidRPr="005E6B28" w:rsidRDefault="00890BE7" w:rsidP="005E6B28">
      <w:pPr>
        <w:pStyle w:val="ac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 w:line="360" w:lineRule="auto"/>
        <w:ind w:left="0" w:firstLine="0"/>
        <w:rPr>
          <w:rFonts w:ascii="Times New Roman" w:hAnsi="Times New Roman"/>
          <w:color w:val="000000"/>
          <w:kern w:val="0"/>
          <w:sz w:val="28"/>
          <w:szCs w:val="28"/>
        </w:rPr>
      </w:pPr>
      <w:r w:rsidRPr="005E6B28">
        <w:rPr>
          <w:rFonts w:ascii="Times New Roman" w:hAnsi="Times New Roman"/>
          <w:color w:val="000000"/>
          <w:kern w:val="0"/>
          <w:sz w:val="28"/>
          <w:szCs w:val="28"/>
        </w:rPr>
        <w:t>Инструкция пользователя</w:t>
      </w:r>
    </w:p>
    <w:p w:rsidR="005E6B28" w:rsidRPr="005E6B28" w:rsidRDefault="00890BE7" w:rsidP="005E6B28">
      <w:pPr>
        <w:widowControl w:val="0"/>
        <w:tabs>
          <w:tab w:val="num" w:pos="426"/>
        </w:tabs>
        <w:suppressAutoHyphens w:val="0"/>
        <w:spacing w:after="0" w:line="360" w:lineRule="auto"/>
        <w:rPr>
          <w:rFonts w:ascii="Times New Roman" w:hAnsi="Times New Roman"/>
          <w:color w:val="000000"/>
          <w:kern w:val="0"/>
          <w:sz w:val="28"/>
          <w:szCs w:val="28"/>
        </w:rPr>
      </w:pPr>
      <w:r w:rsidRPr="005E6B28">
        <w:rPr>
          <w:rFonts w:ascii="Times New Roman" w:hAnsi="Times New Roman"/>
          <w:color w:val="000000"/>
          <w:kern w:val="0"/>
          <w:sz w:val="28"/>
          <w:szCs w:val="28"/>
        </w:rPr>
        <w:t xml:space="preserve">Список Литературы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0BE7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5E6B28">
        <w:rPr>
          <w:rFonts w:ascii="Times New Roman" w:hAnsi="Times New Roman"/>
          <w:b/>
          <w:sz w:val="28"/>
          <w:szCs w:val="28"/>
        </w:rPr>
        <w:t xml:space="preserve">1 </w:t>
      </w:r>
      <w:r w:rsidR="00890BE7" w:rsidRPr="005E6B28">
        <w:rPr>
          <w:rFonts w:ascii="Times New Roman" w:hAnsi="Times New Roman"/>
          <w:b/>
          <w:sz w:val="28"/>
          <w:szCs w:val="28"/>
        </w:rPr>
        <w:t>Задания</w:t>
      </w:r>
    </w:p>
    <w:p w:rsidR="005E6B28" w:rsidRPr="005E6B28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5E6B28">
        <w:rPr>
          <w:rFonts w:ascii="Times New Roman" w:hAnsi="Times New Roman"/>
          <w:b/>
          <w:sz w:val="28"/>
        </w:rPr>
        <w:t>Вариант №1</w:t>
      </w:r>
    </w:p>
    <w:p w:rsidR="00890BE7" w:rsidRPr="005E6B28" w:rsidRDefault="00890BE7" w:rsidP="005E6B28">
      <w:pPr>
        <w:pStyle w:val="ab"/>
        <w:suppressAutoHyphens w:val="0"/>
        <w:spacing w:before="0" w:after="0" w:line="360" w:lineRule="auto"/>
        <w:ind w:firstLine="709"/>
        <w:jc w:val="both"/>
        <w:rPr>
          <w:sz w:val="28"/>
          <w:lang w:val="uk-UA"/>
        </w:rPr>
      </w:pPr>
      <w:r w:rsidRPr="005E6B28">
        <w:rPr>
          <w:sz w:val="28"/>
          <w:lang w:val="uk-UA"/>
        </w:rPr>
        <w:t>Завдання №1.</w:t>
      </w:r>
    </w:p>
    <w:p w:rsidR="00890BE7" w:rsidRPr="005E6B28" w:rsidRDefault="00890BE7" w:rsidP="005E6B28">
      <w:pPr>
        <w:pStyle w:val="ab"/>
        <w:suppressAutoHyphens w:val="0"/>
        <w:spacing w:before="0" w:after="0" w:line="360" w:lineRule="auto"/>
        <w:ind w:firstLine="709"/>
        <w:jc w:val="both"/>
        <w:rPr>
          <w:sz w:val="28"/>
          <w:lang w:val="uk-UA"/>
        </w:rPr>
      </w:pPr>
      <w:r w:rsidRPr="005E6B28">
        <w:rPr>
          <w:sz w:val="28"/>
          <w:lang w:val="uk-UA"/>
        </w:rPr>
        <w:t>Учбовий матеріал – елементарні конструкції мови С++.</w:t>
      </w:r>
    </w:p>
    <w:p w:rsidR="00890BE7" w:rsidRPr="005E6B28" w:rsidRDefault="00890BE7" w:rsidP="005E6B28">
      <w:pPr>
        <w:pStyle w:val="ab"/>
        <w:suppressAutoHyphens w:val="0"/>
        <w:spacing w:before="0" w:after="0" w:line="360" w:lineRule="auto"/>
        <w:ind w:firstLine="709"/>
        <w:jc w:val="both"/>
        <w:rPr>
          <w:sz w:val="28"/>
          <w:lang w:val="uk-UA"/>
        </w:rPr>
      </w:pPr>
      <w:r w:rsidRPr="005E6B28">
        <w:rPr>
          <w:sz w:val="28"/>
          <w:lang w:val="uk-UA"/>
        </w:rPr>
        <w:t>Треба реалізувати наступні вимоги до програмних класів:1.1, 2.2, 3.2, 4.2, 5.1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5E6B28">
        <w:rPr>
          <w:rFonts w:ascii="Times New Roman" w:hAnsi="Times New Roman"/>
          <w:b/>
          <w:sz w:val="28"/>
        </w:rPr>
        <w:t>Задания на разработку: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2. Составные части учебной программы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Учебная программа должна состоять из следующих классов.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представления учебного материала.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Чтение учебного материала из файла.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Предоставление студенту порции учебного материала.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Переход к следующей порции материала.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5E6B28" w:rsidRDefault="009F5AC1" w:rsidP="009F5AC1">
      <w:pPr>
        <w:pStyle w:val="ac"/>
        <w:suppressAutoHyphens w:val="0"/>
        <w:spacing w:after="0" w:line="36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890BE7" w:rsidRPr="005E6B28">
        <w:rPr>
          <w:rFonts w:ascii="Times New Roman" w:hAnsi="Times New Roman"/>
          <w:sz w:val="28"/>
        </w:rPr>
        <w:t xml:space="preserve">Жесткая, заранее установленная схема подачи материала. </w:t>
      </w:r>
    </w:p>
    <w:p w:rsidR="00890BE7" w:rsidRPr="009F5AC1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F5AC1">
        <w:rPr>
          <w:rFonts w:ascii="Times New Roman" w:hAnsi="Times New Roman"/>
          <w:sz w:val="28"/>
        </w:rPr>
        <w:t xml:space="preserve">2. Класс контроля знаний студента.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Чтение задания к контролю из файла.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Чтение эталонных ответов из файла.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Предоставление студенту задач до контроля знаний.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Оценка каждого ответа.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Задания типа «отметить необходимое».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F5AC1">
        <w:rPr>
          <w:rFonts w:ascii="Times New Roman" w:hAnsi="Times New Roman"/>
          <w:sz w:val="28"/>
        </w:rPr>
        <w:t>3.</w:t>
      </w:r>
      <w:r w:rsidRPr="005E6B28">
        <w:rPr>
          <w:rFonts w:ascii="Times New Roman" w:hAnsi="Times New Roman"/>
          <w:sz w:val="28"/>
        </w:rPr>
        <w:t xml:space="preserve"> Класс регистрации студента и выдаче итогового документа.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Принимает данные студента.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Выдает итоговый документ. 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Каждый студент должен пройти регистрацию сам. Он устанавливает себе пароль.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F5AC1">
        <w:rPr>
          <w:rFonts w:ascii="Times New Roman" w:hAnsi="Times New Roman"/>
          <w:sz w:val="28"/>
        </w:rPr>
        <w:t>4.</w:t>
      </w:r>
      <w:r w:rsidRPr="005E6B28">
        <w:rPr>
          <w:rFonts w:ascii="Times New Roman" w:hAnsi="Times New Roman"/>
          <w:sz w:val="28"/>
        </w:rPr>
        <w:t xml:space="preserve"> Класс введение учебного материала, контрольных заданий, эталонов ответов и другой информации.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Введение учебного материала в формате, который задан другими пунктами задания.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Введение контрольных заданий в формате, который задан другими пунктами задания.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Ввод эталонов ответов в формате, который задан другими пунктами задания. 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может принимать данные с другого носителя, который не входит в систему.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F5AC1">
        <w:rPr>
          <w:rFonts w:ascii="Times New Roman" w:hAnsi="Times New Roman"/>
          <w:sz w:val="28"/>
        </w:rPr>
        <w:t>5.</w:t>
      </w:r>
      <w:r w:rsidRPr="005E6B28">
        <w:rPr>
          <w:rFonts w:ascii="Times New Roman" w:hAnsi="Times New Roman"/>
          <w:sz w:val="28"/>
        </w:rPr>
        <w:t xml:space="preserve"> Класс контроля за ходом учебного процесса преподавателем.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Просмотр результатов обучения для каждого студента. 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Получение данных относительно общего времени обучения студентов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90BE7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br w:type="page"/>
      </w:r>
      <w:r w:rsidRPr="005E6B28">
        <w:rPr>
          <w:rFonts w:ascii="Times New Roman" w:hAnsi="Times New Roman"/>
          <w:b/>
          <w:sz w:val="28"/>
        </w:rPr>
        <w:t xml:space="preserve">2 </w:t>
      </w:r>
      <w:r w:rsidR="00890BE7" w:rsidRPr="005E6B28">
        <w:rPr>
          <w:rFonts w:ascii="Times New Roman" w:hAnsi="Times New Roman"/>
          <w:b/>
          <w:sz w:val="28"/>
          <w:szCs w:val="28"/>
        </w:rPr>
        <w:t xml:space="preserve">Список классов </w:t>
      </w:r>
      <w:r>
        <w:rPr>
          <w:rFonts w:ascii="Times New Roman" w:hAnsi="Times New Roman"/>
          <w:b/>
          <w:sz w:val="28"/>
          <w:szCs w:val="28"/>
        </w:rPr>
        <w:t>программы</w:t>
      </w:r>
      <w:r w:rsidR="00890BE7" w:rsidRPr="005E6B28">
        <w:rPr>
          <w:rFonts w:ascii="Times New Roman" w:hAnsi="Times New Roman"/>
          <w:b/>
          <w:sz w:val="28"/>
          <w:szCs w:val="28"/>
        </w:rPr>
        <w:t>:</w:t>
      </w:r>
    </w:p>
    <w:p w:rsidR="005E6B28" w:rsidRPr="005E6B28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0BE7" w:rsidRPr="00890BE7" w:rsidRDefault="00890BE7" w:rsidP="005E6B28">
      <w:pPr>
        <w:pStyle w:val="ac"/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>Класс входа в систему – авторизация пользователя в системе.</w:t>
      </w:r>
    </w:p>
    <w:p w:rsidR="005E6B28" w:rsidRPr="00890BE7" w:rsidRDefault="00890BE7" w:rsidP="005E6B28">
      <w:pPr>
        <w:pStyle w:val="ac"/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 xml:space="preserve">Класс регистрации нового студента – по заданию: </w:t>
      </w:r>
    </w:p>
    <w:p w:rsidR="00890BE7" w:rsidRP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 xml:space="preserve">Класс регистрации студента и выдаче итогового документа. </w:t>
      </w:r>
    </w:p>
    <w:p w:rsidR="00890BE7" w:rsidRP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 xml:space="preserve">Принимает данные студента. </w:t>
      </w:r>
    </w:p>
    <w:p w:rsidR="00890BE7" w:rsidRP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 xml:space="preserve">Выдает итоговый документ. </w:t>
      </w:r>
    </w:p>
    <w:p w:rsidR="00890BE7" w:rsidRP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 xml:space="preserve">Каждый студент должен пройти регистрацию сам. Он устанавливает себе пароль. </w:t>
      </w:r>
    </w:p>
    <w:p w:rsidR="00890BE7" w:rsidRPr="00890BE7" w:rsidRDefault="00890BE7" w:rsidP="005E6B28">
      <w:pPr>
        <w:pStyle w:val="ac"/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>Класс главного окна программы – реализует: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>Класс введение учебного материала, контрольных заданий, эталонов</w:t>
      </w:r>
      <w:r w:rsidRPr="005E6B28">
        <w:rPr>
          <w:rFonts w:ascii="Times New Roman" w:hAnsi="Times New Roman"/>
          <w:sz w:val="28"/>
        </w:rPr>
        <w:t xml:space="preserve"> ответов и другой информации.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Введение учебного материала в формате, который задан другими пунктами задания.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Введение контрольных заданий в формате, который задан другими пунктами задания.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Ввод эталонов ответов в формате, который задан другими пунктами задания. 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может принимать данные с другого носителя, который не входит в систему.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контроля за ходом учебного процесса преподавателем.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Просмотр результатов обучения для каждого студента.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5E6B28" w:rsidRDefault="00890BE7" w:rsidP="005E6B28">
      <w:pPr>
        <w:pStyle w:val="ac"/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F5AC1">
        <w:rPr>
          <w:rFonts w:ascii="Times New Roman" w:hAnsi="Times New Roman"/>
          <w:sz w:val="28"/>
        </w:rPr>
        <w:t>Класс проверки знаний пользователя – по заданию класс</w:t>
      </w:r>
      <w:r w:rsidRPr="005E6B28">
        <w:rPr>
          <w:rFonts w:ascii="Times New Roman" w:hAnsi="Times New Roman"/>
          <w:sz w:val="28"/>
        </w:rPr>
        <w:t xml:space="preserve"> контроля знаний студента.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Чтение задания к контролю из файла.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Чтение эталонных ответов из файла.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Предоставление студенту задач до контроля знаний.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Оценка каждого ответа.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Задания типа «отметить необходимое». </w:t>
      </w:r>
    </w:p>
    <w:p w:rsidR="00890BE7" w:rsidRPr="005E6B28" w:rsidRDefault="00890BE7" w:rsidP="005E6B28">
      <w:pPr>
        <w:pStyle w:val="ac"/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F5AC1">
        <w:rPr>
          <w:rFonts w:ascii="Times New Roman" w:hAnsi="Times New Roman"/>
          <w:sz w:val="28"/>
        </w:rPr>
        <w:t>Класс подготовки пользователя – по заданию класс</w:t>
      </w:r>
      <w:r w:rsidRPr="005E6B28">
        <w:rPr>
          <w:rFonts w:ascii="Times New Roman" w:hAnsi="Times New Roman"/>
          <w:sz w:val="28"/>
        </w:rPr>
        <w:t xml:space="preserve"> представления учебного материала.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обязательно реализует следующие функции.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Чтение учебного материала из файла.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Предоставление студенту порции учебного материала.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Переход к следующей порции материала.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Класс дополнительно может реализовать следующие функции в соответствии с конкретного задания к курсовой работе. </w:t>
      </w:r>
    </w:p>
    <w:p w:rsidR="00890BE7" w:rsidRPr="005E6B28" w:rsidRDefault="00890BE7" w:rsidP="005E6B28">
      <w:pPr>
        <w:pStyle w:val="ac"/>
        <w:numPr>
          <w:ilvl w:val="1"/>
          <w:numId w:val="6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Жесткая, заранее установленная схема подачи материала. 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Также реализуется пункт 5.1.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890BE7" w:rsidRDefault="00890BE7" w:rsidP="00890BE7">
      <w:pPr>
        <w:pStyle w:val="ac"/>
        <w:suppressAutoHyphens w:val="0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 </w:t>
      </w:r>
      <w:r w:rsidRPr="005E6B28">
        <w:rPr>
          <w:rFonts w:ascii="Times New Roman" w:hAnsi="Times New Roman"/>
          <w:b/>
          <w:sz w:val="28"/>
          <w:szCs w:val="28"/>
        </w:rPr>
        <w:t>Классы программы</w:t>
      </w:r>
    </w:p>
    <w:p w:rsidR="005E6B28" w:rsidRPr="005E6B28" w:rsidRDefault="005E6B28" w:rsidP="005E6B28">
      <w:pPr>
        <w:pStyle w:val="ac"/>
        <w:suppressAutoHyphens w:val="0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890BE7" w:rsidRPr="00890BE7" w:rsidRDefault="00890BE7" w:rsidP="005E6B28">
      <w:pPr>
        <w:pStyle w:val="ac"/>
        <w:numPr>
          <w:ilvl w:val="0"/>
          <w:numId w:val="8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>Класс входа в систему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>Задачей данного класса является проверка логина и пароля пользователя системы, а также предоставление возможности регистрации</w:t>
      </w:r>
      <w:r w:rsidRPr="005E6B28">
        <w:rPr>
          <w:rFonts w:ascii="Times New Roman" w:hAnsi="Times New Roman"/>
          <w:sz w:val="28"/>
        </w:rPr>
        <w:t xml:space="preserve"> нового пользователя в системе.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 xml:space="preserve">В системе присутствуют два уровня доступа каждый со своими функциями. Класс </w:t>
      </w:r>
      <w:r w:rsidRPr="005E6B28">
        <w:rPr>
          <w:rFonts w:ascii="Times New Roman" w:hAnsi="Times New Roman"/>
          <w:sz w:val="28"/>
          <w:lang w:val="en-US"/>
        </w:rPr>
        <w:t>KLogin</w:t>
      </w:r>
      <w:r w:rsidRPr="005E6B28">
        <w:rPr>
          <w:rFonts w:ascii="Times New Roman" w:hAnsi="Times New Roman"/>
          <w:sz w:val="28"/>
        </w:rPr>
        <w:t xml:space="preserve"> проверяет уровни доступа и передает их классу главного окна </w:t>
      </w:r>
      <w:r w:rsidRPr="005E6B28">
        <w:rPr>
          <w:rFonts w:ascii="Times New Roman" w:hAnsi="Times New Roman"/>
          <w:sz w:val="28"/>
          <w:lang w:val="en-US"/>
        </w:rPr>
        <w:t>KMainWin</w:t>
      </w:r>
      <w:r w:rsidRPr="005E6B28">
        <w:rPr>
          <w:rFonts w:ascii="Times New Roman" w:hAnsi="Times New Roman"/>
          <w:sz w:val="28"/>
        </w:rPr>
        <w:t>.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object w:dxaOrig="4003" w:dyaOrig="92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25pt;height:462pt" o:ole="">
            <v:imagedata r:id="rId8" o:title=""/>
          </v:shape>
          <o:OLEObject Type="Embed" ProgID="Visio.Drawing.11" ShapeID="_x0000_i1025" DrawAspect="Content" ObjectID="_1476292487" r:id="rId9"/>
        </w:objec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Рис. 3.1.1 Алгоритм проверки пары логин и пароль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Исходный код класса: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package KursPackage;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java.awt.*;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java.awt.event.ActionEvent;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java.awt.event.ActionListener;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java.io.DataInputStream;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java.io.FileInputStream;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java.io.FileNotFoundException;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java.io.IOException;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java.util.logging.Level;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java.util.logging.Logger;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javax.swing.*;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class KLogin extends JFrame implements Consts{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JTextField login;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JPasswordField pass;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enter;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cancel;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reg;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llogin;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lpass;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boolean loged;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String ln;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String password;</w:t>
      </w:r>
    </w:p>
    <w:p w:rsidR="005E6B28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KLogin () 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super ("Please log in");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JFrame.setDefaultLookAndFeelDecorated(true);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JDialog.setDefaultLookAndFeelDecorated(true);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this.setUndecorated(true);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this.getRootPane().setWindowDecorationStyle(JRootPane.FRAME);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this.setLayout(new FlowLayout ());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this.setDefaultCloseOperation(EXIT_ON_CLOSE);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//--------------------INIT---------------------------------------------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loged = false;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ln = new String ();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password = new String ();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login = new JTextField ();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pass = new JPasswordField ();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llogin = new JLabel ("</w:t>
      </w:r>
      <w:r w:rsidRPr="005E6B28">
        <w:rPr>
          <w:rFonts w:ascii="Times New Roman" w:hAnsi="Times New Roman"/>
          <w:sz w:val="28"/>
          <w:szCs w:val="20"/>
        </w:rPr>
        <w:t>Логин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lpass = new JLabel ("</w:t>
      </w:r>
      <w:r w:rsidRPr="005E6B28">
        <w:rPr>
          <w:rFonts w:ascii="Times New Roman" w:hAnsi="Times New Roman"/>
          <w:sz w:val="28"/>
          <w:szCs w:val="20"/>
        </w:rPr>
        <w:t>Пароль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enter = new JButton ("</w:t>
      </w:r>
      <w:r w:rsidRPr="005E6B28">
        <w:rPr>
          <w:rFonts w:ascii="Times New Roman" w:hAnsi="Times New Roman"/>
          <w:sz w:val="28"/>
          <w:szCs w:val="20"/>
        </w:rPr>
        <w:t>Войти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cancel = new JButton ("</w:t>
      </w:r>
      <w:r w:rsidRPr="005E6B28">
        <w:rPr>
          <w:rFonts w:ascii="Times New Roman" w:hAnsi="Times New Roman"/>
          <w:sz w:val="28"/>
          <w:szCs w:val="20"/>
        </w:rPr>
        <w:t>Отмена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reg = new JButton ("</w:t>
      </w:r>
      <w:r w:rsidRPr="005E6B28">
        <w:rPr>
          <w:rFonts w:ascii="Times New Roman" w:hAnsi="Times New Roman"/>
          <w:sz w:val="28"/>
          <w:szCs w:val="20"/>
        </w:rPr>
        <w:t>Регистрация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llogin.setPreferredSize(size);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lpass.setPreferredSize(size);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login.setPreferredSize(size);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pass.setPreferredSize(size);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enter.setPreferredSize(size);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cancel.setPreferredSize(size);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reg.setPreferredSize(bigsize);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//-------------------ACTIONLISTENERS-----------------------------------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enter.addActionListener(new ActionListener (){</w:t>
      </w:r>
    </w:p>
    <w:p w:rsidR="005E6B28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DataInputStream rd = null;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int who = 0;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rd = new DataInputStream(new FileInputStream(Consts.pdatabase));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String buf;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(rd.available() != 0) {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while (rd.available() != 0) {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 = rd.readLine();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(buf.equals(getPass())) {</w:t>
      </w:r>
    </w:p>
    <w:p w:rsidR="00890BE7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>
        <w:rPr>
          <w:rFonts w:ascii="Times New Roman" w:hAnsi="Times New Roman"/>
          <w:sz w:val="28"/>
          <w:szCs w:val="20"/>
          <w:lang w:val="en-US"/>
        </w:rPr>
        <w:t xml:space="preserve"> </w:t>
      </w:r>
      <w:r w:rsidR="00890BE7" w:rsidRPr="005E6B28">
        <w:rPr>
          <w:rFonts w:ascii="Times New Roman" w:hAnsi="Times New Roman"/>
          <w:sz w:val="28"/>
          <w:szCs w:val="20"/>
          <w:lang w:val="en-US"/>
        </w:rPr>
        <w:t>loged = true;</w:t>
      </w:r>
    </w:p>
    <w:p w:rsidR="00890BE7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>
        <w:rPr>
          <w:rFonts w:ascii="Times New Roman" w:hAnsi="Times New Roman"/>
          <w:sz w:val="28"/>
          <w:szCs w:val="20"/>
          <w:lang w:val="en-US"/>
        </w:rPr>
        <w:t xml:space="preserve"> </w:t>
      </w:r>
      <w:r w:rsidR="00890BE7" w:rsidRPr="005E6B28">
        <w:rPr>
          <w:rFonts w:ascii="Times New Roman" w:hAnsi="Times New Roman"/>
          <w:sz w:val="28"/>
          <w:szCs w:val="20"/>
          <w:lang w:val="en-US"/>
        </w:rPr>
        <w:t>who = Integer.parseInt(rd.readLine());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getPass();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(!loged){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JOptionPane.showMessageDialog(null, "</w:t>
      </w:r>
      <w:r w:rsidRPr="005E6B28">
        <w:rPr>
          <w:rFonts w:ascii="Times New Roman" w:hAnsi="Times New Roman"/>
          <w:sz w:val="28"/>
          <w:szCs w:val="20"/>
        </w:rPr>
        <w:t>Неправильный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логин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или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пароль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else {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setVisible(false);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 KMainWin (who, ln, password);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else {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JOptionPane.showMessageDialog(null, "</w:t>
      </w:r>
      <w:r w:rsidRPr="005E6B28">
        <w:rPr>
          <w:rFonts w:ascii="Times New Roman" w:hAnsi="Times New Roman"/>
          <w:sz w:val="28"/>
          <w:szCs w:val="20"/>
        </w:rPr>
        <w:t>Ошибка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базы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данных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(FileNotFoundException ex) 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Logger.getLogger(KLogin.class.getName()).log(Level.SEVERE, null, ex);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}catch (IOException ex) 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Logger.getLogger(KLogin.class.getName()).log(Level.SEVERE, null, ex);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finally {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rd.close();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890BE7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Logger.getLogger(KLogin.class.getName()).log(Level.SEVERE, null, ex);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cancel.addActionListener(new ActionListener (){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System.exit(0);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reg.addActionListener(new ActionListener (){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 KReg();</w:t>
      </w:r>
    </w:p>
    <w:p w:rsidR="005E6B28" w:rsidRDefault="005E6B28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//-------------------ADD-----------------------------------------------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this.add(llogin);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this.add(login);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this.add(lpass);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this.add(pass);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this.add(enter);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this.add(cancel);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this.add(reg);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this.setSize(2 * size.width + 30, size.height * 4 + 58);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this.setResizable(false);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this.setVisible(true);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String getPass(){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ln = login.getText();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password = pass.getText();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return (login.getText() + " " + pass.getText());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br w:type="page"/>
      </w:r>
      <w:r w:rsidR="00241689">
        <w:rPr>
          <w:rFonts w:ascii="Times New Roman" w:hAnsi="Times New Roman"/>
          <w:sz w:val="28"/>
        </w:rPr>
        <w:pict>
          <v:shape id="Picture 17" o:spid="_x0000_i1026" type="#_x0000_t75" style="width:172.5pt;height:112.5pt;mso-position-horizontal-relative:char;mso-position-vertical-relative:line;v-text-anchor:middle">
            <v:fill type="frame"/>
            <v:imagedata r:id="rId10" o:title=""/>
          </v:shape>
        </w:pic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 3.1.2. Окно входа в систему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890BE7" w:rsidRDefault="00890BE7" w:rsidP="005E6B28">
      <w:pPr>
        <w:pStyle w:val="ac"/>
        <w:numPr>
          <w:ilvl w:val="0"/>
          <w:numId w:val="8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>Класс регистрации нового студента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5E6B28">
        <w:rPr>
          <w:rFonts w:ascii="Times New Roman" w:hAnsi="Times New Roman"/>
          <w:sz w:val="28"/>
        </w:rPr>
        <w:t xml:space="preserve">Задача данного класса регистрация нового пользователя в системе. Такие данные о пользователе как имя, фамилия, группа, </w:t>
      </w:r>
      <w:r w:rsidRPr="005E6B28">
        <w:rPr>
          <w:rFonts w:ascii="Times New Roman" w:hAnsi="Times New Roman"/>
          <w:sz w:val="28"/>
          <w:lang w:val="en-US"/>
        </w:rPr>
        <w:t>ICQ</w:t>
      </w:r>
      <w:r w:rsidR="005E6B28">
        <w:rPr>
          <w:rFonts w:ascii="Times New Roman" w:hAnsi="Times New Roman"/>
          <w:sz w:val="28"/>
          <w:lang w:val="uk-UA"/>
        </w:rPr>
        <w:t>,</w:t>
      </w:r>
      <w:r w:rsidRPr="005E6B28">
        <w:rPr>
          <w:rFonts w:ascii="Times New Roman" w:hAnsi="Times New Roman"/>
          <w:sz w:val="28"/>
          <w:lang w:val="uk-UA"/>
        </w:rPr>
        <w:t xml:space="preserve"> записываются в файл профиля.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>
        <w:object w:dxaOrig="2073" w:dyaOrig="6149">
          <v:shape id="_x0000_i1027" type="#_x0000_t75" style="width:103.5pt;height:307.5pt" o:ole="">
            <v:imagedata r:id="rId11" o:title=""/>
          </v:shape>
          <o:OLEObject Type="Embed" ProgID="Visio.Drawing.11" ShapeID="_x0000_i1027" DrawAspect="Content" ObjectID="_1476292488" r:id="rId12"/>
        </w:obje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Рис. 3.2.1. Алгоритм регистрации нового профиля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Исходный код класса: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package KursPackage;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java.awt.FlowLayout;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java.awt.event.ActionEvent;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java.awt.event.ActionListener;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java.io.BufferedWriter;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java.io.FileNotFoundException;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java.io.FileWriter;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java.io.IOException;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java.util.logging.Level;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java.util.logging.Logger;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javax.swing.*;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class KReg extends JFrame implements Consts{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JTextField login;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JPasswordField pass;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JTextField name;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JTextField surname;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JTextField email;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JTextField icq;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JTextField group;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llogin;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lpass;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lname;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lsurnm;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lemail;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licq;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lgroup;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cancel;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reg;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reset;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boolean flag;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KReg (){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super ("New student");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this.setLayout(new FlowLayout 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//----------------INIT-------------------------------------------------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login = new JTextField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pass = new JPasswordField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name = new JTextField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surname = new JTextField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email = new JTextField ("@");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icq = new JTextField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group = new JTextField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llogin = new JLabel ("</w:t>
      </w:r>
      <w:r w:rsidRPr="005E6B28">
        <w:rPr>
          <w:rFonts w:ascii="Times New Roman" w:hAnsi="Times New Roman"/>
          <w:sz w:val="28"/>
          <w:szCs w:val="20"/>
        </w:rPr>
        <w:t>Логин</w:t>
      </w:r>
      <w:r w:rsidRPr="005E6B28">
        <w:rPr>
          <w:rFonts w:ascii="Times New Roman" w:hAnsi="Times New Roman"/>
          <w:sz w:val="28"/>
          <w:szCs w:val="20"/>
          <w:lang w:val="en-US"/>
        </w:rPr>
        <w:t>: *");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lpass = new JLabel ("</w:t>
      </w:r>
      <w:r w:rsidRPr="005E6B28">
        <w:rPr>
          <w:rFonts w:ascii="Times New Roman" w:hAnsi="Times New Roman"/>
          <w:sz w:val="28"/>
          <w:szCs w:val="20"/>
        </w:rPr>
        <w:t>Пароль</w:t>
      </w:r>
      <w:r w:rsidRPr="005E6B28">
        <w:rPr>
          <w:rFonts w:ascii="Times New Roman" w:hAnsi="Times New Roman"/>
          <w:sz w:val="28"/>
          <w:szCs w:val="20"/>
          <w:lang w:val="en-US"/>
        </w:rPr>
        <w:t>: *");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lname = new JLabel ("</w:t>
      </w:r>
      <w:r w:rsidRPr="005E6B28">
        <w:rPr>
          <w:rFonts w:ascii="Times New Roman" w:hAnsi="Times New Roman"/>
          <w:sz w:val="28"/>
          <w:szCs w:val="20"/>
        </w:rPr>
        <w:t>Имя</w:t>
      </w:r>
      <w:r w:rsidRPr="005E6B28">
        <w:rPr>
          <w:rFonts w:ascii="Times New Roman" w:hAnsi="Times New Roman"/>
          <w:sz w:val="28"/>
          <w:szCs w:val="20"/>
          <w:lang w:val="en-US"/>
        </w:rPr>
        <w:t>: *");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lsurnm = new JLabel ("</w:t>
      </w:r>
      <w:r w:rsidRPr="005E6B28">
        <w:rPr>
          <w:rFonts w:ascii="Times New Roman" w:hAnsi="Times New Roman"/>
          <w:sz w:val="28"/>
          <w:szCs w:val="20"/>
        </w:rPr>
        <w:t>Фамилия</w:t>
      </w:r>
      <w:r w:rsidRPr="005E6B28">
        <w:rPr>
          <w:rFonts w:ascii="Times New Roman" w:hAnsi="Times New Roman"/>
          <w:sz w:val="28"/>
          <w:szCs w:val="20"/>
          <w:lang w:val="en-US"/>
        </w:rPr>
        <w:t>: *");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lemail = new JLabel ("</w:t>
      </w:r>
      <w:r w:rsidRPr="005E6B28">
        <w:rPr>
          <w:rFonts w:ascii="Times New Roman" w:hAnsi="Times New Roman"/>
          <w:sz w:val="28"/>
          <w:szCs w:val="20"/>
        </w:rPr>
        <w:t>Ваш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E-Mail: *");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licq = new JLabel ("</w:t>
      </w:r>
      <w:r w:rsidRPr="005E6B28">
        <w:rPr>
          <w:rFonts w:ascii="Times New Roman" w:hAnsi="Times New Roman"/>
          <w:sz w:val="28"/>
          <w:szCs w:val="20"/>
        </w:rPr>
        <w:t>Номер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ICQ: 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lgroup = new JLabel ("</w:t>
      </w:r>
      <w:r w:rsidRPr="005E6B28">
        <w:rPr>
          <w:rFonts w:ascii="Times New Roman" w:hAnsi="Times New Roman"/>
          <w:sz w:val="28"/>
          <w:szCs w:val="20"/>
        </w:rPr>
        <w:t>Группа</w:t>
      </w:r>
      <w:r w:rsidRPr="005E6B28">
        <w:rPr>
          <w:rFonts w:ascii="Times New Roman" w:hAnsi="Times New Roman"/>
          <w:sz w:val="28"/>
          <w:szCs w:val="20"/>
          <w:lang w:val="en-US"/>
        </w:rPr>
        <w:t>: *");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cancel = new JButton ("</w:t>
      </w:r>
      <w:r w:rsidRPr="005E6B28">
        <w:rPr>
          <w:rFonts w:ascii="Times New Roman" w:hAnsi="Times New Roman"/>
          <w:sz w:val="28"/>
          <w:szCs w:val="20"/>
        </w:rPr>
        <w:t>Отмена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reg = new JButton ("</w:t>
      </w:r>
      <w:r w:rsidRPr="005E6B28">
        <w:rPr>
          <w:rFonts w:ascii="Times New Roman" w:hAnsi="Times New Roman"/>
          <w:sz w:val="28"/>
          <w:szCs w:val="20"/>
        </w:rPr>
        <w:t>Регистрация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reset = new JButton ("</w:t>
      </w:r>
      <w:r w:rsidRPr="005E6B28">
        <w:rPr>
          <w:rFonts w:ascii="Times New Roman" w:hAnsi="Times New Roman"/>
          <w:sz w:val="28"/>
          <w:szCs w:val="20"/>
        </w:rPr>
        <w:t>Сброс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login.setPreferredSize(size);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pass.setPreferredSize(size);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name.setPreferredSize(size);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surname.setPreferredSize(size);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email.setPreferredSize(size);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icq.setPreferredSize(size);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group.setPreferredSize(size);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llogin.setPreferredSize(size);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lpass.setPreferredSize(size);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lname.setPreferredSize(size);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lsurnm.setPreferredSize(size);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lemail.setPreferredSize(size);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licq.setPreferredSize(size);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lgroup.setPreferredSize(size);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cancel.setPreferredSize(size);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reg.setPreferredSize(bigsize);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reset.setPreferredSize(size);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flag = false;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//-------------------ACTIONLISTENER------------------------------------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reg.addActionListener(new ActionListener (){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FileWriter dtbase = new FileWriter(Consts.pdatabase, true);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dtbase.write(login.getText() + " " + pass.getText() + "\n" +</w:t>
      </w:r>
      <w:r w:rsid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0 + "\n");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dtbase.close();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BufferedWriter bw = new BufferedWriter(new FileWriter(Consts.pprofiles + login.getText()));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bw.write("</w:t>
      </w:r>
      <w:r w:rsidRPr="005E6B28">
        <w:rPr>
          <w:rFonts w:ascii="Times New Roman" w:hAnsi="Times New Roman"/>
          <w:sz w:val="28"/>
          <w:szCs w:val="20"/>
        </w:rPr>
        <w:t>Имя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: " + name.getText() + "\n</w:t>
      </w:r>
      <w:r w:rsidRPr="005E6B28">
        <w:rPr>
          <w:rFonts w:ascii="Times New Roman" w:hAnsi="Times New Roman"/>
          <w:sz w:val="28"/>
          <w:szCs w:val="20"/>
        </w:rPr>
        <w:t>Фамилия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: " + surname.getText() + "\nE-Mail : " + email.getText() + "\nICQ : " + icq.getText() + "\n</w:t>
      </w:r>
      <w:r w:rsidRPr="005E6B28">
        <w:rPr>
          <w:rFonts w:ascii="Times New Roman" w:hAnsi="Times New Roman"/>
          <w:sz w:val="28"/>
          <w:szCs w:val="20"/>
        </w:rPr>
        <w:t>Группа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: " + group.getText());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flag = true;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bw.close();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dispose ();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(FileNotFoundException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flag = false;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Logger.getLogger(KReg.class.getName()).log(Level.SEVERE,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catch (IOException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flag = false;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Logger.getLogger(KReg.class.getName()).log(Level.SEVERE,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(flag){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JOptionPane.showMessageDialog(null, "</w:t>
      </w:r>
      <w:r w:rsidRPr="005E6B28">
        <w:rPr>
          <w:rFonts w:ascii="Times New Roman" w:hAnsi="Times New Roman"/>
          <w:sz w:val="28"/>
          <w:szCs w:val="20"/>
        </w:rPr>
        <w:t>Регистрация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завершена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else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JOptionPane.showMessageDialog(null, "</w:t>
      </w:r>
      <w:r w:rsidRPr="005E6B28">
        <w:rPr>
          <w:rFonts w:ascii="Times New Roman" w:hAnsi="Times New Roman"/>
          <w:sz w:val="28"/>
          <w:szCs w:val="20"/>
        </w:rPr>
        <w:t>Ошибка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регистрации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reset.addActionListener(new ActionListener (){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login.setText("");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pass.setText("");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name.setText("");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surname.setText("");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email.setText("@");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icq.setText("");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group.setText("");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cancel.addActionListener(new ActionListener (){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dispose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//-------------------ADD-----------------------------------------------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this.add(llogin);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this.add(login);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this.add(lpass);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this.add(pass);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this.add(lname);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this.add(name);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this.add(lsurnm);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this.add(surname);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this.add(lemail);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this.add(email);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this.add(licq);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this.add(icq);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this.add(lgroup);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this.add(group);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this.add(reg);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this.add(reset);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this.add(cancel);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this.setResizable(false);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this.setVisible(true);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this.setSize(2 * size.width + 30, size.height * 10 + 60);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0"/>
        </w:rPr>
        <w:br w:type="page"/>
      </w:r>
      <w:r w:rsidR="00241689">
        <w:rPr>
          <w:rFonts w:ascii="Times New Roman" w:hAnsi="Times New Roman"/>
          <w:sz w:val="28"/>
        </w:rPr>
        <w:pict>
          <v:shape id="Picture 18" o:spid="_x0000_i1028" type="#_x0000_t75" style="width:172.5pt;height:217.5pt;mso-position-horizontal-relative:char;mso-position-vertical-relative:line;v-text-anchor:middle">
            <v:fill type="frame"/>
            <v:imagedata r:id="rId13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Рис. 3.2.2. Окно регистрации в системе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Pr="00890BE7" w:rsidRDefault="00890BE7" w:rsidP="005E6B28">
      <w:pPr>
        <w:pStyle w:val="ac"/>
        <w:numPr>
          <w:ilvl w:val="0"/>
          <w:numId w:val="8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90BE7">
        <w:rPr>
          <w:rFonts w:ascii="Times New Roman" w:hAnsi="Times New Roman"/>
          <w:sz w:val="28"/>
        </w:rPr>
        <w:t>Класс главного окна программы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Задача данного класса – предоставление доступа к остальным функциям системы.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При разных уровнях доступа интерфейс главного окна изменяется, предоставляя разные функции.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object w:dxaOrig="1440" w:dyaOrig="1440">
          <v:shape id="_x0000_s1028" type="#_x0000_t75" style="position:absolute;left:0;text-align:left;margin-left:35.45pt;margin-top:2pt;width:212.45pt;height:179.45pt;z-index:251658240;mso-wrap-distance-left:0;mso-wrap-distance-right:0" filled="t">
            <v:fill color2="black"/>
            <v:imagedata r:id="rId14" o:title=""/>
            <w10:wrap type="square" side="largest"/>
          </v:shape>
          <o:OLEObject Type="Embed" ProgID="Документ" ShapeID="_x0000_s1028" DrawAspect="Content" ObjectID="_1476292491" r:id="rId15"/>
        </w:objec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Рис. 3.3.1. Алгоритм разделения прав в системе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Исходный код класса: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package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KursPackage</w:t>
      </w:r>
      <w:r w:rsidRPr="005E6B28">
        <w:rPr>
          <w:rFonts w:ascii="Times New Roman" w:hAnsi="Times New Roman"/>
          <w:sz w:val="28"/>
          <w:szCs w:val="20"/>
        </w:rPr>
        <w:t>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java.awt.Dimension;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java.awt.FlowLayout;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java.awt.Image;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java.awt.event.ActionEvent;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java.awt.event.ActionListener;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java.util.logging.Level;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java.util.logging.Logger;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javax.swing.*;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java.io.*;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java.nio.channels.FileChannel;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java.util.Date;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javax.swing.border.TitledBorder;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class KMainWin extends JFrame implements Consts{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KMainWin f;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starttest;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readl;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newt;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newl;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oplog;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exit;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logout;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contr;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time;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File newlec;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File newtest;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name;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surnm;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email;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icq;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group;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JPanel info;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mark;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JPanel button;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KMainWin (int who, final String login, final String password) throws FileNotFoundException, IOException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super ("Main window");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 = this;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this.setDefaultCloseOperation(EXIT_ON_CLOSE);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this.setLayout(new FlowLayout ());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final BufferedWriter bd = new BufferedWriter(new FileWriter(Consts.log, true));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bd.write(new Date().getHours() + ":" + new Date ().getMinutes() + " " + new Date ().getDay() + "/" + new Date ().getMonth() + "/" + new Date ().getYear() + "\n");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bd.write(login + " loged in\n");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logout = new JButton ("Log out");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logout.setPreferredSize(size);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exit = new JButton ("</w:t>
      </w:r>
      <w:r w:rsidRPr="005E6B28">
        <w:rPr>
          <w:rFonts w:ascii="Times New Roman" w:hAnsi="Times New Roman"/>
          <w:sz w:val="28"/>
          <w:szCs w:val="20"/>
        </w:rPr>
        <w:t>Выход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exit.setPreferredSize(size);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logout.addActionListener(new ActionListener (){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bd.write(new Date().getHours() + ":" + new Date ().getMinutes() + " " + new Date ().getDay() + "/" + new Date ().getMonth() + "/" + new Date ().getYear() + "\n");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bd.write(login + " logged out\n");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dispose();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 KLogin();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exit.addActionListener(new ActionListener (){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bd.write(new Date().getHours() + ":" + new Date ().getMinutes() + " " + new Date ().getDay() + "/" + new Date ().getMonth() + "/" + new Date ().getYear() + "\n");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bd.write(login + " exited from program\n");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System.exit(0);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(who != 0){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time = new JButton ("</w:t>
      </w:r>
      <w:r w:rsidRPr="005E6B28">
        <w:rPr>
          <w:rFonts w:ascii="Times New Roman" w:hAnsi="Times New Roman"/>
          <w:sz w:val="28"/>
          <w:szCs w:val="20"/>
        </w:rPr>
        <w:t>Время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обучения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time.setPreferredSize(bigsize);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newt = new JButton ("</w:t>
      </w:r>
      <w:r w:rsidRPr="005E6B28">
        <w:rPr>
          <w:rFonts w:ascii="Times New Roman" w:hAnsi="Times New Roman"/>
          <w:sz w:val="28"/>
          <w:szCs w:val="20"/>
        </w:rPr>
        <w:t>Новый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тест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newt.setPreferredSize(bigsize);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newl = new JButton ("</w:t>
      </w:r>
      <w:r w:rsidRPr="005E6B28">
        <w:rPr>
          <w:rFonts w:ascii="Times New Roman" w:hAnsi="Times New Roman"/>
          <w:sz w:val="28"/>
          <w:szCs w:val="20"/>
        </w:rPr>
        <w:t>Новая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лекция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newl.setPreferredSize(bigsize);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oplog = new JButton ("</w:t>
      </w:r>
      <w:r w:rsidRPr="005E6B28">
        <w:rPr>
          <w:rFonts w:ascii="Times New Roman" w:hAnsi="Times New Roman"/>
          <w:sz w:val="28"/>
          <w:szCs w:val="20"/>
        </w:rPr>
        <w:t>Открыть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лог</w:t>
      </w:r>
      <w:r w:rsidRPr="005E6B28">
        <w:rPr>
          <w:rFonts w:ascii="Times New Roman" w:hAnsi="Times New Roman"/>
          <w:sz w:val="28"/>
          <w:szCs w:val="20"/>
          <w:lang w:val="en-US"/>
        </w:rPr>
        <w:t>-</w:t>
      </w:r>
      <w:r w:rsidRPr="005E6B28">
        <w:rPr>
          <w:rFonts w:ascii="Times New Roman" w:hAnsi="Times New Roman"/>
          <w:sz w:val="28"/>
          <w:szCs w:val="20"/>
        </w:rPr>
        <w:t>файл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oplog.setPreferredSize(bigsize);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contr = new JButton ("</w:t>
      </w:r>
      <w:r w:rsidRPr="005E6B28">
        <w:rPr>
          <w:rFonts w:ascii="Times New Roman" w:hAnsi="Times New Roman"/>
          <w:sz w:val="28"/>
          <w:szCs w:val="20"/>
        </w:rPr>
        <w:t>Оценки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contr.setPreferredSize(bigsize);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//-----------------------------ActionListeners---------------------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time.addActionListener(new ActionListener (){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JFrame slog = new JFrame ("</w:t>
      </w:r>
      <w:r w:rsidRPr="005E6B28">
        <w:rPr>
          <w:rFonts w:ascii="Times New Roman" w:hAnsi="Times New Roman"/>
          <w:sz w:val="28"/>
          <w:szCs w:val="20"/>
        </w:rPr>
        <w:t>Время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JEditorPane je = new JEditorPane ("rtf;Content-Type = windows-1251", "&lt;html&gt;&lt;i&gt;&lt;center&gt;</w:t>
      </w:r>
      <w:r w:rsidRPr="005E6B28">
        <w:rPr>
          <w:rFonts w:ascii="Times New Roman" w:hAnsi="Times New Roman"/>
          <w:sz w:val="28"/>
          <w:szCs w:val="20"/>
        </w:rPr>
        <w:t>Подготовка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к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тестам</w:t>
      </w:r>
      <w:r w:rsidRPr="005E6B28">
        <w:rPr>
          <w:rFonts w:ascii="Times New Roman" w:hAnsi="Times New Roman"/>
          <w:sz w:val="28"/>
          <w:szCs w:val="20"/>
          <w:lang w:val="en-US"/>
        </w:rPr>
        <w:t>&lt;/center&gt;");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JScrollPane js = new JScrollPane (je);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slog.add(js);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je.setEditable(false);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BufferedReader rd;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rd = new BufferedReader(new FileReader(Consts.time));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je.read(rd, "rtf;Content-Type = windows-1251");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slog.setSize (700, 400);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slog.setDefaultCloseOperation(JFrame.DISPOSE_ON_CLOSE);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slog.setVisible (true);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slog.setSize(300, 500);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slog.setVisible(true);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newt.addActionListener(new ActionListener (){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JFileChooser fc = new JFileChooser 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fc.setFileSelectionMode(JFileChooser.FILES_ONLY);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fc.showDialog(null, "</w:t>
      </w:r>
      <w:r w:rsidRPr="005E6B28">
        <w:rPr>
          <w:rFonts w:ascii="Times New Roman" w:hAnsi="Times New Roman"/>
          <w:sz w:val="28"/>
          <w:szCs w:val="20"/>
        </w:rPr>
        <w:t>Открыть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newtest = fc.getSelectedFile();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(newtest!=null)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transfer (curtest, prevtest);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transfer (newtest.getPath(), curtest);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bd.write(new Date().getHours() + ":" + new Date ().getMinutes() + " " + new Date ().getDay() + "/" + new Date ().getMonth() + "/" + new Date ().getYear() + "\n");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bd.write(login + " added new test\n");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(FileNotFoundException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JOptionPane.showMessageDialog(null, newlec.getPath());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newl.addActionListener(new ActionListener (){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JFileChooser fc = new JFileChooser 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fc.setFileSelectionMode(JFileChooser.FILES_ONLY);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fc.showDialog(null, "</w:t>
      </w:r>
      <w:r w:rsidRPr="005E6B28">
        <w:rPr>
          <w:rFonts w:ascii="Times New Roman" w:hAnsi="Times New Roman"/>
          <w:sz w:val="28"/>
          <w:szCs w:val="20"/>
        </w:rPr>
        <w:t>Открыть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newlec = fc.getSelectedFile();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(newlec!=null){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transfer (curlec, prevlec);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transfer (newlec.getPath(), curlec);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bd.write(new Date().getHours() + ":" + new Date ().getMinutes() + " " + new Date ().getDay() + "/" + new Date ().getMonth() + "/" + new Date ().getYear() + "\n");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bd.write(login + " added new lec\n");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(FileNotFoundException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JOptionPane.showMessageDialog(null, newlec.getPath());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oplog.addActionListener(new ActionListener (){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JFrame slog = new JFrame ("Log");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JEditorPane je = new JEditorPane ("rtf;Content-Type = windows-1251", "&lt;html&gt;&lt;i&gt;&lt;center&gt;</w:t>
      </w:r>
      <w:r w:rsidRPr="005E6B28">
        <w:rPr>
          <w:rFonts w:ascii="Times New Roman" w:hAnsi="Times New Roman"/>
          <w:sz w:val="28"/>
          <w:szCs w:val="20"/>
        </w:rPr>
        <w:t>Подготовка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к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тестам</w:t>
      </w:r>
      <w:r w:rsidRPr="005E6B28">
        <w:rPr>
          <w:rFonts w:ascii="Times New Roman" w:hAnsi="Times New Roman"/>
          <w:sz w:val="28"/>
          <w:szCs w:val="20"/>
          <w:lang w:val="en-US"/>
        </w:rPr>
        <w:t>&lt;/center&gt;");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JScrollPane js = new JScrollPane (je);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slog.add(js);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je.setEditable(false);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BufferedReader rd;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rd = new BufferedReader(new FileReader(Consts.log));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je.read(rd, "rtf;Content-Type = windows-1251");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slog.setSize (700, 400);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slog.setDefaultCloseOperation(JFrame.DISPOSE_ON_CLOSE);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slog.setVisible (true);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slog.setSize(300, 500);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slog.setVisible(true);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contr.addActionListener(new ActionListener (){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JFrame frame = new JFrame ("</w:t>
      </w:r>
      <w:r w:rsidRPr="005E6B28">
        <w:rPr>
          <w:rFonts w:ascii="Times New Roman" w:hAnsi="Times New Roman"/>
          <w:sz w:val="28"/>
          <w:szCs w:val="20"/>
        </w:rPr>
        <w:t>Оценки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JEditorPane je = new JEditorPane ("text/html;Content-Type = windows-1251", "");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JScrollPane js = new JScrollPane (je);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frame.add(js);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je.setEditable(false);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BufferedReader rd;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rd = new BufferedReader(new FileReader(Consts.marks));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je.read(rd, "text/html;Content-Type = windows-1251");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ey)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ey);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frame.setSize (200, 400);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frame.setDefaultCloseOperation(JFrame.DISPOSE_ON_CLOSE);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frame.setVisible (true);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 = new JPanel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button.setLayout(new FlowLayout());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button.setPreferredSize(new Dimension (210, 180));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 (newl);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 (newt);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 (oplog);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 (contr);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button.add(time);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 (logout);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 (exit);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add(button);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setSize (470, 215);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 = new JPanel();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info.setPreferredSize(new Dimension (230, 170));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//who == 0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else {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starttest = new JButton ("</w:t>
      </w:r>
      <w:r w:rsidRPr="005E6B28">
        <w:rPr>
          <w:rFonts w:ascii="Times New Roman" w:hAnsi="Times New Roman"/>
          <w:sz w:val="28"/>
          <w:szCs w:val="20"/>
        </w:rPr>
        <w:t>Начать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тестирование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starttest.setPreferredSize(bigsize);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readl = new JButton ("</w:t>
      </w:r>
      <w:r w:rsidRPr="005E6B28">
        <w:rPr>
          <w:rFonts w:ascii="Times New Roman" w:hAnsi="Times New Roman"/>
          <w:sz w:val="28"/>
          <w:szCs w:val="20"/>
        </w:rPr>
        <w:t>Прочитать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лекцию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readl.setPreferredSize(bigsize);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starttest.addActionListener(new ActionListener (){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KTestWin n = new KTestWin(login, password, f);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bd.write(new Date().getHours() + ":" + new Date ().getMinutes() + " " + new Date ().getDay() + "/" + new Date ().getMonth() + "/" + new Date ().getYear() + "\n");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bd.write(login + " started test\n");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(FileNotFoundException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readl.addActionListener(new ActionListener (){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new KLec(curlec, "</w:t>
      </w:r>
      <w:r w:rsidRPr="005E6B28">
        <w:rPr>
          <w:rFonts w:ascii="Times New Roman" w:hAnsi="Times New Roman"/>
          <w:sz w:val="28"/>
          <w:szCs w:val="20"/>
        </w:rPr>
        <w:t>Подготовка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к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тестам</w:t>
      </w:r>
      <w:r w:rsidRPr="005E6B28">
        <w:rPr>
          <w:rFonts w:ascii="Times New Roman" w:hAnsi="Times New Roman"/>
          <w:sz w:val="28"/>
          <w:szCs w:val="20"/>
          <w:lang w:val="en-US"/>
        </w:rPr>
        <w:t>", false, login);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bd.write(new Date().getHours() + ":" + new Date().getMinutes() + " " + new Date().getDay() + "/" + new Date().getMonth() + "/" + new Date().getYear() + " 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bd.write(login + " began read lec\n");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 = new JPanel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button.setLayout(new FlowLayout());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button.setPreferredSize(new Dimension (210, 125));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button.add(starttest);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button.add(readl);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button.add(logout);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button.add(exit);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add(button);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setSize (470, 170);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 = new JPanel();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info.setPreferredSize(new Dimension (230, 120));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name = new JLabel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surnm = new JLabel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email = new JLabel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icq = new JLabel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group = new JLabel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mark = new JLabel();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BufferedReader rd = new BufferedReader(new FileReader(Consts.pprofiles + login));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name.setText(rd.readLine());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name.setPreferredSize(size);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surnm.setText(rd.readLine());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surnm.setPreferredSize(size);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email.setText(rd.readLine());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email.setPreferredSize(size);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icq.setText(rd.readLine());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icq.setPreferredSize(size);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group.setText(rd.readLine());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group.setPreferredSize(bigsize);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rd.close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BufferedReader rdm = new BufferedReader(new FileReader(Consts.pprofiles + login + ".mrk"));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mark.setText("</w:t>
      </w:r>
      <w:r w:rsidRPr="005E6B28">
        <w:rPr>
          <w:rFonts w:ascii="Times New Roman" w:hAnsi="Times New Roman"/>
          <w:sz w:val="28"/>
          <w:szCs w:val="20"/>
        </w:rPr>
        <w:t>Оценка</w:t>
      </w:r>
      <w:r w:rsidRPr="005E6B28">
        <w:rPr>
          <w:rFonts w:ascii="Times New Roman" w:hAnsi="Times New Roman"/>
          <w:sz w:val="28"/>
          <w:szCs w:val="20"/>
          <w:lang w:val="en-US"/>
        </w:rPr>
        <w:t>: " + rdm.readLine());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rdm.close();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mark.setPreferredSize(size);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}catch (IOException et)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//BufferedWriter bw = new BufferedWriter(new FileWriter(Consts.pprofiles + login));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//bw.write("</w:t>
      </w:r>
      <w:r w:rsidRPr="005E6B28">
        <w:rPr>
          <w:rFonts w:ascii="Times New Roman" w:hAnsi="Times New Roman"/>
          <w:sz w:val="28"/>
          <w:szCs w:val="20"/>
        </w:rPr>
        <w:t>Имя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: \n</w:t>
      </w:r>
      <w:r w:rsidRPr="005E6B28">
        <w:rPr>
          <w:rFonts w:ascii="Times New Roman" w:hAnsi="Times New Roman"/>
          <w:sz w:val="28"/>
          <w:szCs w:val="20"/>
        </w:rPr>
        <w:t>Фамилия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: \nE-Mail : \nICQ : \n</w:t>
      </w:r>
      <w:r w:rsidRPr="005E6B28">
        <w:rPr>
          <w:rFonts w:ascii="Times New Roman" w:hAnsi="Times New Roman"/>
          <w:sz w:val="28"/>
          <w:szCs w:val="20"/>
        </w:rPr>
        <w:t>Группа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: 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//bw.close();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TitledBorder tb = new TitledBorder ("Info");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info.setLayout(new BoxLayout (info, BoxLayout.Y_AXIS));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info.add(name);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info.add(surnm);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info.add(email);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info.add(icq);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info.add(group);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info.add(mark);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info.setBorder(tb);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 (info);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this.setDefaultCloseOperation(JFrame.DO_NOTHING_ON_CLOSE);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this.setResizable(false);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//this.setIconImage(image);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setVisible (true);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9D017C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boolean transfer (String from, String to){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boolean result = false;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FileChannel ic = new FileInputStream(from).getChannel();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FileChannel oc = new FileOutputStream(to).getChannel();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ic.transferTo(0, ic.size(), oc);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ic.close();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oc.close();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result = true;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(FileNotFoundException ex)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result = false;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Logger.getLogger(KMainWin.class.getName()).log(Level.SEVERE,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result = false;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return result;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9D017C" w:rsidRPr="005E6B28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6" o:spid="_x0000_i1030" type="#_x0000_t75" style="width:352.5pt;height:161.25pt;mso-position-horizontal-relative:char;mso-position-vertical-relative:line;v-text-anchor:middle">
            <v:fill type="frame"/>
            <v:imagedata r:id="rId16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 xml:space="preserve">Рис.3.3.2. «Интерфейс для администрирования» </w:t>
      </w:r>
    </w:p>
    <w:p w:rsidR="00890BE7" w:rsidRPr="005E6B28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br w:type="page"/>
      </w:r>
      <w:r w:rsidR="00241689">
        <w:rPr>
          <w:rFonts w:ascii="Times New Roman" w:hAnsi="Times New Roman"/>
          <w:sz w:val="28"/>
        </w:rPr>
        <w:pict>
          <v:shape id="Picture 4" o:spid="_x0000_i1031" type="#_x0000_t75" style="width:352.5pt;height:141pt;mso-position-horizontal-relative:char;mso-position-vertical-relative:line;v-text-anchor:middle">
            <v:fill type="frame"/>
            <v:imagedata r:id="rId17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Рис.3.3.3. Интерфейс программы для пользователя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9D017C" w:rsidRDefault="00890BE7" w:rsidP="005E6B28">
      <w:pPr>
        <w:pStyle w:val="ac"/>
        <w:numPr>
          <w:ilvl w:val="0"/>
          <w:numId w:val="8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D017C">
        <w:rPr>
          <w:rFonts w:ascii="Times New Roman" w:hAnsi="Times New Roman"/>
          <w:sz w:val="28"/>
          <w:szCs w:val="24"/>
        </w:rPr>
        <w:t>Класс проверки знаний пользователя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Задача этого класса – проведение тестирования пользователя, оценка знаний.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9D017C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>
        <w:object w:dxaOrig="4023" w:dyaOrig="15363">
          <v:shape id="_x0000_i1032" type="#_x0000_t75" style="width:162.75pt;height:622.5pt" o:ole="">
            <v:imagedata r:id="rId18" o:title=""/>
          </v:shape>
          <o:OLEObject Type="Embed" ProgID="Visio.Drawing.11" ShapeID="_x0000_i1032" DrawAspect="Content" ObjectID="_1476292489" r:id="rId19"/>
        </w:obje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Рис.3.4.1. Алгоритм тестирования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Исходный код класса: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package KursPackage;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java.util.*;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javax.swing.*;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javax.swing.Timer;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java.awt.*;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java.awt.event.ActionEvent;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java.awt.event.ActionListener;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java.io.BufferedReader;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java.io.BufferedWriter;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java.io.FileNotFoundException;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java.io.FileReader;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java.io.FileWriter;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java.io.IOException;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java.util.logging.Level;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java.util.logging.Logger;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javax.swing.border.TitledBorder;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class KTestWin extends JDialog/*JFrame*/{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KTestWin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g</w:t>
      </w:r>
      <w:r w:rsidRPr="005E6B28">
        <w:rPr>
          <w:rFonts w:ascii="Times New Roman" w:hAnsi="Times New Roman"/>
          <w:sz w:val="28"/>
          <w:szCs w:val="20"/>
        </w:rPr>
        <w:t>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int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numall</w:t>
      </w:r>
      <w:r w:rsidRPr="005E6B28">
        <w:rPr>
          <w:rFonts w:ascii="Times New Roman" w:hAnsi="Times New Roman"/>
          <w:sz w:val="28"/>
          <w:szCs w:val="20"/>
        </w:rPr>
        <w:t>;//всего вопросов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int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numtrue</w:t>
      </w:r>
      <w:r w:rsidRPr="005E6B28">
        <w:rPr>
          <w:rFonts w:ascii="Times New Roman" w:hAnsi="Times New Roman"/>
          <w:sz w:val="28"/>
          <w:szCs w:val="20"/>
        </w:rPr>
        <w:t>;//к-во правильных ответов на данной странице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int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num</w:t>
      </w:r>
      <w:r w:rsidRPr="005E6B28">
        <w:rPr>
          <w:rFonts w:ascii="Times New Roman" w:hAnsi="Times New Roman"/>
          <w:sz w:val="28"/>
          <w:szCs w:val="20"/>
        </w:rPr>
        <w:t>;//к-во правильных ответов студента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int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time</w:t>
      </w:r>
      <w:r w:rsidRPr="005E6B28">
        <w:rPr>
          <w:rFonts w:ascii="Times New Roman" w:hAnsi="Times New Roman"/>
          <w:sz w:val="28"/>
          <w:szCs w:val="20"/>
        </w:rPr>
        <w:t>;//время на выполнение теста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int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numproi</w:t>
      </w:r>
      <w:r w:rsidRPr="005E6B28">
        <w:rPr>
          <w:rFonts w:ascii="Times New Roman" w:hAnsi="Times New Roman"/>
          <w:sz w:val="28"/>
          <w:szCs w:val="20"/>
        </w:rPr>
        <w:t>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Date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date</w:t>
      </w:r>
      <w:r w:rsidRPr="005E6B28">
        <w:rPr>
          <w:rFonts w:ascii="Times New Roman" w:hAnsi="Times New Roman"/>
          <w:sz w:val="28"/>
          <w:szCs w:val="20"/>
        </w:rPr>
        <w:t>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lttend</w:t>
      </w:r>
      <w:r w:rsidRPr="005E6B28">
        <w:rPr>
          <w:rFonts w:ascii="Times New Roman" w:hAnsi="Times New Roman"/>
          <w:sz w:val="28"/>
          <w:szCs w:val="20"/>
        </w:rPr>
        <w:t>;//время до окончания теста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</w:t>
      </w:r>
      <w:r w:rsidRPr="005E6B28">
        <w:rPr>
          <w:rFonts w:ascii="Times New Roman" w:hAnsi="Times New Roman"/>
          <w:sz w:val="28"/>
          <w:szCs w:val="20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lrans</w:t>
      </w:r>
      <w:r w:rsidRPr="005E6B28">
        <w:rPr>
          <w:rFonts w:ascii="Times New Roman" w:hAnsi="Times New Roman"/>
          <w:sz w:val="28"/>
          <w:szCs w:val="20"/>
        </w:rPr>
        <w:t>;//к-во прав. ответов студента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JLabel question;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bnext;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bstop;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JCheckBox cb[] = new JCheckBox[4];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boolean ans[] = new boolean [4];//правильные ответы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JPanel panel;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long megotime;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TitledBorder tv;</w:t>
      </w:r>
      <w:r w:rsid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  <w:lang w:val="en-US"/>
        </w:rPr>
        <w:t>KTestWin (final String login, String password, KMainWin d) throws FileNotFoundException, IOException{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super(d, "</w:t>
      </w:r>
      <w:r w:rsidRPr="005E6B28">
        <w:rPr>
          <w:rFonts w:ascii="Times New Roman" w:hAnsi="Times New Roman"/>
          <w:sz w:val="28"/>
          <w:szCs w:val="20"/>
        </w:rPr>
        <w:t>Тест</w:t>
      </w:r>
      <w:r w:rsidRPr="005E6B28">
        <w:rPr>
          <w:rFonts w:ascii="Times New Roman" w:hAnsi="Times New Roman"/>
          <w:sz w:val="28"/>
          <w:szCs w:val="20"/>
          <w:lang w:val="en-US"/>
        </w:rPr>
        <w:t>", true);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 = this;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setLayout(new FlowLayout 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date = new Date();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//узнаем время данное на выполнение теста</w:t>
      </w:r>
    </w:p>
    <w:p w:rsidR="006F4CA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 xml:space="preserve">BufferedReader tt = new BufferedReader(new 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FileReader(Consts.curtesttime));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time = Integer.parseInt(tt.readLine());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tt.close();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</w:t>
      </w:r>
      <w:r w:rsidRPr="005E6B28">
        <w:rPr>
          <w:rFonts w:ascii="Times New Roman" w:hAnsi="Times New Roman"/>
          <w:sz w:val="28"/>
          <w:szCs w:val="20"/>
        </w:rPr>
        <w:t>узнали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megotime = date.getTime() + time;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panel = new JPanel 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panel.setLayout(new FlowLayout ());</w:t>
      </w:r>
    </w:p>
    <w:p w:rsidR="005E6B28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</w:t>
      </w:r>
      <w:r w:rsidRPr="005E6B28">
        <w:rPr>
          <w:rFonts w:ascii="Times New Roman" w:hAnsi="Times New Roman"/>
          <w:sz w:val="28"/>
          <w:szCs w:val="20"/>
        </w:rPr>
        <w:t>узнаем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кво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вопросов</w:t>
      </w:r>
    </w:p>
    <w:p w:rsidR="006F4CA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 xml:space="preserve">BufferedReader test = new BufferedReader(new 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FileReader(Consts.curtest));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(test.ready())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{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while (test.ready()){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(test.readLine().equals("&lt;q&gt;"))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numall++;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else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JOptionPane.showMessageDialog(null, "</w:t>
      </w:r>
      <w:r w:rsidRPr="005E6B28">
        <w:rPr>
          <w:rFonts w:ascii="Times New Roman" w:hAnsi="Times New Roman"/>
          <w:sz w:val="28"/>
          <w:szCs w:val="20"/>
        </w:rPr>
        <w:t>Не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найден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файл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\" " + Consts.curtest + " \"");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dispose();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test.close();</w:t>
      </w:r>
    </w:p>
    <w:p w:rsidR="005E6B28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</w:t>
      </w:r>
      <w:r w:rsidRPr="005E6B28">
        <w:rPr>
          <w:rFonts w:ascii="Times New Roman" w:hAnsi="Times New Roman"/>
          <w:sz w:val="28"/>
          <w:szCs w:val="20"/>
        </w:rPr>
        <w:t>узнали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//------------------------------init------------------------------------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numproi = 1;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 = 0;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tv = new TitledBorder ("</w:t>
      </w:r>
      <w:r w:rsidRPr="005E6B28">
        <w:rPr>
          <w:rFonts w:ascii="Times New Roman" w:hAnsi="Times New Roman"/>
          <w:sz w:val="28"/>
          <w:szCs w:val="20"/>
        </w:rPr>
        <w:t>Вопрос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lrans = new JLabel ("Количество правильных ответов: 0");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lttend = new JLabel ("</w:t>
      </w:r>
      <w:r w:rsidRPr="005E6B28">
        <w:rPr>
          <w:rFonts w:ascii="Times New Roman" w:hAnsi="Times New Roman"/>
          <w:sz w:val="28"/>
          <w:szCs w:val="20"/>
        </w:rPr>
        <w:t>Время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осталось</w:t>
      </w:r>
      <w:r w:rsidRPr="005E6B28">
        <w:rPr>
          <w:rFonts w:ascii="Times New Roman" w:hAnsi="Times New Roman"/>
          <w:sz w:val="28"/>
          <w:szCs w:val="20"/>
          <w:lang w:val="en-US"/>
        </w:rPr>
        <w:t>: " + String.valueOf((megotime - date.getTime())/1000) + " sec");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question = new JLabel();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bnext = new JButton ("</w:t>
      </w:r>
      <w:r w:rsidRPr="005E6B28">
        <w:rPr>
          <w:rFonts w:ascii="Times New Roman" w:hAnsi="Times New Roman"/>
          <w:sz w:val="28"/>
          <w:szCs w:val="20"/>
        </w:rPr>
        <w:t>Далее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bstop = new JButton ("</w:t>
      </w:r>
      <w:r w:rsidRPr="005E6B28">
        <w:rPr>
          <w:rFonts w:ascii="Times New Roman" w:hAnsi="Times New Roman"/>
          <w:sz w:val="28"/>
          <w:szCs w:val="20"/>
        </w:rPr>
        <w:t>Стоп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6F4CA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 xml:space="preserve">final BufferedReader tst = new BufferedReader(new 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FileReader(Consts.curtest));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add(lttend);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add(lrans);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panel.setLayout(new BoxLayout (panel, BoxLayout.Y_AXIS));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panel.setPreferredSize(new Dimension (580, 180));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tst.readLine();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question.setText(tst.readLine());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panel.add(question);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for (int i = 0; i&lt;4 ; i++){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cb[i] = new JCheckBox (tst.readLine(), false);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ans[i] = Boolean.parseBoolean(tst.readLine());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panel.add(cb[i]);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(numproi == numall)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bnext.hide();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(((megotime - date.getTime())/1000)&lt;0){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bnext.hide();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bnext.addActionListener(new ActionListener ()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numtrue = 0;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for (int i = 0; i &lt; 4; i++){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(cb[i].isSelected() == ans[i]){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numtrue++;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(numtrue == 4){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num++;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numproi++;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lrans</w:t>
      </w:r>
      <w:r w:rsidRPr="005E6B28">
        <w:rPr>
          <w:rFonts w:ascii="Times New Roman" w:hAnsi="Times New Roman"/>
          <w:sz w:val="28"/>
          <w:szCs w:val="20"/>
        </w:rPr>
        <w:t>.</w:t>
      </w:r>
      <w:r w:rsidRPr="005E6B28">
        <w:rPr>
          <w:rFonts w:ascii="Times New Roman" w:hAnsi="Times New Roman"/>
          <w:sz w:val="28"/>
          <w:szCs w:val="20"/>
          <w:lang w:val="en-US"/>
        </w:rPr>
        <w:t>setText</w:t>
      </w:r>
      <w:r w:rsidRPr="005E6B28">
        <w:rPr>
          <w:rFonts w:ascii="Times New Roman" w:hAnsi="Times New Roman"/>
          <w:sz w:val="28"/>
          <w:szCs w:val="20"/>
        </w:rPr>
        <w:t xml:space="preserve">("Количество правильных ответов: " + </w:t>
      </w:r>
      <w:r w:rsidRPr="005E6B28">
        <w:rPr>
          <w:rFonts w:ascii="Times New Roman" w:hAnsi="Times New Roman"/>
          <w:sz w:val="28"/>
          <w:szCs w:val="20"/>
          <w:lang w:val="en-US"/>
        </w:rPr>
        <w:t>num</w:t>
      </w:r>
      <w:r w:rsidRPr="005E6B28">
        <w:rPr>
          <w:rFonts w:ascii="Times New Roman" w:hAnsi="Times New Roman"/>
          <w:sz w:val="28"/>
          <w:szCs w:val="20"/>
        </w:rPr>
        <w:t>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lttend.setText("</w:t>
      </w:r>
      <w:r w:rsidRPr="005E6B28">
        <w:rPr>
          <w:rFonts w:ascii="Times New Roman" w:hAnsi="Times New Roman"/>
          <w:sz w:val="28"/>
          <w:szCs w:val="20"/>
        </w:rPr>
        <w:t>Время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осталось</w:t>
      </w:r>
      <w:r w:rsidRPr="005E6B28">
        <w:rPr>
          <w:rFonts w:ascii="Times New Roman" w:hAnsi="Times New Roman"/>
          <w:sz w:val="28"/>
          <w:szCs w:val="20"/>
          <w:lang w:val="en-US"/>
        </w:rPr>
        <w:t>: " + String.valueOf((megotime - new Date().getTime())/1000) + " sec");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(numproi == numall)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bnext.hide();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tst.readLine();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question.setText(tst.readLine());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for (int i = 0; i&lt;4 ; i++){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cb[i].setLabel(tst.readLine());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cb[i].setSelected(false);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ans[i] = Boolean.parseBoolean(tst.readLine());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Logger.getLogger(KTestWin.class.getName()).log(Level.SEVERE,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(((megotime - date.getTime())/1000)&lt;0){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bnext.hide();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final ActionListener listener = new ActionListener (){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numtrue = 0;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for (int i = 0; i &lt; 4; i++){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(cb[i].isSelected() == ans[i]){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numtrue++;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 (numtrue == 4){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num++;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bstop.hide();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JButton close = new JButton ("Close");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numproi++;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tv.setTitle("</w:t>
      </w:r>
      <w:r w:rsidRPr="005E6B28">
        <w:rPr>
          <w:rFonts w:ascii="Times New Roman" w:hAnsi="Times New Roman"/>
          <w:sz w:val="28"/>
          <w:szCs w:val="20"/>
        </w:rPr>
        <w:t>Статистика</w:t>
      </w:r>
      <w:r w:rsidRPr="005E6B28">
        <w:rPr>
          <w:rFonts w:ascii="Times New Roman" w:hAnsi="Times New Roman"/>
          <w:sz w:val="28"/>
          <w:szCs w:val="20"/>
          <w:lang w:val="en-US"/>
        </w:rPr>
        <w:t>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lrans.hide();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lttend.hide();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bnext.hide();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question.setText("</w:t>
      </w:r>
      <w:r w:rsidRPr="005E6B28">
        <w:rPr>
          <w:rFonts w:ascii="Times New Roman" w:hAnsi="Times New Roman"/>
          <w:sz w:val="28"/>
          <w:szCs w:val="20"/>
        </w:rPr>
        <w:t>Количество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правильных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ответов</w:t>
      </w:r>
      <w:r w:rsidRPr="005E6B28">
        <w:rPr>
          <w:rFonts w:ascii="Times New Roman" w:hAnsi="Times New Roman"/>
          <w:sz w:val="28"/>
          <w:szCs w:val="20"/>
          <w:lang w:val="en-US"/>
        </w:rPr>
        <w:t>: " + num);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panel.add(new JLabel("Запись результатов в файл..."));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String buf[] = new String [3];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BufferedWriter mrk = new BufferedWriter(new FileWriter(Consts.pprofiles + login + ".mrk"));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mrk.write(num + "/" + numall);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mrk.close();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BufferedWriter marks = new BufferedWriter(new FileWriter(Consts.marks));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BufferedReader prof = new BufferedReader (new FileReader (Consts.pprofiles + login));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buf[0] = 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buf[1] = 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buf[2] = 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marks.write(buf[0] + " " + buf[1] + " " + buf[2] + " has " + num + "/" + numall + "\n");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prof.close();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marks.close();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}catch(Exception ey){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System.out.print(ey);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panel.add(new JLabel("</w:t>
      </w:r>
      <w:r w:rsidRPr="005E6B28">
        <w:rPr>
          <w:rFonts w:ascii="Times New Roman" w:hAnsi="Times New Roman"/>
          <w:sz w:val="28"/>
          <w:szCs w:val="20"/>
        </w:rPr>
        <w:t>Запись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успешно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завершена</w:t>
      </w:r>
      <w:r w:rsidRPr="005E6B28">
        <w:rPr>
          <w:rFonts w:ascii="Times New Roman" w:hAnsi="Times New Roman"/>
          <w:sz w:val="28"/>
          <w:szCs w:val="20"/>
          <w:lang w:val="en-US"/>
        </w:rPr>
        <w:t>"));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for (int i = 0; i&lt;4 ; i++)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cb[i].hide();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tst.close();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Logger.getLogger(KTestWin.class.getName()).log(Level.SEVERE,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close.addActionListener(new ActionListener (){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actionPerformed(ActionEvent e)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dispose();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g.setSize (600, 255);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add(close);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g.repaint();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Timer timer = new Timer(time, listener);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timer.setRepeats(false);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timer.start();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bstop.addActionListener(listener);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panel.setBorder(tv);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add(panel);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add(new JLabel ("</w:t>
      </w:r>
      <w:r w:rsidRPr="005E6B28">
        <w:rPr>
          <w:rFonts w:ascii="Times New Roman" w:hAnsi="Times New Roman"/>
          <w:sz w:val="28"/>
          <w:szCs w:val="20"/>
        </w:rPr>
        <w:t>Всего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5E6B28">
        <w:rPr>
          <w:rFonts w:ascii="Times New Roman" w:hAnsi="Times New Roman"/>
          <w:sz w:val="28"/>
          <w:szCs w:val="20"/>
        </w:rPr>
        <w:t>вопросов</w:t>
      </w:r>
      <w:r w:rsidRPr="005E6B28">
        <w:rPr>
          <w:rFonts w:ascii="Times New Roman" w:hAnsi="Times New Roman"/>
          <w:sz w:val="28"/>
          <w:szCs w:val="20"/>
          <w:lang w:val="en-US"/>
        </w:rPr>
        <w:t xml:space="preserve"> : " + numall));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add(bnext);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add(bstop);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setSize (600, 280);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setVisible(true);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9D017C" w:rsidRPr="005E6B28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5" o:spid="_x0000_i1033" type="#_x0000_t75" style="width:345pt;height:160.5pt;mso-position-horizontal-relative:char;mso-position-vertical-relative:line;v-text-anchor:middle">
            <v:fill type="frame"/>
            <v:imagedata r:id="rId20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Рис.3.4.2. Начало теста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_x0000_i1034" type="#_x0000_t75" style="width:327pt;height:138.75pt;mso-position-horizontal-relative:char;mso-position-vertical-relative:line;v-text-anchor:middle">
            <v:fill type="frame"/>
            <v:imagedata r:id="rId21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Рис3.4.3. Окончание теста: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Pr="009D017C" w:rsidRDefault="00890BE7" w:rsidP="009D017C">
      <w:pPr>
        <w:pStyle w:val="ac"/>
        <w:numPr>
          <w:ilvl w:val="0"/>
          <w:numId w:val="8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D017C">
        <w:rPr>
          <w:rFonts w:ascii="Times New Roman" w:hAnsi="Times New Roman"/>
          <w:sz w:val="28"/>
          <w:szCs w:val="24"/>
        </w:rPr>
        <w:t>Класс подготовки пользователя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Задача класса – подготовка пользователя к тестированию.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4"/>
        </w:rPr>
        <w:br w:type="page"/>
      </w:r>
      <w:r>
        <w:object w:dxaOrig="4336" w:dyaOrig="7298">
          <v:shape id="_x0000_i1035" type="#_x0000_t75" style="width:151.5pt;height:303pt;mso-position-horizontal:left" o:ole="" o:allowoverlap="f" filled="t">
            <v:fill color2="black"/>
            <v:imagedata r:id="rId22" o:title=""/>
          </v:shape>
          <o:OLEObject Type="Embed" ProgID="Visio.Drawing.11" ShapeID="_x0000_i1035" DrawAspect="Content" ObjectID="_1476292490" r:id="rId23"/>
        </w:obje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E6B28">
        <w:rPr>
          <w:rFonts w:ascii="Times New Roman" w:hAnsi="Times New Roman"/>
          <w:sz w:val="28"/>
        </w:rPr>
        <w:t>Рис. 3.5.1. Алгоритм записи времени чтения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Исходный код класса: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package KursPackage;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java.awt.event.ActionEvent;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java.awt.event.ActionListener;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java.awt.event.WindowEvent;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java.awt.event.WindowListener;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java.io.BufferedReader;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java.io.BufferedWriter;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java.io.FileNotFoundException;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java.io.FileReader;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java.io.FileWriter;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java.io.IOException;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java.util.Date;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java.util.logging.Level;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java.util.logging.Logger;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javax.swing.*;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class KLec extends JFrame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JEditorPane je;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JScrollPane js;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long time;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long curtime;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KLec (String lec, String title, boolean iseditable, final String login) throws IOException{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super (title);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 = new JEditorPane ("text/html;Content-Type = windows-1251", "&lt;html&gt;&lt;i&gt;&lt;center&gt;Подготовка к тестам&lt;/center&gt;");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js = new JScrollPane (je);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je.setEditable(iseditable);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if</w:t>
      </w:r>
      <w:r w:rsidRPr="005E6B28">
        <w:rPr>
          <w:rFonts w:ascii="Times New Roman" w:hAnsi="Times New Roman"/>
          <w:sz w:val="28"/>
          <w:szCs w:val="20"/>
        </w:rPr>
        <w:t xml:space="preserve"> (</w:t>
      </w:r>
      <w:r w:rsidRPr="005E6B28">
        <w:rPr>
          <w:rFonts w:ascii="Times New Roman" w:hAnsi="Times New Roman"/>
          <w:sz w:val="28"/>
          <w:szCs w:val="20"/>
          <w:lang w:val="en-US"/>
        </w:rPr>
        <w:t>title</w:t>
      </w:r>
      <w:r w:rsidRPr="005E6B28">
        <w:rPr>
          <w:rFonts w:ascii="Times New Roman" w:hAnsi="Times New Roman"/>
          <w:sz w:val="28"/>
          <w:szCs w:val="20"/>
        </w:rPr>
        <w:t>.</w:t>
      </w:r>
      <w:r w:rsidRPr="005E6B28">
        <w:rPr>
          <w:rFonts w:ascii="Times New Roman" w:hAnsi="Times New Roman"/>
          <w:sz w:val="28"/>
          <w:szCs w:val="20"/>
          <w:lang w:val="en-US"/>
        </w:rPr>
        <w:t>equals</w:t>
      </w:r>
      <w:r w:rsidRPr="005E6B28">
        <w:rPr>
          <w:rFonts w:ascii="Times New Roman" w:hAnsi="Times New Roman"/>
          <w:sz w:val="28"/>
          <w:szCs w:val="20"/>
        </w:rPr>
        <w:t>("Подготовка к тестам")){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BufferedReader tt = new BufferedReader(new FileReader(Consts.pprofiles + login + ".tme"));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time = Long.parseLong(tt.readLine());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curtime = new Date().getTime();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tt.close();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BufferedReader rd = new BufferedReader(new FileReader(lec));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je.read(rd, "text/html;Content-Type = windows-1251");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rd.close();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setSize (700, 400);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add(js);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this.addWindowListener(new WindowListener (){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windowClosing(WindowEvent e)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BufferedWriter tm = null;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BufferedWriter ctt;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ctt = new BufferedWriter(new FileWriter(Consts.pprofiles + login + ".tme"));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curtime = new Date().getTime() - curtime;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time += curtime;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ctt.write(time + "");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ctt.close();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String[] buf = new String[3];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tm = new BufferedWriter(new FileWriter(Consts.time));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BufferedReader prof = new BufferedReader(new FileReader(Consts.pprofiles + login));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buf[0] = 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buf[1] = 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buf[2] = prof.readLine();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tm.write("общее время обучения " + buf[0] + " " + buf[1] + " " + buf[2] + " : " + time + "\n");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prof.close();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tm.close();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dispose();</w:t>
      </w:r>
    </w:p>
    <w:p w:rsidR="005E6B28" w:rsidRDefault="005E6B28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Logger.getLogger(KLec.class.getName()).log(Level.SEVERE, null, ex);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finally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try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tm.close();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 catch (IOException ex) {</w:t>
      </w: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Logger.getLogger(KLec.class.getName()).log(Level.SEVERE, null, ex);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windowClosed(WindowEvent e) {}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windowIconified(WindowEvent e) {}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windowDeiconified(WindowEvent e) {}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windowActivated(WindowEvent e) {}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windowDeactivated(WindowEvent e) {}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void windowOpened(WindowEvent e) {}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});</w:t>
      </w:r>
    </w:p>
    <w:p w:rsid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setVisible (true);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}</w:t>
      </w: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7" o:spid="_x0000_i1036" type="#_x0000_t75" style="width:293.25pt;height:231.75pt;mso-position-horizontal-relative:char;mso-position-vertical-relative:line;v-text-anchor:middle">
            <v:fill type="frame"/>
            <v:imagedata r:id="rId24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Рис.3.5.2. Интерфейс окна чтения лекции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5E6B28" w:rsidRDefault="00890BE7" w:rsidP="009D017C">
      <w:pPr>
        <w:pStyle w:val="ac"/>
        <w:numPr>
          <w:ilvl w:val="0"/>
          <w:numId w:val="8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Интерфейс констант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Интерфейс содержит константы.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package KursPackage;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java.awt.Dimension;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java.awt.Image;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import java.awt.Toolkit;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interface Consts {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pdatabase = new String ("d:\\database.dat");//путь к базе данных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pprofiles = new String ("d:\\profiles\\");//путь к профайлам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prevlec = new String ("d:\\lec\\prev.dat");//путь к пред. лекции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curlec = new String ("d:\\lec\\cur.dat");//путь к текущей лекции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curtest = new String ("d:\\tests\\cur.dat");//путь к текущим тестам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prevtest = new String ("d:\\tests\\prev.dat");//путь к пред. тестам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curtesttime = new String ("d:\\tests\\cur.conf");//путь к файлу времени пров. тек. теста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prevtesttime = new String ("d:\\tests\\prev.conf");//путь к файлу времени пров. пред. теста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marks = new String ("d:\\marks.dat");//путь к файлу оценок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log = new String ("d:\\log.log");//путь к логу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String time = new String ("d:\\time.dat");//путь к логу времени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Dimension size = new Dimension (100, 23);</w:t>
      </w:r>
    </w:p>
    <w:p w:rsid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Dimension bigsize = new Dimension(size.width * 2 + 5, size.height);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5E6B28">
        <w:rPr>
          <w:rFonts w:ascii="Times New Roman" w:hAnsi="Times New Roman"/>
          <w:sz w:val="28"/>
          <w:szCs w:val="20"/>
          <w:lang w:val="en-US"/>
        </w:rPr>
        <w:t>public Image image = Toolkit.getDefaultToolkit().getImage("d:\\icon.jpg");</w:t>
      </w:r>
    </w:p>
    <w:p w:rsidR="00890BE7" w:rsidRPr="005E6B28" w:rsidRDefault="00890BE7" w:rsidP="005E6B28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}</w:t>
      </w:r>
    </w:p>
    <w:p w:rsidR="009D017C" w:rsidRDefault="009D017C" w:rsidP="009D017C">
      <w:pPr>
        <w:pStyle w:val="ac"/>
        <w:suppressAutoHyphens w:val="0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890BE7" w:rsidRPr="005E6B28" w:rsidRDefault="009D017C" w:rsidP="009D017C">
      <w:pPr>
        <w:pStyle w:val="ac"/>
        <w:suppressAutoHyphens w:val="0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 </w:t>
      </w:r>
      <w:r w:rsidR="00890BE7" w:rsidRPr="005E6B28">
        <w:rPr>
          <w:rFonts w:ascii="Times New Roman" w:hAnsi="Times New Roman"/>
          <w:b/>
          <w:sz w:val="28"/>
          <w:szCs w:val="28"/>
        </w:rPr>
        <w:t>Инструкция пользователя</w:t>
      </w:r>
    </w:p>
    <w:p w:rsidR="009D017C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После запуска программы появляется окно (рис. 4.1) где нужно ввести логин и пароль и нажать на кнопку «Войти».</w:t>
      </w:r>
    </w:p>
    <w:p w:rsidR="00890BE7" w:rsidRPr="005E6B28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241689">
        <w:rPr>
          <w:rFonts w:ascii="Times New Roman" w:hAnsi="Times New Roman"/>
          <w:sz w:val="28"/>
        </w:rPr>
        <w:pict>
          <v:shape id="Picture 8" o:spid="_x0000_i1037" type="#_x0000_t75" style="width:172.5pt;height:112.5pt;mso-position-horizontal-relative:char;mso-position-vertical-relative:line;v-text-anchor:middle">
            <v:fill type="frame"/>
            <v:imagedata r:id="rId25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Рис.4.1. Окно входа в систему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Если Вы еще не зарегистрированы в системе, то Вам нужно пройти регистрацию. Чтобы зарегистрироваться необходимо в окне входа в систему (рис.4.1) нажать на кнопку «Регистрация». После этого появится окно регистрации нового пользователя системы (рис. 4.2). В этом окне Вам будет предложено ввести регистрационные данные. После заполнения всех полей нажмите на кнопку «Регистрация».</w:t>
      </w:r>
    </w:p>
    <w:p w:rsidR="009D017C" w:rsidRPr="005E6B28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11" o:spid="_x0000_i1038" type="#_x0000_t75" style="width:172.5pt;height:217.5pt;mso-position-horizontal-relative:char;mso-position-vertical-relative:line;v-text-anchor:middle">
            <v:fill type="frame"/>
            <v:imagedata r:id="rId26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Рис.4.2. Регистрация нового пользователя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Если регистрация в системе прошла успешно, то появится уведомление об успешном окончании регистрации (рис.4.3).</w:t>
      </w:r>
    </w:p>
    <w:p w:rsidR="00890BE7" w:rsidRPr="005E6B28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241689">
        <w:rPr>
          <w:rFonts w:ascii="Times New Roman" w:hAnsi="Times New Roman"/>
          <w:sz w:val="28"/>
        </w:rPr>
        <w:pict>
          <v:shape id="Picture 14" o:spid="_x0000_i1039" type="#_x0000_t75" style="width:204pt;height:92.25pt;mso-position-horizontal-relative:char;mso-position-vertical-relative:line;v-text-anchor:middle">
            <v:fill type="frame"/>
            <v:imagedata r:id="rId27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Рис.4.3. Успешное окончание регистрации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После регистрации Вы можете войти в систему(рис.4.4.).</w:t>
      </w: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_x0000_i1040" type="#_x0000_t75" style="width:172.5pt;height:112.5pt;mso-position-horizontal-relative:char;mso-position-vertical-relative:line;v-text-anchor:middle">
            <v:fill type="frame"/>
            <v:imagedata r:id="rId28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 xml:space="preserve">Рис.4.4. Окно входа в систему под логином </w:t>
      </w:r>
      <w:r w:rsidRPr="005E6B28">
        <w:rPr>
          <w:rFonts w:ascii="Times New Roman" w:hAnsi="Times New Roman"/>
          <w:sz w:val="28"/>
          <w:szCs w:val="20"/>
          <w:lang w:val="en-US"/>
        </w:rPr>
        <w:t>login</w:t>
      </w:r>
      <w:r w:rsidRPr="005E6B28">
        <w:rPr>
          <w:rFonts w:ascii="Times New Roman" w:hAnsi="Times New Roman"/>
          <w:sz w:val="28"/>
          <w:szCs w:val="20"/>
        </w:rPr>
        <w:t xml:space="preserve"> и паролем </w:t>
      </w:r>
      <w:r w:rsidRPr="005E6B28">
        <w:rPr>
          <w:rFonts w:ascii="Times New Roman" w:hAnsi="Times New Roman"/>
          <w:sz w:val="28"/>
          <w:szCs w:val="20"/>
          <w:lang w:val="en-US"/>
        </w:rPr>
        <w:t>password</w:t>
      </w:r>
      <w:r w:rsidRPr="005E6B28">
        <w:rPr>
          <w:rFonts w:ascii="Times New Roman" w:hAnsi="Times New Roman"/>
          <w:sz w:val="28"/>
          <w:szCs w:val="20"/>
        </w:rPr>
        <w:t>.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 xml:space="preserve">После нажатия на кнопку «Войти» Вы войдете в систему как </w:t>
      </w:r>
      <w:r w:rsidRPr="005E6B28">
        <w:rPr>
          <w:rFonts w:ascii="Times New Roman" w:hAnsi="Times New Roman"/>
          <w:sz w:val="28"/>
          <w:szCs w:val="24"/>
          <w:lang w:val="en-US"/>
        </w:rPr>
        <w:t>login</w:t>
      </w:r>
      <w:r w:rsidRPr="005E6B28">
        <w:rPr>
          <w:rFonts w:ascii="Times New Roman" w:hAnsi="Times New Roman"/>
          <w:sz w:val="28"/>
          <w:szCs w:val="24"/>
        </w:rPr>
        <w:t xml:space="preserve"> с правами пользователя. После входа в систему появится главное окно программы (рис. 4.5.).</w:t>
      </w:r>
    </w:p>
    <w:p w:rsidR="009D017C" w:rsidRPr="005E6B28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20" o:spid="_x0000_i1041" type="#_x0000_t75" style="width:352.5pt;height:127.5pt;mso-position-horizontal-relative:char;mso-position-vertical-relative:line;v-text-anchor:middle">
            <v:fill type="frame"/>
            <v:imagedata r:id="rId29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 4.5. Главное окно системы пользователя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При нажатии на кнопку «Начать тестирование» появится окно тестирования (рис.4.6)где Вам будет дан вопрос и варианты ответа. На выполение теста будет дано определенное преподавателем.</w:t>
      </w:r>
    </w:p>
    <w:p w:rsidR="00890BE7" w:rsidRPr="005E6B28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241689">
        <w:rPr>
          <w:rFonts w:ascii="Times New Roman" w:hAnsi="Times New Roman"/>
          <w:sz w:val="28"/>
        </w:rPr>
        <w:pict>
          <v:shape id="Picture 23" o:spid="_x0000_i1042" type="#_x0000_t75" style="width:327pt;height:152.25pt;mso-position-horizontal-relative:char;mso-position-vertical-relative:line;v-text-anchor:middle">
            <v:fill type="frame"/>
            <v:imagedata r:id="rId30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Рис.4.6. Окно тестирования пользователя</w:t>
      </w:r>
    </w:p>
    <w:p w:rsidR="009D017C" w:rsidRDefault="009D017C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4"/>
        </w:rPr>
        <w:t>После окончания теста Вам будет выдана оценка(рис.4.7.)</w:t>
      </w:r>
      <w:r w:rsidR="00A56E90" w:rsidRPr="005E6B28">
        <w:rPr>
          <w:rFonts w:ascii="Times New Roman" w:hAnsi="Times New Roman"/>
          <w:sz w:val="28"/>
          <w:szCs w:val="20"/>
        </w:rPr>
        <w:t xml:space="preserve"> </w:t>
      </w:r>
    </w:p>
    <w:p w:rsidR="00A56E90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26" o:spid="_x0000_i1043" type="#_x0000_t75" style="width:362.25pt;height:153.75pt;mso-position-horizontal-relative:char;mso-position-vertical-relative:line;v-text-anchor:middle">
            <v:fill type="frame"/>
            <v:imagedata r:id="rId31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Рис.4.7. Статистика прохождения тестов.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Также в главном окне(рис.4.5) можно получить доступ к лекциям с помощью кнопки «Прочитать лекцию». После нажатия на эту кнопку появится окно (рис.4.8) с лекцией.</w:t>
      </w: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29" o:spid="_x0000_i1044" type="#_x0000_t75" style="width:270.75pt;height:154.5pt;mso-position-horizontal-relative:char;mso-position-vertical-relative:line;v-text-anchor:middle">
            <v:fill type="frame"/>
            <v:imagedata r:id="rId32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Рис.4.8. «Подготовка к тестам»</w:t>
      </w:r>
    </w:p>
    <w:p w:rsidR="00890BE7" w:rsidRDefault="00A56E90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890BE7" w:rsidRPr="005E6B28">
        <w:rPr>
          <w:rFonts w:ascii="Times New Roman" w:hAnsi="Times New Roman"/>
          <w:sz w:val="28"/>
          <w:szCs w:val="24"/>
        </w:rPr>
        <w:t>При авторизации в системе с правами администратора или с правами преподавателя появляется окно со следующим интерфейсом (рис.4.9.).</w:t>
      </w:r>
    </w:p>
    <w:p w:rsidR="00A56E90" w:rsidRPr="005E6B28" w:rsidRDefault="00A56E90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32" o:spid="_x0000_i1045" type="#_x0000_t75" style="width:352.5pt;height:161.25pt;mso-position-horizontal-relative:char;mso-position-vertical-relative:line;v-text-anchor:middle">
            <v:fill type="frame"/>
            <v:imagedata r:id="rId16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Рис.4.9. Главное окно системы пользователя с правами администратора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При нажатии на кнопку «Новая лекция» появится окно выбора файла лекции(рис.4.10.)</w:t>
      </w:r>
    </w:p>
    <w:p w:rsidR="00A56E90" w:rsidRPr="005E6B28" w:rsidRDefault="00A56E90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35" o:spid="_x0000_i1046" type="#_x0000_t75" style="width:382.5pt;height:269.25pt;mso-position-horizontal-relative:char;mso-position-vertical-relative:line;v-text-anchor:middle">
            <v:fill type="frame"/>
            <v:imagedata r:id="rId33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 4.10. Выбор файла лекции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При нажатии на кнопку «Новый тест» появляется окно выбора файла (рис.4.11)</w:t>
      </w:r>
    </w:p>
    <w:p w:rsidR="00A56E90" w:rsidRPr="005E6B28" w:rsidRDefault="00A56E90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38" o:spid="_x0000_i1047" type="#_x0000_t75" style="width:303.75pt;height:213.75pt;mso-position-horizontal-relative:char;mso-position-vertical-relative:line;v-text-anchor:middle">
            <v:fill type="frame"/>
            <v:imagedata r:id="rId33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Рис.4.11. Окно выбора файла теста.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При нажатии на кнопку «Открыть лог-файл» откроется окно просмотра лог-файла(рис.4.12.)</w:t>
      </w:r>
    </w:p>
    <w:p w:rsidR="00A56E90" w:rsidRPr="005E6B28" w:rsidRDefault="00A56E90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41" o:spid="_x0000_i1048" type="#_x0000_t75" style="width:175.5pt;height:265.5pt;mso-position-horizontal-relative:char;mso-position-vertical-relative:line;v-text-anchor:middle">
            <v:fill type="frame"/>
            <v:imagedata r:id="rId34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Рис.4.12. Просмотр лог-файла.</w:t>
      </w:r>
    </w:p>
    <w:p w:rsidR="00890BE7" w:rsidRDefault="00A56E90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890BE7" w:rsidRPr="005E6B28">
        <w:rPr>
          <w:rFonts w:ascii="Times New Roman" w:hAnsi="Times New Roman"/>
          <w:sz w:val="28"/>
          <w:szCs w:val="24"/>
        </w:rPr>
        <w:t>При нажатии на кнопку «Оценки» появляется окно с результатами тестирования пользователей(рис.4.13.)</w:t>
      </w:r>
    </w:p>
    <w:p w:rsidR="00A56E90" w:rsidRPr="005E6B28" w:rsidRDefault="00A56E90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44" o:spid="_x0000_i1049" type="#_x0000_t75" style="width:344.25pt;height:114.75pt;mso-position-horizontal-relative:char;mso-position-vertical-relative:line;v-text-anchor:middle">
            <v:fill type="frame"/>
            <v:imagedata r:id="rId35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Рис.4.13. Окно просмотра результатов тестирования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При нажатии на кнопку «Время обучения» появляется окно просмотра общего времени обучения пользователей в миллисекундах (рис.4.14.).</w:t>
      </w:r>
    </w:p>
    <w:p w:rsidR="00A56E90" w:rsidRPr="005E6B28" w:rsidRDefault="00A56E90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p w:rsidR="00890BE7" w:rsidRPr="005E6B28" w:rsidRDefault="00241689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 id="Picture 47" o:spid="_x0000_i1050" type="#_x0000_t75" style="width:417.75pt;height:166.5pt;mso-position-horizontal-relative:char;mso-position-vertical-relative:line;v-text-anchor:middle">
            <v:fill type="frame"/>
            <v:imagedata r:id="rId36" o:title=""/>
          </v:shape>
        </w:pic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5E6B28">
        <w:rPr>
          <w:rFonts w:ascii="Times New Roman" w:hAnsi="Times New Roman"/>
          <w:sz w:val="28"/>
          <w:szCs w:val="20"/>
        </w:rPr>
        <w:t>Рис.4.14. Окно просмотра общего времени обучения пользователя.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E6B28">
        <w:rPr>
          <w:rFonts w:ascii="Times New Roman" w:hAnsi="Times New Roman"/>
          <w:sz w:val="28"/>
          <w:szCs w:val="24"/>
        </w:rPr>
        <w:t>При нажатии на кнопку «Выход» программа завершает свою работу.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5E6B28" w:rsidRDefault="00A56E90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br w:type="page"/>
      </w:r>
      <w:r w:rsidR="00890BE7" w:rsidRPr="005E6B28">
        <w:rPr>
          <w:rFonts w:ascii="Times New Roman" w:hAnsi="Times New Roman"/>
          <w:b/>
          <w:sz w:val="28"/>
          <w:szCs w:val="28"/>
        </w:rPr>
        <w:t xml:space="preserve">Список литературы </w:t>
      </w:r>
    </w:p>
    <w:p w:rsidR="00890BE7" w:rsidRPr="005E6B28" w:rsidRDefault="00890BE7" w:rsidP="005E6B28">
      <w:pPr>
        <w:pStyle w:val="ac"/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890BE7" w:rsidRPr="00A56E90" w:rsidRDefault="00890BE7" w:rsidP="00A56E90">
      <w:pPr>
        <w:pStyle w:val="ac"/>
        <w:suppressAutoHyphens w:val="0"/>
        <w:spacing w:after="0" w:line="360" w:lineRule="auto"/>
        <w:ind w:left="0"/>
        <w:rPr>
          <w:rFonts w:ascii="Times New Roman" w:hAnsi="Times New Roman"/>
          <w:color w:val="000000"/>
          <w:kern w:val="0"/>
          <w:sz w:val="28"/>
          <w:szCs w:val="20"/>
        </w:rPr>
      </w:pP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1.Давыдов В.И. Кунгурцев А.Б. Объектно-ориентированное программирование. Одесса: Автограф, 2003. - 124с. </w:t>
      </w:r>
    </w:p>
    <w:p w:rsidR="00890BE7" w:rsidRPr="00A56E90" w:rsidRDefault="00890BE7" w:rsidP="00A56E90">
      <w:pPr>
        <w:pStyle w:val="ac"/>
        <w:suppressAutoHyphens w:val="0"/>
        <w:spacing w:after="0" w:line="360" w:lineRule="auto"/>
        <w:ind w:left="0"/>
        <w:rPr>
          <w:rFonts w:ascii="Times New Roman" w:hAnsi="Times New Roman"/>
          <w:color w:val="000000"/>
          <w:kern w:val="0"/>
          <w:sz w:val="28"/>
          <w:szCs w:val="20"/>
        </w:rPr>
      </w:pP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2.Кунгурцев О.Б. Основы программирования на языке </w:t>
      </w:r>
      <w:r w:rsidRPr="00A56E90">
        <w:rPr>
          <w:rFonts w:ascii="Times New Roman" w:hAnsi="Times New Roman"/>
          <w:color w:val="000000"/>
          <w:kern w:val="0"/>
          <w:sz w:val="28"/>
          <w:szCs w:val="20"/>
          <w:lang w:val="en-US"/>
        </w:rPr>
        <w:t>Java</w:t>
      </w: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.Середовище </w:t>
      </w:r>
      <w:r w:rsidRPr="00A56E90">
        <w:rPr>
          <w:rFonts w:ascii="Times New Roman" w:hAnsi="Times New Roman"/>
          <w:color w:val="000000"/>
          <w:kern w:val="0"/>
          <w:sz w:val="28"/>
          <w:szCs w:val="20"/>
          <w:lang w:val="en-US"/>
        </w:rPr>
        <w:t>Net</w:t>
      </w: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 </w:t>
      </w:r>
      <w:r w:rsidRPr="00A56E90">
        <w:rPr>
          <w:rFonts w:ascii="Times New Roman" w:hAnsi="Times New Roman"/>
          <w:color w:val="000000"/>
          <w:kern w:val="0"/>
          <w:sz w:val="28"/>
          <w:szCs w:val="20"/>
          <w:lang w:val="en-US"/>
        </w:rPr>
        <w:t>Beans</w:t>
      </w: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. Одесса. : ВМВ, 2006. -182с. </w:t>
      </w:r>
    </w:p>
    <w:p w:rsidR="00890BE7" w:rsidRPr="00A56E90" w:rsidRDefault="00890BE7" w:rsidP="00A56E90">
      <w:pPr>
        <w:pStyle w:val="ac"/>
        <w:suppressAutoHyphens w:val="0"/>
        <w:spacing w:after="0" w:line="360" w:lineRule="auto"/>
        <w:ind w:left="0"/>
        <w:rPr>
          <w:rFonts w:ascii="Times New Roman" w:hAnsi="Times New Roman"/>
          <w:color w:val="000000"/>
          <w:kern w:val="0"/>
          <w:sz w:val="28"/>
          <w:szCs w:val="20"/>
        </w:rPr>
      </w:pP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2.Грады Буч. Объектно-ориентированный анализ и проектирование с программа приложений на С + +. СПБ: БИНОМ, 2000. 560 с. </w:t>
      </w:r>
    </w:p>
    <w:p w:rsidR="00890BE7" w:rsidRPr="00A56E90" w:rsidRDefault="00890BE7" w:rsidP="00A56E90">
      <w:pPr>
        <w:pStyle w:val="ac"/>
        <w:suppressAutoHyphens w:val="0"/>
        <w:spacing w:after="0" w:line="360" w:lineRule="auto"/>
        <w:ind w:left="0"/>
        <w:rPr>
          <w:rFonts w:ascii="Times New Roman" w:hAnsi="Times New Roman"/>
          <w:color w:val="000000"/>
          <w:kern w:val="0"/>
          <w:sz w:val="28"/>
          <w:szCs w:val="20"/>
        </w:rPr>
      </w:pP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3.Дейтел Х. М., Дейтел П. Дж. БСантары С.И. Технология программирования на </w:t>
      </w:r>
      <w:r w:rsidRPr="00A56E90">
        <w:rPr>
          <w:rFonts w:ascii="Times New Roman" w:hAnsi="Times New Roman"/>
          <w:color w:val="000000"/>
          <w:kern w:val="0"/>
          <w:sz w:val="28"/>
          <w:szCs w:val="20"/>
          <w:lang w:val="en-US"/>
        </w:rPr>
        <w:t>Java</w:t>
      </w: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 2. Кн. 1. Как программировать на С + +. М.: БИНОМ, 2003. 560 с. </w:t>
      </w:r>
    </w:p>
    <w:p w:rsidR="00890BE7" w:rsidRPr="00A56E90" w:rsidRDefault="00890BE7" w:rsidP="00A56E90">
      <w:pPr>
        <w:pStyle w:val="ac"/>
        <w:suppressAutoHyphens w:val="0"/>
        <w:spacing w:after="0" w:line="360" w:lineRule="auto"/>
        <w:ind w:left="0"/>
        <w:rPr>
          <w:rFonts w:ascii="Times New Roman" w:hAnsi="Times New Roman"/>
          <w:color w:val="000000"/>
          <w:kern w:val="0"/>
          <w:sz w:val="28"/>
          <w:szCs w:val="20"/>
        </w:rPr>
      </w:pP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4.Грегоры К. Использование </w:t>
      </w:r>
      <w:r w:rsidRPr="00A56E90">
        <w:rPr>
          <w:rFonts w:ascii="Times New Roman" w:hAnsi="Times New Roman"/>
          <w:color w:val="000000"/>
          <w:kern w:val="0"/>
          <w:sz w:val="28"/>
          <w:szCs w:val="20"/>
          <w:lang w:val="en-US"/>
        </w:rPr>
        <w:t>Visual</w:t>
      </w: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 </w:t>
      </w:r>
      <w:r w:rsidRPr="00A56E90">
        <w:rPr>
          <w:rFonts w:ascii="Times New Roman" w:hAnsi="Times New Roman"/>
          <w:color w:val="000000"/>
          <w:kern w:val="0"/>
          <w:sz w:val="28"/>
          <w:szCs w:val="20"/>
          <w:lang w:val="en-US"/>
        </w:rPr>
        <w:t>C</w:t>
      </w: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 + + 6. М-СПБ: Дом «Вильямс», 2001. 864 с. </w:t>
      </w:r>
    </w:p>
    <w:p w:rsidR="00890BE7" w:rsidRPr="00A56E90" w:rsidRDefault="00890BE7" w:rsidP="00A56E90">
      <w:pPr>
        <w:pStyle w:val="ac"/>
        <w:suppressAutoHyphens w:val="0"/>
        <w:spacing w:after="0" w:line="360" w:lineRule="auto"/>
        <w:ind w:left="0"/>
        <w:rPr>
          <w:rFonts w:ascii="Times New Roman" w:hAnsi="Times New Roman"/>
          <w:color w:val="000000"/>
          <w:kern w:val="0"/>
          <w:sz w:val="28"/>
          <w:szCs w:val="20"/>
          <w:lang w:val="en-US"/>
        </w:rPr>
      </w:pPr>
      <w:r w:rsidRPr="00A56E90">
        <w:rPr>
          <w:rFonts w:ascii="Times New Roman" w:hAnsi="Times New Roman"/>
          <w:color w:val="000000"/>
          <w:kern w:val="0"/>
          <w:sz w:val="28"/>
          <w:szCs w:val="20"/>
        </w:rPr>
        <w:t xml:space="preserve">5.Дейтел Х. М., Дейтел П. Дж. Как программировать на С + +. М.: БИНОМ, 2001. </w:t>
      </w:r>
      <w:r w:rsidRPr="00A56E90">
        <w:rPr>
          <w:rFonts w:ascii="Times New Roman" w:hAnsi="Times New Roman"/>
          <w:color w:val="000000"/>
          <w:kern w:val="0"/>
          <w:sz w:val="28"/>
          <w:szCs w:val="20"/>
          <w:lang w:val="en-US"/>
        </w:rPr>
        <w:t>1152с.</w:t>
      </w:r>
      <w:bookmarkStart w:id="0" w:name="_GoBack"/>
      <w:bookmarkEnd w:id="0"/>
    </w:p>
    <w:sectPr w:rsidR="00890BE7" w:rsidRPr="00A56E90" w:rsidSect="005E6B28">
      <w:headerReference w:type="default" r:id="rId37"/>
      <w:footerReference w:type="default" r:id="rId38"/>
      <w:footnotePr>
        <w:pos w:val="beneathText"/>
      </w:footnotePr>
      <w:type w:val="nextColumn"/>
      <w:pgSz w:w="11905" w:h="16837"/>
      <w:pgMar w:top="1134" w:right="850" w:bottom="1134" w:left="1701" w:header="697" w:footer="697" w:gutter="0"/>
      <w:cols w:space="720"/>
      <w:docGrid w:linePitch="299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973" w:rsidRDefault="00526973">
      <w:pPr>
        <w:spacing w:after="0" w:line="240" w:lineRule="auto"/>
      </w:pPr>
      <w:r>
        <w:separator/>
      </w:r>
    </w:p>
  </w:endnote>
  <w:endnote w:type="continuationSeparator" w:id="0">
    <w:p w:rsidR="00526973" w:rsidRDefault="00526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E7" w:rsidRPr="00890BE7" w:rsidRDefault="00890BE7" w:rsidP="00890BE7">
    <w:pPr>
      <w:pStyle w:val="af1"/>
      <w:suppressLineNumbers w:val="0"/>
      <w:suppressAutoHyphens w:val="0"/>
      <w:spacing w:line="360" w:lineRule="auto"/>
      <w:jc w:val="right"/>
      <w:rPr>
        <w:rFonts w:ascii="Times New Roman" w:hAnsi="Times New Roman"/>
        <w:color w:val="000000"/>
        <w:kern w:val="0"/>
        <w:sz w:val="28"/>
      </w:rPr>
    </w:pPr>
    <w:r w:rsidRPr="00890BE7">
      <w:rPr>
        <w:rFonts w:ascii="Times New Roman" w:hAnsi="Times New Roman"/>
        <w:color w:val="000000"/>
        <w:kern w:val="0"/>
        <w:sz w:val="28"/>
      </w:rPr>
      <w:fldChar w:fldCharType="begin"/>
    </w:r>
    <w:r w:rsidRPr="00890BE7">
      <w:rPr>
        <w:rFonts w:ascii="Times New Roman" w:hAnsi="Times New Roman"/>
        <w:color w:val="000000"/>
        <w:kern w:val="0"/>
        <w:sz w:val="28"/>
      </w:rPr>
      <w:instrText xml:space="preserve"> PAGE </w:instrText>
    </w:r>
    <w:r w:rsidRPr="00890BE7">
      <w:rPr>
        <w:rFonts w:ascii="Times New Roman" w:hAnsi="Times New Roman"/>
        <w:color w:val="000000"/>
        <w:kern w:val="0"/>
        <w:sz w:val="28"/>
      </w:rPr>
      <w:fldChar w:fldCharType="separate"/>
    </w:r>
    <w:r w:rsidR="00241689">
      <w:rPr>
        <w:rFonts w:ascii="Times New Roman" w:hAnsi="Times New Roman"/>
        <w:noProof/>
        <w:color w:val="000000"/>
        <w:kern w:val="0"/>
        <w:sz w:val="28"/>
      </w:rPr>
      <w:t>1</w:t>
    </w:r>
    <w:r w:rsidRPr="00890BE7">
      <w:rPr>
        <w:rFonts w:ascii="Times New Roman" w:hAnsi="Times New Roman"/>
        <w:color w:val="000000"/>
        <w:kern w:val="0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973" w:rsidRDefault="00526973">
      <w:pPr>
        <w:spacing w:after="0" w:line="240" w:lineRule="auto"/>
      </w:pPr>
      <w:r>
        <w:separator/>
      </w:r>
    </w:p>
  </w:footnote>
  <w:footnote w:type="continuationSeparator" w:id="0">
    <w:p w:rsidR="00526973" w:rsidRDefault="00526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E7" w:rsidRPr="00890BE7" w:rsidRDefault="00890BE7" w:rsidP="00890BE7">
    <w:pPr>
      <w:pStyle w:val="af"/>
      <w:suppressLineNumbers w:val="0"/>
      <w:suppressAutoHyphens w:val="0"/>
      <w:spacing w:line="360" w:lineRule="auto"/>
      <w:rPr>
        <w:rFonts w:ascii="Times New Roman" w:hAnsi="Times New Roman"/>
        <w:color w:val="000000"/>
        <w:kern w:val="0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B28"/>
    <w:rsid w:val="00235C6C"/>
    <w:rsid w:val="00241689"/>
    <w:rsid w:val="0029346A"/>
    <w:rsid w:val="00526973"/>
    <w:rsid w:val="005A3771"/>
    <w:rsid w:val="005E6B28"/>
    <w:rsid w:val="006F4CA8"/>
    <w:rsid w:val="00890BE7"/>
    <w:rsid w:val="009457EA"/>
    <w:rsid w:val="009D017C"/>
    <w:rsid w:val="009F5AC1"/>
    <w:rsid w:val="00A5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docId w15:val="{9DC28987-0044-4983-8D2D-0390B399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styleId="1">
    <w:name w:val="heading 1"/>
    <w:basedOn w:val="a"/>
    <w:next w:val="a0"/>
    <w:link w:val="10"/>
    <w:uiPriority w:val="9"/>
    <w:qFormat/>
    <w:pPr>
      <w:keepNext/>
      <w:widowControl w:val="0"/>
      <w:numPr>
        <w:numId w:val="1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0"/>
    <w:link w:val="40"/>
    <w:uiPriority w:val="9"/>
    <w:qFormat/>
    <w:pPr>
      <w:widowControl w:val="0"/>
      <w:numPr>
        <w:ilvl w:val="3"/>
        <w:numId w:val="1"/>
      </w:num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Cambria" w:hAnsi="Cambria"/>
      <w:b/>
      <w:color w:val="365F91"/>
      <w:sz w:val="28"/>
    </w:rPr>
  </w:style>
  <w:style w:type="character" w:customStyle="1" w:styleId="40">
    <w:name w:val="Заголовок 4 Знак"/>
    <w:basedOn w:val="a1"/>
    <w:link w:val="4"/>
    <w:uiPriority w:val="9"/>
    <w:rPr>
      <w:rFonts w:ascii="Times New Roman" w:hAnsi="Times New Roman"/>
      <w:b/>
      <w:sz w:val="28"/>
    </w:rPr>
  </w:style>
  <w:style w:type="character" w:customStyle="1" w:styleId="a4">
    <w:name w:val="Текст выноски Знак"/>
    <w:rPr>
      <w:rFonts w:ascii="Tahoma" w:hAnsi="Tahoma"/>
      <w:sz w:val="16"/>
    </w:rPr>
  </w:style>
  <w:style w:type="character" w:customStyle="1" w:styleId="a5">
    <w:name w:val="Верхний колонтитул Знак"/>
  </w:style>
  <w:style w:type="character" w:customStyle="1" w:styleId="a6">
    <w:name w:val="Нижний колонтитул Знак"/>
  </w:style>
  <w:style w:type="character" w:styleId="a7">
    <w:name w:val="line number"/>
    <w:basedOn w:val="a1"/>
    <w:uiPriority w:val="99"/>
  </w:style>
  <w:style w:type="paragraph" w:customStyle="1" w:styleId="a8">
    <w:name w:val="Заголовок"/>
    <w:basedOn w:val="a"/>
    <w:next w:val="a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uiPriority w:val="99"/>
    <w:semiHidden/>
    <w:pPr>
      <w:spacing w:after="120"/>
    </w:pPr>
  </w:style>
  <w:style w:type="character" w:customStyle="1" w:styleId="a9">
    <w:name w:val="Основний текст Знак"/>
    <w:basedOn w:val="a1"/>
    <w:link w:val="a0"/>
    <w:uiPriority w:val="99"/>
    <w:semiHidden/>
    <w:rPr>
      <w:rFonts w:ascii="Calibri" w:eastAsia="Arial Unicode MS" w:hAnsi="Calibri"/>
      <w:kern w:val="1"/>
      <w:sz w:val="22"/>
      <w:szCs w:val="22"/>
      <w:lang w:eastAsia="ar-SA"/>
    </w:rPr>
  </w:style>
  <w:style w:type="paragraph" w:styleId="aa">
    <w:name w:val="List"/>
    <w:basedOn w:val="a0"/>
    <w:uiPriority w:val="99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b">
    <w:name w:val="Normal (Web)"/>
    <w:basedOn w:val="a"/>
    <w:uiPriority w:val="99"/>
    <w:pPr>
      <w:widowControl w:val="0"/>
      <w:spacing w:before="100" w:after="119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21">
    <w:name w:val="Маркированный список 21"/>
    <w:pPr>
      <w:widowControl w:val="0"/>
      <w:suppressAutoHyphens/>
      <w:spacing w:line="100" w:lineRule="atLeast"/>
      <w:ind w:left="720" w:hanging="360"/>
    </w:pPr>
    <w:rPr>
      <w:kern w:val="1"/>
      <w:lang w:eastAsia="ar-SA"/>
    </w:rPr>
  </w:style>
  <w:style w:type="paragraph" w:styleId="ac">
    <w:name w:val="List Paragraph"/>
    <w:basedOn w:val="a"/>
    <w:uiPriority w:val="34"/>
    <w:pPr>
      <w:widowControl w:val="0"/>
      <w:ind w:left="720"/>
    </w:pPr>
  </w:style>
  <w:style w:type="paragraph" w:styleId="ad">
    <w:name w:val="Balloon Text"/>
    <w:basedOn w:val="a"/>
    <w:link w:val="ae"/>
    <w:uiPriority w:val="99"/>
    <w:pPr>
      <w:widowControl w:val="0"/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1"/>
    <w:link w:val="ad"/>
    <w:uiPriority w:val="99"/>
    <w:semiHidden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styleId="af">
    <w:name w:val="header"/>
    <w:basedOn w:val="a"/>
    <w:link w:val="af0"/>
    <w:uiPriority w:val="99"/>
    <w:semiHidden/>
    <w:pPr>
      <w:widowControl w:val="0"/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af0">
    <w:name w:val="Верхній колонтитул Знак"/>
    <w:basedOn w:val="a1"/>
    <w:link w:val="af"/>
    <w:uiPriority w:val="99"/>
    <w:semiHidden/>
    <w:rPr>
      <w:rFonts w:ascii="Calibri" w:eastAsia="Arial Unicode MS" w:hAnsi="Calibri"/>
      <w:kern w:val="1"/>
      <w:sz w:val="22"/>
      <w:szCs w:val="22"/>
      <w:lang w:eastAsia="ar-SA"/>
    </w:rPr>
  </w:style>
  <w:style w:type="paragraph" w:styleId="af1">
    <w:name w:val="footer"/>
    <w:basedOn w:val="a"/>
    <w:link w:val="af2"/>
    <w:uiPriority w:val="99"/>
    <w:semiHidden/>
    <w:pPr>
      <w:widowControl w:val="0"/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af2">
    <w:name w:val="Нижній колонтитул Знак"/>
    <w:basedOn w:val="a1"/>
    <w:link w:val="af1"/>
    <w:uiPriority w:val="99"/>
    <w:semiHidden/>
    <w:rPr>
      <w:rFonts w:ascii="Calibri" w:eastAsia="Arial Unicode MS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8.emf"/><Relationship Id="rId26" Type="http://schemas.openxmlformats.org/officeDocument/2006/relationships/image" Target="media/image14.png"/><Relationship Id="rId39" Type="http://schemas.openxmlformats.org/officeDocument/2006/relationships/fontTable" Target="fontTable.xml"/><Relationship Id="rId21" Type="http://schemas.openxmlformats.org/officeDocument/2006/relationships/image" Target="media/image10.jpeg"/><Relationship Id="rId34" Type="http://schemas.openxmlformats.org/officeDocument/2006/relationships/image" Target="media/image22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jpe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jpe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2.jpeg"/><Relationship Id="rId32" Type="http://schemas.openxmlformats.org/officeDocument/2006/relationships/image" Target="media/image20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5.bin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10" Type="http://schemas.openxmlformats.org/officeDocument/2006/relationships/image" Target="media/image2.jpeg"/><Relationship Id="rId19" Type="http://schemas.openxmlformats.org/officeDocument/2006/relationships/oleObject" Target="embeddings/oleObject4.bin"/><Relationship Id="rId31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1.wmf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8324F-1BC5-4DFF-BC89-5D3209287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5319</Words>
  <Characters>30319</Characters>
  <Application>Microsoft Office Word</Application>
  <DocSecurity>0</DocSecurity>
  <Lines>252</Lines>
  <Paragraphs>71</Paragraphs>
  <ScaleCrop>false</ScaleCrop>
  <Company>Microsoft</Company>
  <LinksUpToDate>false</LinksUpToDate>
  <CharactersWithSpaces>35567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Nabster</dc:creator>
  <cp:keywords/>
  <dc:description/>
  <cp:lastModifiedBy>Irina</cp:lastModifiedBy>
  <cp:revision>2</cp:revision>
  <dcterms:created xsi:type="dcterms:W3CDTF">2014-10-31T18:28:00Z</dcterms:created>
  <dcterms:modified xsi:type="dcterms:W3CDTF">2014-10-31T18:28:00Z</dcterms:modified>
</cp:coreProperties>
</file>