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1645F" w:rsidRDefault="0051645F">
      <w:pPr>
        <w:autoSpaceDE w:val="0"/>
        <w:jc w:val="center"/>
      </w:pPr>
    </w:p>
    <w:p w:rsidR="00D867FC" w:rsidRDefault="00D867FC">
      <w:pPr>
        <w:autoSpaceDE w:val="0"/>
        <w:jc w:val="center"/>
      </w:pPr>
      <w:r>
        <w:t xml:space="preserve">Санкт-Петербургский Государственный Университет </w:t>
      </w:r>
    </w:p>
    <w:p w:rsidR="00D867FC" w:rsidRDefault="00D867FC">
      <w:pPr>
        <w:autoSpaceDE w:val="0"/>
        <w:jc w:val="center"/>
      </w:pPr>
      <w:r>
        <w:t>Аэрокосмического Приборостроения</w:t>
      </w:r>
    </w:p>
    <w:p w:rsidR="00D867FC" w:rsidRDefault="00D867FC">
      <w:pPr>
        <w:autoSpaceDE w:val="0"/>
        <w:spacing w:before="1200"/>
      </w:pPr>
      <w:r>
        <w:t>КУРСОВОЙ ПРОЕКТ</w:t>
      </w:r>
      <w:r>
        <w:br/>
        <w:t>ЗАЩИЩЕН С ОЦЕНКОЙ</w:t>
      </w:r>
    </w:p>
    <w:p w:rsidR="00D867FC" w:rsidRDefault="00D867FC">
      <w:pPr>
        <w:autoSpaceDE w:val="0"/>
        <w:spacing w:before="120" w:line="360" w:lineRule="auto"/>
      </w:pPr>
      <w:r>
        <w:t>РУКОВОДИТЕЛЬ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43"/>
        <w:gridCol w:w="284"/>
        <w:gridCol w:w="2821"/>
        <w:gridCol w:w="277"/>
        <w:gridCol w:w="3014"/>
      </w:tblGrid>
      <w:tr w:rsidR="00D867FC">
        <w:tc>
          <w:tcPr>
            <w:tcW w:w="3243" w:type="dxa"/>
            <w:tcBorders>
              <w:bottom w:val="single" w:sz="4" w:space="0" w:color="000000"/>
            </w:tcBorders>
            <w:vAlign w:val="center"/>
          </w:tcPr>
          <w:p w:rsidR="00D867FC" w:rsidRDefault="00D867FC">
            <w:pPr>
              <w:autoSpaceDE w:val="0"/>
              <w:snapToGrid w:val="0"/>
              <w:jc w:val="center"/>
            </w:pPr>
          </w:p>
        </w:tc>
        <w:tc>
          <w:tcPr>
            <w:tcW w:w="284" w:type="dxa"/>
            <w:vAlign w:val="center"/>
          </w:tcPr>
          <w:p w:rsidR="00D867FC" w:rsidRDefault="00D867FC">
            <w:pPr>
              <w:autoSpaceDE w:val="0"/>
              <w:snapToGrid w:val="0"/>
              <w:spacing w:before="120"/>
              <w:jc w:val="center"/>
            </w:pPr>
          </w:p>
        </w:tc>
        <w:tc>
          <w:tcPr>
            <w:tcW w:w="2821" w:type="dxa"/>
            <w:tcBorders>
              <w:bottom w:val="single" w:sz="4" w:space="0" w:color="000000"/>
            </w:tcBorders>
            <w:vAlign w:val="center"/>
          </w:tcPr>
          <w:p w:rsidR="00D867FC" w:rsidRDefault="00D867FC">
            <w:pPr>
              <w:autoSpaceDE w:val="0"/>
              <w:snapToGrid w:val="0"/>
              <w:spacing w:before="120"/>
              <w:jc w:val="center"/>
            </w:pPr>
          </w:p>
        </w:tc>
        <w:tc>
          <w:tcPr>
            <w:tcW w:w="277" w:type="dxa"/>
            <w:vAlign w:val="center"/>
          </w:tcPr>
          <w:p w:rsidR="00D867FC" w:rsidRDefault="00D867FC">
            <w:pPr>
              <w:autoSpaceDE w:val="0"/>
              <w:snapToGrid w:val="0"/>
              <w:spacing w:before="120"/>
              <w:jc w:val="center"/>
            </w:pPr>
          </w:p>
        </w:tc>
        <w:tc>
          <w:tcPr>
            <w:tcW w:w="3014" w:type="dxa"/>
            <w:tcBorders>
              <w:bottom w:val="single" w:sz="4" w:space="0" w:color="000000"/>
            </w:tcBorders>
            <w:vAlign w:val="center"/>
          </w:tcPr>
          <w:p w:rsidR="00D867FC" w:rsidRPr="008623C6" w:rsidRDefault="00D867FC">
            <w:pPr>
              <w:autoSpaceDE w:val="0"/>
              <w:snapToGrid w:val="0"/>
              <w:jc w:val="center"/>
            </w:pPr>
          </w:p>
        </w:tc>
      </w:tr>
      <w:tr w:rsidR="00D867FC">
        <w:tc>
          <w:tcPr>
            <w:tcW w:w="3243" w:type="dxa"/>
            <w:vAlign w:val="center"/>
          </w:tcPr>
          <w:p w:rsidR="00D867FC" w:rsidRDefault="00D867FC">
            <w:pPr>
              <w:autoSpaceDE w:val="0"/>
              <w:snapToGrid w:val="0"/>
              <w:spacing w:line="180" w:lineRule="exact"/>
              <w:jc w:val="center"/>
            </w:pPr>
            <w:r>
              <w:t>должность, уч. степень, звание</w:t>
            </w:r>
          </w:p>
        </w:tc>
        <w:tc>
          <w:tcPr>
            <w:tcW w:w="284" w:type="dxa"/>
            <w:vAlign w:val="center"/>
          </w:tcPr>
          <w:p w:rsidR="00D867FC" w:rsidRDefault="00D867FC">
            <w:pPr>
              <w:autoSpaceDE w:val="0"/>
              <w:snapToGrid w:val="0"/>
              <w:spacing w:line="180" w:lineRule="exact"/>
            </w:pPr>
          </w:p>
        </w:tc>
        <w:tc>
          <w:tcPr>
            <w:tcW w:w="2821" w:type="dxa"/>
            <w:vAlign w:val="center"/>
          </w:tcPr>
          <w:p w:rsidR="00D867FC" w:rsidRDefault="00D867FC">
            <w:pPr>
              <w:autoSpaceDE w:val="0"/>
              <w:snapToGrid w:val="0"/>
              <w:spacing w:line="180" w:lineRule="exact"/>
              <w:jc w:val="center"/>
            </w:pPr>
            <w:r>
              <w:t>подпись, дата</w:t>
            </w:r>
          </w:p>
        </w:tc>
        <w:tc>
          <w:tcPr>
            <w:tcW w:w="277" w:type="dxa"/>
            <w:vAlign w:val="center"/>
          </w:tcPr>
          <w:p w:rsidR="00D867FC" w:rsidRDefault="00D867FC">
            <w:pPr>
              <w:autoSpaceDE w:val="0"/>
              <w:snapToGrid w:val="0"/>
              <w:spacing w:line="180" w:lineRule="exact"/>
            </w:pPr>
          </w:p>
        </w:tc>
        <w:tc>
          <w:tcPr>
            <w:tcW w:w="3014" w:type="dxa"/>
            <w:vAlign w:val="center"/>
          </w:tcPr>
          <w:p w:rsidR="00D867FC" w:rsidRDefault="00D867FC">
            <w:pPr>
              <w:autoSpaceDE w:val="0"/>
              <w:snapToGrid w:val="0"/>
              <w:spacing w:line="180" w:lineRule="exact"/>
              <w:jc w:val="center"/>
            </w:pPr>
            <w:r>
              <w:t>инициалы, фамилия</w:t>
            </w:r>
          </w:p>
        </w:tc>
      </w:tr>
      <w:tr w:rsidR="00D867FC">
        <w:tc>
          <w:tcPr>
            <w:tcW w:w="9639" w:type="dxa"/>
            <w:gridSpan w:val="5"/>
          </w:tcPr>
          <w:p w:rsidR="00D867FC" w:rsidRDefault="00D867FC">
            <w:pPr>
              <w:autoSpaceDE w:val="0"/>
              <w:snapToGrid w:val="0"/>
              <w:spacing w:before="120" w:line="360" w:lineRule="auto"/>
              <w:jc w:val="center"/>
              <w:rPr>
                <w:caps/>
                <w:sz w:val="28"/>
              </w:rPr>
            </w:pPr>
          </w:p>
          <w:p w:rsidR="00D867FC" w:rsidRDefault="00D867FC">
            <w:pPr>
              <w:autoSpaceDE w:val="0"/>
              <w:spacing w:before="120" w:line="360" w:lineRule="auto"/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>Пояснительная записка</w:t>
            </w:r>
          </w:p>
          <w:p w:rsidR="00D867FC" w:rsidRDefault="00D867FC">
            <w:pPr>
              <w:autoSpaceDE w:val="0"/>
              <w:spacing w:before="120" w:line="360" w:lineRule="auto"/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>к курсовому проекту</w:t>
            </w:r>
          </w:p>
          <w:p w:rsidR="00D867FC" w:rsidRDefault="00D867FC">
            <w:pPr>
              <w:pStyle w:val="1"/>
              <w:tabs>
                <w:tab w:val="left" w:pos="0"/>
              </w:tabs>
            </w:pPr>
          </w:p>
        </w:tc>
      </w:tr>
      <w:tr w:rsidR="00D867FC">
        <w:tc>
          <w:tcPr>
            <w:tcW w:w="9639" w:type="dxa"/>
            <w:gridSpan w:val="5"/>
          </w:tcPr>
          <w:p w:rsidR="00D867FC" w:rsidRDefault="00D867FC">
            <w:pPr>
              <w:pStyle w:val="1"/>
              <w:tabs>
                <w:tab w:val="left" w:pos="0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D867FC" w:rsidRDefault="00D867FC">
            <w:pPr>
              <w:pStyle w:val="1"/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8623C6" w:rsidRDefault="008623C6">
            <w:pPr>
              <w:pStyle w:val="1"/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Информационная система </w:t>
            </w:r>
          </w:p>
          <w:p w:rsidR="00D867FC" w:rsidRDefault="008623C6">
            <w:pPr>
              <w:pStyle w:val="1"/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623C6">
              <w:rPr>
                <w:b/>
                <w:bCs/>
                <w:sz w:val="28"/>
                <w:szCs w:val="28"/>
              </w:rPr>
              <w:t>“</w:t>
            </w:r>
            <w:r>
              <w:rPr>
                <w:b/>
                <w:bCs/>
                <w:sz w:val="28"/>
                <w:szCs w:val="28"/>
              </w:rPr>
              <w:t>Отдел кадров в Университете</w:t>
            </w:r>
            <w:r w:rsidRPr="008623C6">
              <w:rPr>
                <w:b/>
                <w:bCs/>
                <w:sz w:val="28"/>
                <w:szCs w:val="28"/>
              </w:rPr>
              <w:t>”</w:t>
            </w:r>
          </w:p>
          <w:p w:rsidR="00D867FC" w:rsidRDefault="00D867F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867FC" w:rsidRDefault="00D867FC">
            <w:pPr>
              <w:autoSpaceDE w:val="0"/>
              <w:snapToGrid w:val="0"/>
              <w:spacing w:before="120" w:line="360" w:lineRule="auto"/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 xml:space="preserve"> </w:t>
            </w:r>
          </w:p>
        </w:tc>
      </w:tr>
      <w:tr w:rsidR="00D867FC">
        <w:tc>
          <w:tcPr>
            <w:tcW w:w="9639" w:type="dxa"/>
            <w:gridSpan w:val="5"/>
          </w:tcPr>
          <w:p w:rsidR="00D867FC" w:rsidRDefault="00D867FC">
            <w:pPr>
              <w:tabs>
                <w:tab w:val="left" w:pos="0"/>
              </w:tabs>
              <w:autoSpaceDE w:val="0"/>
              <w:snapToGrid w:val="0"/>
              <w:spacing w:before="120" w:line="360" w:lineRule="auto"/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>по дисциплине:</w:t>
            </w:r>
          </w:p>
        </w:tc>
      </w:tr>
      <w:tr w:rsidR="00D867FC">
        <w:tc>
          <w:tcPr>
            <w:tcW w:w="9639" w:type="dxa"/>
            <w:gridSpan w:val="5"/>
          </w:tcPr>
          <w:p w:rsidR="00D867FC" w:rsidRDefault="00D867FC">
            <w:pPr>
              <w:tabs>
                <w:tab w:val="left" w:pos="0"/>
              </w:tabs>
              <w:autoSpaceDE w:val="0"/>
              <w:snapToGrid w:val="0"/>
              <w:spacing w:before="120" w:line="360" w:lineRule="auto"/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«</w:t>
            </w:r>
            <w:r w:rsidR="008623C6">
              <w:rPr>
                <w:caps/>
                <w:sz w:val="28"/>
                <w:szCs w:val="28"/>
              </w:rPr>
              <w:t>Проектирование информационных систем</w:t>
            </w:r>
            <w:r>
              <w:rPr>
                <w:caps/>
                <w:sz w:val="28"/>
                <w:szCs w:val="28"/>
              </w:rPr>
              <w:t>»</w:t>
            </w:r>
          </w:p>
        </w:tc>
      </w:tr>
      <w:tr w:rsidR="00D867FC">
        <w:tc>
          <w:tcPr>
            <w:tcW w:w="9639" w:type="dxa"/>
            <w:gridSpan w:val="5"/>
          </w:tcPr>
          <w:p w:rsidR="00D867FC" w:rsidRDefault="00D867FC">
            <w:pPr>
              <w:autoSpaceDE w:val="0"/>
              <w:snapToGrid w:val="0"/>
              <w:jc w:val="center"/>
            </w:pPr>
          </w:p>
        </w:tc>
      </w:tr>
    </w:tbl>
    <w:p w:rsidR="00D867FC" w:rsidRDefault="00D867FC">
      <w:pPr>
        <w:autoSpaceDE w:val="0"/>
        <w:spacing w:line="360" w:lineRule="auto"/>
      </w:pPr>
    </w:p>
    <w:p w:rsidR="00D867FC" w:rsidRDefault="00D867FC">
      <w:pPr>
        <w:autoSpaceDE w:val="0"/>
        <w:spacing w:line="360" w:lineRule="auto"/>
      </w:pPr>
    </w:p>
    <w:p w:rsidR="00D867FC" w:rsidRDefault="00D867FC">
      <w:pPr>
        <w:autoSpaceDE w:val="0"/>
        <w:spacing w:line="360" w:lineRule="auto"/>
      </w:pPr>
      <w:r>
        <w:t>РАБОТУ ВЫПОЛНИЛА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67"/>
        <w:gridCol w:w="1732"/>
        <w:gridCol w:w="239"/>
        <w:gridCol w:w="2636"/>
        <w:gridCol w:w="239"/>
        <w:gridCol w:w="2626"/>
      </w:tblGrid>
      <w:tr w:rsidR="00D867FC">
        <w:tc>
          <w:tcPr>
            <w:tcW w:w="2167" w:type="dxa"/>
            <w:vAlign w:val="bottom"/>
          </w:tcPr>
          <w:p w:rsidR="00D867FC" w:rsidRDefault="00D867FC">
            <w:pPr>
              <w:autoSpaceDE w:val="0"/>
              <w:snapToGrid w:val="0"/>
              <w:ind w:left="-108"/>
            </w:pPr>
            <w:r>
              <w:t>СТУДЕНТКА ГР.</w:t>
            </w:r>
          </w:p>
        </w:tc>
        <w:tc>
          <w:tcPr>
            <w:tcW w:w="1732" w:type="dxa"/>
            <w:tcBorders>
              <w:bottom w:val="single" w:sz="4" w:space="0" w:color="000000"/>
            </w:tcBorders>
          </w:tcPr>
          <w:p w:rsidR="00D867FC" w:rsidRDefault="00D867FC">
            <w:pPr>
              <w:autoSpaceDE w:val="0"/>
              <w:snapToGrid w:val="0"/>
              <w:spacing w:before="120"/>
              <w:jc w:val="center"/>
            </w:pPr>
          </w:p>
        </w:tc>
        <w:tc>
          <w:tcPr>
            <w:tcW w:w="239" w:type="dxa"/>
            <w:vAlign w:val="center"/>
          </w:tcPr>
          <w:p w:rsidR="00D867FC" w:rsidRDefault="00D867FC">
            <w:pPr>
              <w:autoSpaceDE w:val="0"/>
              <w:snapToGrid w:val="0"/>
              <w:spacing w:before="120"/>
              <w:jc w:val="center"/>
            </w:pPr>
          </w:p>
        </w:tc>
        <w:tc>
          <w:tcPr>
            <w:tcW w:w="2636" w:type="dxa"/>
            <w:tcBorders>
              <w:bottom w:val="single" w:sz="4" w:space="0" w:color="000000"/>
            </w:tcBorders>
            <w:vAlign w:val="center"/>
          </w:tcPr>
          <w:p w:rsidR="00D867FC" w:rsidRDefault="00D867FC">
            <w:pPr>
              <w:autoSpaceDE w:val="0"/>
              <w:snapToGrid w:val="0"/>
              <w:spacing w:before="120"/>
              <w:jc w:val="center"/>
            </w:pPr>
          </w:p>
        </w:tc>
        <w:tc>
          <w:tcPr>
            <w:tcW w:w="239" w:type="dxa"/>
            <w:vAlign w:val="center"/>
          </w:tcPr>
          <w:p w:rsidR="00D867FC" w:rsidRDefault="00D867FC">
            <w:pPr>
              <w:autoSpaceDE w:val="0"/>
              <w:snapToGrid w:val="0"/>
              <w:spacing w:before="120"/>
              <w:jc w:val="center"/>
            </w:pPr>
          </w:p>
        </w:tc>
        <w:tc>
          <w:tcPr>
            <w:tcW w:w="2626" w:type="dxa"/>
            <w:tcBorders>
              <w:bottom w:val="single" w:sz="4" w:space="0" w:color="000000"/>
            </w:tcBorders>
            <w:vAlign w:val="center"/>
          </w:tcPr>
          <w:p w:rsidR="00D867FC" w:rsidRDefault="00D867FC" w:rsidP="00F00CBC">
            <w:pPr>
              <w:autoSpaceDE w:val="0"/>
              <w:snapToGrid w:val="0"/>
              <w:spacing w:before="120"/>
            </w:pPr>
          </w:p>
        </w:tc>
      </w:tr>
      <w:tr w:rsidR="00D867FC">
        <w:tc>
          <w:tcPr>
            <w:tcW w:w="2167" w:type="dxa"/>
            <w:vAlign w:val="center"/>
          </w:tcPr>
          <w:p w:rsidR="00D867FC" w:rsidRDefault="00D867FC">
            <w:pPr>
              <w:autoSpaceDE w:val="0"/>
              <w:snapToGrid w:val="0"/>
              <w:spacing w:line="180" w:lineRule="exact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</w:tcBorders>
          </w:tcPr>
          <w:p w:rsidR="00D867FC" w:rsidRDefault="00D867FC">
            <w:pPr>
              <w:autoSpaceDE w:val="0"/>
              <w:snapToGrid w:val="0"/>
              <w:spacing w:line="180" w:lineRule="exact"/>
            </w:pPr>
          </w:p>
        </w:tc>
        <w:tc>
          <w:tcPr>
            <w:tcW w:w="239" w:type="dxa"/>
            <w:vAlign w:val="center"/>
          </w:tcPr>
          <w:p w:rsidR="00D867FC" w:rsidRDefault="00D867FC">
            <w:pPr>
              <w:autoSpaceDE w:val="0"/>
              <w:snapToGrid w:val="0"/>
              <w:spacing w:line="180" w:lineRule="exact"/>
            </w:pPr>
          </w:p>
        </w:tc>
        <w:tc>
          <w:tcPr>
            <w:tcW w:w="2636" w:type="dxa"/>
            <w:tcBorders>
              <w:top w:val="single" w:sz="4" w:space="0" w:color="000000"/>
            </w:tcBorders>
            <w:vAlign w:val="center"/>
          </w:tcPr>
          <w:p w:rsidR="00D867FC" w:rsidRDefault="00D867FC">
            <w:pPr>
              <w:autoSpaceDE w:val="0"/>
              <w:snapToGrid w:val="0"/>
              <w:spacing w:line="180" w:lineRule="exact"/>
              <w:jc w:val="center"/>
            </w:pPr>
            <w:r>
              <w:t>подпись, дата</w:t>
            </w:r>
          </w:p>
        </w:tc>
        <w:tc>
          <w:tcPr>
            <w:tcW w:w="239" w:type="dxa"/>
            <w:vAlign w:val="center"/>
          </w:tcPr>
          <w:p w:rsidR="00D867FC" w:rsidRDefault="00D867FC">
            <w:pPr>
              <w:autoSpaceDE w:val="0"/>
              <w:snapToGrid w:val="0"/>
              <w:spacing w:line="180" w:lineRule="exact"/>
            </w:pPr>
          </w:p>
        </w:tc>
        <w:tc>
          <w:tcPr>
            <w:tcW w:w="2626" w:type="dxa"/>
            <w:vAlign w:val="center"/>
          </w:tcPr>
          <w:p w:rsidR="00D867FC" w:rsidRDefault="00D867FC">
            <w:pPr>
              <w:autoSpaceDE w:val="0"/>
              <w:snapToGrid w:val="0"/>
              <w:spacing w:line="180" w:lineRule="exact"/>
              <w:jc w:val="center"/>
            </w:pPr>
            <w:r>
              <w:t>инициалы, фамилия</w:t>
            </w:r>
          </w:p>
        </w:tc>
      </w:tr>
    </w:tbl>
    <w:p w:rsidR="00D867FC" w:rsidRDefault="00D867FC">
      <w:pPr>
        <w:autoSpaceDE w:val="0"/>
      </w:pPr>
    </w:p>
    <w:p w:rsidR="00D867FC" w:rsidRDefault="00D867FC">
      <w:pPr>
        <w:autoSpaceDE w:val="0"/>
        <w:jc w:val="center"/>
      </w:pPr>
    </w:p>
    <w:p w:rsidR="00D867FC" w:rsidRDefault="00D867FC">
      <w:pPr>
        <w:autoSpaceDE w:val="0"/>
        <w:jc w:val="center"/>
      </w:pPr>
    </w:p>
    <w:p w:rsidR="00D867FC" w:rsidRDefault="00D867FC">
      <w:pPr>
        <w:autoSpaceDE w:val="0"/>
        <w:jc w:val="center"/>
      </w:pPr>
    </w:p>
    <w:p w:rsidR="00D867FC" w:rsidRDefault="00D867FC">
      <w:pPr>
        <w:autoSpaceDE w:val="0"/>
        <w:jc w:val="center"/>
      </w:pPr>
    </w:p>
    <w:p w:rsidR="00D867FC" w:rsidRDefault="00D867FC">
      <w:pPr>
        <w:autoSpaceDE w:val="0"/>
        <w:jc w:val="center"/>
      </w:pPr>
    </w:p>
    <w:p w:rsidR="00D867FC" w:rsidRDefault="00D867FC">
      <w:pPr>
        <w:autoSpaceDE w:val="0"/>
        <w:jc w:val="center"/>
      </w:pPr>
    </w:p>
    <w:p w:rsidR="00D867FC" w:rsidRDefault="00D867FC" w:rsidP="00C7799F">
      <w:pPr>
        <w:autoSpaceDE w:val="0"/>
        <w:jc w:val="center"/>
      </w:pPr>
      <w:r>
        <w:t>Санкт-Петербург</w:t>
      </w:r>
      <w:r>
        <w:br/>
        <w:t>2009</w:t>
      </w:r>
    </w:p>
    <w:p w:rsidR="00C7799F" w:rsidRDefault="00C7799F" w:rsidP="00C7799F">
      <w:pPr>
        <w:autoSpaceDE w:val="0"/>
        <w:jc w:val="center"/>
      </w:pPr>
    </w:p>
    <w:p w:rsidR="00C7799F" w:rsidRDefault="00C7799F" w:rsidP="00C7799F">
      <w:pPr>
        <w:autoSpaceDE w:val="0"/>
        <w:jc w:val="center"/>
      </w:pPr>
    </w:p>
    <w:p w:rsidR="00C7799F" w:rsidRDefault="00C7799F" w:rsidP="00C7799F">
      <w:pPr>
        <w:autoSpaceDE w:val="0"/>
        <w:jc w:val="center"/>
      </w:pPr>
    </w:p>
    <w:p w:rsidR="00D867FC" w:rsidRPr="00253AC9" w:rsidRDefault="00D867FC">
      <w:pPr>
        <w:autoSpaceDE w:val="0"/>
        <w:rPr>
          <w:b/>
          <w:bCs/>
        </w:rPr>
      </w:pPr>
      <w:r w:rsidRPr="00253AC9">
        <w:rPr>
          <w:b/>
          <w:bCs/>
        </w:rPr>
        <w:t>Содержание</w:t>
      </w:r>
    </w:p>
    <w:p w:rsidR="00253AC9" w:rsidRPr="00253AC9" w:rsidRDefault="00253AC9" w:rsidP="00253AC9">
      <w:r w:rsidRPr="00253AC9">
        <w:fldChar w:fldCharType="begin"/>
      </w:r>
      <w:r w:rsidRPr="00253AC9">
        <w:instrText xml:space="preserve"> TOC \o "1-2" \h \z \u </w:instrText>
      </w:r>
      <w:r w:rsidRPr="00253AC9">
        <w:fldChar w:fldCharType="separate"/>
      </w:r>
      <w:r w:rsidRPr="00253AC9">
        <w:t>Введение</w:t>
      </w:r>
    </w:p>
    <w:p w:rsidR="00253AC9" w:rsidRPr="00253AC9" w:rsidRDefault="00253AC9" w:rsidP="00253AC9"/>
    <w:p w:rsidR="00253AC9" w:rsidRPr="00253AC9" w:rsidRDefault="00253AC9" w:rsidP="00253AC9">
      <w:r w:rsidRPr="00253AC9">
        <w:t>Раздел 1. Постановка задачи разработки информационной системы</w:t>
      </w:r>
    </w:p>
    <w:p w:rsidR="00253AC9" w:rsidRPr="0035025B" w:rsidRDefault="00253AC9" w:rsidP="00253AC9">
      <w:pPr>
        <w:rPr>
          <w:color w:val="000000"/>
        </w:rPr>
      </w:pPr>
      <w:r w:rsidRPr="0035025B">
        <w:rPr>
          <w:color w:val="000000"/>
        </w:rPr>
        <w:t>1.1.   Задание на разработку информационной системы</w:t>
      </w:r>
      <w:r w:rsidR="003A477C" w:rsidRPr="0035025B">
        <w:rPr>
          <w:color w:val="000000"/>
        </w:rPr>
        <w:t>………………………………………....</w:t>
      </w:r>
      <w:r w:rsidR="003A477C" w:rsidRPr="0035025B">
        <w:rPr>
          <w:rStyle w:val="ac"/>
          <w:noProof/>
          <w:color w:val="000000"/>
        </w:rPr>
        <w:t>4</w:t>
      </w:r>
    </w:p>
    <w:p w:rsidR="00253AC9" w:rsidRPr="0035025B" w:rsidRDefault="00253AC9" w:rsidP="00253AC9">
      <w:pPr>
        <w:rPr>
          <w:color w:val="000000"/>
        </w:rPr>
      </w:pPr>
      <w:r w:rsidRPr="0035025B">
        <w:rPr>
          <w:color w:val="000000"/>
        </w:rPr>
        <w:t>1.2.   Характеристика объекта управления</w:t>
      </w:r>
      <w:r w:rsidR="003A477C" w:rsidRPr="0035025B">
        <w:rPr>
          <w:color w:val="000000"/>
        </w:rPr>
        <w:t>………………………………………………………..</w:t>
      </w:r>
      <w:r w:rsidR="003A477C" w:rsidRPr="0035025B">
        <w:rPr>
          <w:rStyle w:val="ac"/>
          <w:noProof/>
          <w:color w:val="000000"/>
        </w:rPr>
        <w:t>5</w:t>
      </w:r>
    </w:p>
    <w:p w:rsidR="00253AC9" w:rsidRPr="0035025B" w:rsidRDefault="00253AC9" w:rsidP="00253AC9">
      <w:pPr>
        <w:rPr>
          <w:color w:val="000000"/>
        </w:rPr>
      </w:pPr>
      <w:r w:rsidRPr="0035025B">
        <w:rPr>
          <w:color w:val="000000"/>
        </w:rPr>
        <w:t>1.3.   Структура информационной системы</w:t>
      </w:r>
      <w:r w:rsidR="003A477C" w:rsidRPr="0035025B">
        <w:rPr>
          <w:color w:val="000000"/>
        </w:rPr>
        <w:t>………………………………………………………</w:t>
      </w:r>
      <w:r w:rsidR="003A477C" w:rsidRPr="0035025B">
        <w:rPr>
          <w:rStyle w:val="ac"/>
          <w:noProof/>
          <w:color w:val="000000"/>
        </w:rPr>
        <w:t>5</w:t>
      </w:r>
    </w:p>
    <w:p w:rsidR="00253AC9" w:rsidRPr="0035025B" w:rsidRDefault="00253AC9" w:rsidP="00253AC9">
      <w:pPr>
        <w:rPr>
          <w:color w:val="000000"/>
        </w:rPr>
      </w:pPr>
    </w:p>
    <w:p w:rsidR="00253AC9" w:rsidRPr="0035025B" w:rsidRDefault="00253AC9" w:rsidP="00253AC9">
      <w:pPr>
        <w:rPr>
          <w:color w:val="000000"/>
        </w:rPr>
      </w:pPr>
      <w:r w:rsidRPr="0035025B">
        <w:rPr>
          <w:color w:val="000000"/>
        </w:rPr>
        <w:t>Раздел 2. Функциональная модель бизнес-процесса</w:t>
      </w:r>
    </w:p>
    <w:p w:rsidR="00253AC9" w:rsidRPr="0035025B" w:rsidRDefault="00253AC9" w:rsidP="00253AC9">
      <w:pPr>
        <w:rPr>
          <w:color w:val="000000"/>
        </w:rPr>
      </w:pPr>
    </w:p>
    <w:p w:rsidR="00253AC9" w:rsidRPr="0035025B" w:rsidRDefault="00253AC9" w:rsidP="00253AC9">
      <w:pPr>
        <w:rPr>
          <w:color w:val="000000"/>
        </w:rPr>
      </w:pPr>
      <w:r w:rsidRPr="0035025B">
        <w:rPr>
          <w:color w:val="000000"/>
        </w:rPr>
        <w:t>2.1.   Моделирование в  IDEF0</w:t>
      </w:r>
      <w:r w:rsidR="003A477C" w:rsidRPr="0035025B">
        <w:rPr>
          <w:color w:val="000000"/>
        </w:rPr>
        <w:t>……………………………………………………………………..</w:t>
      </w:r>
      <w:r w:rsidR="003A477C" w:rsidRPr="0035025B">
        <w:rPr>
          <w:rStyle w:val="ac"/>
          <w:noProof/>
          <w:color w:val="000000"/>
        </w:rPr>
        <w:t>7</w:t>
      </w:r>
    </w:p>
    <w:p w:rsidR="00253AC9" w:rsidRPr="0035025B" w:rsidRDefault="00253AC9" w:rsidP="00253AC9">
      <w:pPr>
        <w:rPr>
          <w:color w:val="000000"/>
        </w:rPr>
      </w:pPr>
      <w:r w:rsidRPr="0035025B">
        <w:rPr>
          <w:color w:val="000000"/>
        </w:rPr>
        <w:t>2.2.   Диаграммы бизнес-процесса из BPWin</w:t>
      </w:r>
      <w:r w:rsidR="003A477C" w:rsidRPr="0035025B">
        <w:rPr>
          <w:color w:val="000000"/>
        </w:rPr>
        <w:t>……………………………………………………..</w:t>
      </w:r>
      <w:r w:rsidR="003A477C" w:rsidRPr="0035025B">
        <w:rPr>
          <w:rStyle w:val="ac"/>
          <w:noProof/>
          <w:color w:val="000000"/>
        </w:rPr>
        <w:t>8</w:t>
      </w:r>
    </w:p>
    <w:p w:rsidR="00253AC9" w:rsidRPr="0035025B" w:rsidRDefault="00253AC9" w:rsidP="00253AC9">
      <w:pPr>
        <w:rPr>
          <w:color w:val="000000"/>
        </w:rPr>
      </w:pPr>
    </w:p>
    <w:p w:rsidR="00253AC9" w:rsidRPr="0035025B" w:rsidRDefault="00253AC9" w:rsidP="00253AC9">
      <w:pPr>
        <w:rPr>
          <w:color w:val="000000"/>
        </w:rPr>
      </w:pPr>
      <w:r w:rsidRPr="0035025B">
        <w:rPr>
          <w:color w:val="000000"/>
        </w:rPr>
        <w:t>Раздел 3. Модели данных информационной системы</w:t>
      </w:r>
    </w:p>
    <w:p w:rsidR="00253AC9" w:rsidRPr="0035025B" w:rsidRDefault="00253AC9" w:rsidP="00253AC9">
      <w:pPr>
        <w:rPr>
          <w:color w:val="000000"/>
        </w:rPr>
      </w:pPr>
    </w:p>
    <w:p w:rsidR="00253AC9" w:rsidRPr="0035025B" w:rsidRDefault="00253AC9" w:rsidP="00253AC9">
      <w:pPr>
        <w:rPr>
          <w:color w:val="000000"/>
        </w:rPr>
      </w:pPr>
      <w:r w:rsidRPr="0035025B">
        <w:rPr>
          <w:color w:val="000000"/>
        </w:rPr>
        <w:t>3.1.   Логическая модель данных в 3НФ из ERWin</w:t>
      </w:r>
      <w:r w:rsidR="003A477C" w:rsidRPr="0035025B">
        <w:rPr>
          <w:color w:val="000000"/>
        </w:rPr>
        <w:t>………………………………………………</w:t>
      </w:r>
      <w:r w:rsidR="003A477C" w:rsidRPr="0035025B">
        <w:rPr>
          <w:rStyle w:val="ac"/>
          <w:noProof/>
          <w:color w:val="000000"/>
        </w:rPr>
        <w:t>11</w:t>
      </w:r>
    </w:p>
    <w:p w:rsidR="00253AC9" w:rsidRPr="0035025B" w:rsidRDefault="00253AC9" w:rsidP="00253AC9">
      <w:pPr>
        <w:rPr>
          <w:color w:val="000000"/>
        </w:rPr>
      </w:pPr>
      <w:r w:rsidRPr="0035025B">
        <w:rPr>
          <w:color w:val="000000"/>
        </w:rPr>
        <w:t>3.2.   Выбор и обоснование СУБД</w:t>
      </w:r>
      <w:r w:rsidR="003A477C" w:rsidRPr="0035025B">
        <w:rPr>
          <w:color w:val="000000"/>
        </w:rPr>
        <w:t>………………………………………………………………...</w:t>
      </w:r>
      <w:r w:rsidR="003A477C" w:rsidRPr="0035025B">
        <w:rPr>
          <w:rStyle w:val="ac"/>
          <w:noProof/>
          <w:color w:val="000000"/>
        </w:rPr>
        <w:t>13</w:t>
      </w:r>
    </w:p>
    <w:p w:rsidR="00253AC9" w:rsidRPr="0035025B" w:rsidRDefault="00253AC9" w:rsidP="00253AC9">
      <w:pPr>
        <w:rPr>
          <w:color w:val="000000"/>
        </w:rPr>
      </w:pPr>
    </w:p>
    <w:p w:rsidR="00253AC9" w:rsidRPr="0035025B" w:rsidRDefault="00253AC9" w:rsidP="00253AC9">
      <w:pPr>
        <w:rPr>
          <w:color w:val="000000"/>
        </w:rPr>
      </w:pPr>
      <w:r w:rsidRPr="0035025B">
        <w:rPr>
          <w:color w:val="000000"/>
        </w:rPr>
        <w:t>Раздел 4. Реализация информационной системы в СУБД</w:t>
      </w:r>
    </w:p>
    <w:p w:rsidR="003A477C" w:rsidRPr="0035025B" w:rsidRDefault="00253AC9" w:rsidP="00253AC9">
      <w:pPr>
        <w:rPr>
          <w:rStyle w:val="ac"/>
          <w:noProof/>
          <w:color w:val="000000"/>
        </w:rPr>
      </w:pPr>
      <w:r w:rsidRPr="0035025B">
        <w:rPr>
          <w:color w:val="000000"/>
        </w:rPr>
        <w:t>4.1.   Макеты форм…………………………………………………………………</w:t>
      </w:r>
      <w:r w:rsidR="003A477C" w:rsidRPr="0035025B">
        <w:rPr>
          <w:color w:val="000000"/>
        </w:rPr>
        <w:t>………………</w:t>
      </w:r>
      <w:r w:rsidR="003A477C" w:rsidRPr="0035025B">
        <w:rPr>
          <w:rStyle w:val="ac"/>
          <w:noProof/>
          <w:color w:val="000000"/>
        </w:rPr>
        <w:t>14</w:t>
      </w:r>
    </w:p>
    <w:p w:rsidR="00253AC9" w:rsidRPr="0035025B" w:rsidRDefault="00253AC9" w:rsidP="00253AC9">
      <w:pPr>
        <w:rPr>
          <w:color w:val="000000"/>
        </w:rPr>
      </w:pPr>
      <w:r w:rsidRPr="0035025B">
        <w:rPr>
          <w:color w:val="000000"/>
        </w:rPr>
        <w:t>4.2.   Макеты отчетов………………………………………………………………</w:t>
      </w:r>
      <w:r w:rsidR="003A477C" w:rsidRPr="0035025B">
        <w:rPr>
          <w:color w:val="000000"/>
        </w:rPr>
        <w:t>………………</w:t>
      </w:r>
      <w:r w:rsidR="003A477C" w:rsidRPr="0035025B">
        <w:rPr>
          <w:rStyle w:val="ac"/>
          <w:noProof/>
          <w:color w:val="000000"/>
        </w:rPr>
        <w:t>14</w:t>
      </w:r>
    </w:p>
    <w:p w:rsidR="00253AC9" w:rsidRPr="0035025B" w:rsidRDefault="00253AC9" w:rsidP="00253AC9">
      <w:pPr>
        <w:rPr>
          <w:color w:val="000000"/>
        </w:rPr>
      </w:pPr>
    </w:p>
    <w:p w:rsidR="00253AC9" w:rsidRPr="0035025B" w:rsidRDefault="005230C5" w:rsidP="00253AC9">
      <w:pPr>
        <w:pStyle w:val="12"/>
        <w:tabs>
          <w:tab w:val="right" w:leader="dot" w:pos="9631"/>
        </w:tabs>
        <w:rPr>
          <w:noProof/>
          <w:color w:val="000000"/>
        </w:rPr>
      </w:pPr>
      <w:hyperlink w:anchor="_Toc249037843" w:history="1">
        <w:r w:rsidR="00253AC9" w:rsidRPr="0035025B">
          <w:rPr>
            <w:rStyle w:val="ac"/>
            <w:noProof/>
            <w:color w:val="000000"/>
          </w:rPr>
          <w:t>Раздел 5. Запросы</w:t>
        </w:r>
        <w:r w:rsidR="00253AC9" w:rsidRPr="0035025B">
          <w:rPr>
            <w:noProof/>
            <w:webHidden/>
            <w:color w:val="000000"/>
          </w:rPr>
          <w:tab/>
        </w:r>
      </w:hyperlink>
      <w:r w:rsidR="003A477C" w:rsidRPr="0035025B">
        <w:rPr>
          <w:rStyle w:val="ac"/>
          <w:noProof/>
          <w:color w:val="000000"/>
        </w:rPr>
        <w:t>15</w:t>
      </w:r>
    </w:p>
    <w:p w:rsidR="001D53DA" w:rsidRDefault="001D53DA" w:rsidP="00253AC9">
      <w:pPr>
        <w:pStyle w:val="12"/>
        <w:tabs>
          <w:tab w:val="right" w:leader="dot" w:pos="9631"/>
        </w:tabs>
        <w:rPr>
          <w:rStyle w:val="ac"/>
          <w:noProof/>
        </w:rPr>
      </w:pPr>
    </w:p>
    <w:p w:rsidR="00253AC9" w:rsidRPr="00253AC9" w:rsidRDefault="005230C5" w:rsidP="00253AC9">
      <w:pPr>
        <w:pStyle w:val="12"/>
        <w:tabs>
          <w:tab w:val="right" w:leader="dot" w:pos="9631"/>
        </w:tabs>
        <w:rPr>
          <w:noProof/>
        </w:rPr>
      </w:pPr>
      <w:hyperlink w:anchor="_Toc249037848" w:history="1">
        <w:r w:rsidR="00253AC9" w:rsidRPr="00253AC9">
          <w:rPr>
            <w:rStyle w:val="ac"/>
            <w:noProof/>
          </w:rPr>
          <w:t>Заключение</w:t>
        </w:r>
      </w:hyperlink>
    </w:p>
    <w:p w:rsidR="00253AC9" w:rsidRPr="00253AC9" w:rsidRDefault="005230C5" w:rsidP="00253AC9">
      <w:pPr>
        <w:pStyle w:val="12"/>
        <w:tabs>
          <w:tab w:val="right" w:leader="dot" w:pos="9631"/>
        </w:tabs>
        <w:rPr>
          <w:noProof/>
        </w:rPr>
      </w:pPr>
      <w:hyperlink w:anchor="_Toc249037849" w:history="1">
        <w:r w:rsidR="00253AC9" w:rsidRPr="00253AC9">
          <w:rPr>
            <w:rStyle w:val="ac"/>
            <w:noProof/>
          </w:rPr>
          <w:t>Список использованных источников</w:t>
        </w:r>
      </w:hyperlink>
    </w:p>
    <w:p w:rsidR="00D867FC" w:rsidRPr="00253AC9" w:rsidRDefault="00253AC9" w:rsidP="00253AC9">
      <w:pPr>
        <w:autoSpaceDE w:val="0"/>
        <w:rPr>
          <w:b/>
          <w:bCs/>
        </w:rPr>
      </w:pPr>
      <w:r w:rsidRPr="00253AC9">
        <w:fldChar w:fldCharType="end"/>
      </w: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Default="00D867FC">
      <w:pPr>
        <w:autoSpaceDE w:val="0"/>
        <w:rPr>
          <w:b/>
          <w:bCs/>
        </w:rPr>
      </w:pPr>
    </w:p>
    <w:p w:rsidR="00253AC9" w:rsidRDefault="00253AC9">
      <w:pPr>
        <w:autoSpaceDE w:val="0"/>
        <w:rPr>
          <w:b/>
          <w:bCs/>
        </w:rPr>
      </w:pPr>
    </w:p>
    <w:p w:rsidR="00253AC9" w:rsidRDefault="00253AC9">
      <w:pPr>
        <w:autoSpaceDE w:val="0"/>
        <w:rPr>
          <w:b/>
          <w:bCs/>
        </w:rPr>
      </w:pPr>
    </w:p>
    <w:p w:rsidR="00253AC9" w:rsidRDefault="00253AC9">
      <w:pPr>
        <w:autoSpaceDE w:val="0"/>
        <w:rPr>
          <w:b/>
          <w:bCs/>
        </w:rPr>
      </w:pPr>
    </w:p>
    <w:p w:rsidR="00253AC9" w:rsidRDefault="00253AC9">
      <w:pPr>
        <w:autoSpaceDE w:val="0"/>
        <w:rPr>
          <w:b/>
          <w:bCs/>
        </w:rPr>
      </w:pPr>
    </w:p>
    <w:p w:rsidR="00253AC9" w:rsidRDefault="00253AC9">
      <w:pPr>
        <w:autoSpaceDE w:val="0"/>
        <w:rPr>
          <w:b/>
          <w:bCs/>
        </w:rPr>
      </w:pPr>
    </w:p>
    <w:p w:rsidR="00253AC9" w:rsidRDefault="00253AC9">
      <w:pPr>
        <w:autoSpaceDE w:val="0"/>
        <w:rPr>
          <w:b/>
          <w:bCs/>
        </w:rPr>
      </w:pPr>
    </w:p>
    <w:p w:rsidR="00253AC9" w:rsidRDefault="00253AC9">
      <w:pPr>
        <w:autoSpaceDE w:val="0"/>
        <w:rPr>
          <w:b/>
          <w:bCs/>
        </w:rPr>
      </w:pPr>
    </w:p>
    <w:p w:rsidR="001D53DA" w:rsidRDefault="001D53DA">
      <w:pPr>
        <w:autoSpaceDE w:val="0"/>
        <w:rPr>
          <w:b/>
          <w:bCs/>
        </w:rPr>
      </w:pPr>
    </w:p>
    <w:p w:rsidR="001D53DA" w:rsidRDefault="001D53DA">
      <w:pPr>
        <w:autoSpaceDE w:val="0"/>
        <w:rPr>
          <w:b/>
          <w:bCs/>
        </w:rPr>
      </w:pPr>
    </w:p>
    <w:p w:rsidR="001D53DA" w:rsidRPr="00253AC9" w:rsidRDefault="001D53DA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  <w:r w:rsidRPr="00253AC9">
        <w:rPr>
          <w:b/>
          <w:bCs/>
        </w:rPr>
        <w:t>Введение</w:t>
      </w:r>
    </w:p>
    <w:p w:rsidR="002773DC" w:rsidRPr="00253AC9" w:rsidRDefault="002773DC" w:rsidP="002773DC">
      <w:pPr>
        <w:pStyle w:val="a6"/>
        <w:ind w:firstLine="567"/>
        <w:jc w:val="both"/>
      </w:pPr>
      <w:r w:rsidRPr="00253AC9">
        <w:t>В данном проекте необходимо спроектировать программное и информационное обеспечение деятельности отдела кадров.</w:t>
      </w:r>
    </w:p>
    <w:p w:rsidR="00D867FC" w:rsidRPr="00253AC9" w:rsidRDefault="00D867FC" w:rsidP="002773DC">
      <w:pPr>
        <w:pStyle w:val="a6"/>
        <w:autoSpaceDE w:val="0"/>
        <w:ind w:firstLine="567"/>
      </w:pPr>
      <w:r w:rsidRPr="00253AC9">
        <w:t xml:space="preserve">Базы данных - важнейшая составная часть информационных систем. Информационные системы предназначены для хранения и обработки больших объемов информации. Изначально такие системы существовали в письменном виде. Для этого использовались различные картотеки, папки, журналы, библиотечные каталоги и т.д. Любая информационная система должна выполнять три основные функции: </w:t>
      </w:r>
    </w:p>
    <w:p w:rsidR="00D867FC" w:rsidRPr="00253AC9" w:rsidRDefault="002773DC" w:rsidP="002773DC">
      <w:pPr>
        <w:pStyle w:val="a6"/>
        <w:numPr>
          <w:ilvl w:val="0"/>
          <w:numId w:val="6"/>
        </w:numPr>
        <w:tabs>
          <w:tab w:val="clear" w:pos="720"/>
          <w:tab w:val="left" w:pos="0"/>
        </w:tabs>
        <w:autoSpaceDE w:val="0"/>
        <w:ind w:left="0" w:firstLine="567"/>
      </w:pPr>
      <w:r w:rsidRPr="00253AC9">
        <w:t xml:space="preserve"> </w:t>
      </w:r>
      <w:r w:rsidR="00D867FC" w:rsidRPr="00253AC9">
        <w:t>ввод данных</w:t>
      </w:r>
      <w:r w:rsidRPr="00253AC9">
        <w:t>;</w:t>
      </w:r>
    </w:p>
    <w:p w:rsidR="00D867FC" w:rsidRPr="00253AC9" w:rsidRDefault="002773DC" w:rsidP="002773DC">
      <w:pPr>
        <w:pStyle w:val="a6"/>
        <w:numPr>
          <w:ilvl w:val="0"/>
          <w:numId w:val="6"/>
        </w:numPr>
        <w:tabs>
          <w:tab w:val="clear" w:pos="720"/>
          <w:tab w:val="left" w:pos="0"/>
        </w:tabs>
        <w:autoSpaceDE w:val="0"/>
        <w:ind w:left="0" w:firstLine="567"/>
      </w:pPr>
      <w:r w:rsidRPr="00253AC9">
        <w:t xml:space="preserve"> </w:t>
      </w:r>
      <w:r w:rsidR="00D867FC" w:rsidRPr="00253AC9">
        <w:t>запросы по данным</w:t>
      </w:r>
      <w:r w:rsidRPr="00253AC9">
        <w:t>;</w:t>
      </w:r>
    </w:p>
    <w:p w:rsidR="00D867FC" w:rsidRPr="00253AC9" w:rsidRDefault="002773DC" w:rsidP="002773DC">
      <w:pPr>
        <w:pStyle w:val="a6"/>
        <w:numPr>
          <w:ilvl w:val="0"/>
          <w:numId w:val="6"/>
        </w:numPr>
        <w:tabs>
          <w:tab w:val="clear" w:pos="720"/>
          <w:tab w:val="left" w:pos="0"/>
        </w:tabs>
        <w:autoSpaceDE w:val="0"/>
        <w:ind w:left="0" w:firstLine="567"/>
      </w:pPr>
      <w:r w:rsidRPr="00253AC9">
        <w:t xml:space="preserve"> </w:t>
      </w:r>
      <w:r w:rsidR="00D867FC" w:rsidRPr="00253AC9">
        <w:t>составление отчетов.</w:t>
      </w:r>
    </w:p>
    <w:p w:rsidR="00D867FC" w:rsidRPr="00253AC9" w:rsidRDefault="00D867FC" w:rsidP="002773DC">
      <w:pPr>
        <w:pStyle w:val="a6"/>
        <w:jc w:val="both"/>
      </w:pPr>
      <w:r w:rsidRPr="00253AC9">
        <w:t xml:space="preserve">Ввод данных. </w:t>
      </w:r>
    </w:p>
    <w:p w:rsidR="00D867FC" w:rsidRPr="00253AC9" w:rsidRDefault="00D867FC" w:rsidP="002773DC">
      <w:pPr>
        <w:pStyle w:val="a6"/>
        <w:ind w:firstLine="567"/>
        <w:jc w:val="both"/>
      </w:pPr>
      <w:r w:rsidRPr="00253AC9">
        <w:t>Система должна предоставлять возможность накапливания и упорядочивания данных. Необходимо обеспечить просмотр этих данных, внесение в них изменений и дополнений с тем, чтобы поддерживать актуальность информации.</w:t>
      </w:r>
    </w:p>
    <w:p w:rsidR="00D867FC" w:rsidRPr="00253AC9" w:rsidRDefault="00D867FC" w:rsidP="002773DC">
      <w:pPr>
        <w:pStyle w:val="a6"/>
        <w:jc w:val="both"/>
      </w:pPr>
      <w:r w:rsidRPr="00253AC9">
        <w:t xml:space="preserve">Запросы по данным. </w:t>
      </w:r>
    </w:p>
    <w:p w:rsidR="00D867FC" w:rsidRPr="00253AC9" w:rsidRDefault="00D867FC" w:rsidP="002773DC">
      <w:pPr>
        <w:pStyle w:val="a6"/>
        <w:ind w:firstLine="567"/>
        <w:jc w:val="both"/>
      </w:pPr>
      <w:r w:rsidRPr="00253AC9">
        <w:t>В системе должна существовать возможность находить и просматривать отдельные части накопленной информации.</w:t>
      </w:r>
    </w:p>
    <w:p w:rsidR="00D867FC" w:rsidRPr="00253AC9" w:rsidRDefault="00D867FC" w:rsidP="002773DC">
      <w:pPr>
        <w:pStyle w:val="a6"/>
        <w:jc w:val="both"/>
      </w:pPr>
      <w:r w:rsidRPr="00253AC9">
        <w:t xml:space="preserve">Составление отчетов. </w:t>
      </w:r>
    </w:p>
    <w:p w:rsidR="00D867FC" w:rsidRPr="00253AC9" w:rsidRDefault="00D867FC" w:rsidP="002773DC">
      <w:pPr>
        <w:pStyle w:val="a6"/>
        <w:ind w:firstLine="567"/>
        <w:jc w:val="both"/>
      </w:pPr>
      <w:r w:rsidRPr="00253AC9">
        <w:t>Время от времени возникает необходимость обобщать и анализировать большую группу данных (или даже все данные) информационной системы, представляя ее в виде документа.</w:t>
      </w:r>
    </w:p>
    <w:p w:rsidR="00D867FC" w:rsidRPr="00253AC9" w:rsidRDefault="00D867FC">
      <w:pPr>
        <w:autoSpaceDE w:val="0"/>
        <w:rPr>
          <w:b/>
          <w:bCs/>
        </w:rPr>
      </w:pPr>
    </w:p>
    <w:p w:rsidR="00253AC9" w:rsidRP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Default="00253AC9">
      <w:pPr>
        <w:autoSpaceDE w:val="0"/>
        <w:jc w:val="center"/>
        <w:rPr>
          <w:b/>
          <w:bCs/>
        </w:rPr>
      </w:pPr>
    </w:p>
    <w:p w:rsidR="00253AC9" w:rsidRPr="00253AC9" w:rsidRDefault="00253AC9">
      <w:pPr>
        <w:autoSpaceDE w:val="0"/>
        <w:jc w:val="center"/>
        <w:rPr>
          <w:b/>
          <w:bCs/>
        </w:rPr>
      </w:pPr>
    </w:p>
    <w:p w:rsidR="00253AC9" w:rsidRPr="00253AC9" w:rsidRDefault="00253AC9">
      <w:pPr>
        <w:autoSpaceDE w:val="0"/>
        <w:jc w:val="center"/>
        <w:rPr>
          <w:b/>
          <w:bCs/>
        </w:rPr>
      </w:pPr>
    </w:p>
    <w:p w:rsidR="00253AC9" w:rsidRPr="00253AC9" w:rsidRDefault="00253AC9">
      <w:pPr>
        <w:autoSpaceDE w:val="0"/>
        <w:jc w:val="center"/>
        <w:rPr>
          <w:b/>
          <w:bCs/>
        </w:rPr>
      </w:pPr>
    </w:p>
    <w:p w:rsidR="00253AC9" w:rsidRPr="00253AC9" w:rsidRDefault="00253AC9">
      <w:pPr>
        <w:autoSpaceDE w:val="0"/>
        <w:jc w:val="center"/>
        <w:rPr>
          <w:b/>
          <w:bCs/>
        </w:rPr>
      </w:pPr>
    </w:p>
    <w:p w:rsidR="00253AC9" w:rsidRPr="00253AC9" w:rsidRDefault="00253AC9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  <w:r w:rsidRPr="00253AC9">
        <w:rPr>
          <w:b/>
          <w:bCs/>
        </w:rPr>
        <w:t>Раздел 1. Постановка задачи разработки информационной системы</w:t>
      </w: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  <w:r w:rsidRPr="00253AC9">
        <w:rPr>
          <w:b/>
          <w:bCs/>
        </w:rPr>
        <w:t>1.1.   Задание на разработку информационной системы</w:t>
      </w:r>
    </w:p>
    <w:p w:rsidR="00D867FC" w:rsidRPr="00253AC9" w:rsidRDefault="00D867FC">
      <w:pPr>
        <w:autoSpaceDE w:val="0"/>
      </w:pPr>
      <w:r w:rsidRPr="00253AC9">
        <w:t>Вариант № 1</w:t>
      </w:r>
      <w:r w:rsidR="00DD0BD5" w:rsidRPr="00253AC9">
        <w:t>3</w:t>
      </w:r>
    </w:p>
    <w:p w:rsidR="00DD0BD5" w:rsidRPr="00253AC9" w:rsidRDefault="00DD0BD5" w:rsidP="00A662EF">
      <w:pPr>
        <w:ind w:firstLine="567"/>
      </w:pPr>
      <w:r w:rsidRPr="00253AC9">
        <w:t>Задача системы — информационная поддержка деятельности отдела кадров. Необходимо спроектировать программное и информационное обеспечение системы.</w:t>
      </w:r>
    </w:p>
    <w:p w:rsidR="00A662EF" w:rsidRPr="00253AC9" w:rsidRDefault="00DD0BD5" w:rsidP="00A662EF">
      <w:pPr>
        <w:ind w:firstLine="567"/>
      </w:pPr>
      <w:r w:rsidRPr="00253AC9">
        <w:t xml:space="preserve">Различают три группы сотрудников: </w:t>
      </w:r>
    </w:p>
    <w:p w:rsidR="00A662EF" w:rsidRPr="00253AC9" w:rsidRDefault="00DD0BD5" w:rsidP="00A662EF">
      <w:pPr>
        <w:ind w:firstLine="567"/>
      </w:pPr>
      <w:r w:rsidRPr="00253AC9">
        <w:t xml:space="preserve">а) администрация; </w:t>
      </w:r>
    </w:p>
    <w:p w:rsidR="00A662EF" w:rsidRPr="00253AC9" w:rsidRDefault="00DD0BD5" w:rsidP="00A662EF">
      <w:pPr>
        <w:ind w:firstLine="567"/>
      </w:pPr>
      <w:r w:rsidRPr="00253AC9">
        <w:t xml:space="preserve">б) преподавательский и инженерно-технический состав (по кафедрам); </w:t>
      </w:r>
    </w:p>
    <w:p w:rsidR="00DD0BD5" w:rsidRPr="00253AC9" w:rsidRDefault="00DD0BD5" w:rsidP="00A662EF">
      <w:pPr>
        <w:ind w:firstLine="567"/>
      </w:pPr>
      <w:r w:rsidRPr="00253AC9">
        <w:t xml:space="preserve">в) технический персонал. </w:t>
      </w:r>
    </w:p>
    <w:p w:rsidR="00DD0BD5" w:rsidRPr="00253AC9" w:rsidRDefault="00DD0BD5" w:rsidP="00A662EF">
      <w:pPr>
        <w:ind w:firstLine="567"/>
      </w:pPr>
      <w:r w:rsidRPr="00253AC9">
        <w:t>Должны быть обеспечены функции накопления, хранения и выдачи информации. ИС должна хранить штатное расписание по отделам (кафедрам) с указанием количества ставок по должностям, архив сведений о сотрудниках и учитывать сотрудников, находящихся в отпуске по уходу за ребенком.</w:t>
      </w:r>
    </w:p>
    <w:p w:rsidR="00DD0BD5" w:rsidRPr="00253AC9" w:rsidRDefault="00DD0BD5" w:rsidP="00A662EF">
      <w:pPr>
        <w:ind w:firstLine="567"/>
      </w:pPr>
      <w:r w:rsidRPr="00253AC9">
        <w:t>ИС должна предоставлять возможность составления должностных (штатных) расписаний по кафедрам и отделам и следующих списков:</w:t>
      </w:r>
    </w:p>
    <w:p w:rsidR="00DD0BD5" w:rsidRPr="00253AC9" w:rsidRDefault="00DD0BD5" w:rsidP="00DD0BD5">
      <w:pPr>
        <w:widowControl/>
        <w:numPr>
          <w:ilvl w:val="0"/>
          <w:numId w:val="11"/>
        </w:numPr>
        <w:suppressAutoHyphens w:val="0"/>
        <w:autoSpaceDE w:val="0"/>
        <w:autoSpaceDN w:val="0"/>
        <w:jc w:val="both"/>
      </w:pPr>
      <w:r w:rsidRPr="00253AC9">
        <w:t xml:space="preserve">вакансий (с учётом сотрудников, находящихся в отпуске по уходу за ребенком, т.е. с указанием даты, до которой ставка свободна); </w:t>
      </w:r>
    </w:p>
    <w:p w:rsidR="00DD0BD5" w:rsidRPr="00253AC9" w:rsidRDefault="00DD0BD5" w:rsidP="00DD0BD5">
      <w:pPr>
        <w:widowControl/>
        <w:numPr>
          <w:ilvl w:val="0"/>
          <w:numId w:val="11"/>
        </w:numPr>
        <w:suppressAutoHyphens w:val="0"/>
        <w:autoSpaceDE w:val="0"/>
        <w:autoSpaceDN w:val="0"/>
        <w:jc w:val="both"/>
      </w:pPr>
      <w:r w:rsidRPr="00253AC9">
        <w:t xml:space="preserve">пенсионеров; </w:t>
      </w:r>
    </w:p>
    <w:p w:rsidR="00DD0BD5" w:rsidRPr="00253AC9" w:rsidRDefault="00DD0BD5" w:rsidP="00DD0BD5">
      <w:pPr>
        <w:widowControl/>
        <w:numPr>
          <w:ilvl w:val="0"/>
          <w:numId w:val="11"/>
        </w:numPr>
        <w:suppressAutoHyphens w:val="0"/>
        <w:autoSpaceDE w:val="0"/>
        <w:autoSpaceDN w:val="0"/>
        <w:jc w:val="both"/>
      </w:pPr>
      <w:r w:rsidRPr="00253AC9">
        <w:t xml:space="preserve">людей предпенсионного возраста (не более 2-х лет до пенсии); </w:t>
      </w:r>
    </w:p>
    <w:p w:rsidR="00DD0BD5" w:rsidRPr="00253AC9" w:rsidRDefault="00DD0BD5" w:rsidP="00DD0BD5">
      <w:pPr>
        <w:widowControl/>
        <w:numPr>
          <w:ilvl w:val="0"/>
          <w:numId w:val="11"/>
        </w:numPr>
        <w:suppressAutoHyphens w:val="0"/>
        <w:autoSpaceDE w:val="0"/>
        <w:autoSpaceDN w:val="0"/>
        <w:jc w:val="both"/>
      </w:pPr>
      <w:r w:rsidRPr="00253AC9">
        <w:t xml:space="preserve">бездетных сотрудников; </w:t>
      </w:r>
    </w:p>
    <w:p w:rsidR="00DD0BD5" w:rsidRPr="00253AC9" w:rsidRDefault="00DD0BD5" w:rsidP="00DD0BD5">
      <w:pPr>
        <w:widowControl/>
        <w:numPr>
          <w:ilvl w:val="0"/>
          <w:numId w:val="11"/>
        </w:numPr>
        <w:suppressAutoHyphens w:val="0"/>
        <w:autoSpaceDE w:val="0"/>
        <w:autoSpaceDN w:val="0"/>
        <w:jc w:val="both"/>
      </w:pPr>
      <w:r w:rsidRPr="00253AC9">
        <w:t xml:space="preserve">юбиляров текущего года; </w:t>
      </w:r>
    </w:p>
    <w:p w:rsidR="00DD0BD5" w:rsidRPr="00253AC9" w:rsidRDefault="00DD0BD5" w:rsidP="00DD0BD5">
      <w:pPr>
        <w:widowControl/>
        <w:numPr>
          <w:ilvl w:val="0"/>
          <w:numId w:val="11"/>
        </w:numPr>
        <w:suppressAutoHyphens w:val="0"/>
        <w:autoSpaceDE w:val="0"/>
        <w:autoSpaceDN w:val="0"/>
        <w:jc w:val="both"/>
      </w:pPr>
      <w:r w:rsidRPr="00253AC9">
        <w:t xml:space="preserve">многодетных сотрудников (трое и более детей); </w:t>
      </w:r>
    </w:p>
    <w:p w:rsidR="00DD0BD5" w:rsidRPr="00253AC9" w:rsidRDefault="00DD0BD5" w:rsidP="00DD0BD5">
      <w:pPr>
        <w:widowControl/>
        <w:numPr>
          <w:ilvl w:val="0"/>
          <w:numId w:val="11"/>
        </w:numPr>
        <w:suppressAutoHyphens w:val="0"/>
        <w:autoSpaceDE w:val="0"/>
        <w:autoSpaceDN w:val="0"/>
        <w:jc w:val="both"/>
      </w:pPr>
      <w:r w:rsidRPr="00253AC9">
        <w:t xml:space="preserve">ветеранов (работающих в институте не менее тридцати лет); </w:t>
      </w:r>
    </w:p>
    <w:p w:rsidR="00DD0BD5" w:rsidRPr="00253AC9" w:rsidRDefault="00DD0BD5" w:rsidP="00DD0BD5">
      <w:pPr>
        <w:widowControl/>
        <w:numPr>
          <w:ilvl w:val="0"/>
          <w:numId w:val="11"/>
        </w:numPr>
        <w:suppressAutoHyphens w:val="0"/>
        <w:autoSpaceDE w:val="0"/>
        <w:autoSpaceDN w:val="0"/>
        <w:jc w:val="both"/>
      </w:pPr>
      <w:r w:rsidRPr="00253AC9">
        <w:t>сотрудников, работающих более чем на одной ставке.</w:t>
      </w:r>
    </w:p>
    <w:p w:rsidR="00D867FC" w:rsidRPr="00253AC9" w:rsidRDefault="00D867FC">
      <w:pPr>
        <w:autoSpaceDE w:val="0"/>
        <w:ind w:firstLine="570"/>
      </w:pP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  <w:rPr>
          <w:u w:val="single"/>
        </w:rPr>
      </w:pPr>
      <w:r w:rsidRPr="00253AC9">
        <w:t>1.</w:t>
      </w:r>
      <w:r w:rsidRPr="00253AC9">
        <w:rPr>
          <w:u w:val="single"/>
        </w:rPr>
        <w:t>Назначение системы</w:t>
      </w:r>
    </w:p>
    <w:p w:rsidR="00D867FC" w:rsidRPr="00253AC9" w:rsidRDefault="00D867FC">
      <w:pPr>
        <w:rPr>
          <w:b/>
        </w:rPr>
      </w:pPr>
    </w:p>
    <w:p w:rsidR="00D867FC" w:rsidRPr="00253AC9" w:rsidRDefault="00D867FC">
      <w:pPr>
        <w:ind w:firstLine="426"/>
      </w:pPr>
      <w:r w:rsidRPr="00253AC9">
        <w:fldChar w:fldCharType="begin"/>
      </w:r>
      <w:r w:rsidRPr="00253AC9">
        <w:instrText>"ТекстовоеПоле2"</w:instrText>
      </w:r>
      <w:r w:rsidRPr="00253AC9">
        <w:fldChar w:fldCharType="separate"/>
      </w:r>
      <w:r w:rsidR="00574967" w:rsidRPr="00253AC9">
        <w:t>Информационная система предназначена для автоматизированной поддержки отдела кадров.</w:t>
      </w:r>
      <w:r w:rsidRPr="00253AC9">
        <w:fldChar w:fldCharType="end"/>
      </w:r>
    </w:p>
    <w:p w:rsidR="00D867FC" w:rsidRPr="00253AC9" w:rsidRDefault="00D867FC">
      <w:pPr>
        <w:ind w:firstLine="426"/>
      </w:pP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  <w:rPr>
          <w:u w:val="single"/>
        </w:rPr>
      </w:pPr>
      <w:r w:rsidRPr="00253AC9">
        <w:t>2.</w:t>
      </w:r>
      <w:r w:rsidRPr="00253AC9">
        <w:rPr>
          <w:u w:val="single"/>
        </w:rPr>
        <w:t>Характеристика обрабатываемых данных</w:t>
      </w: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</w:pPr>
    </w:p>
    <w:p w:rsidR="00D867FC" w:rsidRPr="00253AC9" w:rsidRDefault="00D867FC" w:rsidP="00A662EF">
      <w:pPr>
        <w:numPr>
          <w:ilvl w:val="0"/>
          <w:numId w:val="3"/>
        </w:numPr>
        <w:tabs>
          <w:tab w:val="left" w:pos="0"/>
          <w:tab w:val="left" w:pos="360"/>
        </w:tabs>
        <w:ind w:firstLine="567"/>
        <w:rPr>
          <w:b/>
        </w:rPr>
      </w:pPr>
      <w:r w:rsidRPr="00253AC9">
        <w:t xml:space="preserve">В таблицах базы данных системы  будет отображаться </w:t>
      </w:r>
      <w:r w:rsidR="00574967" w:rsidRPr="00253AC9">
        <w:t xml:space="preserve">вся </w:t>
      </w:r>
      <w:r w:rsidRPr="00253AC9">
        <w:t xml:space="preserve">информация о </w:t>
      </w:r>
      <w:r w:rsidR="00574967" w:rsidRPr="00253AC9">
        <w:t>всех сотрудниках Института (нынешних, предыдущих, находящихся на пенсии или в декретном отпуске)</w:t>
      </w:r>
      <w:r w:rsidR="00A662EF" w:rsidRPr="00253AC9">
        <w:t>, информация о расписании</w:t>
      </w:r>
      <w:r w:rsidR="00574967" w:rsidRPr="00253AC9">
        <w:t>.</w:t>
      </w:r>
      <w:r w:rsidRPr="00253AC9">
        <w:t xml:space="preserve"> </w:t>
      </w:r>
    </w:p>
    <w:p w:rsidR="00574967" w:rsidRPr="00253AC9" w:rsidRDefault="00574967">
      <w:pPr>
        <w:ind w:left="30"/>
      </w:pPr>
    </w:p>
    <w:p w:rsidR="00D867FC" w:rsidRPr="00253AC9" w:rsidRDefault="00D867FC" w:rsidP="0018321A">
      <w:pPr>
        <w:ind w:left="30"/>
      </w:pPr>
      <w:r w:rsidRPr="00253AC9">
        <w:fldChar w:fldCharType="begin"/>
      </w:r>
      <w:r w:rsidRPr="00253AC9">
        <w:instrText>"ТекстовоеПоле3"</w:instrText>
      </w:r>
      <w:r w:rsidRPr="00253AC9">
        <w:fldChar w:fldCharType="separate"/>
      </w:r>
      <w:r w:rsidR="00B60D7C" w:rsidRPr="00253AC9">
        <w:t>Сотрудник</w:t>
      </w:r>
      <w:r w:rsidR="0018321A" w:rsidRPr="00253AC9">
        <w:t xml:space="preserve"> (код</w:t>
      </w:r>
      <w:r w:rsidR="00B60D7C" w:rsidRPr="00253AC9">
        <w:t xml:space="preserve"> сотрудника</w:t>
      </w:r>
      <w:r w:rsidRPr="00253AC9">
        <w:t xml:space="preserve">, ФИО, </w:t>
      </w:r>
      <w:r w:rsidR="00734D27" w:rsidRPr="00253AC9">
        <w:t>паспортные данные,</w:t>
      </w:r>
      <w:r w:rsidR="0018321A" w:rsidRPr="00253AC9">
        <w:t xml:space="preserve"> должность,</w:t>
      </w:r>
      <w:r w:rsidR="00734D27" w:rsidRPr="00253AC9">
        <w:t xml:space="preserve"> семейное положение,  информация о детях</w:t>
      </w:r>
      <w:r w:rsidRPr="00253AC9">
        <w:t>)</w:t>
      </w:r>
      <w:r w:rsidRPr="00253AC9">
        <w:br/>
      </w:r>
      <w:r w:rsidRPr="00253AC9">
        <w:br/>
      </w:r>
      <w:r w:rsidR="00734D27" w:rsidRPr="00253AC9">
        <w:t>Кафедра</w:t>
      </w:r>
      <w:r w:rsidRPr="00253AC9">
        <w:t xml:space="preserve"> (код </w:t>
      </w:r>
      <w:r w:rsidR="00734D27" w:rsidRPr="00253AC9">
        <w:t>кафедры</w:t>
      </w:r>
      <w:r w:rsidRPr="00253AC9">
        <w:t>, наименование, телефон</w:t>
      </w:r>
      <w:r w:rsidR="00734D27" w:rsidRPr="00253AC9">
        <w:t>, количество сотрудников, количество ставок по должностям</w:t>
      </w:r>
      <w:r w:rsidR="00F17780" w:rsidRPr="00253AC9">
        <w:t>, код группы</w:t>
      </w:r>
      <w:r w:rsidR="00B60D7C" w:rsidRPr="00253AC9">
        <w:t>, количество аудиторий</w:t>
      </w:r>
      <w:r w:rsidRPr="00253AC9">
        <w:t>)</w:t>
      </w:r>
      <w:r w:rsidRPr="00253AC9">
        <w:fldChar w:fldCharType="end"/>
      </w:r>
    </w:p>
    <w:p w:rsidR="00C662DD" w:rsidRPr="00253AC9" w:rsidRDefault="00C662DD" w:rsidP="0018321A">
      <w:pPr>
        <w:ind w:left="30"/>
      </w:pP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  <w:rPr>
          <w:u w:val="single"/>
        </w:rPr>
      </w:pPr>
      <w:r w:rsidRPr="00253AC9">
        <w:t>3.</w:t>
      </w:r>
      <w:r w:rsidRPr="00253AC9">
        <w:rPr>
          <w:u w:val="single"/>
        </w:rPr>
        <w:t>Виды системных документов</w:t>
      </w:r>
    </w:p>
    <w:p w:rsidR="00D867FC" w:rsidRPr="00253AC9" w:rsidRDefault="00D867FC">
      <w:pPr>
        <w:ind w:left="350"/>
        <w:rPr>
          <w:i/>
          <w:iCs/>
        </w:rPr>
      </w:pPr>
      <w:r w:rsidRPr="00253AC9">
        <w:rPr>
          <w:i/>
          <w:iCs/>
        </w:rPr>
        <w:t>а) входные документы</w:t>
      </w:r>
    </w:p>
    <w:p w:rsidR="00D867FC" w:rsidRPr="00253AC9" w:rsidRDefault="00D867FC">
      <w:pPr>
        <w:numPr>
          <w:ilvl w:val="0"/>
          <w:numId w:val="7"/>
        </w:numPr>
        <w:tabs>
          <w:tab w:val="left" w:pos="340"/>
          <w:tab w:val="left" w:pos="350"/>
        </w:tabs>
        <w:ind w:left="340"/>
      </w:pPr>
      <w:r w:rsidRPr="00253AC9">
        <w:t xml:space="preserve">заявление </w:t>
      </w:r>
      <w:r w:rsidR="00734D27" w:rsidRPr="00253AC9">
        <w:t>сотрудника</w:t>
      </w:r>
    </w:p>
    <w:p w:rsidR="00D867FC" w:rsidRPr="00253AC9" w:rsidRDefault="00734D27">
      <w:pPr>
        <w:numPr>
          <w:ilvl w:val="0"/>
          <w:numId w:val="7"/>
        </w:numPr>
        <w:tabs>
          <w:tab w:val="left" w:pos="340"/>
          <w:tab w:val="left" w:pos="350"/>
        </w:tabs>
        <w:ind w:left="340"/>
      </w:pPr>
      <w:r w:rsidRPr="00253AC9">
        <w:t>анкета сотрудника</w:t>
      </w:r>
    </w:p>
    <w:p w:rsidR="00D867FC" w:rsidRPr="00253AC9" w:rsidRDefault="00D867FC">
      <w:pPr>
        <w:ind w:left="350"/>
      </w:pPr>
    </w:p>
    <w:p w:rsidR="00D867FC" w:rsidRPr="00253AC9" w:rsidRDefault="00D867FC">
      <w:pPr>
        <w:ind w:left="350"/>
        <w:rPr>
          <w:i/>
          <w:iCs/>
        </w:rPr>
      </w:pPr>
      <w:r w:rsidRPr="00253AC9">
        <w:rPr>
          <w:i/>
          <w:iCs/>
        </w:rPr>
        <w:t>б) выходные документы</w:t>
      </w:r>
    </w:p>
    <w:p w:rsidR="00D867FC" w:rsidRPr="00253AC9" w:rsidRDefault="00B42FE5">
      <w:pPr>
        <w:numPr>
          <w:ilvl w:val="0"/>
          <w:numId w:val="7"/>
        </w:numPr>
        <w:tabs>
          <w:tab w:val="left" w:pos="340"/>
          <w:tab w:val="left" w:pos="350"/>
        </w:tabs>
        <w:ind w:left="340"/>
      </w:pPr>
      <w:r w:rsidRPr="00253AC9">
        <w:t>полученные</w:t>
      </w:r>
      <w:r w:rsidR="00734D27" w:rsidRPr="00253AC9">
        <w:t xml:space="preserve"> данные</w:t>
      </w:r>
    </w:p>
    <w:p w:rsidR="00D867FC" w:rsidRPr="00253AC9" w:rsidRDefault="00734D27">
      <w:pPr>
        <w:numPr>
          <w:ilvl w:val="0"/>
          <w:numId w:val="7"/>
        </w:numPr>
        <w:tabs>
          <w:tab w:val="left" w:pos="340"/>
          <w:tab w:val="left" w:pos="350"/>
        </w:tabs>
        <w:ind w:left="340"/>
      </w:pPr>
      <w:r w:rsidRPr="00253AC9">
        <w:t>должностн</w:t>
      </w:r>
      <w:r w:rsidR="00B42FE5" w:rsidRPr="00253AC9">
        <w:t>ые</w:t>
      </w:r>
      <w:r w:rsidRPr="00253AC9">
        <w:t xml:space="preserve"> расписани</w:t>
      </w:r>
      <w:r w:rsidR="00B42FE5" w:rsidRPr="00253AC9">
        <w:t>я</w:t>
      </w: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</w:pP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</w:pP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  <w:rPr>
          <w:u w:val="single"/>
        </w:rPr>
      </w:pPr>
      <w:r w:rsidRPr="00253AC9">
        <w:t>4.</w:t>
      </w:r>
      <w:r w:rsidRPr="00253AC9">
        <w:rPr>
          <w:u w:val="single"/>
        </w:rPr>
        <w:t>Пользователи системы</w:t>
      </w:r>
    </w:p>
    <w:p w:rsidR="00D867FC" w:rsidRPr="00253AC9" w:rsidRDefault="00D867FC">
      <w:pPr>
        <w:rPr>
          <w:b/>
        </w:rPr>
      </w:pPr>
    </w:p>
    <w:p w:rsidR="00D867FC" w:rsidRPr="00253AC9" w:rsidRDefault="00D867FC">
      <w:r w:rsidRPr="00253AC9">
        <w:fldChar w:fldCharType="begin"/>
      </w:r>
      <w:r w:rsidRPr="00253AC9">
        <w:instrText>"ТекстовоеПоле6"</w:instrText>
      </w:r>
      <w:r w:rsidRPr="00253AC9">
        <w:fldChar w:fldCharType="separate"/>
      </w:r>
      <w:r w:rsidR="00B42FE5" w:rsidRPr="00253AC9">
        <w:t>Админ</w:t>
      </w:r>
      <w:r w:rsidR="00DA0E6C" w:rsidRPr="00253AC9">
        <w:t>истрация</w:t>
      </w:r>
      <w:r w:rsidR="00DA0E6C" w:rsidRPr="00253AC9">
        <w:br/>
        <w:t>Технический персонал</w:t>
      </w:r>
      <w:r w:rsidR="00B42FE5" w:rsidRPr="00253AC9">
        <w:br/>
      </w:r>
      <w:r w:rsidRPr="00253AC9">
        <w:fldChar w:fldCharType="end"/>
      </w: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  <w:rPr>
          <w:u w:val="single"/>
        </w:rPr>
      </w:pPr>
      <w:r w:rsidRPr="00253AC9">
        <w:t>5.</w:t>
      </w:r>
      <w:r w:rsidRPr="00253AC9">
        <w:rPr>
          <w:u w:val="single"/>
        </w:rPr>
        <w:t>Защита данных</w:t>
      </w:r>
    </w:p>
    <w:p w:rsidR="00D867FC" w:rsidRPr="00253AC9" w:rsidRDefault="00D867FC">
      <w:pPr>
        <w:rPr>
          <w:b/>
        </w:rPr>
      </w:pPr>
    </w:p>
    <w:p w:rsidR="00D867FC" w:rsidRPr="00253AC9" w:rsidRDefault="00D867FC">
      <w:pPr>
        <w:ind w:firstLine="426"/>
      </w:pPr>
      <w:r w:rsidRPr="00253AC9">
        <w:fldChar w:fldCharType="begin"/>
      </w:r>
      <w:r w:rsidRPr="00253AC9">
        <w:instrText>"ТекстовоеПоле7"</w:instrText>
      </w:r>
      <w:r w:rsidRPr="00253AC9">
        <w:fldChar w:fldCharType="separate"/>
      </w:r>
      <w:r w:rsidRPr="00253AC9">
        <w:t>Система защищена внешними паролями доступа</w:t>
      </w:r>
      <w:r w:rsidRPr="00253AC9">
        <w:fldChar w:fldCharType="end"/>
      </w:r>
    </w:p>
    <w:p w:rsidR="00D867FC" w:rsidRPr="00253AC9" w:rsidRDefault="00D867FC">
      <w:pPr>
        <w:numPr>
          <w:ilvl w:val="0"/>
          <w:numId w:val="8"/>
        </w:numPr>
        <w:tabs>
          <w:tab w:val="left" w:pos="1146"/>
        </w:tabs>
      </w:pPr>
      <w:r w:rsidRPr="00253AC9">
        <w:t>Пароль компьютера</w:t>
      </w:r>
    </w:p>
    <w:p w:rsidR="00D867FC" w:rsidRPr="00253AC9" w:rsidRDefault="00DA0E6C">
      <w:pPr>
        <w:numPr>
          <w:ilvl w:val="0"/>
          <w:numId w:val="8"/>
        </w:numPr>
        <w:tabs>
          <w:tab w:val="left" w:pos="1146"/>
        </w:tabs>
      </w:pPr>
      <w:r w:rsidRPr="00253AC9">
        <w:t>Пароль БД технического персонала</w:t>
      </w:r>
    </w:p>
    <w:p w:rsidR="00D867FC" w:rsidRDefault="00DA0E6C" w:rsidP="00A15478">
      <w:pPr>
        <w:numPr>
          <w:ilvl w:val="0"/>
          <w:numId w:val="8"/>
        </w:numPr>
        <w:tabs>
          <w:tab w:val="left" w:pos="1146"/>
        </w:tabs>
      </w:pPr>
      <w:r w:rsidRPr="00253AC9">
        <w:t>Пароль БД администрации</w:t>
      </w:r>
    </w:p>
    <w:p w:rsidR="00A15478" w:rsidRPr="00253AC9" w:rsidRDefault="00A15478" w:rsidP="00A15478">
      <w:pPr>
        <w:tabs>
          <w:tab w:val="left" w:pos="1146"/>
        </w:tabs>
        <w:ind w:left="786"/>
      </w:pP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  <w:rPr>
          <w:u w:val="single"/>
        </w:rPr>
      </w:pPr>
      <w:r w:rsidRPr="00253AC9">
        <w:t>6.</w:t>
      </w:r>
      <w:r w:rsidRPr="00253AC9">
        <w:rPr>
          <w:u w:val="single"/>
        </w:rPr>
        <w:t>Характеристика технических средств</w:t>
      </w:r>
    </w:p>
    <w:p w:rsidR="00D867FC" w:rsidRPr="00253AC9" w:rsidRDefault="00D867FC">
      <w:pPr>
        <w:rPr>
          <w:b/>
        </w:rPr>
      </w:pP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  <w:autoSpaceDE w:val="0"/>
      </w:pPr>
      <w:r w:rsidRPr="00253AC9">
        <w:t xml:space="preserve">      </w:t>
      </w:r>
      <w:r w:rsidRPr="00253AC9">
        <w:fldChar w:fldCharType="begin"/>
      </w:r>
      <w:r w:rsidRPr="00253AC9">
        <w:instrText>"ТекстовоеПоле8"</w:instrText>
      </w:r>
      <w:r w:rsidRPr="00253AC9">
        <w:fldChar w:fldCharType="separate"/>
      </w:r>
      <w:r w:rsidRPr="00253AC9">
        <w:t>Компьютер (P-IV Сeler 2.0GHz).</w:t>
      </w:r>
      <w:r w:rsidRPr="00253AC9">
        <w:fldChar w:fldCharType="end"/>
      </w: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  <w:autoSpaceDE w:val="0"/>
      </w:pPr>
    </w:p>
    <w:p w:rsidR="00D867FC" w:rsidRPr="00253AC9" w:rsidRDefault="00D867FC">
      <w:pPr>
        <w:ind w:firstLine="426"/>
      </w:pPr>
      <w:r w:rsidRPr="00253AC9">
        <w:t xml:space="preserve">Для функционирования информационной системы необходима настроенная локальная сеть по протоколу </w:t>
      </w:r>
      <w:r w:rsidRPr="00253AC9">
        <w:rPr>
          <w:lang w:val="en-US"/>
        </w:rPr>
        <w:t>TCP</w:t>
      </w:r>
      <w:r w:rsidRPr="00253AC9">
        <w:t>/</w:t>
      </w:r>
      <w:r w:rsidRPr="00253AC9">
        <w:rPr>
          <w:lang w:val="en-US"/>
        </w:rPr>
        <w:t>IP</w:t>
      </w:r>
      <w:r w:rsidRPr="00253AC9">
        <w:t xml:space="preserve"> для связи рабочих станц</w:t>
      </w:r>
      <w:r w:rsidR="00DA0E6C" w:rsidRPr="00253AC9">
        <w:t>ий (компьютеры технического персонала</w:t>
      </w:r>
      <w:r w:rsidRPr="00253AC9">
        <w:t>) с главн</w:t>
      </w:r>
      <w:r w:rsidR="00DA0E6C" w:rsidRPr="00253AC9">
        <w:t>ым информационным сервером администрации</w:t>
      </w:r>
      <w:r w:rsidRPr="00253AC9">
        <w:t xml:space="preserve"> (сервер).</w:t>
      </w:r>
    </w:p>
    <w:p w:rsidR="00D867FC" w:rsidRPr="00253AC9" w:rsidRDefault="00D867FC">
      <w:pPr>
        <w:ind w:firstLine="426"/>
      </w:pPr>
    </w:p>
    <w:p w:rsidR="00D867FC" w:rsidRPr="00253AC9" w:rsidRDefault="00D867FC">
      <w:pPr>
        <w:ind w:firstLine="426"/>
      </w:pPr>
      <w:r w:rsidRPr="00253AC9">
        <w:t xml:space="preserve">Для печати документов, необходимо наличие в сети принт-сервера (устройство, позволяющее подключать принтер к локальной сети). </w:t>
      </w:r>
    </w:p>
    <w:p w:rsidR="00D867FC" w:rsidRPr="00253AC9" w:rsidRDefault="00D867FC">
      <w:pPr>
        <w:ind w:firstLine="426"/>
      </w:pPr>
    </w:p>
    <w:p w:rsidR="00D867FC" w:rsidRPr="00253AC9" w:rsidRDefault="00D867FC">
      <w:pPr>
        <w:ind w:firstLine="426"/>
      </w:pPr>
      <w:r w:rsidRPr="00253AC9">
        <w:t xml:space="preserve">Топологию сети  – звезда. </w:t>
      </w:r>
    </w:p>
    <w:p w:rsidR="00480DCA" w:rsidRPr="00253AC9" w:rsidRDefault="00480DCA">
      <w:pPr>
        <w:numPr>
          <w:ilvl w:val="0"/>
          <w:numId w:val="2"/>
        </w:numPr>
        <w:tabs>
          <w:tab w:val="left" w:pos="0"/>
        </w:tabs>
        <w:rPr>
          <w:u w:val="single"/>
        </w:rPr>
      </w:pPr>
    </w:p>
    <w:p w:rsidR="00D867FC" w:rsidRPr="00253AC9" w:rsidRDefault="00D867FC">
      <w:pPr>
        <w:numPr>
          <w:ilvl w:val="0"/>
          <w:numId w:val="2"/>
        </w:numPr>
        <w:tabs>
          <w:tab w:val="left" w:pos="0"/>
        </w:tabs>
        <w:rPr>
          <w:u w:val="single"/>
        </w:rPr>
      </w:pPr>
      <w:r w:rsidRPr="00253AC9">
        <w:t>7.</w:t>
      </w:r>
      <w:r w:rsidRPr="00253AC9">
        <w:rPr>
          <w:u w:val="single"/>
        </w:rPr>
        <w:t>Характеристика программных средств</w:t>
      </w:r>
    </w:p>
    <w:p w:rsidR="00D867FC" w:rsidRPr="00253AC9" w:rsidRDefault="00D867FC">
      <w:pPr>
        <w:rPr>
          <w:b/>
        </w:rPr>
      </w:pPr>
    </w:p>
    <w:p w:rsidR="00D867FC" w:rsidRPr="00253AC9" w:rsidRDefault="00D867FC">
      <w:pPr>
        <w:rPr>
          <w:b/>
          <w:bCs/>
          <w:lang w:val="en-US"/>
        </w:rPr>
      </w:pPr>
      <w:r w:rsidRPr="00253AC9">
        <w:fldChar w:fldCharType="begin"/>
      </w:r>
      <w:r w:rsidRPr="00253AC9">
        <w:rPr>
          <w:lang w:val="en-US"/>
        </w:rPr>
        <w:instrText>"</w:instrText>
      </w:r>
      <w:r w:rsidRPr="00253AC9">
        <w:instrText>ТекстовоеПоле</w:instrText>
      </w:r>
      <w:r w:rsidRPr="00253AC9">
        <w:rPr>
          <w:lang w:val="en-US"/>
        </w:rPr>
        <w:instrText>9"</w:instrText>
      </w:r>
      <w:r w:rsidRPr="00253AC9">
        <w:fldChar w:fldCharType="separate"/>
      </w:r>
      <w:r w:rsidRPr="00253AC9">
        <w:rPr>
          <w:lang w:val="en-US"/>
        </w:rPr>
        <w:t>Microsoft SQL Server 2000</w:t>
      </w:r>
      <w:r w:rsidRPr="00253AC9">
        <w:rPr>
          <w:lang w:val="en-US"/>
        </w:rPr>
        <w:br/>
      </w:r>
      <w:r w:rsidRPr="00253AC9">
        <w:t>ОС</w:t>
      </w:r>
      <w:r w:rsidRPr="00253AC9">
        <w:rPr>
          <w:lang w:val="en-US"/>
        </w:rPr>
        <w:t xml:space="preserve"> Windows Server 2003</w:t>
      </w:r>
      <w:r w:rsidRPr="00253AC9">
        <w:rPr>
          <w:lang w:val="en-US"/>
        </w:rPr>
        <w:br/>
        <w:t>Windows XP</w:t>
      </w:r>
      <w:r w:rsidRPr="00253AC9">
        <w:rPr>
          <w:lang w:val="en-US"/>
        </w:rPr>
        <w:br/>
      </w:r>
      <w:r w:rsidRPr="00253AC9">
        <w:fldChar w:fldCharType="end"/>
      </w:r>
    </w:p>
    <w:p w:rsidR="00D867FC" w:rsidRPr="00253AC9" w:rsidRDefault="00D867FC">
      <w:pPr>
        <w:numPr>
          <w:ilvl w:val="0"/>
          <w:numId w:val="3"/>
        </w:numPr>
        <w:tabs>
          <w:tab w:val="left" w:pos="0"/>
          <w:tab w:val="left" w:pos="360"/>
        </w:tabs>
        <w:autoSpaceDE w:val="0"/>
        <w:rPr>
          <w:b/>
          <w:bCs/>
        </w:rPr>
      </w:pPr>
      <w:r w:rsidRPr="00253AC9">
        <w:rPr>
          <w:b/>
          <w:bCs/>
        </w:rPr>
        <w:t>1.2.   Характеристика объекта управления</w:t>
      </w:r>
    </w:p>
    <w:p w:rsidR="00D867FC" w:rsidRPr="00253AC9" w:rsidRDefault="00D867FC">
      <w:pPr>
        <w:pStyle w:val="210"/>
        <w:autoSpaceDE w:val="0"/>
        <w:spacing w:line="240" w:lineRule="auto"/>
        <w:ind w:firstLine="555"/>
        <w:jc w:val="left"/>
        <w:rPr>
          <w:sz w:val="24"/>
        </w:rPr>
      </w:pPr>
      <w:r w:rsidRPr="00253AC9">
        <w:rPr>
          <w:sz w:val="24"/>
        </w:rPr>
        <w:t>Объектом управления явля</w:t>
      </w:r>
      <w:r w:rsidR="00F17780" w:rsidRPr="00253AC9">
        <w:rPr>
          <w:sz w:val="24"/>
        </w:rPr>
        <w:t>е</w:t>
      </w:r>
      <w:r w:rsidRPr="00253AC9">
        <w:rPr>
          <w:sz w:val="24"/>
        </w:rPr>
        <w:t xml:space="preserve">тся </w:t>
      </w:r>
      <w:r w:rsidR="00F17780" w:rsidRPr="00253AC9">
        <w:rPr>
          <w:sz w:val="24"/>
        </w:rPr>
        <w:t>отдел кадров, который</w:t>
      </w:r>
      <w:r w:rsidRPr="00253AC9">
        <w:rPr>
          <w:sz w:val="24"/>
        </w:rPr>
        <w:t xml:space="preserve"> </w:t>
      </w:r>
      <w:r w:rsidR="00F17780" w:rsidRPr="00253AC9">
        <w:rPr>
          <w:sz w:val="24"/>
        </w:rPr>
        <w:t>предоставляе</w:t>
      </w:r>
      <w:r w:rsidR="00480DCA" w:rsidRPr="00253AC9">
        <w:rPr>
          <w:sz w:val="24"/>
        </w:rPr>
        <w:t>т всю информа</w:t>
      </w:r>
      <w:r w:rsidR="00F17780" w:rsidRPr="00253AC9">
        <w:rPr>
          <w:sz w:val="24"/>
        </w:rPr>
        <w:t>цию о персонале</w:t>
      </w:r>
      <w:r w:rsidRPr="00253AC9">
        <w:rPr>
          <w:sz w:val="24"/>
        </w:rPr>
        <w:t>.</w:t>
      </w:r>
      <w:r w:rsidR="00F17780" w:rsidRPr="00253AC9">
        <w:rPr>
          <w:sz w:val="24"/>
        </w:rPr>
        <w:t xml:space="preserve"> Сотрудники</w:t>
      </w:r>
      <w:r w:rsidRPr="00253AC9">
        <w:rPr>
          <w:sz w:val="24"/>
        </w:rPr>
        <w:t xml:space="preserve"> предоставляют сведения о себе, при этом заполня</w:t>
      </w:r>
      <w:r w:rsidR="00F17780" w:rsidRPr="00253AC9">
        <w:rPr>
          <w:sz w:val="24"/>
        </w:rPr>
        <w:t>ю</w:t>
      </w:r>
      <w:r w:rsidRPr="00253AC9">
        <w:rPr>
          <w:sz w:val="24"/>
        </w:rPr>
        <w:t xml:space="preserve">тся </w:t>
      </w:r>
      <w:r w:rsidR="00F17780" w:rsidRPr="00253AC9">
        <w:rPr>
          <w:sz w:val="24"/>
        </w:rPr>
        <w:t xml:space="preserve">анкета и </w:t>
      </w:r>
      <w:r w:rsidRPr="00253AC9">
        <w:rPr>
          <w:sz w:val="24"/>
        </w:rPr>
        <w:t xml:space="preserve">заявление и в конечном итоге составляется </w:t>
      </w:r>
      <w:r w:rsidR="00F17780" w:rsidRPr="00253AC9">
        <w:rPr>
          <w:sz w:val="24"/>
        </w:rPr>
        <w:t xml:space="preserve">трудовой договор с Институтом, подписываемый администрацией. </w:t>
      </w:r>
      <w:r w:rsidR="00E47B05" w:rsidRPr="00253AC9">
        <w:rPr>
          <w:sz w:val="24"/>
        </w:rPr>
        <w:t>Вся предоставленная информация хранится в Отделе Кадров.</w:t>
      </w:r>
    </w:p>
    <w:p w:rsidR="00F17780" w:rsidRPr="00253AC9" w:rsidRDefault="00F17780">
      <w:pPr>
        <w:pStyle w:val="210"/>
        <w:autoSpaceDE w:val="0"/>
        <w:spacing w:line="240" w:lineRule="auto"/>
        <w:ind w:firstLine="555"/>
        <w:jc w:val="left"/>
        <w:rPr>
          <w:sz w:val="24"/>
        </w:rPr>
      </w:pPr>
    </w:p>
    <w:p w:rsidR="00D867FC" w:rsidRPr="00253AC9" w:rsidRDefault="00D867FC">
      <w:pPr>
        <w:autoSpaceDE w:val="0"/>
        <w:rPr>
          <w:b/>
          <w:bCs/>
        </w:rPr>
      </w:pPr>
      <w:r w:rsidRPr="00253AC9">
        <w:rPr>
          <w:b/>
          <w:bCs/>
        </w:rPr>
        <w:t>1.3.   Структура информационной системы</w:t>
      </w:r>
    </w:p>
    <w:p w:rsidR="00D867FC" w:rsidRPr="00253AC9" w:rsidRDefault="00D867FC">
      <w:pPr>
        <w:autoSpaceDE w:val="0"/>
        <w:ind w:firstLine="555"/>
      </w:pPr>
      <w:r w:rsidRPr="00253AC9">
        <w:t xml:space="preserve">На рисунке ниже показана структура информационной системы. Входными </w:t>
      </w:r>
      <w:r w:rsidR="00E36DEF" w:rsidRPr="00253AC9">
        <w:t>документами</w:t>
      </w:r>
      <w:r w:rsidRPr="00253AC9">
        <w:t xml:space="preserve"> являются заявление и </w:t>
      </w:r>
      <w:r w:rsidR="00E36DEF" w:rsidRPr="00253AC9">
        <w:t>анкета сотрудника</w:t>
      </w:r>
      <w:r w:rsidRPr="00253AC9">
        <w:t>. Эти данные  хранятся в БД «</w:t>
      </w:r>
      <w:r w:rsidR="00E36DEF" w:rsidRPr="00253AC9">
        <w:t>Отдел кадров</w:t>
      </w:r>
      <w:r w:rsidRPr="00253AC9">
        <w:t>». Выходными д</w:t>
      </w:r>
      <w:r w:rsidR="00E36DEF" w:rsidRPr="00253AC9">
        <w:t>анными</w:t>
      </w:r>
      <w:r w:rsidRPr="00253AC9">
        <w:t xml:space="preserve"> являются </w:t>
      </w:r>
      <w:r w:rsidR="00E36DEF" w:rsidRPr="00253AC9">
        <w:t>полученные данные о сотруднике и должностные расписания</w:t>
      </w:r>
      <w:r w:rsidRPr="00253AC9">
        <w:t xml:space="preserve">. Данной БД пользуются </w:t>
      </w:r>
      <w:r w:rsidR="00E36DEF" w:rsidRPr="00253AC9">
        <w:t>администрация</w:t>
      </w:r>
      <w:r w:rsidRPr="00253AC9">
        <w:t xml:space="preserve"> для просмотра данных</w:t>
      </w:r>
      <w:r w:rsidR="00A64B50" w:rsidRPr="00253AC9">
        <w:t xml:space="preserve"> и их подтверждения</w:t>
      </w:r>
      <w:r w:rsidRPr="00253AC9">
        <w:t xml:space="preserve">, </w:t>
      </w:r>
      <w:r w:rsidR="00A64B50" w:rsidRPr="00253AC9">
        <w:t>технический персонал в лице сотрудника из отдела кадров</w:t>
      </w:r>
      <w:r w:rsidRPr="00253AC9">
        <w:t xml:space="preserve"> для внесения входных данных в БД  и</w:t>
      </w:r>
      <w:r w:rsidR="00E47B05" w:rsidRPr="00253AC9">
        <w:t xml:space="preserve"> </w:t>
      </w:r>
      <w:r w:rsidRPr="00253AC9">
        <w:t>последующей их корректировки.</w:t>
      </w:r>
    </w:p>
    <w:p w:rsidR="00D867FC" w:rsidRPr="00253AC9" w:rsidRDefault="005230C5">
      <w:r>
        <w:pict>
          <v:group id="_x0000_s1026" style="width:494.55pt;height:295.35pt;mso-wrap-distance-left:0;mso-wrap-distance-right:0;mso-position-horizontal-relative:char;mso-position-vertical-relative:line" coordsize="9635,5906">
            <o:lock v:ext="edit" text="t"/>
            <v:rect id="_x0000_s1027" style="position:absolute;width:9635;height:5906;v-text-anchor:middle" filled="f" stroked="f">
              <v:stroke joinstyle="round"/>
            </v:rect>
            <v:oval id="_x0000_s1028" style="position:absolute;left:3539;top:2311;width:1770;height:767;v-text-anchor:middle" strokeweight=".26mm">
              <v:fill color2="black"/>
              <v:stroke joinstyle="miter"/>
            </v:oval>
            <v:line id="_x0000_s1029" style="position:absolute" from="3539,2826" to="3539,3593" strokeweight=".26mm">
              <v:stroke joinstyle="miter"/>
            </v:line>
            <v:line id="_x0000_s1030" style="position:absolute" from="5310,2826" to="5310,3593" strokeweight=".26mm">
              <v:stroke joinstyle="miter"/>
            </v:line>
            <v:oval id="_x0000_s1031" style="position:absolute;left:3539;top:3340;width:1773;height:767;v-text-anchor:middle" strokeweight=".26mm">
              <v:fill color2="black"/>
              <v:stroke joinstyle="miter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3933;top:3339;width:1177;height:510;v-text-anchor:middle" stroked="f">
              <v:fill color2="black"/>
              <v:stroke joinstyle="round"/>
              <v:textbox style="mso-rotate-with-shape:t">
                <w:txbxContent>
                  <w:p w:rsidR="003A477C" w:rsidRDefault="003A477C">
                    <w:pPr>
                      <w:rPr>
                        <w:rFonts w:eastAsia="Times New Roman"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eastAsia="Times New Roman"/>
                        <w:sz w:val="16"/>
                        <w:szCs w:val="16"/>
                        <w:lang w:eastAsia="ar-SA"/>
                      </w:rPr>
                      <w:t>БД «Отдел кадров»</w:t>
                    </w:r>
                  </w:p>
                </w:txbxContent>
              </v:textbox>
            </v:shape>
            <v:line id="_x0000_s1033" style="position:absolute" from="5310,3340" to="6683,3340" strokeweight=".26mm">
              <v:stroke endarrow="block" joinstyle="miter"/>
            </v:line>
            <v:shape id="_x0000_s1034" type="#_x0000_t202" style="position:absolute;left:6686;top:3081;width:1570;height:767;v-text-anchor:middle" strokeweight=".26mm">
              <v:fill color2="black"/>
              <v:textbox style="mso-rotate-with-shape:t">
                <w:txbxContent>
                  <w:p w:rsidR="003A477C" w:rsidRDefault="003A477C">
                    <w:pPr>
                      <w:rPr>
                        <w:rFonts w:eastAsia="Times New Roman"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eastAsia="Times New Roman"/>
                        <w:sz w:val="16"/>
                        <w:szCs w:val="16"/>
                        <w:lang w:eastAsia="ar-SA"/>
                      </w:rPr>
                      <w:t>Полученные д-е, Должностные расписания</w:t>
                    </w:r>
                  </w:p>
                </w:txbxContent>
              </v:textbox>
            </v:shape>
            <v:line id="_x0000_s1035" style="position:absolute" from="7473,3853" to="7473,4878" strokeweight=".26mm">
              <v:stroke joinstyle="miter"/>
            </v:line>
            <v:line id="_x0000_s1036" style="position:absolute;flip:x" from="6094,4882" to="7469,4882" strokeweight=".26mm">
              <v:stroke endarrow="block" joinstyle="miter"/>
            </v:line>
            <v:line id="_x0000_s1037" style="position:absolute;flip:x" from="2752,4882" to="3734,4882" strokeweight=".26mm">
              <v:stroke joinstyle="miter"/>
            </v:line>
            <v:line id="_x0000_s1038" style="position:absolute;flip:y" from="2753,1026" to="2753,4877" strokeweight=".26mm">
              <v:stroke joinstyle="miter"/>
            </v:line>
            <v:line id="_x0000_s1039" style="position:absolute" from="2753,1026" to="3144,1026" strokeweight=".26mm">
              <v:stroke endarrow="block" joinstyle="miter"/>
            </v:line>
            <v:shape id="_x0000_s1040" type="#_x0000_t202" style="position:absolute;left:3144;top:768;width:2555;height:767;v-text-anchor:middle" strokeweight=".26mm">
              <v:fill color2="black"/>
              <v:textbox style="mso-rotate-with-shape:t">
                <w:txbxContent>
                  <w:p w:rsidR="003A477C" w:rsidRDefault="003A477C">
                    <w:pPr>
                      <w:rPr>
                        <w:rFonts w:eastAsia="Times New Roman"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eastAsia="Times New Roman"/>
                        <w:sz w:val="16"/>
                        <w:szCs w:val="16"/>
                        <w:lang w:eastAsia="ar-SA"/>
                      </w:rPr>
                      <w:t>Формы: заявление сотрудника, анкета сотрудника</w:t>
                    </w:r>
                  </w:p>
                  <w:p w:rsidR="003A477C" w:rsidRDefault="003A477C"/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1" type="#_x0000_t32" style="position:absolute;left:4426;top:1540;width:1;height:770" o:connectortype="straight" strokeweight=".26mm">
              <v:stroke startarrow="block" endarrow="block" joinstyle="miter"/>
            </v:shape>
            <v:shape id="_x0000_s1042" type="#_x0000_t202" style="position:absolute;left:3735;top:4571;width:2359;height:1282;v-text-anchor:middle" strokeweight=".26mm">
              <v:fill color2="black"/>
              <v:textbox style="mso-rotate-with-shape:t">
                <w:txbxContent>
                  <w:p w:rsidR="003A477C" w:rsidRPr="00E47B05" w:rsidRDefault="003A477C" w:rsidP="00E47B05">
                    <w:pPr>
                      <w:rPr>
                        <w:sz w:val="20"/>
                        <w:szCs w:val="20"/>
                      </w:rPr>
                    </w:pPr>
                    <w:r w:rsidRPr="00E47B05">
                      <w:rPr>
                        <w:sz w:val="20"/>
                        <w:szCs w:val="20"/>
                        <w:lang w:eastAsia="ar-SA"/>
                      </w:rPr>
                      <w:t>Пользватели: администрация, технический персонал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867FC" w:rsidRPr="00253AC9" w:rsidRDefault="00D867FC"/>
    <w:p w:rsidR="00D867FC" w:rsidRPr="00253AC9" w:rsidRDefault="00D867FC">
      <w:pPr>
        <w:autoSpaceDE w:val="0"/>
        <w:ind w:firstLine="540"/>
        <w:jc w:val="center"/>
      </w:pPr>
      <w:r w:rsidRPr="00253AC9">
        <w:t>Рис.1.3.1. Структура информационной системы</w:t>
      </w: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Default="00D867FC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Default="00A15478">
      <w:pPr>
        <w:autoSpaceDE w:val="0"/>
        <w:jc w:val="center"/>
        <w:rPr>
          <w:b/>
          <w:bCs/>
        </w:rPr>
      </w:pPr>
    </w:p>
    <w:p w:rsidR="00A15478" w:rsidRPr="00253AC9" w:rsidRDefault="00A15478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</w:p>
    <w:p w:rsidR="00D867FC" w:rsidRPr="00253AC9" w:rsidRDefault="00D867FC">
      <w:pPr>
        <w:autoSpaceDE w:val="0"/>
        <w:jc w:val="center"/>
        <w:rPr>
          <w:b/>
          <w:bCs/>
        </w:rPr>
      </w:pPr>
      <w:r w:rsidRPr="00253AC9">
        <w:rPr>
          <w:b/>
          <w:bCs/>
        </w:rPr>
        <w:t xml:space="preserve">Раздел 2. Функциональная модель бизнес-процесса </w:t>
      </w: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rPr>
          <w:b/>
          <w:bCs/>
        </w:rPr>
      </w:pPr>
      <w:r w:rsidRPr="00253AC9">
        <w:rPr>
          <w:b/>
          <w:bCs/>
        </w:rPr>
        <w:t>2.1.   Моделирование в IDEF0</w:t>
      </w:r>
    </w:p>
    <w:p w:rsidR="00D867FC" w:rsidRPr="00253AC9" w:rsidRDefault="00D867FC">
      <w:pPr>
        <w:autoSpaceDE w:val="0"/>
        <w:ind w:firstLine="540"/>
      </w:pPr>
      <w:r w:rsidRPr="00253AC9">
        <w:rPr>
          <w:lang w:val="en-US"/>
        </w:rPr>
        <w:t>IDEF</w:t>
      </w:r>
      <w:r w:rsidRPr="00253AC9">
        <w:t>0 — это метод описания системы в целом как множества взаимозависимых функций (действий).</w:t>
      </w:r>
    </w:p>
    <w:p w:rsidR="00D867FC" w:rsidRPr="00253AC9" w:rsidRDefault="00D867FC">
      <w:pPr>
        <w:ind w:firstLine="540"/>
      </w:pPr>
      <w:r w:rsidRPr="00253AC9">
        <w:t>Функции системы исследуются независимо от объектов, обеспечивающих их выполнения. Такая сугубо «функциональная» точка зрения позволяет четко отделить аспекты назначения системы от вопросов ее реализации.</w:t>
      </w:r>
    </w:p>
    <w:p w:rsidR="00D867FC" w:rsidRPr="00253AC9" w:rsidRDefault="00D867FC">
      <w:pPr>
        <w:autoSpaceDE w:val="0"/>
        <w:ind w:firstLine="540"/>
      </w:pPr>
      <w:r w:rsidRPr="00253AC9">
        <w:rPr>
          <w:lang w:val="en-US"/>
        </w:rPr>
        <w:t>IDEF</w:t>
      </w:r>
      <w:r w:rsidRPr="00253AC9">
        <w:t>0 часто используется как способ исследования и проектирования систем на логическом уровне.</w:t>
      </w:r>
    </w:p>
    <w:p w:rsidR="00D867FC" w:rsidRPr="00253AC9" w:rsidRDefault="00D867FC">
      <w:pPr>
        <w:ind w:firstLine="555"/>
      </w:pPr>
      <w:r w:rsidRPr="00253AC9">
        <w:rPr>
          <w:lang w:val="en-US"/>
        </w:rPr>
        <w:t>IDEF</w:t>
      </w:r>
      <w:r w:rsidRPr="00253AC9">
        <w:t>0 определяет два графических объекта:</w:t>
      </w:r>
    </w:p>
    <w:p w:rsidR="00D867FC" w:rsidRPr="00253AC9" w:rsidRDefault="00D867FC">
      <w:pPr>
        <w:numPr>
          <w:ilvl w:val="0"/>
          <w:numId w:val="9"/>
        </w:numPr>
        <w:tabs>
          <w:tab w:val="left" w:pos="1080"/>
        </w:tabs>
        <w:ind w:left="1080"/>
        <w:jc w:val="both"/>
      </w:pPr>
      <w:r w:rsidRPr="00253AC9">
        <w:rPr>
          <w:b/>
        </w:rPr>
        <w:t>блок</w:t>
      </w:r>
      <w:r w:rsidRPr="00253AC9">
        <w:t>, с помощью которого обозначается некоторая функция (действие);</w:t>
      </w:r>
    </w:p>
    <w:p w:rsidR="00D867FC" w:rsidRPr="00253AC9" w:rsidRDefault="00D867FC">
      <w:pPr>
        <w:numPr>
          <w:ilvl w:val="0"/>
          <w:numId w:val="9"/>
        </w:numPr>
        <w:tabs>
          <w:tab w:val="left" w:pos="1080"/>
        </w:tabs>
        <w:ind w:left="1080"/>
        <w:jc w:val="both"/>
      </w:pPr>
      <w:r w:rsidRPr="00253AC9">
        <w:rPr>
          <w:b/>
        </w:rPr>
        <w:t>стрелка</w:t>
      </w:r>
      <w:r w:rsidRPr="00253AC9">
        <w:t>, с помощью которой указываются информационные или материальные объекты.</w:t>
      </w:r>
    </w:p>
    <w:p w:rsidR="00D867FC" w:rsidRPr="00253AC9" w:rsidRDefault="00D867FC">
      <w:r w:rsidRPr="00253AC9">
        <w:rPr>
          <w:b/>
          <w:bCs/>
        </w:rPr>
        <w:tab/>
      </w:r>
      <w:r w:rsidRPr="00253AC9">
        <w:t xml:space="preserve">Модель </w:t>
      </w:r>
      <w:r w:rsidRPr="00253AC9">
        <w:rPr>
          <w:lang w:val="en-US"/>
        </w:rPr>
        <w:t>IDEF</w:t>
      </w:r>
      <w:r w:rsidRPr="00253AC9">
        <w:t>0 представляет собой набор взаимоувязанных диаграмм. Каждая диаграмма является описанием системы или ее отдельных функциональных блоков в рамках некоторого уровня детализации.</w:t>
      </w:r>
    </w:p>
    <w:p w:rsidR="00D867FC" w:rsidRPr="00253AC9" w:rsidRDefault="00D867FC">
      <w:r w:rsidRPr="00253AC9">
        <w:rPr>
          <w:i/>
        </w:rPr>
        <w:tab/>
        <w:t>Контекстная диаграмма</w:t>
      </w:r>
      <w:r w:rsidRPr="00253AC9">
        <w:t xml:space="preserve"> — диаграмма самого верхнего уровня иерархии, дает самое общее представление о системе. На контекстной диаграмме (КД) отображается только один функциональный блок (контекстная функция).</w:t>
      </w:r>
    </w:p>
    <w:p w:rsidR="00D867FC" w:rsidRPr="00253AC9" w:rsidRDefault="00D867FC">
      <w:r w:rsidRPr="00253AC9">
        <w:tab/>
        <w:t xml:space="preserve">Далее контекстная функция декомпозируется на основные функции системы с помощью отдельной диаграммы. В свою очередь, каждая такая функция может быть разложена на более мелкие и т.д. При построении модели нужно соотнести каждый функциональный блок более низкого уровня с функциональным блоком более высокого уровня. </w:t>
      </w:r>
    </w:p>
    <w:p w:rsidR="00D867FC" w:rsidRPr="00253AC9" w:rsidRDefault="00D867FC">
      <w:pPr>
        <w:autoSpaceDE w:val="0"/>
        <w:ind w:firstLine="540"/>
      </w:pPr>
      <w:r w:rsidRPr="00253AC9">
        <w:tab/>
        <w:t xml:space="preserve">Следует всегда помнить, что некоторый функциональный блок и диаграмма его декомпозиции суть одно и то же, но рассматриваемое с разной степенью детализации. </w:t>
      </w:r>
      <w:r w:rsidRPr="00253AC9">
        <w:tab/>
        <w:t xml:space="preserve">Отсюда следует, что все стрелки, связанные с рассматриваемым функциональным блоком, должны присутствовать на декомпозирующей его диаграмме (если таковая имеется). Исключения из этого правила взаимоувязывания стрелок возможно только в случае использования механизма </w:t>
      </w:r>
      <w:r w:rsidRPr="00253AC9">
        <w:rPr>
          <w:i/>
        </w:rPr>
        <w:t>туннелирования</w:t>
      </w:r>
      <w:r w:rsidRPr="00253AC9">
        <w:t>.</w:t>
      </w:r>
    </w:p>
    <w:p w:rsidR="00D867FC" w:rsidRPr="00253AC9" w:rsidRDefault="00D867FC">
      <w:pPr>
        <w:autoSpaceDE w:val="0"/>
        <w:ind w:firstLine="540"/>
      </w:pPr>
    </w:p>
    <w:p w:rsidR="00D867FC" w:rsidRPr="00253AC9" w:rsidRDefault="00D867FC">
      <w:pPr>
        <w:autoSpaceDE w:val="0"/>
        <w:ind w:firstLine="540"/>
      </w:pPr>
    </w:p>
    <w:p w:rsidR="00D867FC" w:rsidRPr="00253AC9" w:rsidRDefault="00D867FC">
      <w:pPr>
        <w:autoSpaceDE w:val="0"/>
        <w:ind w:firstLine="540"/>
      </w:pPr>
    </w:p>
    <w:p w:rsidR="00D867FC" w:rsidRPr="00253AC9" w:rsidRDefault="00D867FC">
      <w:pPr>
        <w:autoSpaceDE w:val="0"/>
        <w:ind w:firstLine="540"/>
      </w:pPr>
    </w:p>
    <w:p w:rsidR="00D867FC" w:rsidRPr="00253AC9" w:rsidRDefault="00D867FC">
      <w:pPr>
        <w:autoSpaceDE w:val="0"/>
        <w:ind w:firstLine="540"/>
      </w:pPr>
    </w:p>
    <w:p w:rsidR="00D867FC" w:rsidRPr="00253AC9" w:rsidRDefault="00D867FC">
      <w:pPr>
        <w:autoSpaceDE w:val="0"/>
        <w:ind w:firstLine="540"/>
      </w:pPr>
    </w:p>
    <w:p w:rsidR="00D867FC" w:rsidRPr="00253AC9" w:rsidRDefault="00D867FC">
      <w:pPr>
        <w:autoSpaceDE w:val="0"/>
        <w:ind w:firstLine="540"/>
      </w:pPr>
    </w:p>
    <w:p w:rsidR="00D867FC" w:rsidRPr="00253AC9" w:rsidRDefault="00D867FC">
      <w:pPr>
        <w:autoSpaceDE w:val="0"/>
        <w:ind w:firstLine="540"/>
      </w:pPr>
    </w:p>
    <w:p w:rsidR="00D867FC" w:rsidRPr="00253AC9" w:rsidRDefault="00D867FC">
      <w:pPr>
        <w:autoSpaceDE w:val="0"/>
        <w:ind w:firstLine="540"/>
      </w:pPr>
    </w:p>
    <w:p w:rsidR="00D867FC" w:rsidRDefault="00D867FC">
      <w:pPr>
        <w:autoSpaceDE w:val="0"/>
        <w:ind w:firstLine="540"/>
      </w:pPr>
    </w:p>
    <w:p w:rsidR="00A15478" w:rsidRDefault="00A15478">
      <w:pPr>
        <w:autoSpaceDE w:val="0"/>
        <w:ind w:firstLine="540"/>
      </w:pPr>
    </w:p>
    <w:p w:rsidR="00A15478" w:rsidRDefault="00A15478">
      <w:pPr>
        <w:autoSpaceDE w:val="0"/>
        <w:ind w:firstLine="540"/>
      </w:pPr>
    </w:p>
    <w:p w:rsidR="00A15478" w:rsidRDefault="00A15478">
      <w:pPr>
        <w:autoSpaceDE w:val="0"/>
        <w:ind w:firstLine="540"/>
      </w:pPr>
    </w:p>
    <w:p w:rsidR="00A15478" w:rsidRDefault="00A15478">
      <w:pPr>
        <w:autoSpaceDE w:val="0"/>
        <w:ind w:firstLine="540"/>
      </w:pPr>
    </w:p>
    <w:p w:rsidR="00A15478" w:rsidRDefault="00A15478">
      <w:pPr>
        <w:autoSpaceDE w:val="0"/>
        <w:ind w:firstLine="540"/>
      </w:pPr>
    </w:p>
    <w:p w:rsidR="00A15478" w:rsidRDefault="00A15478">
      <w:pPr>
        <w:autoSpaceDE w:val="0"/>
        <w:ind w:firstLine="540"/>
      </w:pPr>
    </w:p>
    <w:p w:rsidR="00A15478" w:rsidRDefault="00A15478">
      <w:pPr>
        <w:autoSpaceDE w:val="0"/>
        <w:ind w:firstLine="540"/>
      </w:pPr>
    </w:p>
    <w:p w:rsidR="00A15478" w:rsidRDefault="00A15478">
      <w:pPr>
        <w:autoSpaceDE w:val="0"/>
        <w:ind w:firstLine="540"/>
      </w:pPr>
    </w:p>
    <w:p w:rsidR="00A15478" w:rsidRPr="00253AC9" w:rsidRDefault="00A15478">
      <w:pPr>
        <w:autoSpaceDE w:val="0"/>
        <w:ind w:firstLine="540"/>
      </w:pPr>
    </w:p>
    <w:p w:rsidR="00D867FC" w:rsidRPr="00253AC9" w:rsidRDefault="00D867FC">
      <w:pPr>
        <w:autoSpaceDE w:val="0"/>
        <w:ind w:firstLine="540"/>
      </w:pPr>
    </w:p>
    <w:p w:rsidR="00D867FC" w:rsidRPr="00253AC9" w:rsidRDefault="00D867FC">
      <w:pPr>
        <w:autoSpaceDE w:val="0"/>
        <w:ind w:firstLine="540"/>
      </w:pPr>
    </w:p>
    <w:p w:rsidR="00D867FC" w:rsidRPr="00253AC9" w:rsidRDefault="00D867FC">
      <w:pPr>
        <w:autoSpaceDE w:val="0"/>
        <w:rPr>
          <w:b/>
          <w:bCs/>
        </w:rPr>
      </w:pPr>
      <w:r w:rsidRPr="00253AC9">
        <w:rPr>
          <w:b/>
          <w:bCs/>
        </w:rPr>
        <w:t>2.2.   Диаграммы бизнес-процесса из BPWin</w:t>
      </w:r>
    </w:p>
    <w:p w:rsidR="00D867FC" w:rsidRPr="00253AC9" w:rsidRDefault="005230C5">
      <w:pPr>
        <w:autoSpaceDE w:val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87.25pt;height:332.25pt">
            <v:imagedata r:id="rId7" o:title=""/>
          </v:shape>
        </w:pict>
      </w:r>
    </w:p>
    <w:p w:rsidR="00D867FC" w:rsidRPr="00253AC9" w:rsidRDefault="005230C5">
      <w:pPr>
        <w:pStyle w:val="21"/>
        <w:autoSpaceDE w:val="0"/>
        <w:jc w:val="left"/>
        <w:rPr>
          <w:sz w:val="24"/>
        </w:rPr>
      </w:pPr>
      <w:r>
        <w:rPr>
          <w:sz w:val="24"/>
        </w:rPr>
        <w:pict>
          <v:shape id="_x0000_i1027" type="#_x0000_t75" style="width:569.25pt;height:368.25pt">
            <v:imagedata r:id="rId8" o:title=""/>
          </v:shape>
        </w:pict>
      </w:r>
    </w:p>
    <w:p w:rsidR="00D867FC" w:rsidRPr="00253AC9" w:rsidRDefault="005230C5">
      <w:pPr>
        <w:pStyle w:val="21"/>
        <w:autoSpaceDE w:val="0"/>
        <w:jc w:val="left"/>
        <w:rPr>
          <w:sz w:val="24"/>
        </w:rPr>
      </w:pPr>
      <w:r>
        <w:rPr>
          <w:sz w:val="24"/>
        </w:rPr>
        <w:pict>
          <v:shape id="_x0000_i1028" type="#_x0000_t75" style="width:558pt;height:365.25pt">
            <v:imagedata r:id="rId9" o:title=""/>
          </v:shape>
        </w:pict>
      </w:r>
    </w:p>
    <w:p w:rsidR="00D867FC" w:rsidRPr="00253AC9" w:rsidRDefault="005230C5">
      <w:pPr>
        <w:pStyle w:val="21"/>
        <w:autoSpaceDE w:val="0"/>
        <w:jc w:val="left"/>
        <w:rPr>
          <w:sz w:val="24"/>
        </w:rPr>
      </w:pPr>
      <w:r>
        <w:rPr>
          <w:sz w:val="24"/>
        </w:rPr>
        <w:pict>
          <v:shape id="_x0000_i1029" type="#_x0000_t75" style="width:592.5pt;height:351.75pt">
            <v:imagedata r:id="rId10" o:title=""/>
          </v:shape>
        </w:pict>
      </w:r>
    </w:p>
    <w:p w:rsidR="00D867FC" w:rsidRPr="00253AC9" w:rsidRDefault="00D867FC">
      <w:pPr>
        <w:pStyle w:val="21"/>
        <w:autoSpaceDE w:val="0"/>
        <w:jc w:val="left"/>
        <w:rPr>
          <w:sz w:val="24"/>
        </w:rPr>
      </w:pPr>
    </w:p>
    <w:p w:rsidR="00D867FC" w:rsidRPr="00253AC9" w:rsidRDefault="005230C5">
      <w:pPr>
        <w:pStyle w:val="21"/>
        <w:autoSpaceDE w:val="0"/>
        <w:jc w:val="left"/>
        <w:rPr>
          <w:sz w:val="24"/>
        </w:rPr>
      </w:pPr>
      <w:r>
        <w:rPr>
          <w:sz w:val="24"/>
        </w:rPr>
        <w:pict>
          <v:shape id="_x0000_i1030" type="#_x0000_t75" style="width:603pt;height:345pt">
            <v:imagedata r:id="rId11" o:title=""/>
          </v:shape>
        </w:pict>
      </w:r>
    </w:p>
    <w:p w:rsidR="00D867FC" w:rsidRPr="00253AC9" w:rsidRDefault="00D867FC">
      <w:pPr>
        <w:pStyle w:val="21"/>
        <w:autoSpaceDE w:val="0"/>
        <w:jc w:val="left"/>
        <w:rPr>
          <w:sz w:val="24"/>
        </w:rPr>
      </w:pPr>
    </w:p>
    <w:p w:rsidR="00D867FC" w:rsidRPr="00253AC9" w:rsidRDefault="005230C5">
      <w:pPr>
        <w:pStyle w:val="21"/>
        <w:autoSpaceDE w:val="0"/>
        <w:jc w:val="left"/>
        <w:rPr>
          <w:sz w:val="24"/>
        </w:rPr>
      </w:pPr>
      <w:r>
        <w:rPr>
          <w:sz w:val="24"/>
        </w:rPr>
        <w:pict>
          <v:shape id="_x0000_i1031" type="#_x0000_t75" style="width:573pt;height:354pt">
            <v:imagedata r:id="rId12" o:title=""/>
          </v:shape>
        </w:pict>
      </w:r>
    </w:p>
    <w:p w:rsidR="00D867FC" w:rsidRPr="00253AC9" w:rsidRDefault="00D867FC">
      <w:pPr>
        <w:autoSpaceDE w:val="0"/>
        <w:jc w:val="center"/>
        <w:rPr>
          <w:b/>
          <w:bCs/>
        </w:rPr>
      </w:pPr>
      <w:r w:rsidRPr="00253AC9">
        <w:rPr>
          <w:b/>
          <w:bCs/>
        </w:rPr>
        <w:t>Раздел 3. Модели данных информационной системы</w:t>
      </w:r>
    </w:p>
    <w:p w:rsidR="00D867FC" w:rsidRPr="00253AC9" w:rsidRDefault="00D867FC" w:rsidP="00175BAD">
      <w:pPr>
        <w:numPr>
          <w:ilvl w:val="1"/>
          <w:numId w:val="12"/>
        </w:numPr>
        <w:autoSpaceDE w:val="0"/>
        <w:rPr>
          <w:b/>
          <w:bCs/>
        </w:rPr>
      </w:pPr>
      <w:r w:rsidRPr="00253AC9">
        <w:rPr>
          <w:b/>
          <w:bCs/>
        </w:rPr>
        <w:t>Логическая модель данных в 3НФ из ERWin</w:t>
      </w:r>
    </w:p>
    <w:p w:rsidR="00175BAD" w:rsidRPr="00253AC9" w:rsidRDefault="00175BAD" w:rsidP="00175BAD">
      <w:pPr>
        <w:pStyle w:val="ab"/>
        <w:spacing w:before="0" w:beforeAutospacing="0" w:after="0" w:afterAutospacing="0"/>
        <w:ind w:firstLine="360"/>
      </w:pPr>
      <w:r w:rsidRPr="00253AC9">
        <w:t xml:space="preserve">Отношение находится в 3НФ, если оно находится во 2НФ и каждый неключевой атрибут нетранзитивно зависит от первичного ключа. Отношение находится во 2НФ, если оно находится в 1НФ и каждый неключевой атрибут функционально полно зависит от ключа. Отношение находится в 1НФ, если значения всех его атрибутов атомарны.  </w:t>
      </w:r>
    </w:p>
    <w:p w:rsidR="00175BAD" w:rsidRPr="00253AC9" w:rsidRDefault="00175BAD" w:rsidP="00175BAD">
      <w:pPr>
        <w:autoSpaceDE w:val="0"/>
        <w:rPr>
          <w:bCs/>
        </w:rPr>
      </w:pPr>
    </w:p>
    <w:p w:rsidR="00917AD9" w:rsidRPr="00253AC9" w:rsidRDefault="005230C5" w:rsidP="00917AD9">
      <w:r>
        <w:rPr>
          <w:b/>
          <w:bCs/>
        </w:rPr>
      </w:r>
      <w:r>
        <w:rPr>
          <w:b/>
          <w:bCs/>
        </w:rPr>
        <w:pict>
          <v:group id="_x0000_s1076" editas="canvas" style="width:595.4pt;height:513pt;mso-position-horizontal-relative:char;mso-position-vertical-relative:line" coordorigin="141,-975" coordsize="9340,7943">
            <o:lock v:ext="edit" aspectratio="t"/>
            <v:shape id="_x0000_s1077" type="#_x0000_t75" style="position:absolute;left:141;top:-975;width:9340;height:7943" o:preferrelative="f">
              <v:fill o:detectmouseclick="t"/>
              <v:path o:extrusionok="t" o:connecttype="none"/>
              <o:lock v:ext="edit" text="t"/>
            </v:shape>
            <v:line id="_x0000_s1078" style="position:absolute;flip:y" from="988,1673" to="989,3762"/>
            <v:line id="_x0000_s1079" style="position:absolute" from="988,1673" to="1977,1674"/>
            <v:line id="_x0000_s1080" style="position:absolute;flip:y" from="5506,1812" to="5507,3345"/>
            <v:line id="_x0000_s1081" style="position:absolute" from="4376,1812" to="5506,1813"/>
            <v:rect id="_x0000_s1082" style="position:absolute;left:4800;top:3345;width:2259;height:2648">
              <v:textbox style="mso-next-textbox:#_x0000_s1082">
                <w:txbxContent>
                  <w:p w:rsidR="003A477C" w:rsidRDefault="003A477C" w:rsidP="006A57B8">
                    <w:r>
                      <w:t>Кафедра</w:t>
                    </w:r>
                  </w:p>
                  <w:p w:rsidR="003A477C" w:rsidRDefault="003A477C" w:rsidP="006A57B8"/>
                  <w:p w:rsidR="003A477C" w:rsidRDefault="003A477C" w:rsidP="006A57B8">
                    <w:r>
                      <w:t>Код кафедры</w:t>
                    </w:r>
                  </w:p>
                  <w:p w:rsidR="003A477C" w:rsidRDefault="003A477C" w:rsidP="006A57B8"/>
                  <w:p w:rsidR="003A477C" w:rsidRDefault="003A477C" w:rsidP="006A57B8">
                    <w:r>
                      <w:t>Наименование</w:t>
                    </w:r>
                  </w:p>
                  <w:p w:rsidR="003A477C" w:rsidRDefault="003A477C" w:rsidP="006A57B8">
                    <w:r>
                      <w:t>Количество сотрудников</w:t>
                    </w:r>
                  </w:p>
                  <w:p w:rsidR="003A477C" w:rsidRDefault="003A477C" w:rsidP="006A57B8">
                    <w:r>
                      <w:t>Количество ставок по должностям</w:t>
                    </w:r>
                  </w:p>
                  <w:p w:rsidR="003A477C" w:rsidRDefault="003A477C" w:rsidP="006A57B8">
                    <w:r>
                      <w:t>Количество групп</w:t>
                    </w:r>
                  </w:p>
                  <w:p w:rsidR="003A477C" w:rsidRDefault="003A477C" w:rsidP="006A57B8">
                    <w:r>
                      <w:t>Количество аудиторий</w:t>
                    </w:r>
                  </w:p>
                  <w:p w:rsidR="003A477C" w:rsidRPr="00693162" w:rsidRDefault="003A477C" w:rsidP="006A57B8">
                    <w:r>
                      <w:t>Контактный телефон</w:t>
                    </w:r>
                  </w:p>
                </w:txbxContent>
              </v:textbox>
            </v:rect>
            <v:rect id="_x0000_s1083" style="position:absolute;left:1977;top:837;width:2400;height:2369">
              <v:textbox style="mso-next-textbox:#_x0000_s1083">
                <w:txbxContent>
                  <w:p w:rsidR="003A477C" w:rsidRDefault="003A477C" w:rsidP="006A57B8">
                    <w:r>
                      <w:t>Отдел Кадров</w:t>
                    </w:r>
                  </w:p>
                  <w:p w:rsidR="003A477C" w:rsidRDefault="003A477C" w:rsidP="006A57B8"/>
                  <w:p w:rsidR="003A477C" w:rsidRDefault="003A477C" w:rsidP="006A57B8">
                    <w:r>
                      <w:t>Код отдела</w:t>
                    </w:r>
                  </w:p>
                  <w:p w:rsidR="003A477C" w:rsidRDefault="003A477C" w:rsidP="006A57B8">
                    <w:r>
                      <w:t>Код сотрудника(</w:t>
                    </w:r>
                    <w:r>
                      <w:rPr>
                        <w:lang w:val="en-US"/>
                      </w:rPr>
                      <w:t>FK</w:t>
                    </w:r>
                    <w:r>
                      <w:t>)</w:t>
                    </w:r>
                  </w:p>
                  <w:p w:rsidR="003A477C" w:rsidRDefault="003A477C" w:rsidP="006A57B8">
                    <w:r>
                      <w:t>Код кафедры</w:t>
                    </w:r>
                    <w:r w:rsidRPr="00320445">
                      <w:t>(</w:t>
                    </w:r>
                    <w:r>
                      <w:rPr>
                        <w:lang w:val="en-US"/>
                      </w:rPr>
                      <w:t>FK</w:t>
                    </w:r>
                    <w:r w:rsidRPr="00320445">
                      <w:t>)</w:t>
                    </w:r>
                  </w:p>
                  <w:p w:rsidR="003A477C" w:rsidRDefault="003A477C" w:rsidP="006A57B8">
                    <w:pPr>
                      <w:rPr>
                        <w:lang w:val="en-US"/>
                      </w:rPr>
                    </w:pPr>
                    <w:r>
                      <w:t>Код расписания(</w:t>
                    </w:r>
                    <w:r>
                      <w:rPr>
                        <w:lang w:val="en-US"/>
                      </w:rPr>
                      <w:t>FK</w:t>
                    </w:r>
                    <w:r>
                      <w:t>)</w:t>
                    </w:r>
                  </w:p>
                  <w:p w:rsidR="003A477C" w:rsidRDefault="003A477C" w:rsidP="006A57B8">
                    <w:pPr>
                      <w:rPr>
                        <w:lang w:val="en-US"/>
                      </w:rPr>
                    </w:pPr>
                  </w:p>
                  <w:p w:rsidR="003A477C" w:rsidRDefault="003A477C" w:rsidP="006A57B8">
                    <w:r>
                      <w:t>Должность сотрудника</w:t>
                    </w:r>
                  </w:p>
                  <w:p w:rsidR="003A477C" w:rsidRDefault="003A477C" w:rsidP="006A57B8">
                    <w:r>
                      <w:t>Дата принятия на работу</w:t>
                    </w:r>
                  </w:p>
                  <w:p w:rsidR="003A477C" w:rsidRPr="00320445" w:rsidRDefault="003A477C" w:rsidP="006A57B8">
                    <w:r>
                      <w:t>Дата увольнения</w:t>
                    </w:r>
                  </w:p>
                  <w:p w:rsidR="003A477C" w:rsidRPr="00320445" w:rsidRDefault="003A477C" w:rsidP="006A57B8">
                    <w:pPr>
                      <w:rPr>
                        <w:lang w:val="en-US"/>
                      </w:rPr>
                    </w:pPr>
                  </w:p>
                  <w:p w:rsidR="003A477C" w:rsidRDefault="003A477C" w:rsidP="006A57B8"/>
                </w:txbxContent>
              </v:textbox>
            </v:rect>
            <v:rect id="_x0000_s1084" style="position:absolute;left:2259;top:-696;width:1835;height:1115">
              <v:textbox style="mso-next-textbox:#_x0000_s1084">
                <w:txbxContent>
                  <w:p w:rsidR="003A477C" w:rsidRDefault="003A477C" w:rsidP="006A57B8">
                    <w:r>
                      <w:t>Расписание</w:t>
                    </w:r>
                  </w:p>
                  <w:p w:rsidR="003A477C" w:rsidRDefault="003A477C" w:rsidP="006A57B8"/>
                  <w:p w:rsidR="003A477C" w:rsidRDefault="003A477C" w:rsidP="006A57B8">
                    <w:r>
                      <w:t>Код расписания</w:t>
                    </w:r>
                  </w:p>
                </w:txbxContent>
              </v:textbox>
            </v:rect>
            <v:rect id="_x0000_s1085" style="position:absolute;left:565;top:3763;width:2116;height:2230">
              <v:textbox style="mso-next-textbox:#_x0000_s1085">
                <w:txbxContent>
                  <w:p w:rsidR="003A477C" w:rsidRPr="00320445" w:rsidRDefault="003A477C" w:rsidP="006A57B8">
                    <w:r>
                      <w:t>Сотрудник</w:t>
                    </w:r>
                  </w:p>
                  <w:p w:rsidR="003A477C" w:rsidRDefault="003A477C" w:rsidP="006A57B8"/>
                  <w:p w:rsidR="003A477C" w:rsidRDefault="003A477C" w:rsidP="006A57B8">
                    <w:r>
                      <w:t>Код сотрудника</w:t>
                    </w:r>
                  </w:p>
                  <w:p w:rsidR="003A477C" w:rsidRDefault="003A477C" w:rsidP="006A57B8"/>
                  <w:p w:rsidR="003A477C" w:rsidRDefault="003A477C" w:rsidP="006A57B8">
                    <w:r>
                      <w:t>ФИО</w:t>
                    </w:r>
                  </w:p>
                  <w:p w:rsidR="003A477C" w:rsidRDefault="003A477C" w:rsidP="006A57B8">
                    <w:r>
                      <w:t>Паспортные данные</w:t>
                    </w:r>
                  </w:p>
                  <w:p w:rsidR="003A477C" w:rsidRDefault="003A477C" w:rsidP="006A57B8">
                    <w:r>
                      <w:t>Семейное положение</w:t>
                    </w:r>
                  </w:p>
                  <w:p w:rsidR="003A477C" w:rsidRDefault="003A477C" w:rsidP="006A57B8">
                    <w:r>
                      <w:t>Информация о детях</w:t>
                    </w:r>
                  </w:p>
                  <w:p w:rsidR="003A477C" w:rsidRDefault="003A477C" w:rsidP="006A57B8">
                    <w:r>
                      <w:t>Телефон</w:t>
                    </w:r>
                  </w:p>
                </w:txbxContent>
              </v:textbox>
            </v:rect>
            <v:line id="_x0000_s1086" style="position:absolute" from="706,2091" to="1976,2091"/>
            <v:line id="_x0000_s1087" style="position:absolute" from="706,-139" to="706,2091"/>
            <v:line id="_x0000_s1088" style="position:absolute;flip:x" from="706,-139" to="2259,-139"/>
            <w10:wrap type="none"/>
            <w10:anchorlock/>
          </v:group>
        </w:pict>
      </w:r>
    </w:p>
    <w:p w:rsidR="00917AD9" w:rsidRPr="00253AC9" w:rsidRDefault="00917AD9" w:rsidP="00917AD9"/>
    <w:p w:rsidR="00917AD9" w:rsidRDefault="00917AD9" w:rsidP="00917AD9"/>
    <w:p w:rsidR="00253AC9" w:rsidRDefault="00253AC9" w:rsidP="00917AD9"/>
    <w:p w:rsidR="00253AC9" w:rsidRDefault="00253AC9" w:rsidP="00917AD9"/>
    <w:p w:rsidR="00917AD9" w:rsidRDefault="00917AD9" w:rsidP="00917AD9"/>
    <w:p w:rsidR="00576C85" w:rsidRDefault="00576C85" w:rsidP="00917AD9"/>
    <w:p w:rsidR="00576C85" w:rsidRDefault="00576C85" w:rsidP="00917AD9"/>
    <w:p w:rsidR="00576C85" w:rsidRDefault="00576C85" w:rsidP="00917AD9"/>
    <w:p w:rsidR="00D1356F" w:rsidRPr="00253AC9" w:rsidRDefault="005230C5" w:rsidP="00917AD9">
      <w:r>
        <w:rPr>
          <w:noProof/>
        </w:rPr>
        <w:pict>
          <v:rect id="_x0000_s1102" style="position:absolute;margin-left:333pt;margin-top:-17.85pt;width:135pt;height:167.25pt;z-index:251657728">
            <v:textbox>
              <w:txbxContent>
                <w:p w:rsidR="003A477C" w:rsidRDefault="003A477C" w:rsidP="00917AD9">
                  <w:r>
                    <w:t>Расписание аудитории</w:t>
                  </w:r>
                </w:p>
                <w:p w:rsidR="003A477C" w:rsidRDefault="003A477C" w:rsidP="00917AD9"/>
                <w:p w:rsidR="003A477C" w:rsidRDefault="003A477C" w:rsidP="00917AD9">
                  <w:r>
                    <w:t>Код расписания(</w:t>
                  </w:r>
                  <w:r>
                    <w:rPr>
                      <w:lang w:val="en-US"/>
                    </w:rPr>
                    <w:t>FK</w:t>
                  </w:r>
                  <w:r>
                    <w:t>)</w:t>
                  </w:r>
                </w:p>
                <w:p w:rsidR="003A477C" w:rsidRDefault="003A477C" w:rsidP="00917AD9">
                  <w:r>
                    <w:t>№ аудитории</w:t>
                  </w:r>
                </w:p>
                <w:p w:rsidR="003A477C" w:rsidRDefault="003A477C" w:rsidP="00917AD9"/>
                <w:p w:rsidR="003A477C" w:rsidRDefault="003A477C" w:rsidP="00917AD9">
                  <w:r>
                    <w:t>Вид недели</w:t>
                  </w:r>
                </w:p>
                <w:p w:rsidR="003A477C" w:rsidRDefault="003A477C" w:rsidP="00917AD9">
                  <w:r>
                    <w:t>ФИО преподавателя</w:t>
                  </w:r>
                </w:p>
                <w:p w:rsidR="003A477C" w:rsidRDefault="003A477C" w:rsidP="00917AD9">
                  <w:r>
                    <w:t>№ группы</w:t>
                  </w:r>
                </w:p>
                <w:p w:rsidR="003A477C" w:rsidRDefault="003A477C" w:rsidP="00917AD9">
                  <w:r>
                    <w:t>Наименование предмета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3" style="position:absolute;margin-left:162pt;margin-top:-17.1pt;width:132pt;height:166.5pt;z-index:251658752">
            <v:textbox>
              <w:txbxContent>
                <w:p w:rsidR="003A477C" w:rsidRDefault="003A477C" w:rsidP="00917AD9">
                  <w:r>
                    <w:t>Расписание группы</w:t>
                  </w:r>
                </w:p>
                <w:p w:rsidR="003A477C" w:rsidRDefault="003A477C" w:rsidP="00917AD9"/>
                <w:p w:rsidR="003A477C" w:rsidRDefault="003A477C" w:rsidP="00917AD9">
                  <w:r>
                    <w:t>Код расписания(</w:t>
                  </w:r>
                  <w:r>
                    <w:rPr>
                      <w:lang w:val="en-US"/>
                    </w:rPr>
                    <w:t>FK</w:t>
                  </w:r>
                  <w:r>
                    <w:t>)</w:t>
                  </w:r>
                </w:p>
                <w:p w:rsidR="003A477C" w:rsidRDefault="003A477C" w:rsidP="00917AD9">
                  <w:r>
                    <w:t>№ группы</w:t>
                  </w:r>
                </w:p>
                <w:p w:rsidR="003A477C" w:rsidRDefault="003A477C" w:rsidP="00917AD9"/>
                <w:p w:rsidR="003A477C" w:rsidRDefault="003A477C" w:rsidP="00917AD9">
                  <w:r>
                    <w:t>№ аудитории</w:t>
                  </w:r>
                </w:p>
                <w:p w:rsidR="003A477C" w:rsidRPr="00612FA5" w:rsidRDefault="003A477C" w:rsidP="00917AD9">
                  <w:r>
                    <w:t>Вид недели</w:t>
                  </w:r>
                </w:p>
                <w:p w:rsidR="003A477C" w:rsidRDefault="003A477C" w:rsidP="00917AD9">
                  <w:r>
                    <w:t>Наименование предмета</w:t>
                  </w:r>
                </w:p>
                <w:p w:rsidR="003A477C" w:rsidRDefault="003A477C" w:rsidP="00917AD9">
                  <w:r>
                    <w:t>ФИО преподавателя</w:t>
                  </w:r>
                </w:p>
                <w:p w:rsidR="003A477C" w:rsidRDefault="003A477C" w:rsidP="00917AD9"/>
              </w:txbxContent>
            </v:textbox>
          </v:rect>
        </w:pict>
      </w:r>
      <w:r>
        <w:rPr>
          <w:noProof/>
        </w:rPr>
        <w:pict>
          <v:rect id="_x0000_s1104" style="position:absolute;margin-left:-9pt;margin-top:-17.85pt;width:135pt;height:167.25pt;z-index:251659776">
            <v:textbox>
              <w:txbxContent>
                <w:p w:rsidR="003A477C" w:rsidRDefault="003A477C" w:rsidP="00917AD9">
                  <w:r>
                    <w:t>Расписание кафедры</w:t>
                  </w:r>
                </w:p>
                <w:p w:rsidR="003A477C" w:rsidRDefault="003A477C" w:rsidP="00917AD9"/>
                <w:p w:rsidR="003A477C" w:rsidRDefault="003A477C" w:rsidP="00917AD9">
                  <w:r>
                    <w:t>Код расписания(</w:t>
                  </w:r>
                  <w:r>
                    <w:rPr>
                      <w:lang w:val="en-US"/>
                    </w:rPr>
                    <w:t>FK</w:t>
                  </w:r>
                  <w:r>
                    <w:t>)</w:t>
                  </w:r>
                </w:p>
                <w:p w:rsidR="003A477C" w:rsidRDefault="003A477C" w:rsidP="00917AD9">
                  <w:r>
                    <w:t>Код кафедры</w:t>
                  </w:r>
                </w:p>
                <w:p w:rsidR="003A477C" w:rsidRDefault="003A477C" w:rsidP="00917AD9"/>
                <w:p w:rsidR="003A477C" w:rsidRDefault="003A477C" w:rsidP="00917AD9">
                  <w:r>
                    <w:t>№ аудитории</w:t>
                  </w:r>
                </w:p>
                <w:p w:rsidR="003A477C" w:rsidRDefault="003A477C" w:rsidP="00917AD9">
                  <w:r>
                    <w:t>ФИО преподавателя</w:t>
                  </w:r>
                </w:p>
                <w:p w:rsidR="003A477C" w:rsidRDefault="003A477C" w:rsidP="00917AD9">
                  <w:r>
                    <w:t>Вид недели</w:t>
                  </w:r>
                </w:p>
                <w:p w:rsidR="003A477C" w:rsidRDefault="003A477C" w:rsidP="00917AD9">
                  <w:r>
                    <w:t>№ группы</w:t>
                  </w:r>
                </w:p>
                <w:p w:rsidR="003A477C" w:rsidRDefault="003A477C" w:rsidP="00917AD9">
                  <w:r>
                    <w:t>Наименование предмета</w:t>
                  </w:r>
                </w:p>
              </w:txbxContent>
            </v:textbox>
          </v:rect>
        </w:pict>
      </w:r>
    </w:p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5230C5" w:rsidP="00917AD9">
      <w:r>
        <w:rPr>
          <w:noProof/>
        </w:rPr>
        <w:pict>
          <v:line id="_x0000_s1106" style="position:absolute;z-index:251661824" from="225pt,11.4pt" to="225pt,29.4pt"/>
        </w:pict>
      </w:r>
      <w:r>
        <w:rPr>
          <w:noProof/>
        </w:rPr>
        <w:pict>
          <v:line id="_x0000_s1107" style="position:absolute;z-index:251662848" from="405pt,11.4pt" to="405pt,38.4pt"/>
        </w:pict>
      </w:r>
      <w:r>
        <w:rPr>
          <w:noProof/>
        </w:rPr>
        <w:pict>
          <v:line id="_x0000_s1105" style="position:absolute;z-index:251660800" from="54pt,11.4pt" to="54pt,38.4pt"/>
        </w:pict>
      </w:r>
    </w:p>
    <w:p w:rsidR="00917AD9" w:rsidRPr="00253AC9" w:rsidRDefault="00917AD9" w:rsidP="00917AD9"/>
    <w:p w:rsidR="00917AD9" w:rsidRPr="00253AC9" w:rsidRDefault="005230C5" w:rsidP="00917AD9">
      <w:r>
        <w:rPr>
          <w:noProof/>
        </w:rPr>
        <w:pict>
          <v:line id="_x0000_s1110" style="position:absolute;z-index:251665920" from="198pt,1.8pt" to="225pt,1.8pt"/>
        </w:pict>
      </w:r>
      <w:r>
        <w:rPr>
          <w:noProof/>
        </w:rPr>
        <w:pict>
          <v:line id="_x0000_s1109" style="position:absolute;z-index:251664896" from="207pt,10.8pt" to="405pt,10.8pt"/>
        </w:pict>
      </w:r>
      <w:r>
        <w:rPr>
          <w:noProof/>
        </w:rPr>
        <w:pict>
          <v:line id="_x0000_s1108" style="position:absolute;z-index:251663872" from="54pt,10.8pt" to="180pt,10.8pt"/>
        </w:pict>
      </w:r>
    </w:p>
    <w:p w:rsidR="00917AD9" w:rsidRDefault="005230C5" w:rsidP="00D1356F">
      <w:pPr>
        <w:tabs>
          <w:tab w:val="center" w:pos="4818"/>
        </w:tabs>
      </w:pPr>
      <w:r>
        <w:rPr>
          <w:noProof/>
        </w:rPr>
        <w:pict>
          <v:line id="_x0000_s1111" style="position:absolute;z-index:251666944" from="180.75pt,4.8pt" to="207.75pt,4.8pt"/>
        </w:pict>
      </w:r>
      <w:r>
        <w:rPr>
          <w:noProof/>
        </w:rPr>
        <w:pict>
          <v:line id="_x0000_s1100" style="position:absolute;z-index:251655680" from="180pt,10.8pt" to="207pt,10.8pt"/>
        </w:pict>
      </w:r>
      <w:r>
        <w:rPr>
          <w:noProof/>
        </w:rPr>
        <w:pict>
          <v:oval id="_x0000_s1101" style="position:absolute;margin-left:189pt;margin-top:10.8pt;width:9pt;height:9pt;z-index:251656704"/>
        </w:pict>
      </w:r>
      <w:r w:rsidR="00D1356F">
        <w:tab/>
      </w:r>
    </w:p>
    <w:p w:rsidR="00917AD9" w:rsidRPr="00253AC9" w:rsidRDefault="005230C5" w:rsidP="00917AD9">
      <w:r>
        <w:rPr>
          <w:noProof/>
        </w:rPr>
        <w:pict>
          <v:rect id="_x0000_s1095" style="position:absolute;margin-left:135pt;margin-top:4.2pt;width:117pt;height:85.55pt;z-index:251650560">
            <v:textbox style="mso-next-textbox:#_x0000_s1095">
              <w:txbxContent>
                <w:p w:rsidR="003A477C" w:rsidRDefault="003A477C" w:rsidP="00917AD9">
                  <w:r>
                    <w:t>Расписание</w:t>
                  </w:r>
                </w:p>
                <w:p w:rsidR="003A477C" w:rsidRDefault="003A477C" w:rsidP="00917AD9"/>
                <w:p w:rsidR="003A477C" w:rsidRDefault="003A477C" w:rsidP="00917AD9">
                  <w:r>
                    <w:t>Код расписания</w:t>
                  </w:r>
                </w:p>
              </w:txbxContent>
            </v:textbox>
          </v:rect>
        </w:pict>
      </w:r>
    </w:p>
    <w:p w:rsidR="00917AD9" w:rsidRPr="00253AC9" w:rsidRDefault="00917AD9" w:rsidP="00917AD9"/>
    <w:p w:rsidR="00917AD9" w:rsidRDefault="00917AD9" w:rsidP="00917AD9"/>
    <w:p w:rsidR="00917AD9" w:rsidRDefault="00917AD9" w:rsidP="00917AD9"/>
    <w:p w:rsidR="00EE31F2" w:rsidRPr="00253AC9" w:rsidRDefault="00EE31F2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5230C5" w:rsidP="00917AD9">
      <w:r>
        <w:rPr>
          <w:noProof/>
        </w:rPr>
        <w:pict>
          <v:rect id="_x0000_s1094" style="position:absolute;margin-left:117.05pt;margin-top:6.65pt;width:153pt;height:174.75pt;z-index:251649536">
            <v:textbox style="mso-next-textbox:#_x0000_s1094">
              <w:txbxContent>
                <w:p w:rsidR="003A477C" w:rsidRDefault="003A477C" w:rsidP="00917AD9">
                  <w:r>
                    <w:t>Отдел Кадров</w:t>
                  </w:r>
                </w:p>
                <w:p w:rsidR="003A477C" w:rsidRDefault="003A477C" w:rsidP="00917AD9"/>
                <w:p w:rsidR="003A477C" w:rsidRDefault="003A477C" w:rsidP="00917AD9">
                  <w:r>
                    <w:t>Код отдела</w:t>
                  </w:r>
                </w:p>
                <w:p w:rsidR="003A477C" w:rsidRDefault="003A477C" w:rsidP="00917AD9">
                  <w:r>
                    <w:t>Код сотрудника(</w:t>
                  </w:r>
                  <w:r>
                    <w:rPr>
                      <w:lang w:val="en-US"/>
                    </w:rPr>
                    <w:t>FK</w:t>
                  </w:r>
                  <w:r>
                    <w:t>)</w:t>
                  </w:r>
                </w:p>
                <w:p w:rsidR="003A477C" w:rsidRDefault="003A477C" w:rsidP="00917AD9">
                  <w:r>
                    <w:t>Код кафедры</w:t>
                  </w:r>
                  <w:r w:rsidRPr="00320445">
                    <w:t>(</w:t>
                  </w:r>
                  <w:r>
                    <w:rPr>
                      <w:lang w:val="en-US"/>
                    </w:rPr>
                    <w:t>FK</w:t>
                  </w:r>
                  <w:r w:rsidRPr="00320445">
                    <w:t>)</w:t>
                  </w:r>
                </w:p>
                <w:p w:rsidR="003A477C" w:rsidRPr="00917AD9" w:rsidRDefault="003A477C" w:rsidP="00917AD9">
                  <w:r>
                    <w:t>Код расписания(</w:t>
                  </w:r>
                  <w:r>
                    <w:rPr>
                      <w:lang w:val="en-US"/>
                    </w:rPr>
                    <w:t>FK</w:t>
                  </w:r>
                  <w:r>
                    <w:t>)</w:t>
                  </w:r>
                </w:p>
                <w:p w:rsidR="003A477C" w:rsidRPr="00917AD9" w:rsidRDefault="003A477C" w:rsidP="00917AD9"/>
                <w:p w:rsidR="003A477C" w:rsidRDefault="003A477C" w:rsidP="00917AD9">
                  <w:r>
                    <w:t>Должность сотрудника</w:t>
                  </w:r>
                </w:p>
                <w:p w:rsidR="003A477C" w:rsidRDefault="003A477C" w:rsidP="00917AD9">
                  <w:r>
                    <w:t>Дата принятия на работу</w:t>
                  </w:r>
                </w:p>
                <w:p w:rsidR="003A477C" w:rsidRPr="00320445" w:rsidRDefault="003A477C" w:rsidP="00917AD9">
                  <w:r>
                    <w:t>Дата увольнения</w:t>
                  </w:r>
                </w:p>
              </w:txbxContent>
            </v:textbox>
          </v:rect>
        </w:pict>
      </w:r>
    </w:p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5230C5" w:rsidP="00917AD9">
      <w:r>
        <w:rPr>
          <w:noProof/>
        </w:rPr>
        <w:pict>
          <v:rect id="_x0000_s1093" style="position:absolute;margin-left:297pt;margin-top:3.05pt;width:157.5pt;height:180.8pt;z-index:251648512">
            <v:textbox style="mso-next-textbox:#_x0000_s1093">
              <w:txbxContent>
                <w:p w:rsidR="003A477C" w:rsidRDefault="003A477C" w:rsidP="00917AD9">
                  <w:r>
                    <w:t>Кафедра</w:t>
                  </w:r>
                </w:p>
                <w:p w:rsidR="003A477C" w:rsidRDefault="003A477C" w:rsidP="00917AD9"/>
                <w:p w:rsidR="003A477C" w:rsidRDefault="003A477C" w:rsidP="00917AD9">
                  <w:r>
                    <w:t>Код кафедры</w:t>
                  </w:r>
                </w:p>
                <w:p w:rsidR="003A477C" w:rsidRDefault="003A477C" w:rsidP="00917AD9"/>
                <w:p w:rsidR="003A477C" w:rsidRDefault="003A477C" w:rsidP="00917AD9">
                  <w:r>
                    <w:t>Наименование</w:t>
                  </w:r>
                </w:p>
                <w:p w:rsidR="003A477C" w:rsidRDefault="003A477C" w:rsidP="00917AD9">
                  <w:r>
                    <w:t>Количество сотрудников</w:t>
                  </w:r>
                </w:p>
                <w:p w:rsidR="003A477C" w:rsidRDefault="003A477C" w:rsidP="00917AD9">
                  <w:r>
                    <w:t>Количество ставок по должностям</w:t>
                  </w:r>
                </w:p>
                <w:p w:rsidR="003A477C" w:rsidRDefault="003A477C" w:rsidP="00917AD9">
                  <w:r>
                    <w:t>Информация о группах</w:t>
                  </w:r>
                </w:p>
                <w:p w:rsidR="003A477C" w:rsidRDefault="003A477C" w:rsidP="000E726C">
                  <w:r>
                    <w:t>Информация об аудиториях</w:t>
                  </w:r>
                </w:p>
                <w:p w:rsidR="003A477C" w:rsidRDefault="003A477C" w:rsidP="000E726C">
                  <w:r>
                    <w:t>Виды предметов</w:t>
                  </w:r>
                </w:p>
                <w:p w:rsidR="003A477C" w:rsidRPr="00693162" w:rsidRDefault="003A477C" w:rsidP="00917AD9">
                  <w:r>
                    <w:t>Контактный телефон</w:t>
                  </w:r>
                </w:p>
              </w:txbxContent>
            </v:textbox>
          </v:rect>
        </w:pict>
      </w:r>
    </w:p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917AD9" w:rsidRPr="00253AC9" w:rsidRDefault="00917AD9" w:rsidP="00917AD9"/>
    <w:p w:rsidR="00253AC9" w:rsidRDefault="00253AC9" w:rsidP="00917AD9"/>
    <w:p w:rsidR="00253AC9" w:rsidRDefault="00253AC9" w:rsidP="00917AD9"/>
    <w:p w:rsidR="00917AD9" w:rsidRPr="00253AC9" w:rsidRDefault="005230C5" w:rsidP="00917AD9">
      <w:r>
        <w:rPr>
          <w:noProof/>
        </w:rPr>
        <w:pict>
          <v:line id="_x0000_s1099" style="position:absolute;flip:x;z-index:251654656" from="36pt,-470.35pt" to="135pt,-470.35pt"/>
        </w:pict>
      </w:r>
      <w:r>
        <w:rPr>
          <w:noProof/>
        </w:rPr>
        <w:pict>
          <v:line id="_x0000_s1098" style="position:absolute;z-index:251653632" from="36pt,-470.35pt" to="36pt,-326.35pt"/>
        </w:pict>
      </w:r>
      <w:r>
        <w:rPr>
          <w:noProof/>
        </w:rPr>
        <w:pict>
          <v:line id="_x0000_s1097" style="position:absolute;z-index:251652608" from="36pt,-326.35pt" to="117pt,-326.35pt"/>
        </w:pict>
      </w:r>
      <w:r>
        <w:rPr>
          <w:noProof/>
        </w:rPr>
        <w:pict>
          <v:rect id="_x0000_s1096" style="position:absolute;margin-left:27.05pt;margin-top:-218.35pt;width:134.85pt;height:144.05pt;z-index:251651584">
            <v:textbox style="mso-next-textbox:#_x0000_s1096">
              <w:txbxContent>
                <w:p w:rsidR="003A477C" w:rsidRPr="00320445" w:rsidRDefault="003A477C" w:rsidP="00917AD9">
                  <w:r>
                    <w:t>Сотрудник</w:t>
                  </w:r>
                </w:p>
                <w:p w:rsidR="003A477C" w:rsidRDefault="003A477C" w:rsidP="00917AD9"/>
                <w:p w:rsidR="003A477C" w:rsidRDefault="003A477C" w:rsidP="00917AD9">
                  <w:r>
                    <w:t>Код сотрудника</w:t>
                  </w:r>
                </w:p>
                <w:p w:rsidR="003A477C" w:rsidRDefault="003A477C" w:rsidP="00917AD9"/>
                <w:p w:rsidR="003A477C" w:rsidRDefault="003A477C" w:rsidP="00917AD9">
                  <w:r>
                    <w:t>ФИО</w:t>
                  </w:r>
                </w:p>
                <w:p w:rsidR="003A477C" w:rsidRDefault="003A477C" w:rsidP="00917AD9">
                  <w:r>
                    <w:t>Паспортные данные</w:t>
                  </w:r>
                </w:p>
                <w:p w:rsidR="003A477C" w:rsidRDefault="003A477C" w:rsidP="00917AD9">
                  <w:r>
                    <w:t>Семейное положение</w:t>
                  </w:r>
                </w:p>
                <w:p w:rsidR="003A477C" w:rsidRDefault="003A477C" w:rsidP="00917AD9">
                  <w:r>
                    <w:t>Дополнительная информация</w:t>
                  </w:r>
                </w:p>
                <w:p w:rsidR="003A477C" w:rsidRDefault="003A477C" w:rsidP="00917AD9">
                  <w:r>
                    <w:t>Телефон</w:t>
                  </w:r>
                </w:p>
              </w:txbxContent>
            </v:textbox>
          </v:rect>
        </w:pict>
      </w:r>
      <w:r>
        <w:rPr>
          <w:noProof/>
        </w:rPr>
        <w:pict>
          <v:line id="_x0000_s1092" style="position:absolute;z-index:251647488" from="269.95pt,-344.35pt" to="342pt,-344.3pt"/>
        </w:pict>
      </w:r>
      <w:r>
        <w:rPr>
          <w:noProof/>
        </w:rPr>
        <w:pict>
          <v:line id="_x0000_s1091" style="position:absolute;flip:y;z-index:251646464" from="342pt,-344.35pt" to="342.05pt,-245.35pt"/>
        </w:pict>
      </w:r>
      <w:r>
        <w:rPr>
          <w:noProof/>
        </w:rPr>
        <w:pict>
          <v:line id="_x0000_s1090" style="position:absolute;z-index:251645440" from="54pt,-353.35pt" to="117.05pt,-353.25pt"/>
        </w:pict>
      </w:r>
      <w:r>
        <w:rPr>
          <w:noProof/>
        </w:rPr>
        <w:pict>
          <v:line id="_x0000_s1089" style="position:absolute;flip:y;z-index:251644416" from="54pt,-353.35pt" to="54.05pt,-218.4pt"/>
        </w:pict>
      </w:r>
    </w:p>
    <w:p w:rsidR="00D867FC" w:rsidRPr="00253AC9" w:rsidRDefault="00D867FC">
      <w:pPr>
        <w:autoSpaceDE w:val="0"/>
        <w:rPr>
          <w:b/>
          <w:bCs/>
        </w:rPr>
      </w:pPr>
      <w:r w:rsidRPr="00253AC9">
        <w:rPr>
          <w:b/>
          <w:bCs/>
        </w:rPr>
        <w:t>3.2.   Выбор и обоснование СУБД</w:t>
      </w: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ind w:firstLine="709"/>
        <w:jc w:val="both"/>
      </w:pPr>
      <w:r w:rsidRPr="00253AC9">
        <w:t>Microsoft SQL Server 2000 – это продукт, представляющий собой новое поколение законченных масштабируемых решений в области систем управления базами и хранилищами данных для задач, требующих быстрого получения и анализа информации. Он нацелен на решение широкого круга задач во всех областях бизнеса, в том числе и в электронной коммерции.</w:t>
      </w:r>
    </w:p>
    <w:p w:rsidR="00D867FC" w:rsidRPr="00253AC9" w:rsidRDefault="00D867FC">
      <w:pPr>
        <w:ind w:firstLine="709"/>
        <w:rPr>
          <w:i/>
          <w:iCs/>
        </w:rPr>
      </w:pPr>
      <w:r w:rsidRPr="00253AC9">
        <w:rPr>
          <w:i/>
          <w:iCs/>
        </w:rPr>
        <w:t>Преимущества</w:t>
      </w:r>
    </w:p>
    <w:p w:rsidR="00D867FC" w:rsidRPr="00253AC9" w:rsidRDefault="00D867FC">
      <w:pPr>
        <w:ind w:firstLine="709"/>
      </w:pPr>
      <w:r w:rsidRPr="00253AC9">
        <w:rPr>
          <w:u w:val="single"/>
        </w:rPr>
        <w:t>Полная Web ориентированность...</w:t>
      </w:r>
      <w:r w:rsidRPr="00253AC9">
        <w:t xml:space="preserve"> Осуществление запросов, анализ и управление данными через Web. Использование языка XML для обмена данными между удаленными системами. Простой и безопасный доступ к данным с помощью Web - браузеров с использованием Firewall, быстрый поиск необходимых документов. Анализ потоков данных и получение информации о пользователях, в том числе и через Web. </w:t>
      </w:r>
    </w:p>
    <w:p w:rsidR="00D867FC" w:rsidRPr="00253AC9" w:rsidRDefault="00D867FC">
      <w:pPr>
        <w:ind w:firstLine="709"/>
      </w:pPr>
      <w:r w:rsidRPr="00253AC9">
        <w:rPr>
          <w:u w:val="single"/>
        </w:rPr>
        <w:t>Масштабируемость и надежность...</w:t>
      </w:r>
      <w:r w:rsidRPr="00253AC9">
        <w:t xml:space="preserve"> SQL 2000 Server обеспечивает практически неограниченный рост объемов данных за счет увеличения надежности и масштабиркемости системы, используя все преимущества мультипроцессорной обработки данных. SQL 2000 Server Enterprise Edition под управлением ОС Windows 2000 Server Datacenter Edition обеспечивает параллельность обработки данных на 32 CPU и может использовать объем ОЗУ до 64Gb. </w:t>
      </w:r>
    </w:p>
    <w:p w:rsidR="00D867FC" w:rsidRPr="00253AC9" w:rsidRDefault="00D867FC">
      <w:pPr>
        <w:ind w:firstLine="709"/>
      </w:pPr>
      <w:r w:rsidRPr="00253AC9">
        <w:rPr>
          <w:u w:val="single"/>
        </w:rPr>
        <w:t>Скорость построения решений...</w:t>
      </w:r>
      <w:r w:rsidRPr="00253AC9">
        <w:t xml:space="preserve"> SQL 2000 уменьшает время создания, развертывания и выхода на рынок современных приложений для задач бизнеса, электронной коммерции, использует встроенный отладчик T-SQL. Совершенствует и ускоряет процесс поиска данных, упрощает управление, позволяет использовать создаваемые пользователем функции в других приложениях, предоставляет широкие возможности для создания Web приложений.</w:t>
      </w:r>
    </w:p>
    <w:p w:rsidR="00D867FC" w:rsidRPr="00253AC9" w:rsidRDefault="00D867FC">
      <w:pPr>
        <w:ind w:firstLine="709"/>
      </w:pPr>
      <w:r w:rsidRPr="00253AC9">
        <w:rPr>
          <w:u w:val="single"/>
        </w:rPr>
        <w:t xml:space="preserve">Рекордные показатели скорости... </w:t>
      </w:r>
      <w:r w:rsidRPr="00253AC9">
        <w:t xml:space="preserve">Еще до окончательного выхода на рынок система на Windows2000, SQL2000 Server установила новый мировой рекорд по производительности, далеко опередив конкурирующие решения на различных платформах. </w:t>
      </w:r>
    </w:p>
    <w:p w:rsidR="00D867FC" w:rsidRPr="00253AC9" w:rsidRDefault="00D867FC">
      <w:pPr>
        <w:pStyle w:val="210"/>
        <w:autoSpaceDE w:val="0"/>
        <w:spacing w:line="240" w:lineRule="auto"/>
        <w:jc w:val="left"/>
        <w:rPr>
          <w:sz w:val="24"/>
        </w:rPr>
      </w:pPr>
      <w:r w:rsidRPr="00253AC9">
        <w:rPr>
          <w:sz w:val="24"/>
        </w:rPr>
        <w:t xml:space="preserve">Новый сервер баз данных оставляет сервер доступным для других задач при обновлении индексов, поддерживает быстрое архивирование с небольшими затратами системных ресурсов, архивируя только измененные элементы, позволяет перемещать и копировать базы данных и объекты между серверами, используя специальные мастера. В SQL 2000 появились новые типы данных и отладчик T-SQL , который позволяет отлаживать сохраненные процедуры, устанавливает точки останова, определяет точки контроля, просматривает значения переменных, позволяет пошаговое выполнение кода, отслеживает исполняемый код на сервере и клиентах, создает шаблоны. </w:t>
      </w:r>
    </w:p>
    <w:p w:rsidR="00D867FC" w:rsidRPr="00253AC9" w:rsidRDefault="00D867FC">
      <w:pPr>
        <w:autoSpaceDE w:val="0"/>
        <w:rPr>
          <w:b/>
          <w:bCs/>
        </w:rPr>
      </w:pPr>
    </w:p>
    <w:p w:rsidR="00D867FC" w:rsidRPr="00253AC9" w:rsidRDefault="00D867FC">
      <w:pPr>
        <w:autoSpaceDE w:val="0"/>
        <w:ind w:firstLine="426"/>
      </w:pPr>
    </w:p>
    <w:p w:rsidR="00D867FC" w:rsidRPr="00253AC9" w:rsidRDefault="00D867FC">
      <w:pPr>
        <w:autoSpaceDE w:val="0"/>
        <w:ind w:firstLine="426"/>
      </w:pPr>
    </w:p>
    <w:p w:rsidR="00A15478" w:rsidRDefault="00A15478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B71893" w:rsidRDefault="00B71893">
      <w:pPr>
        <w:autoSpaceDE w:val="0"/>
        <w:rPr>
          <w:b/>
          <w:bCs/>
        </w:rPr>
      </w:pPr>
    </w:p>
    <w:p w:rsidR="00A15478" w:rsidRDefault="00A15478">
      <w:pPr>
        <w:autoSpaceDE w:val="0"/>
        <w:rPr>
          <w:b/>
          <w:bCs/>
        </w:rPr>
      </w:pPr>
    </w:p>
    <w:p w:rsidR="00A15478" w:rsidRPr="005D240B" w:rsidRDefault="00A15478" w:rsidP="00A15478">
      <w:pPr>
        <w:pStyle w:val="1"/>
        <w:jc w:val="center"/>
        <w:rPr>
          <w:b/>
          <w:bCs/>
        </w:rPr>
      </w:pPr>
      <w:bookmarkStart w:id="0" w:name="_Toc249037840"/>
      <w:r w:rsidRPr="005D240B">
        <w:rPr>
          <w:b/>
          <w:bCs/>
        </w:rPr>
        <w:t>Раздел 4. Реализация информационной системы в СУБД</w:t>
      </w:r>
      <w:bookmarkEnd w:id="0"/>
    </w:p>
    <w:p w:rsidR="0096768E" w:rsidRDefault="00D867FC" w:rsidP="008D3D6D">
      <w:pPr>
        <w:numPr>
          <w:ilvl w:val="1"/>
          <w:numId w:val="14"/>
        </w:numPr>
        <w:autoSpaceDE w:val="0"/>
      </w:pPr>
      <w:r w:rsidRPr="00253AC9">
        <w:rPr>
          <w:b/>
          <w:bCs/>
        </w:rPr>
        <w:t>Макеты форм</w:t>
      </w:r>
    </w:p>
    <w:p w:rsidR="0096768E" w:rsidRDefault="00B71893" w:rsidP="0096768E">
      <w:r>
        <w:t>Д</w:t>
      </w:r>
      <w:r w:rsidR="0096768E" w:rsidRPr="00057145">
        <w:t>ля заполнения главной таблицы:</w:t>
      </w:r>
    </w:p>
    <w:p w:rsidR="0096768E" w:rsidRPr="00057145" w:rsidRDefault="005230C5" w:rsidP="0096768E">
      <w:r>
        <w:rPr>
          <w:rFonts w:ascii="Arial" w:eastAsia="Times New Roman" w:hAnsi="Arial"/>
          <w:noProof/>
          <w:kern w:val="0"/>
          <w:sz w:val="20"/>
          <w:szCs w:val="20"/>
        </w:rPr>
        <w:pict>
          <v:shape id="_x0000_s1112" type="#_x0000_t202" style="position:absolute;margin-left:1.5pt;margin-top:3.9pt;width:180pt;height:18pt;z-index:251667968">
            <v:textbox style="mso-next-textbox:#_x0000_s1112">
              <w:txbxContent>
                <w:p w:rsidR="003A477C" w:rsidRPr="00944159" w:rsidRDefault="003A477C" w:rsidP="0096768E">
                  <w:pPr>
                    <w:jc w:val="center"/>
                    <w:rPr>
                      <w:sz w:val="22"/>
                      <w:szCs w:val="22"/>
                    </w:rPr>
                  </w:pPr>
                  <w:r w:rsidRPr="00944159">
                    <w:rPr>
                      <w:sz w:val="22"/>
                      <w:szCs w:val="22"/>
                    </w:rPr>
                    <w:t xml:space="preserve">Источник: таблица </w:t>
                  </w:r>
                  <w:r>
                    <w:rPr>
                      <w:sz w:val="22"/>
                      <w:szCs w:val="22"/>
                    </w:rPr>
                    <w:t>Сотрудник</w:t>
                  </w:r>
                </w:p>
              </w:txbxContent>
            </v:textbox>
          </v:shape>
        </w:pict>
      </w:r>
    </w:p>
    <w:p w:rsidR="0096768E" w:rsidRDefault="0096768E" w:rsidP="0096768E">
      <w:pPr>
        <w:autoSpaceDE w:val="0"/>
        <w:rPr>
          <w:b/>
          <w:bCs/>
        </w:rPr>
      </w:pPr>
    </w:p>
    <w:tbl>
      <w:tblPr>
        <w:tblW w:w="7103" w:type="dxa"/>
        <w:tblInd w:w="93" w:type="dxa"/>
        <w:tblLook w:val="0000" w:firstRow="0" w:lastRow="0" w:firstColumn="0" w:lastColumn="0" w:noHBand="0" w:noVBand="0"/>
      </w:tblPr>
      <w:tblGrid>
        <w:gridCol w:w="1088"/>
        <w:gridCol w:w="1762"/>
        <w:gridCol w:w="3899"/>
        <w:gridCol w:w="354"/>
      </w:tblGrid>
      <w:tr w:rsidR="0096768E" w:rsidRPr="0096768E" w:rsidTr="00BE055C">
        <w:trPr>
          <w:trHeight w:val="255"/>
        </w:trPr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7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8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b/>
                <w:kern w:val="0"/>
                <w:sz w:val="20"/>
                <w:szCs w:val="20"/>
              </w:rPr>
              <w:t>Сотрудник</w:t>
            </w:r>
          </w:p>
        </w:tc>
        <w:tc>
          <w:tcPr>
            <w:tcW w:w="3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1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1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Фамилия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1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1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Имя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1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1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Отчество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1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28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Паспортные данные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1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28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Семейное положение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1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28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BE055C" w:rsidRDefault="00BE055C" w:rsidP="0096768E">
            <w:pPr>
              <w:widowControl/>
              <w:suppressAutoHyphens w:val="0"/>
              <w:rPr>
                <w:rFonts w:ascii="Arial" w:eastAsia="Arial Unicode MS" w:hAnsi="Arial" w:cs="Arial"/>
                <w:kern w:val="0"/>
                <w:sz w:val="20"/>
                <w:szCs w:val="20"/>
              </w:rPr>
            </w:pPr>
            <w:r w:rsidRPr="00BE055C">
              <w:rPr>
                <w:rFonts w:ascii="Arial" w:eastAsia="Arial Unicode MS" w:hAnsi="Arial" w:cs="Arial"/>
                <w:kern w:val="0"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1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55"/>
        </w:trPr>
        <w:tc>
          <w:tcPr>
            <w:tcW w:w="1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Телефон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96768E" w:rsidRPr="0096768E" w:rsidTr="00BE055C">
        <w:trPr>
          <w:trHeight w:val="270"/>
        </w:trPr>
        <w:tc>
          <w:tcPr>
            <w:tcW w:w="1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68E" w:rsidRPr="0096768E" w:rsidRDefault="0096768E" w:rsidP="0096768E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96768E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</w:tbl>
    <w:p w:rsidR="0096768E" w:rsidRPr="00253AC9" w:rsidRDefault="0096768E" w:rsidP="0096768E">
      <w:pPr>
        <w:autoSpaceDE w:val="0"/>
        <w:rPr>
          <w:b/>
          <w:bCs/>
        </w:rPr>
      </w:pPr>
    </w:p>
    <w:p w:rsidR="00B71893" w:rsidRDefault="00B71893" w:rsidP="00B71893">
      <w:r>
        <w:t>Д</w:t>
      </w:r>
      <w:r w:rsidRPr="00057145">
        <w:t xml:space="preserve">ля заполнения </w:t>
      </w:r>
      <w:r>
        <w:t>подчиненной</w:t>
      </w:r>
      <w:r w:rsidRPr="00057145">
        <w:t xml:space="preserve"> таблицы:</w:t>
      </w:r>
    </w:p>
    <w:p w:rsidR="00D867FC" w:rsidRDefault="005230C5">
      <w:pPr>
        <w:autoSpaceDE w:val="0"/>
        <w:rPr>
          <w:b/>
          <w:bCs/>
        </w:rPr>
      </w:pPr>
      <w:r>
        <w:rPr>
          <w:b/>
          <w:bCs/>
          <w:noProof/>
        </w:rPr>
        <w:pict>
          <v:shape id="_x0000_s1126" type="#_x0000_t202" style="position:absolute;margin-left:-1.35pt;margin-top:4.05pt;width:273.75pt;height:18pt;z-index:251668992">
            <v:textbox style="mso-next-textbox:#_x0000_s1126">
              <w:txbxContent>
                <w:p w:rsidR="003A477C" w:rsidRPr="00944159" w:rsidRDefault="003A477C" w:rsidP="00E900B0">
                  <w:pPr>
                    <w:jc w:val="center"/>
                    <w:rPr>
                      <w:sz w:val="22"/>
                      <w:szCs w:val="22"/>
                    </w:rPr>
                  </w:pPr>
                  <w:r w:rsidRPr="00944159">
                    <w:rPr>
                      <w:sz w:val="22"/>
                      <w:szCs w:val="22"/>
                    </w:rPr>
                    <w:t xml:space="preserve">Источник: таблица </w:t>
                  </w:r>
                  <w:r>
                    <w:rPr>
                      <w:sz w:val="22"/>
                      <w:szCs w:val="22"/>
                    </w:rPr>
                    <w:t>Расписание аудитории</w:t>
                  </w:r>
                </w:p>
              </w:txbxContent>
            </v:textbox>
          </v:shape>
        </w:pict>
      </w:r>
    </w:p>
    <w:p w:rsidR="00E900B0" w:rsidRPr="00253AC9" w:rsidRDefault="00E900B0">
      <w:pPr>
        <w:autoSpaceDE w:val="0"/>
        <w:rPr>
          <w:b/>
          <w:bCs/>
        </w:rPr>
      </w:pPr>
    </w:p>
    <w:tbl>
      <w:tblPr>
        <w:tblW w:w="5826" w:type="dxa"/>
        <w:tblInd w:w="93" w:type="dxa"/>
        <w:tblLook w:val="0000" w:firstRow="0" w:lastRow="0" w:firstColumn="0" w:lastColumn="0" w:noHBand="0" w:noVBand="0"/>
      </w:tblPr>
      <w:tblGrid>
        <w:gridCol w:w="2709"/>
        <w:gridCol w:w="2845"/>
        <w:gridCol w:w="272"/>
      </w:tblGrid>
      <w:tr w:rsidR="001649D4" w:rsidRPr="001649D4" w:rsidTr="001649D4">
        <w:trPr>
          <w:trHeight w:val="25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</w:rPr>
              <w:t>Расписание аудитории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1649D4" w:rsidRPr="001649D4" w:rsidTr="001649D4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1649D4" w:rsidRPr="001649D4" w:rsidTr="001649D4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№ аудитории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  <w:r w:rsidR="00C45860">
              <w:rPr>
                <w:rFonts w:eastAsia="Times New Roman"/>
                <w:kern w:val="0"/>
                <w:sz w:val="20"/>
                <w:szCs w:val="20"/>
              </w:rPr>
              <w:t xml:space="preserve">                                              </w:t>
            </w:r>
            <w:r w:rsidR="00C45860" w:rsidRPr="00057145">
              <w:rPr>
                <w:rFonts w:ascii="Arial" w:hAnsi="Arial" w:cs="Arial"/>
              </w:rPr>
              <w:t>▼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1649D4" w:rsidRPr="001649D4" w:rsidTr="001649D4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1649D4" w:rsidRPr="001649D4" w:rsidTr="001649D4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Вид недели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D4" w:rsidRPr="00C45860" w:rsidRDefault="001649D4" w:rsidP="001649D4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  <w:r w:rsidR="00C45860">
              <w:rPr>
                <w:rFonts w:eastAsia="Times New Roman"/>
                <w:kern w:val="0"/>
                <w:sz w:val="20"/>
                <w:szCs w:val="20"/>
              </w:rPr>
              <w:t>Четная</w:t>
            </w:r>
            <w:r w:rsidR="00C45860">
              <w:rPr>
                <w:rFonts w:eastAsia="Times New Roman"/>
                <w:kern w:val="0"/>
                <w:sz w:val="20"/>
                <w:szCs w:val="20"/>
                <w:lang w:val="en-US"/>
              </w:rPr>
              <w:t>/</w:t>
            </w:r>
            <w:r w:rsidR="00C45860">
              <w:rPr>
                <w:rFonts w:eastAsia="Times New Roman"/>
                <w:kern w:val="0"/>
                <w:sz w:val="20"/>
                <w:szCs w:val="20"/>
              </w:rPr>
              <w:t>нечетная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1649D4" w:rsidRPr="001649D4" w:rsidTr="001649D4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1649D4" w:rsidRPr="001649D4" w:rsidTr="001649D4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ФИО преподавателя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D4" w:rsidRPr="00C45860" w:rsidRDefault="001649D4" w:rsidP="001649D4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  <w:r w:rsidR="00C45860">
              <w:rPr>
                <w:rFonts w:eastAsia="Times New Roman"/>
                <w:kern w:val="0"/>
                <w:sz w:val="20"/>
                <w:szCs w:val="20"/>
              </w:rPr>
              <w:t xml:space="preserve">                                              </w:t>
            </w:r>
            <w:r w:rsidR="00C45860" w:rsidRPr="00057145">
              <w:rPr>
                <w:rFonts w:ascii="Arial" w:hAnsi="Arial" w:cs="Arial"/>
              </w:rPr>
              <w:t>▼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1649D4" w:rsidRPr="001649D4" w:rsidTr="001649D4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1649D4" w:rsidRPr="001649D4" w:rsidTr="001649D4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Наименование предмета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1649D4" w:rsidRPr="001649D4" w:rsidTr="001649D4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1649D4" w:rsidRPr="001649D4" w:rsidTr="001649D4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№ группы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1649D4" w:rsidRPr="001649D4" w:rsidTr="001649D4">
        <w:trPr>
          <w:trHeight w:val="27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49D4" w:rsidRPr="001649D4" w:rsidRDefault="001649D4" w:rsidP="001649D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1649D4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</w:tbl>
    <w:p w:rsidR="00C45860" w:rsidRPr="00253AC9" w:rsidRDefault="00C45860">
      <w:pPr>
        <w:autoSpaceDE w:val="0"/>
        <w:rPr>
          <w:b/>
          <w:bCs/>
        </w:rPr>
      </w:pPr>
    </w:p>
    <w:p w:rsidR="00D867FC" w:rsidRPr="00253AC9" w:rsidRDefault="00A15478">
      <w:pPr>
        <w:autoSpaceDE w:val="0"/>
        <w:rPr>
          <w:b/>
          <w:bCs/>
        </w:rPr>
      </w:pPr>
      <w:r>
        <w:rPr>
          <w:b/>
          <w:bCs/>
        </w:rPr>
        <w:t>4.2</w:t>
      </w:r>
      <w:r w:rsidR="00D867FC" w:rsidRPr="00253AC9">
        <w:rPr>
          <w:b/>
          <w:bCs/>
        </w:rPr>
        <w:t>.   Макеты отчетов</w:t>
      </w:r>
    </w:p>
    <w:tbl>
      <w:tblPr>
        <w:tblW w:w="11695" w:type="dxa"/>
        <w:tblInd w:w="-1452" w:type="dxa"/>
        <w:tblLook w:val="0000" w:firstRow="0" w:lastRow="0" w:firstColumn="0" w:lastColumn="0" w:noHBand="0" w:noVBand="0"/>
      </w:tblPr>
      <w:tblGrid>
        <w:gridCol w:w="280"/>
        <w:gridCol w:w="668"/>
        <w:gridCol w:w="297"/>
        <w:gridCol w:w="1359"/>
        <w:gridCol w:w="272"/>
        <w:gridCol w:w="1205"/>
        <w:gridCol w:w="283"/>
        <w:gridCol w:w="1449"/>
        <w:gridCol w:w="328"/>
        <w:gridCol w:w="1373"/>
        <w:gridCol w:w="283"/>
        <w:gridCol w:w="1307"/>
        <w:gridCol w:w="272"/>
        <w:gridCol w:w="1115"/>
        <w:gridCol w:w="283"/>
        <w:gridCol w:w="685"/>
        <w:gridCol w:w="272"/>
      </w:tblGrid>
      <w:tr w:rsidR="004A23E1" w:rsidRPr="004A23E1" w:rsidTr="004A23E1">
        <w:trPr>
          <w:trHeight w:val="255"/>
        </w:trPr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</w:rPr>
              <w:t xml:space="preserve">Отдел </w:t>
            </w:r>
          </w:p>
        </w:tc>
        <w:tc>
          <w:tcPr>
            <w:tcW w:w="3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  <w:r w:rsidRPr="004A23E1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</w:rPr>
              <w:t>кадров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4A23E1" w:rsidRPr="004A23E1" w:rsidTr="004A23E1">
        <w:trPr>
          <w:trHeight w:val="255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 xml:space="preserve">Информация 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о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сотрудниках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4A23E1" w:rsidRPr="004A23E1" w:rsidTr="004A23E1">
        <w:trPr>
          <w:trHeight w:val="255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4A23E1" w:rsidRPr="004A23E1" w:rsidTr="004A23E1">
        <w:trPr>
          <w:trHeight w:val="255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ФИО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Паспортные данные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Default="004A23E1" w:rsidP="004A23E1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Семейное</w:t>
            </w:r>
          </w:p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положение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Должность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Дата приема на работу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Дата увольнения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Телефон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Default="004A23E1" w:rsidP="004A23E1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Доп</w:t>
            </w:r>
            <w:r>
              <w:rPr>
                <w:rFonts w:eastAsia="Times New Roman"/>
                <w:kern w:val="0"/>
                <w:sz w:val="20"/>
                <w:szCs w:val="20"/>
              </w:rPr>
              <w:t>.</w:t>
            </w:r>
          </w:p>
          <w:p w:rsidR="004A23E1" w:rsidRPr="004A23E1" w:rsidRDefault="004A23E1" w:rsidP="004A23E1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 w:hint="eastAsia"/>
                <w:kern w:val="0"/>
                <w:sz w:val="20"/>
                <w:szCs w:val="20"/>
              </w:rPr>
              <w:t>И</w:t>
            </w: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нф</w:t>
            </w:r>
            <w:r>
              <w:rPr>
                <w:rFonts w:eastAsia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4A23E1" w:rsidRPr="004A23E1" w:rsidTr="004A23E1">
        <w:trPr>
          <w:trHeight w:val="255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4A23E1" w:rsidRPr="004A23E1" w:rsidTr="004A23E1">
        <w:trPr>
          <w:trHeight w:val="255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4A23E1" w:rsidRPr="004A23E1" w:rsidTr="004A23E1">
        <w:trPr>
          <w:trHeight w:val="255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4A23E1" w:rsidRPr="004A23E1" w:rsidTr="004A23E1">
        <w:trPr>
          <w:trHeight w:val="255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4A23E1" w:rsidRPr="004A23E1" w:rsidTr="004A23E1">
        <w:trPr>
          <w:trHeight w:val="255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4A23E1" w:rsidRPr="004A23E1" w:rsidTr="004A23E1">
        <w:trPr>
          <w:trHeight w:val="255"/>
        </w:trPr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  <w:tr w:rsidR="004A23E1" w:rsidRPr="004A23E1" w:rsidTr="004A23E1">
        <w:trPr>
          <w:trHeight w:val="270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3E1" w:rsidRPr="004A23E1" w:rsidRDefault="004A23E1" w:rsidP="004A23E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4A23E1">
              <w:rPr>
                <w:rFonts w:ascii="Arial" w:eastAsia="Times New Roman" w:hAnsi="Arial"/>
                <w:kern w:val="0"/>
                <w:sz w:val="20"/>
                <w:szCs w:val="20"/>
              </w:rPr>
              <w:t> </w:t>
            </w:r>
          </w:p>
        </w:tc>
      </w:tr>
    </w:tbl>
    <w:p w:rsidR="00D867FC" w:rsidRPr="00253AC9" w:rsidRDefault="00D867FC">
      <w:pPr>
        <w:autoSpaceDE w:val="0"/>
        <w:rPr>
          <w:b/>
          <w:bCs/>
        </w:rPr>
      </w:pPr>
    </w:p>
    <w:p w:rsidR="002B40CC" w:rsidRPr="005D240B" w:rsidRDefault="002B40CC" w:rsidP="002B40CC">
      <w:pPr>
        <w:pStyle w:val="1"/>
        <w:jc w:val="center"/>
        <w:rPr>
          <w:b/>
          <w:bCs/>
        </w:rPr>
      </w:pPr>
      <w:r w:rsidRPr="005D240B">
        <w:rPr>
          <w:b/>
          <w:bCs/>
        </w:rPr>
        <w:t xml:space="preserve">Раздел </w:t>
      </w:r>
      <w:r>
        <w:rPr>
          <w:b/>
          <w:bCs/>
        </w:rPr>
        <w:t>5</w:t>
      </w:r>
      <w:r w:rsidRPr="005D240B">
        <w:rPr>
          <w:b/>
          <w:bCs/>
        </w:rPr>
        <w:t xml:space="preserve">. </w:t>
      </w:r>
      <w:r>
        <w:rPr>
          <w:b/>
          <w:bCs/>
        </w:rPr>
        <w:t>Запросы</w:t>
      </w:r>
    </w:p>
    <w:p w:rsidR="00D867FC" w:rsidRDefault="00D867FC">
      <w:pPr>
        <w:autoSpaceDE w:val="0"/>
        <w:rPr>
          <w:b/>
          <w:bCs/>
        </w:rPr>
      </w:pPr>
    </w:p>
    <w:p w:rsidR="008D3D6D" w:rsidRDefault="008D3D6D">
      <w:pPr>
        <w:autoSpaceDE w:val="0"/>
        <w:rPr>
          <w:b/>
          <w:bCs/>
        </w:rPr>
      </w:pPr>
    </w:p>
    <w:p w:rsidR="008D3D6D" w:rsidRDefault="008D3D6D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067E42" w:rsidRDefault="00067E42">
      <w:pPr>
        <w:autoSpaceDE w:val="0"/>
        <w:rPr>
          <w:b/>
          <w:bCs/>
        </w:rPr>
      </w:pPr>
    </w:p>
    <w:p w:rsidR="008D3D6D" w:rsidRDefault="008D3D6D">
      <w:pPr>
        <w:autoSpaceDE w:val="0"/>
        <w:rPr>
          <w:b/>
          <w:bCs/>
        </w:rPr>
      </w:pPr>
    </w:p>
    <w:p w:rsidR="008D3D6D" w:rsidRDefault="008D3D6D">
      <w:pPr>
        <w:autoSpaceDE w:val="0"/>
        <w:rPr>
          <w:b/>
          <w:bCs/>
        </w:rPr>
      </w:pPr>
    </w:p>
    <w:p w:rsidR="008D3D6D" w:rsidRDefault="008D3D6D">
      <w:pPr>
        <w:autoSpaceDE w:val="0"/>
        <w:rPr>
          <w:b/>
          <w:bCs/>
        </w:rPr>
      </w:pPr>
    </w:p>
    <w:p w:rsidR="008D3D6D" w:rsidRDefault="008D3D6D">
      <w:pPr>
        <w:autoSpaceDE w:val="0"/>
        <w:rPr>
          <w:b/>
          <w:bCs/>
        </w:rPr>
      </w:pPr>
    </w:p>
    <w:p w:rsidR="008D3D6D" w:rsidRDefault="008D3D6D">
      <w:pPr>
        <w:autoSpaceDE w:val="0"/>
        <w:rPr>
          <w:b/>
          <w:bCs/>
        </w:rPr>
      </w:pPr>
    </w:p>
    <w:p w:rsidR="008D3D6D" w:rsidRDefault="008D3D6D">
      <w:pPr>
        <w:autoSpaceDE w:val="0"/>
        <w:rPr>
          <w:b/>
          <w:bCs/>
        </w:rPr>
      </w:pPr>
    </w:p>
    <w:p w:rsidR="008D3D6D" w:rsidRDefault="008D3D6D">
      <w:pPr>
        <w:autoSpaceDE w:val="0"/>
        <w:rPr>
          <w:b/>
          <w:bCs/>
        </w:rPr>
      </w:pPr>
    </w:p>
    <w:p w:rsidR="008D3D6D" w:rsidRDefault="008D3D6D">
      <w:pPr>
        <w:autoSpaceDE w:val="0"/>
        <w:rPr>
          <w:b/>
          <w:bCs/>
        </w:rPr>
      </w:pPr>
    </w:p>
    <w:p w:rsidR="008D3D6D" w:rsidRPr="00253AC9" w:rsidRDefault="008D3D6D">
      <w:pPr>
        <w:autoSpaceDE w:val="0"/>
        <w:rPr>
          <w:b/>
          <w:bCs/>
        </w:rPr>
      </w:pPr>
    </w:p>
    <w:p w:rsidR="00D867FC" w:rsidRPr="00253AC9" w:rsidRDefault="00D867FC">
      <w:pPr>
        <w:rPr>
          <w:b/>
          <w:bCs/>
        </w:rPr>
      </w:pPr>
      <w:r w:rsidRPr="00253AC9">
        <w:rPr>
          <w:b/>
          <w:bCs/>
        </w:rPr>
        <w:t>Заключение</w:t>
      </w:r>
    </w:p>
    <w:p w:rsidR="00D867FC" w:rsidRPr="00253AC9" w:rsidRDefault="00D867FC">
      <w:pPr>
        <w:pStyle w:val="210"/>
        <w:spacing w:line="240" w:lineRule="auto"/>
        <w:rPr>
          <w:sz w:val="24"/>
        </w:rPr>
      </w:pPr>
      <w:r w:rsidRPr="00253AC9">
        <w:rPr>
          <w:sz w:val="24"/>
        </w:rPr>
        <w:t xml:space="preserve">В ходе выполнения курсового проекта была разработана </w:t>
      </w:r>
      <w:r w:rsidR="00F545B6">
        <w:rPr>
          <w:sz w:val="24"/>
        </w:rPr>
        <w:t>информационная система «Отдел Кадров</w:t>
      </w:r>
      <w:r w:rsidRPr="00253AC9">
        <w:rPr>
          <w:sz w:val="24"/>
        </w:rPr>
        <w:t>» для управления вкладами клиентов.</w:t>
      </w:r>
    </w:p>
    <w:p w:rsidR="00D867FC" w:rsidRPr="00253AC9" w:rsidRDefault="00D867FC">
      <w:pPr>
        <w:pStyle w:val="21"/>
        <w:ind w:firstLine="709"/>
        <w:rPr>
          <w:sz w:val="24"/>
        </w:rPr>
      </w:pPr>
      <w:r w:rsidRPr="00253AC9">
        <w:rPr>
          <w:sz w:val="24"/>
        </w:rPr>
        <w:t xml:space="preserve">Была построена функциональная модель бизнес—процесса в </w:t>
      </w:r>
      <w:r w:rsidRPr="00253AC9">
        <w:rPr>
          <w:sz w:val="24"/>
          <w:lang w:val="en-US"/>
        </w:rPr>
        <w:t>IDEF</w:t>
      </w:r>
      <w:r w:rsidRPr="00253AC9">
        <w:rPr>
          <w:sz w:val="24"/>
        </w:rPr>
        <w:t xml:space="preserve">0  и </w:t>
      </w:r>
      <w:r w:rsidR="00F545B6">
        <w:rPr>
          <w:sz w:val="24"/>
        </w:rPr>
        <w:t>были</w:t>
      </w:r>
      <w:r w:rsidRPr="00253AC9">
        <w:rPr>
          <w:sz w:val="24"/>
        </w:rPr>
        <w:t xml:space="preserve"> </w:t>
      </w:r>
      <w:r w:rsidR="00F545B6">
        <w:rPr>
          <w:sz w:val="24"/>
        </w:rPr>
        <w:t>созданы</w:t>
      </w:r>
      <w:r w:rsidR="00F545B6" w:rsidRPr="00F545B6">
        <w:rPr>
          <w:sz w:val="24"/>
        </w:rPr>
        <w:t xml:space="preserve"> логическая и физическая модели данных в IDEF1Х (ERWin)</w:t>
      </w:r>
      <w:r w:rsidRPr="00F545B6">
        <w:rPr>
          <w:sz w:val="24"/>
        </w:rPr>
        <w:t>,</w:t>
      </w:r>
      <w:r w:rsidRPr="00253AC9">
        <w:rPr>
          <w:sz w:val="24"/>
        </w:rPr>
        <w:t xml:space="preserve"> сгенерирована программа создания базы данных в СУБД </w:t>
      </w:r>
      <w:r w:rsidRPr="00253AC9">
        <w:rPr>
          <w:sz w:val="24"/>
          <w:lang w:val="en-US"/>
        </w:rPr>
        <w:t>SQL</w:t>
      </w:r>
      <w:r w:rsidRPr="00253AC9">
        <w:rPr>
          <w:sz w:val="24"/>
        </w:rPr>
        <w:t>-</w:t>
      </w:r>
      <w:r w:rsidRPr="00253AC9">
        <w:rPr>
          <w:sz w:val="24"/>
          <w:lang w:val="en-US"/>
        </w:rPr>
        <w:t>Server</w:t>
      </w:r>
      <w:r w:rsidRPr="00253AC9">
        <w:rPr>
          <w:sz w:val="24"/>
        </w:rPr>
        <w:t>.</w:t>
      </w:r>
    </w:p>
    <w:p w:rsidR="00D867FC" w:rsidRPr="00253AC9" w:rsidRDefault="00D867FC">
      <w:pPr>
        <w:pStyle w:val="21"/>
        <w:ind w:firstLine="709"/>
        <w:rPr>
          <w:sz w:val="24"/>
        </w:rPr>
      </w:pPr>
      <w:r w:rsidRPr="00253AC9">
        <w:rPr>
          <w:sz w:val="24"/>
        </w:rPr>
        <w:t>Также в проекте представлены макеты форм и отчетов, которые будут использоваться непосредственно в процессе функционирования системы.</w:t>
      </w:r>
    </w:p>
    <w:p w:rsidR="00D867FC" w:rsidRPr="00253AC9" w:rsidRDefault="00D867FC">
      <w:pPr>
        <w:pStyle w:val="21"/>
        <w:ind w:firstLine="709"/>
        <w:rPr>
          <w:sz w:val="24"/>
        </w:rPr>
      </w:pPr>
      <w:r w:rsidRPr="00253AC9">
        <w:rPr>
          <w:sz w:val="24"/>
        </w:rPr>
        <w:t>Тема, затронутая в проекте весьма актуальна сегодня, так как проектирование различных систем и баз данных распространено в связи с высокой скоростью развития науки и техники. Многие предприятия стремятся совершенствовать свою технику и программное обеспечение, используя новые идеи, подходы к построению информационных систем.</w:t>
      </w:r>
    </w:p>
    <w:p w:rsidR="00D867FC" w:rsidRPr="00253AC9" w:rsidRDefault="00D867FC">
      <w:pPr>
        <w:pStyle w:val="21"/>
        <w:ind w:firstLine="709"/>
        <w:rPr>
          <w:sz w:val="24"/>
        </w:rPr>
      </w:pPr>
      <w:r w:rsidRPr="00253AC9">
        <w:rPr>
          <w:sz w:val="24"/>
        </w:rPr>
        <w:t xml:space="preserve">Разработанная система может быть внедрена на некотором предприятии с некоторыми дополнениями и исправлениями, касающимися специфики данного предприятия.  </w:t>
      </w: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 w:rsidP="00F545B6">
      <w:pPr>
        <w:pStyle w:val="21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Default="00D867FC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Default="00067E42">
      <w:pPr>
        <w:pStyle w:val="21"/>
        <w:ind w:firstLine="709"/>
        <w:rPr>
          <w:sz w:val="24"/>
        </w:rPr>
      </w:pPr>
    </w:p>
    <w:p w:rsidR="00067E42" w:rsidRPr="00253AC9" w:rsidRDefault="00067E42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pStyle w:val="21"/>
        <w:ind w:firstLine="709"/>
        <w:rPr>
          <w:sz w:val="24"/>
        </w:rPr>
      </w:pPr>
    </w:p>
    <w:p w:rsidR="00D867FC" w:rsidRPr="00253AC9" w:rsidRDefault="00D867FC">
      <w:pPr>
        <w:autoSpaceDE w:val="0"/>
        <w:rPr>
          <w:b/>
          <w:bCs/>
        </w:rPr>
      </w:pPr>
      <w:r w:rsidRPr="00253AC9">
        <w:rPr>
          <w:b/>
          <w:bCs/>
        </w:rPr>
        <w:t>Список использованных источников</w:t>
      </w:r>
    </w:p>
    <w:p w:rsidR="00D867FC" w:rsidRPr="00253AC9" w:rsidRDefault="00D867FC">
      <w:pPr>
        <w:numPr>
          <w:ilvl w:val="0"/>
          <w:numId w:val="10"/>
        </w:numPr>
        <w:tabs>
          <w:tab w:val="left" w:pos="709"/>
        </w:tabs>
      </w:pPr>
      <w:r w:rsidRPr="00253AC9">
        <w:t>CASE-технологии. / Федотова Д.Э. и др. М.: Горячая линия-Телеком, 2003</w:t>
      </w:r>
    </w:p>
    <w:p w:rsidR="00D867FC" w:rsidRPr="00253AC9" w:rsidRDefault="00D867FC">
      <w:pPr>
        <w:numPr>
          <w:ilvl w:val="0"/>
          <w:numId w:val="10"/>
        </w:numPr>
        <w:tabs>
          <w:tab w:val="left" w:pos="709"/>
        </w:tabs>
      </w:pPr>
      <w:r w:rsidRPr="00253AC9">
        <w:t>Маклаков С.В. CASE-средства разработки информационных систем. М.: ДИАЛОГ-МИФИ, 2001</w:t>
      </w:r>
    </w:p>
    <w:p w:rsidR="00D867FC" w:rsidRPr="00253AC9" w:rsidRDefault="00D867FC">
      <w:pPr>
        <w:numPr>
          <w:ilvl w:val="0"/>
          <w:numId w:val="10"/>
        </w:numPr>
        <w:tabs>
          <w:tab w:val="left" w:pos="709"/>
        </w:tabs>
      </w:pPr>
      <w:r w:rsidRPr="00253AC9">
        <w:t>Маклаков С.В. Создание информационных систем с AllFusion Modeling Suite. М.: ДИАЛОГ-МИФИ, 2003</w:t>
      </w:r>
    </w:p>
    <w:p w:rsidR="00D867FC" w:rsidRPr="00253AC9" w:rsidRDefault="00D867FC">
      <w:pPr>
        <w:numPr>
          <w:ilvl w:val="0"/>
          <w:numId w:val="10"/>
        </w:numPr>
        <w:tabs>
          <w:tab w:val="left" w:pos="709"/>
        </w:tabs>
      </w:pPr>
      <w:r w:rsidRPr="00253AC9">
        <w:t>Моделирование и синтез систем. IDEF-технология: Практикум. / Черемных С. В. И др. – М.: Финансы и статистика, 2002</w:t>
      </w:r>
    </w:p>
    <w:p w:rsidR="00D867FC" w:rsidRPr="00253AC9" w:rsidRDefault="00D867FC">
      <w:pPr>
        <w:numPr>
          <w:ilvl w:val="0"/>
          <w:numId w:val="10"/>
        </w:numPr>
        <w:tabs>
          <w:tab w:val="left" w:pos="709"/>
        </w:tabs>
      </w:pPr>
      <w:r w:rsidRPr="00253AC9">
        <w:t>Лекции по ТИПС</w:t>
      </w:r>
    </w:p>
    <w:p w:rsidR="00D867FC" w:rsidRPr="00253AC9" w:rsidRDefault="00D867FC">
      <w:pPr>
        <w:numPr>
          <w:ilvl w:val="0"/>
          <w:numId w:val="10"/>
        </w:numPr>
        <w:tabs>
          <w:tab w:val="left" w:pos="709"/>
        </w:tabs>
      </w:pPr>
      <w:r w:rsidRPr="00253AC9">
        <w:t>Лекции по ПИС</w:t>
      </w:r>
    </w:p>
    <w:p w:rsidR="00D867FC" w:rsidRPr="00253AC9" w:rsidRDefault="00D867FC">
      <w:pPr>
        <w:numPr>
          <w:ilvl w:val="0"/>
          <w:numId w:val="10"/>
        </w:numPr>
        <w:tabs>
          <w:tab w:val="left" w:pos="709"/>
        </w:tabs>
      </w:pPr>
      <w:r w:rsidRPr="00253AC9">
        <w:t>Ресурсы Интернет</w:t>
      </w:r>
    </w:p>
    <w:p w:rsidR="00D867FC" w:rsidRDefault="00D867FC">
      <w:pPr>
        <w:tabs>
          <w:tab w:val="left" w:pos="720"/>
        </w:tabs>
        <w:autoSpaceDE w:val="0"/>
      </w:pPr>
      <w:bookmarkStart w:id="1" w:name="_GoBack"/>
      <w:bookmarkEnd w:id="1"/>
    </w:p>
    <w:sectPr w:rsidR="00D867FC" w:rsidSect="00253AC9">
      <w:footerReference w:type="even" r:id="rId13"/>
      <w:footerReference w:type="default" r:id="rId14"/>
      <w:footnotePr>
        <w:pos w:val="beneathText"/>
      </w:footnotePr>
      <w:pgSz w:w="11905" w:h="16837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D6E" w:rsidRDefault="00AC7D6E">
      <w:r>
        <w:separator/>
      </w:r>
    </w:p>
  </w:endnote>
  <w:endnote w:type="continuationSeparator" w:id="0">
    <w:p w:rsidR="00AC7D6E" w:rsidRDefault="00AC7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77C" w:rsidRDefault="003A477C" w:rsidP="003A477C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A477C" w:rsidRDefault="003A477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77C" w:rsidRDefault="003A477C" w:rsidP="003A477C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1645F">
      <w:rPr>
        <w:rStyle w:val="ae"/>
        <w:noProof/>
      </w:rPr>
      <w:t>2</w:t>
    </w:r>
    <w:r>
      <w:rPr>
        <w:rStyle w:val="ae"/>
      </w:rPr>
      <w:fldChar w:fldCharType="end"/>
    </w:r>
  </w:p>
  <w:p w:rsidR="003A477C" w:rsidRDefault="003A477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D6E" w:rsidRDefault="00AC7D6E">
      <w:r>
        <w:separator/>
      </w:r>
    </w:p>
  </w:footnote>
  <w:footnote w:type="continuationSeparator" w:id="0">
    <w:p w:rsidR="00AC7D6E" w:rsidRDefault="00AC7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6"/>
    <w:multiLevelType w:val="multilevel"/>
    <w:tmpl w:val="00000006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6"/>
    <w:lvl w:ilvl="0">
      <w:start w:val="1"/>
      <w:numFmt w:val="bullet"/>
      <w:lvlText w:val=""/>
      <w:lvlJc w:val="left"/>
      <w:pPr>
        <w:tabs>
          <w:tab w:val="num" w:pos="350"/>
        </w:tabs>
        <w:ind w:left="35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70"/>
        </w:tabs>
        <w:ind w:left="107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790"/>
        </w:tabs>
        <w:ind w:left="179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10"/>
        </w:tabs>
        <w:ind w:left="251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230"/>
        </w:tabs>
        <w:ind w:left="323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950"/>
        </w:tabs>
        <w:ind w:left="395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4670"/>
        </w:tabs>
        <w:ind w:left="467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390"/>
        </w:tabs>
        <w:ind w:left="539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110"/>
        </w:tabs>
        <w:ind w:left="6110" w:hanging="360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9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11">
    <w:nsid w:val="29C0563B"/>
    <w:multiLevelType w:val="singleLevel"/>
    <w:tmpl w:val="F850B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94F40D2"/>
    <w:multiLevelType w:val="multilevel"/>
    <w:tmpl w:val="C13E1E7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7D672052"/>
    <w:multiLevelType w:val="multilevel"/>
    <w:tmpl w:val="4F52946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3C6"/>
    <w:rsid w:val="000001A2"/>
    <w:rsid w:val="00041977"/>
    <w:rsid w:val="00067E42"/>
    <w:rsid w:val="000E726C"/>
    <w:rsid w:val="000F4364"/>
    <w:rsid w:val="001649D4"/>
    <w:rsid w:val="00175BAD"/>
    <w:rsid w:val="0018321A"/>
    <w:rsid w:val="001D53DA"/>
    <w:rsid w:val="00237AA0"/>
    <w:rsid w:val="00247747"/>
    <w:rsid w:val="00253AC9"/>
    <w:rsid w:val="002773DC"/>
    <w:rsid w:val="0029244B"/>
    <w:rsid w:val="002B40CC"/>
    <w:rsid w:val="0035025B"/>
    <w:rsid w:val="003A477C"/>
    <w:rsid w:val="00480DCA"/>
    <w:rsid w:val="004A23E1"/>
    <w:rsid w:val="004B01B2"/>
    <w:rsid w:val="004E218D"/>
    <w:rsid w:val="00507236"/>
    <w:rsid w:val="0051645F"/>
    <w:rsid w:val="005230C5"/>
    <w:rsid w:val="00545288"/>
    <w:rsid w:val="00574967"/>
    <w:rsid w:val="00576C85"/>
    <w:rsid w:val="00603C0C"/>
    <w:rsid w:val="00612FA5"/>
    <w:rsid w:val="00661224"/>
    <w:rsid w:val="006739F0"/>
    <w:rsid w:val="00682435"/>
    <w:rsid w:val="006A57B8"/>
    <w:rsid w:val="006C65A4"/>
    <w:rsid w:val="00734D27"/>
    <w:rsid w:val="0074068E"/>
    <w:rsid w:val="008623C6"/>
    <w:rsid w:val="008B68BF"/>
    <w:rsid w:val="008D3D6D"/>
    <w:rsid w:val="00906EDA"/>
    <w:rsid w:val="00917AD9"/>
    <w:rsid w:val="0096768E"/>
    <w:rsid w:val="00A15478"/>
    <w:rsid w:val="00A64B50"/>
    <w:rsid w:val="00A662EF"/>
    <w:rsid w:val="00AC7D6E"/>
    <w:rsid w:val="00B27819"/>
    <w:rsid w:val="00B42FE5"/>
    <w:rsid w:val="00B451AA"/>
    <w:rsid w:val="00B60D7C"/>
    <w:rsid w:val="00B71893"/>
    <w:rsid w:val="00B81E5C"/>
    <w:rsid w:val="00BE055C"/>
    <w:rsid w:val="00C23E1B"/>
    <w:rsid w:val="00C45860"/>
    <w:rsid w:val="00C662DD"/>
    <w:rsid w:val="00C7687C"/>
    <w:rsid w:val="00C7799F"/>
    <w:rsid w:val="00C9585A"/>
    <w:rsid w:val="00D1356F"/>
    <w:rsid w:val="00D32B51"/>
    <w:rsid w:val="00D71153"/>
    <w:rsid w:val="00D867FC"/>
    <w:rsid w:val="00DA0E6C"/>
    <w:rsid w:val="00DB0875"/>
    <w:rsid w:val="00DD0BD5"/>
    <w:rsid w:val="00DD2300"/>
    <w:rsid w:val="00E36DEF"/>
    <w:rsid w:val="00E47B05"/>
    <w:rsid w:val="00E56010"/>
    <w:rsid w:val="00E900B0"/>
    <w:rsid w:val="00EE31F2"/>
    <w:rsid w:val="00F00CBC"/>
    <w:rsid w:val="00F17780"/>
    <w:rsid w:val="00F5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>
      <o:colormenu v:ext="edit" fillcolor="none [4]" strokecolor="none [1]" shadowcolor="none [2]"/>
    </o:shapedefaults>
    <o:shapelayout v:ext="edit">
      <o:idmap v:ext="edit" data="1"/>
      <o:rules v:ext="edit">
        <o:r id="V:Rule2" type="connector" idref="#_x0000_s1041"/>
      </o:rules>
    </o:shapelayout>
  </w:shapeDefaults>
  <w:decimalSymbol w:val=","/>
  <w:listSeparator w:val=";"/>
  <w15:chartTrackingRefBased/>
  <w15:docId w15:val="{F5B47187-130F-49AE-9D1F-7CF3CBC8F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1">
    <w:name w:val="heading 1"/>
    <w:basedOn w:val="a"/>
    <w:next w:val="a"/>
    <w:qFormat/>
    <w:pPr>
      <w:numPr>
        <w:numId w:val="1"/>
      </w:numPr>
      <w:autoSpaceDE w:val="0"/>
      <w:outlineLvl w:val="0"/>
    </w:pPr>
    <w:rPr>
      <w:rFonts w:ascii="Times New Roman CYR" w:hAnsi="Times New Roman CYR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Wingdings" w:hAnsi="Wingdings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pPr>
      <w:jc w:val="both"/>
    </w:pPr>
    <w:rPr>
      <w:sz w:val="28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aa">
    <w:name w:val="Содержимое врезки"/>
    <w:basedOn w:val="a6"/>
  </w:style>
  <w:style w:type="paragraph" w:customStyle="1" w:styleId="210">
    <w:name w:val="Основной текст с отступом 21"/>
    <w:basedOn w:val="a"/>
    <w:pPr>
      <w:spacing w:line="360" w:lineRule="auto"/>
      <w:ind w:firstLine="709"/>
      <w:jc w:val="both"/>
    </w:pPr>
    <w:rPr>
      <w:sz w:val="28"/>
    </w:rPr>
  </w:style>
  <w:style w:type="paragraph" w:styleId="ab">
    <w:name w:val="Normal (Web)"/>
    <w:basedOn w:val="a"/>
    <w:rsid w:val="00175BAD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ac">
    <w:name w:val="Hyperlink"/>
    <w:basedOn w:val="a0"/>
    <w:rsid w:val="00253AC9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253AC9"/>
    <w:pPr>
      <w:widowControl/>
      <w:suppressAutoHyphens w:val="0"/>
    </w:pPr>
    <w:rPr>
      <w:rFonts w:eastAsia="Times New Roman"/>
      <w:kern w:val="0"/>
    </w:rPr>
  </w:style>
  <w:style w:type="paragraph" w:styleId="2">
    <w:name w:val="toc 2"/>
    <w:basedOn w:val="a"/>
    <w:next w:val="a"/>
    <w:autoRedefine/>
    <w:semiHidden/>
    <w:rsid w:val="00253AC9"/>
    <w:pPr>
      <w:widowControl/>
      <w:suppressAutoHyphens w:val="0"/>
      <w:ind w:left="240"/>
    </w:pPr>
    <w:rPr>
      <w:rFonts w:eastAsia="Times New Roman"/>
      <w:kern w:val="0"/>
    </w:rPr>
  </w:style>
  <w:style w:type="paragraph" w:styleId="ad">
    <w:name w:val="footer"/>
    <w:basedOn w:val="a"/>
    <w:rsid w:val="00253AC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253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6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2059</Words>
  <Characters>11742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Санкт-Петербургский Государственный Университет </vt:lpstr>
      <vt:lpstr>Раздел 4. Реализация информационной системы в СУБД</vt:lpstr>
      <vt:lpstr>Раздел 5. Запросы</vt:lpstr>
    </vt:vector>
  </TitlesOfParts>
  <Company>Организация</Company>
  <LinksUpToDate>false</LinksUpToDate>
  <CharactersWithSpaces>13774</CharactersWithSpaces>
  <SharedDoc>false</SharedDoc>
  <HLinks>
    <vt:vector size="18" baseType="variant">
      <vt:variant>
        <vt:i4>1048624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_Toc249037849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_Toc249037848</vt:lpwstr>
      </vt:variant>
      <vt:variant>
        <vt:i4>1048624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_Toc249037843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Университет </dc:title>
  <dc:subject/>
  <dc:creator>Ольга Филиппова</dc:creator>
  <cp:keywords/>
  <cp:lastModifiedBy>admin</cp:lastModifiedBy>
  <cp:revision>2</cp:revision>
  <cp:lastPrinted>1899-12-31T21:00:00Z</cp:lastPrinted>
  <dcterms:created xsi:type="dcterms:W3CDTF">2014-04-06T03:26:00Z</dcterms:created>
  <dcterms:modified xsi:type="dcterms:W3CDTF">2014-04-06T03:26:00Z</dcterms:modified>
</cp:coreProperties>
</file>