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694" w:rsidRDefault="0057603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Американская колыбель Свободы</w:t>
      </w:r>
      <w:r>
        <w:br/>
      </w:r>
      <w:r>
        <w:rPr>
          <w:b/>
          <w:bCs/>
        </w:rPr>
        <w:t>2 Другие достопримечательности</w:t>
      </w:r>
      <w:r>
        <w:br/>
      </w:r>
      <w:r>
        <w:rPr>
          <w:b/>
          <w:bCs/>
        </w:rPr>
        <w:t>3 Музеи</w:t>
      </w:r>
      <w:r>
        <w:br/>
      </w:r>
      <w:r>
        <w:rPr>
          <w:b/>
          <w:bCs/>
        </w:rPr>
        <w:t>4 Православные храмы</w:t>
      </w:r>
      <w:r>
        <w:br/>
      </w:r>
      <w:r>
        <w:rPr>
          <w:b/>
          <w:bCs/>
        </w:rPr>
        <w:t>5 Городской транспорт Филадельфии</w:t>
      </w:r>
      <w:r>
        <w:br/>
      </w:r>
      <w:r>
        <w:rPr>
          <w:b/>
          <w:bCs/>
        </w:rPr>
        <w:t>6 Города-побратимы</w:t>
      </w:r>
      <w:r>
        <w:br/>
      </w:r>
      <w:r>
        <w:rPr>
          <w:b/>
          <w:bCs/>
        </w:rPr>
        <w:t>7 Знаменитые земляки</w:t>
      </w:r>
      <w:r>
        <w:br/>
      </w:r>
      <w:r>
        <w:br/>
      </w:r>
      <w:r>
        <w:br/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F3694" w:rsidRDefault="00576039">
      <w:pPr>
        <w:pStyle w:val="a3"/>
      </w:pPr>
      <w:r>
        <w:t>Филаде́льфия (англ. </w:t>
      </w:r>
      <w:r>
        <w:rPr>
          <w:i/>
          <w:iCs/>
        </w:rPr>
        <w:t>Philadelphia</w:t>
      </w:r>
      <w:r>
        <w:t xml:space="preserve"> [ˌfɪləˈdɛlfiə]) — один из старейших городов США, шестой по величине населения город страны и самый населённый город штата Пенсильвания, с населением 1 447 395 жителей (по состоянию на 1 июля 2008 года). Вместе с пригородами 5,7 миллионов жителей.</w:t>
      </w:r>
    </w:p>
    <w:p w:rsidR="000F3694" w:rsidRDefault="00576039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 xml:space="preserve">Филадельфия богата историей и культурой. В исторической части города до сих пор царит атмосфера маленького и тихого городка, каким была и Филадельфия и другие колониальные города во время образования государства Соединённые Штаты Америки. </w:t>
      </w:r>
    </w:p>
    <w:p w:rsidR="000F3694" w:rsidRDefault="00576039">
      <w:pPr>
        <w:pStyle w:val="a3"/>
        <w:numPr>
          <w:ilvl w:val="0"/>
          <w:numId w:val="10"/>
        </w:numPr>
        <w:tabs>
          <w:tab w:val="left" w:pos="707"/>
        </w:tabs>
      </w:pPr>
      <w:r>
        <w:t xml:space="preserve">Филадельфия — это один из крупнейших промышленных, финансовых и культурных центров США. На протяжении всей своей истории она считалась одним из самых полиэтничных городов Америки: итальянские и ирландские, восточноевропейские и азиатские общины жили бок о бок с многочисленным чёрным населением города, многие из представителей которого приходятся потомками бежавшим сюда во времена гражданской войны между Севером и Югом. </w:t>
      </w:r>
    </w:p>
    <w:p w:rsidR="000F3694" w:rsidRDefault="00576039">
      <w:pPr>
        <w:pStyle w:val="a3"/>
      </w:pPr>
      <w:r>
        <w:t>Основан в 1682 Вильямом Пенном. Имеет прозвище «Город братской любви» (смысл названия на греческом языке). В 1776 году в Филадельфии Второй континентальный конгресс тринадцати североамериканских штатов принял Декларацию независимости. В 1781 году, во время войны за независимость 1775—1783 годов Филадельфия стала столицей «соединённых колоний», а в 1790—1800 годах — первой столицей США, самым крупным городом Северной Америки).</w:t>
      </w:r>
    </w:p>
    <w:p w:rsidR="000F3694" w:rsidRDefault="00576039">
      <w:pPr>
        <w:pStyle w:val="a3"/>
      </w:pPr>
      <w:r>
        <w:t>Одним из известных жителей города был Бенджамин Франклин.</w:t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1. Американская колыбель Свободы</w:t>
      </w:r>
    </w:p>
    <w:p w:rsidR="000F3694" w:rsidRDefault="00576039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Главная историческая достопримечательность Филадельфии и США — Индепенденс-холл (</w:t>
      </w:r>
      <w:r>
        <w:rPr>
          <w:i/>
          <w:iCs/>
        </w:rPr>
        <w:t>Зал Независимости</w:t>
      </w:r>
      <w:r>
        <w:t>), где в 1776 году была принята декларация независимости, а в 1787 году — Конституция США.</w:t>
      </w:r>
    </w:p>
    <w:p w:rsidR="000F3694" w:rsidRDefault="00576039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Рядом с двухэтажным с колокольней зданием «Зала независимости» в специальном павильоне находится Колокол Свободы (Liberty Bell), символ независимости США, звон которого 8 июля 1776 года возвестил об оглашении декларации о независимости, принятой 4 июля 1776 года.</w:t>
      </w:r>
    </w:p>
    <w:p w:rsidR="000F3694" w:rsidRDefault="00576039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Там же находится и Зал Конгресса, где был подписан Билль о правах.</w:t>
      </w:r>
    </w:p>
    <w:p w:rsidR="000F3694" w:rsidRDefault="00576039">
      <w:pPr>
        <w:pStyle w:val="a3"/>
        <w:numPr>
          <w:ilvl w:val="0"/>
          <w:numId w:val="9"/>
        </w:numPr>
        <w:tabs>
          <w:tab w:val="left" w:pos="707"/>
        </w:tabs>
      </w:pPr>
      <w:r>
        <w:t>А также там находятся Второй Банк Соединённых Штатов/Галерея Портретов, Старая Церковь Иосифа, Церковь Христа, и Дом-музей Бетси Росс.</w:t>
      </w:r>
    </w:p>
    <w:p w:rsidR="000F3694" w:rsidRDefault="00576039">
      <w:pPr>
        <w:pStyle w:val="a3"/>
      </w:pPr>
      <w:r>
        <w:t>Все эти достопримечательности окружены зелёными насаждениями, формируя несколько парковых кварталов в центре города.</w:t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2. Другие достопримечательности</w:t>
      </w:r>
    </w:p>
    <w:p w:rsidR="000F3694" w:rsidRDefault="00576039">
      <w:pPr>
        <w:pStyle w:val="a3"/>
      </w:pPr>
      <w:r>
        <w:t>Филадельфийская Elfreth’s Alley — старейшая улица в США. Её 30 домов построены в 1728—1836 годах. Известными достопримечательностями города являются: Пенновский центр (Penn Center), дом Пауэлла (Powell House), итальянский рынок (Italian Market), акварама (Acquarama), аллея Элфорта (Elfreth’s Alley), а также первый в стране универсальный магазин «Уонамейкерс» (Wanamaker’s) — популярное место встреч в центре Филадельфии.</w:t>
      </w:r>
    </w:p>
    <w:p w:rsidR="000F3694" w:rsidRDefault="00576039">
      <w:pPr>
        <w:pStyle w:val="a3"/>
      </w:pPr>
      <w:r>
        <w:t>В Холле Философии до сих пор проводятся заседания Первого философского общества США, основанного Бенджамином Франклином. В Филадельфии находятся Университет Пенсильвании, Технологический институт Дрексела, институт Франклина, Академия естественных наук (Academy of Natural Sciences) — всего 88 университетов и колледжей.</w:t>
      </w:r>
    </w:p>
    <w:p w:rsidR="000F3694" w:rsidRDefault="00576039">
      <w:pPr>
        <w:pStyle w:val="a3"/>
      </w:pPr>
      <w:r>
        <w:t>Fairmount Park — один из крупнейших городских парков в мире. На его территории расположен старейший в стране зоопарк (основан в 1874 году).</w:t>
      </w:r>
    </w:p>
    <w:p w:rsidR="000F3694" w:rsidRDefault="00576039">
      <w:pPr>
        <w:pStyle w:val="a3"/>
      </w:pPr>
      <w:r>
        <w:t>Сейчас Филадельфия охвачена идеей восстановления своего старого блеска и красоты. Все от процветающих районов, объединенных в Центральный город, до восхитительных исторических зданий восстанавливается и реставрируется. Здание городского совета из гранита и белого мрамора, наконец-то, сможет показать вам свою высокую башню, которая годами была закована в строительные леса. Отреставрированный главный вокзал Филадельфии сейчас выглядит так, как выглядел во времена Великой депрессии.</w:t>
      </w:r>
    </w:p>
    <w:p w:rsidR="000F3694" w:rsidRDefault="00576039">
      <w:pPr>
        <w:pStyle w:val="a3"/>
      </w:pPr>
      <w:r>
        <w:t>Больше чем любой другой город Филадельфия является показательной в плане истории американской архитектуры. Мейн-стрит в Манаюнке вошла в десятку самых лучших улиц Америки, благодаря домам XIX века, в которых расположились магазины, галереи искусства и пивные.</w:t>
      </w:r>
    </w:p>
    <w:p w:rsidR="000F3694" w:rsidRDefault="00576039">
      <w:pPr>
        <w:pStyle w:val="a3"/>
      </w:pPr>
      <w:r>
        <w:t>Здесь процветает искусство, преимущественно в театрах и исполнительских центрах построенных на Авеню искусств. А на Брод-стрит обосновались Филадельфийский оркестр, Балет Пенсильвании, Филадельфийская опера, а также джазовые студии и драматические и музыкальные театры. В этом городе процветает кулинария, и местные жители любят такие деликатесы, как сырные бифштексы, большие сэндвичи и горячие Брецели с солью.</w:t>
      </w:r>
    </w:p>
    <w:p w:rsidR="000F3694" w:rsidRDefault="00576039">
      <w:pPr>
        <w:pStyle w:val="a3"/>
      </w:pPr>
      <w:r>
        <w:t>В Филадельфии располагалась штаб-квартира основанной в 1846 году железнодорожной компании Pennsylvania Railroad. Компания эта владела обширной сетью железных дорог в северо-восточной части США. В годы своего наибольшего расцвета эта железнодорожная компания контролировала около 16000 км железных дорог, а работала там до 250 тысяч рабочих и служащих. В 1968 году компания пережила слияние с компанией Центральная железная дорога Нью-Йорка и перестала существовать.</w:t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3. Музеи</w:t>
      </w:r>
    </w:p>
    <w:p w:rsidR="000F3694" w:rsidRDefault="0057603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Музей археологии и антропологии Пенсильванского университета</w:t>
      </w:r>
    </w:p>
    <w:p w:rsidR="000F3694" w:rsidRDefault="00576039">
      <w:pPr>
        <w:pStyle w:val="a3"/>
        <w:numPr>
          <w:ilvl w:val="0"/>
          <w:numId w:val="8"/>
        </w:numPr>
        <w:tabs>
          <w:tab w:val="left" w:pos="707"/>
        </w:tabs>
      </w:pPr>
      <w:r>
        <w:t>Музей медицинской истории Мюттера — музей медицинских патологий, старинного медицинского оборудования и биологических экспонатов, расположенный в колледже врачей</w:t>
      </w:r>
    </w:p>
    <w:p w:rsidR="000F3694" w:rsidRDefault="00576039">
      <w:pPr>
        <w:pStyle w:val="21"/>
        <w:numPr>
          <w:ilvl w:val="0"/>
          <w:numId w:val="0"/>
        </w:numPr>
      </w:pPr>
      <w:r>
        <w:t>Православные храмыХрам архистратига Михаила (Филадельфия)Собор Андрея Первозванного (Филадельфия) Городской транспорт Филадельфии</w:t>
      </w:r>
    </w:p>
    <w:p w:rsidR="000F3694" w:rsidRDefault="00576039">
      <w:pPr>
        <w:pStyle w:val="a3"/>
      </w:pPr>
      <w:r>
        <w:t>Филадельфия обслуживается четырьмя линиями метрополитена. Общая длина системы — 84 километра. 85 станций.</w:t>
      </w:r>
    </w:p>
    <w:p w:rsidR="000F3694" w:rsidRDefault="00576039">
      <w:pPr>
        <w:pStyle w:val="a3"/>
        <w:numPr>
          <w:ilvl w:val="0"/>
          <w:numId w:val="7"/>
        </w:numPr>
        <w:tabs>
          <w:tab w:val="left" w:pos="707"/>
        </w:tabs>
      </w:pPr>
      <w:r>
        <w:t>В центре города с запада на восток, под Маркет Стрит проходит линия метро Маркет-Франкфорд. Которая доходя до берега реки Делавер выходит на эстакаду, поворачивает на север, и идёт до границы города по эстакаде над Франкфорд Стрит. Западная конечная этой линии находится в нескольких километрах от центра города.</w:t>
      </w:r>
    </w:p>
    <w:p w:rsidR="000F3694" w:rsidRDefault="00576039">
      <w:pPr>
        <w:pStyle w:val="a3"/>
      </w:pPr>
      <w:r>
        <w:t>На карте обозначены голубым цветом. Первый участок открылся в 1907 году — это были первые станции Филадельфийского метро, третьего в Америке.</w:t>
      </w:r>
    </w:p>
    <w:p w:rsidR="000F3694" w:rsidRDefault="0057603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 Севера на Юг, Филадельфия рассекается линией «Броад Стрит» которая в большей части подземная и идёт под одноимённой улицей Броад Стрит. К Северу — наземная. Имеет отросток (аппендикс) на восток в районе центра. На карте обозначена оранжевым цветом. Первый участок открыт в 1928 году.</w:t>
      </w:r>
    </w:p>
    <w:p w:rsidR="000F3694" w:rsidRDefault="00576039">
      <w:pPr>
        <w:pStyle w:val="a3"/>
        <w:numPr>
          <w:ilvl w:val="0"/>
          <w:numId w:val="6"/>
        </w:numPr>
        <w:tabs>
          <w:tab w:val="left" w:pos="707"/>
        </w:tabs>
      </w:pPr>
      <w:r>
        <w:t>Также, подобно Межштатному Метро PATH, New York — New Jersey между Филадельфией и городом Камден (штат Нью-Джерси), находящемся на другом берегу реки Делавер, курсирует линия PATCO (лат.) Англ. Port Authority Transit Company, Транспортная компания портовой администрации. Эта линия идёт из центра города на юго-запад. На карте обозначена красным цветом. Первый участок этой линии открыт в 1938 году.</w:t>
      </w:r>
    </w:p>
    <w:p w:rsidR="000F3694" w:rsidRDefault="00576039">
      <w:pPr>
        <w:pStyle w:val="a3"/>
      </w:pPr>
      <w:r>
        <w:t>Последняя линия не является линией традиционного метрополитена, это скорее лёгкое метро — почти вся на эстакадах, короткие перегоны между станциями, короткие составы и платформы.</w:t>
      </w:r>
    </w:p>
    <w:p w:rsidR="000F3694" w:rsidRDefault="00576039">
      <w:pPr>
        <w:pStyle w:val="a3"/>
        <w:numPr>
          <w:ilvl w:val="0"/>
          <w:numId w:val="5"/>
        </w:numPr>
        <w:tabs>
          <w:tab w:val="left" w:pos="707"/>
        </w:tabs>
      </w:pPr>
      <w:r>
        <w:t>Это Норристоунская скоростная линия, идущая на запад в целом параллельно Маркет-Франкфордской линии, на западе города разделяется на два ответвления, идущие соответственно на север и на юг. На карте обозначена зелёным цветом.</w:t>
      </w:r>
    </w:p>
    <w:p w:rsidR="000F3694" w:rsidRDefault="00576039">
      <w:pPr>
        <w:pStyle w:val="a3"/>
      </w:pPr>
      <w:r>
        <w:t>Первый участок открыт в</w:t>
      </w:r>
    </w:p>
    <w:p w:rsidR="000F3694" w:rsidRDefault="0057603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Несколько трамвайных маршрутов. Их общей конечной является пересадочный узел Сити-Холл. Их путь оттуда на запад, к месту выхода на землю, интегрирован с тоннелем метрополитена, и проходит по параллельным путям. К западу от центра трамваи идут по поверхности земли.</w:t>
      </w:r>
    </w:p>
    <w:p w:rsidR="000F3694" w:rsidRDefault="00576039">
      <w:pPr>
        <w:pStyle w:val="a3"/>
        <w:numPr>
          <w:ilvl w:val="1"/>
          <w:numId w:val="4"/>
        </w:numPr>
        <w:tabs>
          <w:tab w:val="left" w:pos="1414"/>
        </w:tabs>
      </w:pPr>
      <w:r>
        <w:t>Также на западной окраине города имеется ещё несколько наземных скоростных трамваев. На северной окраине восстановлен маршрут 15.</w:t>
      </w:r>
    </w:p>
    <w:p w:rsidR="000F3694" w:rsidRDefault="00576039">
      <w:pPr>
        <w:pStyle w:val="a3"/>
        <w:numPr>
          <w:ilvl w:val="0"/>
          <w:numId w:val="3"/>
        </w:numPr>
        <w:tabs>
          <w:tab w:val="left" w:pos="707"/>
        </w:tabs>
      </w:pPr>
      <w:r>
        <w:t>Пригороды Филадельфии обслуживаются 8-ю маршрутами электропоездов, именуемыми Regional Rail.</w:t>
      </w:r>
    </w:p>
    <w:p w:rsidR="000F3694" w:rsidRDefault="00576039">
      <w:pPr>
        <w:pStyle w:val="a3"/>
      </w:pPr>
      <w:r>
        <w:t>Один из них идёт в штат Нью Джерси, город Трентон. Оттуда аналогичным электропоездом можно добраться до Нью-Йорка. Подобно немецкому Эс-Бану, Филадельфия не является конечной марштуров, а местом где все они перекрещиваются. Также Филадельфия обслуживается множеством автобусных маршрутов. Нумерация маршрутов — сквозная.</w:t>
      </w:r>
    </w:p>
    <w:p w:rsidR="000F3694" w:rsidRDefault="00576039">
      <w:pPr>
        <w:pStyle w:val="a3"/>
      </w:pPr>
      <w:r>
        <w:t>Все эти маршруты принадлежат транспортной компании SEPTA (англ. Southeastern Pennsylvania Transit Authority, Транспортное управление Юго-Востока Пенсильвании)</w:t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6. Города-побратимы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Флоренция (итал. Firenze), Италия (1964)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Тель-Авив (ивр. </w:t>
      </w:r>
      <w:r>
        <w:rPr>
          <w:rtl/>
        </w:rPr>
        <w:t>תֵּל־אָבִיב-יָפוֹ</w:t>
      </w:r>
      <w:r>
        <w:rPr>
          <w:cs/>
        </w:rPr>
        <w:t>‎</w:t>
      </w:r>
      <w:r>
        <w:t>), Израиль (1966)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Торунь (польск. </w:t>
      </w:r>
      <w:r>
        <w:rPr>
          <w:i/>
          <w:iCs/>
        </w:rPr>
        <w:t>Toruń</w:t>
      </w:r>
      <w:r>
        <w:t>), Польша (1976)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Тяньцзинь (кит. 天津, пиньинь </w:t>
      </w:r>
      <w:r>
        <w:rPr>
          <w:i/>
          <w:iCs/>
        </w:rPr>
        <w:t>Tiānjīn</w:t>
      </w:r>
      <w:r>
        <w:t>), Китай (1980)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Инчхон (кор. 인천광역시, 仁川廣域市), Южная Корея (1984)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Дуала (фр. </w:t>
      </w:r>
      <w:r>
        <w:rPr>
          <w:i/>
          <w:iCs/>
        </w:rPr>
        <w:t>Douala</w:t>
      </w:r>
      <w:r>
        <w:t>), Камерун (1986)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Кобе (яп. 神戸市), Япония (1986)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Нижний Новгород, Россия (1992)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Экс-ан-Прованс (фр. </w:t>
      </w:r>
      <w:r>
        <w:rPr>
          <w:i/>
          <w:iCs/>
        </w:rPr>
        <w:t>Aix-en-Provence</w:t>
      </w:r>
      <w:r>
        <w:t>), Франция (1999)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Лион (фр. </w:t>
      </w:r>
      <w:r>
        <w:rPr>
          <w:i/>
          <w:iCs/>
        </w:rPr>
        <w:t>Lyon</w:t>
      </w:r>
      <w:r>
        <w:t>), Франция (2004)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Абруццо (итал. Abruzzo), Италия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Афины (греч. Αθηνα), Греция</w:t>
      </w:r>
    </w:p>
    <w:p w:rsidR="000F3694" w:rsidRDefault="00576039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Мосул (араб. </w:t>
      </w:r>
      <w:r>
        <w:rPr>
          <w:rtl/>
        </w:rPr>
        <w:t>الموصل</w:t>
      </w:r>
      <w:r>
        <w:rPr>
          <w:cs/>
        </w:rPr>
        <w:t>‎‎</w:t>
      </w:r>
      <w:r>
        <w:t xml:space="preserve">, курд. </w:t>
      </w:r>
      <w:r>
        <w:rPr>
          <w:rtl/>
        </w:rPr>
        <w:t>موصل</w:t>
      </w:r>
      <w:r>
        <w:t>, тур. Musul), Ирак</w:t>
      </w:r>
    </w:p>
    <w:p w:rsidR="000F3694" w:rsidRDefault="00576039">
      <w:pPr>
        <w:pStyle w:val="21"/>
        <w:pageBreakBefore/>
        <w:numPr>
          <w:ilvl w:val="0"/>
          <w:numId w:val="0"/>
        </w:numPr>
      </w:pPr>
      <w:r>
        <w:t>7. Знаменитые земляки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Эбби, Эдвин Остин (1852—1911) — американский и английский живописец, иллюстратор.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Джеймс, Филлипп Бейгиан (р.1952) — астронавт.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Джиа Каранджи (1960—1986) знаменитая модель 70-х — 80-х годов XX века.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Уилл Смит (р.1968) американский актер кино и телевидения, певец-рэппер.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Джимми Поп (р.1972) — музыкант, солист группы The Bloodhound gang.</w:t>
      </w:r>
    </w:p>
    <w:p w:rsidR="000F3694" w:rsidRDefault="00576039">
      <w:pPr>
        <w:pStyle w:val="a3"/>
        <w:numPr>
          <w:ilvl w:val="0"/>
          <w:numId w:val="1"/>
        </w:numPr>
        <w:tabs>
          <w:tab w:val="left" w:pos="707"/>
        </w:tabs>
      </w:pPr>
      <w:r>
        <w:t>Брайант, Коби(р.1978) — американский баскетболист, атакующий защитник.</w:t>
      </w:r>
    </w:p>
    <w:p w:rsidR="000F3694" w:rsidRDefault="00576039">
      <w:pPr>
        <w:pStyle w:val="a3"/>
        <w:spacing w:after="0"/>
      </w:pPr>
      <w:r>
        <w:br/>
        <w:t>Источник: http://ru.wikipedia.org/wiki/Филадельфия</w:t>
      </w:r>
      <w:bookmarkStart w:id="0" w:name="_GoBack"/>
      <w:bookmarkEnd w:id="0"/>
    </w:p>
    <w:sectPr w:rsidR="000F369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039"/>
    <w:rsid w:val="000F3694"/>
    <w:rsid w:val="00576039"/>
    <w:rsid w:val="0060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DD611-432D-4C2E-9B28-43505DE7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7661</Characters>
  <Application>Microsoft Office Word</Application>
  <DocSecurity>0</DocSecurity>
  <Lines>63</Lines>
  <Paragraphs>17</Paragraphs>
  <ScaleCrop>false</ScaleCrop>
  <Company/>
  <LinksUpToDate>false</LinksUpToDate>
  <CharactersWithSpaces>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2014-05-27T10:25:00Z</dcterms:created>
  <dcterms:modified xsi:type="dcterms:W3CDTF">2014-05-27T10:25:00Z</dcterms:modified>
</cp:coreProperties>
</file>