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65526" w:rsidRDefault="009A76B8">
      <w:pPr>
        <w:pStyle w:val="a3"/>
        <w:rPr>
          <w:b/>
          <w:bCs/>
        </w:rPr>
      </w:pPr>
      <w:r>
        <w:br/>
      </w:r>
      <w:r>
        <w:br/>
        <w:t>План</w:t>
      </w:r>
      <w:r>
        <w:br/>
        <w:t xml:space="preserve">Введение </w:t>
      </w:r>
      <w:r>
        <w:br/>
      </w:r>
      <w:r>
        <w:rPr>
          <w:b/>
          <w:bCs/>
        </w:rPr>
        <w:t>1 Административно-территориальное деление</w:t>
      </w:r>
      <w:r>
        <w:br/>
      </w:r>
      <w:r>
        <w:rPr>
          <w:b/>
          <w:bCs/>
        </w:rPr>
        <w:t xml:space="preserve">2 История </w:t>
      </w:r>
      <w:r>
        <w:rPr>
          <w:b/>
          <w:bCs/>
        </w:rPr>
        <w:br/>
        <w:t>2.1 Оружейный центр и центр ремесел</w:t>
      </w:r>
      <w:r>
        <w:rPr>
          <w:b/>
          <w:bCs/>
        </w:rPr>
        <w:br/>
        <w:t>2.2 Советский период</w:t>
      </w:r>
      <w:r>
        <w:rPr>
          <w:b/>
          <w:bCs/>
        </w:rPr>
        <w:br/>
      </w:r>
      <w:r>
        <w:br/>
      </w:r>
      <w:r>
        <w:rPr>
          <w:b/>
          <w:bCs/>
        </w:rPr>
        <w:t>3 Руководители</w:t>
      </w:r>
      <w:r>
        <w:br/>
      </w:r>
      <w:r>
        <w:rPr>
          <w:b/>
          <w:bCs/>
        </w:rPr>
        <w:t>4 Климат</w:t>
      </w:r>
      <w:r>
        <w:br/>
      </w:r>
      <w:r>
        <w:rPr>
          <w:b/>
          <w:bCs/>
        </w:rPr>
        <w:t>5 Промышленность</w:t>
      </w:r>
      <w:r>
        <w:br/>
      </w:r>
      <w:r>
        <w:rPr>
          <w:b/>
          <w:bCs/>
        </w:rPr>
        <w:t>6 Транспорт</w:t>
      </w:r>
      <w:r>
        <w:br/>
      </w:r>
      <w:r>
        <w:rPr>
          <w:b/>
          <w:bCs/>
        </w:rPr>
        <w:t>7 Учебные заведения</w:t>
      </w:r>
      <w:r>
        <w:br/>
      </w:r>
      <w:r>
        <w:rPr>
          <w:b/>
          <w:bCs/>
        </w:rPr>
        <w:t>8 Культура</w:t>
      </w:r>
      <w:r>
        <w:br/>
      </w:r>
      <w:r>
        <w:rPr>
          <w:b/>
          <w:bCs/>
        </w:rPr>
        <w:t>9 Религия</w:t>
      </w:r>
      <w:r>
        <w:br/>
      </w:r>
      <w:r>
        <w:rPr>
          <w:b/>
          <w:bCs/>
        </w:rPr>
        <w:t>10 Спортивные команды</w:t>
      </w:r>
      <w:r>
        <w:br/>
      </w:r>
      <w:r>
        <w:rPr>
          <w:b/>
          <w:bCs/>
        </w:rPr>
        <w:t>11 Достопримечательности</w:t>
      </w:r>
      <w:r>
        <w:br/>
      </w:r>
      <w:r>
        <w:rPr>
          <w:b/>
          <w:bCs/>
        </w:rPr>
        <w:t>12 Известные люди, родившиеся и жившие в Златоусте</w:t>
      </w:r>
      <w:r>
        <w:br/>
      </w:r>
      <w:r>
        <w:rPr>
          <w:b/>
          <w:bCs/>
        </w:rPr>
        <w:t xml:space="preserve">13 Средства массовой информации </w:t>
      </w:r>
      <w:r>
        <w:rPr>
          <w:b/>
          <w:bCs/>
        </w:rPr>
        <w:br/>
        <w:t>13.1 Газеты</w:t>
      </w:r>
      <w:r>
        <w:rPr>
          <w:b/>
          <w:bCs/>
        </w:rPr>
        <w:br/>
        <w:t>13.2 Радиостанции</w:t>
      </w:r>
      <w:r>
        <w:rPr>
          <w:b/>
          <w:bCs/>
        </w:rPr>
        <w:br/>
        <w:t>13.3 Телекомпании</w:t>
      </w:r>
      <w:r>
        <w:rPr>
          <w:b/>
          <w:bCs/>
        </w:rPr>
        <w:br/>
      </w:r>
      <w:r>
        <w:br/>
      </w:r>
      <w:r>
        <w:rPr>
          <w:b/>
          <w:bCs/>
        </w:rPr>
        <w:t>Список литературы</w:t>
      </w:r>
    </w:p>
    <w:p w:rsidR="00765526" w:rsidRDefault="009A76B8">
      <w:pPr>
        <w:pStyle w:val="21"/>
        <w:pageBreakBefore/>
        <w:numPr>
          <w:ilvl w:val="0"/>
          <w:numId w:val="0"/>
        </w:numPr>
      </w:pPr>
      <w:r>
        <w:t>Введение</w:t>
      </w:r>
    </w:p>
    <w:p w:rsidR="00765526" w:rsidRDefault="009A76B8">
      <w:pPr>
        <w:pStyle w:val="a3"/>
      </w:pPr>
      <w:r>
        <w:t>Златоу́ст — город (с 1865) в России, областного подчинения в Челябинской области.</w:t>
      </w:r>
    </w:p>
    <w:p w:rsidR="00765526" w:rsidRDefault="009A76B8">
      <w:pPr>
        <w:pStyle w:val="a3"/>
      </w:pPr>
      <w:r>
        <w:t>Город расположен в европейской части России, на реке Ай (бассейн Камы), в 110 км к западу от областного центра г. Челябинска (160 км по железнодорожной линии) и в 1750 км к востоку от Москвы (1941 км по железной дороге). Через город проходит Южно-Уральская железная дорога, рядом с городом проходит автодорога М-5.</w:t>
      </w:r>
    </w:p>
    <w:p w:rsidR="00765526" w:rsidRDefault="009A76B8">
      <w:pPr>
        <w:pStyle w:val="a3"/>
      </w:pPr>
      <w:r>
        <w:t>В пределах городской черты Златоуст занимает 118,2 км², протяжённость с юга на север — 15,4 км, с запада на восток — 10,4 км. Златоуст один из самых высокогорных городов Урала, жилые кварталы расположены на высоте 400—600 м от уровня моря. Рядом с городом, к востоку от него, проходит граница раздела частей света Европа и Азия.</w:t>
      </w:r>
    </w:p>
    <w:p w:rsidR="00765526" w:rsidRDefault="009A76B8">
      <w:pPr>
        <w:pStyle w:val="a3"/>
      </w:pPr>
      <w:r>
        <w:t>Население 182 542 чел. (2006). По переписи 1989 года — 78 национальностей (85,4 % — русские; 6,7 % — татары; 2,9 % — башкиры).</w:t>
      </w:r>
    </w:p>
    <w:p w:rsidR="00765526" w:rsidRDefault="009A76B8">
      <w:pPr>
        <w:pStyle w:val="21"/>
        <w:pageBreakBefore/>
        <w:numPr>
          <w:ilvl w:val="0"/>
          <w:numId w:val="0"/>
        </w:numPr>
      </w:pPr>
      <w:r>
        <w:t>1. Административно-территориальное деление</w:t>
      </w:r>
    </w:p>
    <w:p w:rsidR="00765526" w:rsidRDefault="009A76B8">
      <w:pPr>
        <w:pStyle w:val="a3"/>
      </w:pPr>
      <w:r>
        <w:t>В состав муниципального образования «Златоустовский городской округ» кроме города Златоуст входят еще 10 сельских населённых пунктов (сёла Веселовка и Куваши, поселки Плотинка, Дальний, Салган, Тайнак, Тундуш, Центральный, Южный, Таганай).</w:t>
      </w:r>
    </w:p>
    <w:p w:rsidR="00765526" w:rsidRDefault="009A76B8">
      <w:pPr>
        <w:pStyle w:val="a3"/>
      </w:pPr>
      <w:r>
        <w:t>Глава муниципального образования — Караваев Александр Николаевич (избран 11 октября 2009).</w:t>
      </w:r>
    </w:p>
    <w:p w:rsidR="00765526" w:rsidRDefault="009A76B8">
      <w:pPr>
        <w:pStyle w:val="21"/>
        <w:pageBreakBefore/>
        <w:numPr>
          <w:ilvl w:val="0"/>
          <w:numId w:val="0"/>
        </w:numPr>
      </w:pPr>
      <w:r>
        <w:t xml:space="preserve">2. История </w:t>
      </w:r>
    </w:p>
    <w:p w:rsidR="00765526" w:rsidRDefault="009A76B8">
      <w:pPr>
        <w:pStyle w:val="a3"/>
      </w:pPr>
      <w:r>
        <w:t>Златоуст был основан в 1754 году одновременно с железоделательным заводом и назван в честь святого Иоанна Златоуста.</w:t>
      </w:r>
    </w:p>
    <w:p w:rsidR="00765526" w:rsidRDefault="009A76B8">
      <w:pPr>
        <w:pStyle w:val="a3"/>
      </w:pPr>
      <w:r>
        <w:t>В указе Берг-коллегии от 31 августа 1754 года сказано, что по контракту 1751 года завод «велено переименовать и писать Златоустовским». Таким образом, название завод получил ещё задолго до начала строительства. Нет сомнений, что завод назван во имя византийского церковного деятеля, проповедника христианства Иоанна Златоуста (около 350—407), но мотивы выбора имени не вполне ясны. По мнению краеведов, образ Иоанна Златоуста был фамильной иконой семьи основателя завода предпринимателя Мосолова. Встречающиеся в литературе указания на появление названия завода и города после возведения храма во имя Иоанна Златоуста основаны на догадках и не имеют документальной базы.</w:t>
      </w:r>
    </w:p>
    <w:p w:rsidR="00765526" w:rsidRDefault="009A76B8">
      <w:pPr>
        <w:pStyle w:val="31"/>
        <w:numPr>
          <w:ilvl w:val="0"/>
          <w:numId w:val="0"/>
        </w:numPr>
      </w:pPr>
      <w:r>
        <w:t>2.1. Оружейный центр и центр ремесел</w:t>
      </w:r>
    </w:p>
    <w:p w:rsidR="00765526" w:rsidRDefault="009A76B8">
      <w:pPr>
        <w:pStyle w:val="a3"/>
      </w:pPr>
      <w:r>
        <w:t>В 1815 году здесь была построена оружейная фабрика (производилось холодное оружие, первыми мастерами были оружейники из немецкого города Золинген), в 1857 году — сталелитейная фабрика (были отлиты первые в России стальные пушки).</w:t>
      </w:r>
    </w:p>
    <w:p w:rsidR="00765526" w:rsidRDefault="009A76B8">
      <w:pPr>
        <w:pStyle w:val="a3"/>
      </w:pPr>
      <w:r>
        <w:t>С начала XIX века Златоуст — центр художественной гравюры на металле (зародилась как подсобное производство для украшения сабель, кортиков, шпаг; ныне золотой и серебряной насечкой украшают подарочное оружие, делают декоративные панно на стальных пластинах).</w:t>
      </w:r>
    </w:p>
    <w:p w:rsidR="00765526" w:rsidRDefault="009A76B8">
      <w:pPr>
        <w:pStyle w:val="a3"/>
      </w:pPr>
      <w:r>
        <w:t>В 1903 году в Златоусте произошёл расстрел митинга рабочих.</w:t>
      </w:r>
    </w:p>
    <w:p w:rsidR="00765526" w:rsidRDefault="009A76B8">
      <w:pPr>
        <w:pStyle w:val="31"/>
        <w:numPr>
          <w:ilvl w:val="0"/>
          <w:numId w:val="0"/>
        </w:numPr>
      </w:pPr>
      <w:r>
        <w:t>2.2. Советский период</w:t>
      </w:r>
    </w:p>
    <w:p w:rsidR="00765526" w:rsidRDefault="009A76B8">
      <w:pPr>
        <w:pStyle w:val="a3"/>
      </w:pPr>
      <w:r>
        <w:t>В декабре 1917 года в Златоусте была установлена советская власть. 27 мая 1918 года около станции Златоуст произошёл бой между белочехами, которые пытались захватить город, и местными красногвардейцами. В июле 1918 года Златоуст был оставлен частями Красной Армии. 13 июля 1919 года в ходе Златоустовской операции город был освобождён частями 5-й армии Восточного фронта.</w:t>
      </w:r>
    </w:p>
    <w:p w:rsidR="00765526" w:rsidRDefault="009A76B8">
      <w:pPr>
        <w:pStyle w:val="a3"/>
      </w:pPr>
      <w:r>
        <w:t>Златоуст награжден Орденом Октябрьской Революции (1980).</w:t>
      </w:r>
    </w:p>
    <w:p w:rsidR="00765526" w:rsidRDefault="009A76B8">
      <w:pPr>
        <w:pStyle w:val="21"/>
        <w:pageBreakBefore/>
        <w:numPr>
          <w:ilvl w:val="0"/>
          <w:numId w:val="0"/>
        </w:numPr>
      </w:pPr>
      <w:r>
        <w:t>3. Руководители</w:t>
      </w:r>
    </w:p>
    <w:p w:rsidR="00765526" w:rsidRDefault="009A76B8">
      <w:pPr>
        <w:pStyle w:val="a3"/>
        <w:numPr>
          <w:ilvl w:val="0"/>
          <w:numId w:val="12"/>
        </w:numPr>
        <w:tabs>
          <w:tab w:val="left" w:pos="707"/>
        </w:tabs>
        <w:spacing w:after="0"/>
      </w:pPr>
      <w:r>
        <w:t>Мальцев, Василий Петрович, мэр (1991—2000)</w:t>
      </w:r>
    </w:p>
    <w:p w:rsidR="00765526" w:rsidRDefault="009A76B8">
      <w:pPr>
        <w:pStyle w:val="a3"/>
        <w:numPr>
          <w:ilvl w:val="0"/>
          <w:numId w:val="12"/>
        </w:numPr>
        <w:tabs>
          <w:tab w:val="left" w:pos="707"/>
        </w:tabs>
        <w:spacing w:after="0"/>
      </w:pPr>
      <w:r>
        <w:t>Мигашкин, Пётр Семёнович, мэр (2000—2004)</w:t>
      </w:r>
    </w:p>
    <w:p w:rsidR="00765526" w:rsidRDefault="009A76B8">
      <w:pPr>
        <w:pStyle w:val="a3"/>
        <w:numPr>
          <w:ilvl w:val="0"/>
          <w:numId w:val="12"/>
        </w:numPr>
        <w:tabs>
          <w:tab w:val="left" w:pos="707"/>
        </w:tabs>
        <w:spacing w:after="0"/>
      </w:pPr>
      <w:r>
        <w:t>Мигашкин, Дмитрий Петрович, мэр (2004—2009)</w:t>
      </w:r>
    </w:p>
    <w:p w:rsidR="00765526" w:rsidRDefault="009A76B8">
      <w:pPr>
        <w:pStyle w:val="a3"/>
        <w:numPr>
          <w:ilvl w:val="0"/>
          <w:numId w:val="12"/>
        </w:numPr>
        <w:tabs>
          <w:tab w:val="left" w:pos="707"/>
        </w:tabs>
      </w:pPr>
      <w:r>
        <w:t>Караваев, Александр Николаевич, Действующий мэр (2009—)</w:t>
      </w:r>
    </w:p>
    <w:p w:rsidR="00765526" w:rsidRDefault="009A76B8">
      <w:pPr>
        <w:pStyle w:val="21"/>
        <w:numPr>
          <w:ilvl w:val="0"/>
          <w:numId w:val="0"/>
        </w:numPr>
      </w:pPr>
      <w:r>
        <w:t>КлиматСреднегодовая температура воздуха — 2,1 °CОтносительная влажность воздуха — 69,2 %Средняя скорость ветра — 3,5 м/с Промышленность</w:t>
      </w:r>
    </w:p>
    <w:p w:rsidR="00765526" w:rsidRDefault="009A76B8">
      <w:pPr>
        <w:pStyle w:val="a3"/>
      </w:pPr>
      <w:r>
        <w:t>В 2008 году крупными и средними предприятиями обрабатывающих производств отгружено товаров собственного производства, выполнено работ и услуг на сумму 16,75 млрд рублей. Основными являются:</w:t>
      </w:r>
    </w:p>
    <w:p w:rsidR="00765526" w:rsidRDefault="009A76B8">
      <w:pPr>
        <w:pStyle w:val="a3"/>
      </w:pPr>
      <w:r>
        <w:t>металлургическое производство ОАО Златоустовский металлургический завод, занимает первое место по объёмам отгруженных товаров — 12,505 млрд руб.,</w:t>
      </w:r>
    </w:p>
    <w:p w:rsidR="00765526" w:rsidRDefault="009A76B8">
      <w:pPr>
        <w:pStyle w:val="a3"/>
      </w:pPr>
      <w:r>
        <w:t>на втором месте — производство машин и оборудования — 3,508 млрд руб.,</w:t>
      </w:r>
    </w:p>
    <w:p w:rsidR="00765526" w:rsidRDefault="009A76B8">
      <w:pPr>
        <w:pStyle w:val="a3"/>
        <w:numPr>
          <w:ilvl w:val="0"/>
          <w:numId w:val="11"/>
        </w:numPr>
        <w:tabs>
          <w:tab w:val="left" w:pos="707"/>
        </w:tabs>
        <w:spacing w:after="0"/>
      </w:pPr>
      <w:r>
        <w:t>ОАО Златоустовский машиностроительный завод</w:t>
      </w:r>
    </w:p>
    <w:p w:rsidR="00765526" w:rsidRDefault="009A76B8">
      <w:pPr>
        <w:pStyle w:val="a3"/>
        <w:numPr>
          <w:ilvl w:val="0"/>
          <w:numId w:val="11"/>
        </w:numPr>
        <w:tabs>
          <w:tab w:val="left" w:pos="707"/>
        </w:tabs>
        <w:spacing w:after="0"/>
      </w:pPr>
      <w:r>
        <w:t>ООО Завод Стройтехника</w:t>
      </w:r>
    </w:p>
    <w:p w:rsidR="00765526" w:rsidRDefault="009A76B8">
      <w:pPr>
        <w:pStyle w:val="a3"/>
        <w:numPr>
          <w:ilvl w:val="0"/>
          <w:numId w:val="11"/>
        </w:numPr>
        <w:tabs>
          <w:tab w:val="left" w:pos="707"/>
        </w:tabs>
        <w:spacing w:after="0"/>
      </w:pPr>
      <w:r>
        <w:t>Локомотивное депо Златоуст</w:t>
      </w:r>
    </w:p>
    <w:p w:rsidR="00765526" w:rsidRDefault="009A76B8">
      <w:pPr>
        <w:pStyle w:val="a3"/>
        <w:numPr>
          <w:ilvl w:val="0"/>
          <w:numId w:val="11"/>
        </w:numPr>
        <w:tabs>
          <w:tab w:val="left" w:pos="707"/>
        </w:tabs>
        <w:spacing w:after="0"/>
      </w:pPr>
      <w:r>
        <w:t>ОАО Златоустовский завод металлоконструкций</w:t>
      </w:r>
    </w:p>
    <w:p w:rsidR="00765526" w:rsidRDefault="009A76B8">
      <w:pPr>
        <w:pStyle w:val="a3"/>
        <w:numPr>
          <w:ilvl w:val="0"/>
          <w:numId w:val="11"/>
        </w:numPr>
        <w:tabs>
          <w:tab w:val="left" w:pos="707"/>
        </w:tabs>
        <w:spacing w:after="0"/>
      </w:pPr>
      <w:r>
        <w:t>ООО ПКФ «Златснабкомплектсервис» — городской центр снабжения производство пищевых продуктов, включая напитки — 0,488 млрд руб.</w:t>
      </w:r>
    </w:p>
    <w:p w:rsidR="00765526" w:rsidRDefault="009A76B8">
      <w:pPr>
        <w:pStyle w:val="a3"/>
        <w:numPr>
          <w:ilvl w:val="0"/>
          <w:numId w:val="11"/>
        </w:numPr>
        <w:tabs>
          <w:tab w:val="left" w:pos="707"/>
        </w:tabs>
      </w:pPr>
      <w:r>
        <w:t>Златоустовский часовой завод</w:t>
      </w:r>
    </w:p>
    <w:p w:rsidR="00765526" w:rsidRDefault="009A76B8">
      <w:pPr>
        <w:pStyle w:val="21"/>
        <w:pageBreakBefore/>
        <w:numPr>
          <w:ilvl w:val="0"/>
          <w:numId w:val="0"/>
        </w:numPr>
      </w:pPr>
      <w:r>
        <w:t>6. Транспорт</w:t>
      </w:r>
    </w:p>
    <w:p w:rsidR="00765526" w:rsidRDefault="009A76B8">
      <w:pPr>
        <w:pStyle w:val="a3"/>
        <w:numPr>
          <w:ilvl w:val="0"/>
          <w:numId w:val="10"/>
        </w:numPr>
        <w:tabs>
          <w:tab w:val="left" w:pos="707"/>
        </w:tabs>
        <w:spacing w:after="0"/>
      </w:pPr>
      <w:r>
        <w:t>Маршрутные такси</w:t>
      </w:r>
    </w:p>
    <w:p w:rsidR="00765526" w:rsidRDefault="009A76B8">
      <w:pPr>
        <w:pStyle w:val="a3"/>
        <w:numPr>
          <w:ilvl w:val="0"/>
          <w:numId w:val="10"/>
        </w:numPr>
        <w:tabs>
          <w:tab w:val="left" w:pos="707"/>
        </w:tabs>
        <w:spacing w:after="0"/>
      </w:pPr>
      <w:r>
        <w:t>Златоустовский трамвай</w:t>
      </w:r>
    </w:p>
    <w:p w:rsidR="00765526" w:rsidRDefault="009A76B8">
      <w:pPr>
        <w:pStyle w:val="a3"/>
        <w:numPr>
          <w:ilvl w:val="0"/>
          <w:numId w:val="10"/>
        </w:numPr>
        <w:tabs>
          <w:tab w:val="left" w:pos="707"/>
        </w:tabs>
      </w:pPr>
      <w:r>
        <w:t>Златоустовский автобус</w:t>
      </w:r>
    </w:p>
    <w:p w:rsidR="00765526" w:rsidRDefault="009A76B8">
      <w:pPr>
        <w:pStyle w:val="21"/>
        <w:pageBreakBefore/>
        <w:numPr>
          <w:ilvl w:val="0"/>
          <w:numId w:val="0"/>
        </w:numPr>
      </w:pPr>
      <w:r>
        <w:t>7. Учебные заведения</w:t>
      </w:r>
    </w:p>
    <w:p w:rsidR="00765526" w:rsidRDefault="009A76B8">
      <w:pPr>
        <w:pStyle w:val="a3"/>
        <w:numPr>
          <w:ilvl w:val="0"/>
          <w:numId w:val="9"/>
        </w:numPr>
        <w:tabs>
          <w:tab w:val="left" w:pos="707"/>
        </w:tabs>
        <w:spacing w:after="0"/>
      </w:pPr>
      <w:r>
        <w:t>Златоустовский индустриальный колледж им. Аносова</w:t>
      </w:r>
    </w:p>
    <w:p w:rsidR="00765526" w:rsidRDefault="009A76B8">
      <w:pPr>
        <w:pStyle w:val="a3"/>
        <w:numPr>
          <w:ilvl w:val="0"/>
          <w:numId w:val="9"/>
        </w:numPr>
        <w:tabs>
          <w:tab w:val="left" w:pos="707"/>
        </w:tabs>
        <w:spacing w:after="0"/>
      </w:pPr>
      <w:r>
        <w:t>Златоустовский колледж экономики и управления</w:t>
      </w:r>
    </w:p>
    <w:p w:rsidR="00765526" w:rsidRDefault="009A76B8">
      <w:pPr>
        <w:pStyle w:val="a3"/>
        <w:numPr>
          <w:ilvl w:val="0"/>
          <w:numId w:val="9"/>
        </w:numPr>
        <w:tabs>
          <w:tab w:val="left" w:pos="707"/>
        </w:tabs>
        <w:spacing w:after="0"/>
      </w:pPr>
      <w:r>
        <w:t>Златоустовский металлургический колледж</w:t>
      </w:r>
    </w:p>
    <w:p w:rsidR="00765526" w:rsidRDefault="009A76B8">
      <w:pPr>
        <w:pStyle w:val="a3"/>
        <w:numPr>
          <w:ilvl w:val="0"/>
          <w:numId w:val="9"/>
        </w:numPr>
        <w:tabs>
          <w:tab w:val="left" w:pos="707"/>
        </w:tabs>
        <w:spacing w:after="0"/>
      </w:pPr>
      <w:r>
        <w:t>Златоустовский педагогический колледж</w:t>
      </w:r>
    </w:p>
    <w:p w:rsidR="00765526" w:rsidRDefault="009A76B8">
      <w:pPr>
        <w:pStyle w:val="a3"/>
        <w:numPr>
          <w:ilvl w:val="0"/>
          <w:numId w:val="9"/>
        </w:numPr>
        <w:tabs>
          <w:tab w:val="left" w:pos="707"/>
        </w:tabs>
        <w:spacing w:after="0"/>
      </w:pPr>
      <w:r>
        <w:t>Златоустовский торгово-экономический техникум</w:t>
      </w:r>
    </w:p>
    <w:p w:rsidR="00765526" w:rsidRDefault="009A76B8">
      <w:pPr>
        <w:pStyle w:val="a3"/>
        <w:numPr>
          <w:ilvl w:val="0"/>
          <w:numId w:val="9"/>
        </w:numPr>
        <w:tabs>
          <w:tab w:val="left" w:pos="707"/>
        </w:tabs>
        <w:spacing w:after="0"/>
      </w:pPr>
      <w:r>
        <w:t>Златоустовское медицинское училище</w:t>
      </w:r>
    </w:p>
    <w:p w:rsidR="00765526" w:rsidRDefault="009A76B8">
      <w:pPr>
        <w:pStyle w:val="a3"/>
        <w:numPr>
          <w:ilvl w:val="0"/>
          <w:numId w:val="9"/>
        </w:numPr>
        <w:tabs>
          <w:tab w:val="left" w:pos="707"/>
        </w:tabs>
        <w:spacing w:after="0"/>
      </w:pPr>
      <w:r>
        <w:t>Филиал Южно-Уральского государственного университета</w:t>
      </w:r>
    </w:p>
    <w:p w:rsidR="00765526" w:rsidRDefault="009A76B8">
      <w:pPr>
        <w:pStyle w:val="a3"/>
        <w:numPr>
          <w:ilvl w:val="0"/>
          <w:numId w:val="9"/>
        </w:numPr>
        <w:tabs>
          <w:tab w:val="left" w:pos="707"/>
        </w:tabs>
        <w:spacing w:after="0"/>
      </w:pPr>
      <w:r>
        <w:t>Филиал Южно-Уральского института управления и экономики</w:t>
      </w:r>
    </w:p>
    <w:p w:rsidR="00765526" w:rsidRDefault="009A76B8">
      <w:pPr>
        <w:pStyle w:val="a3"/>
        <w:numPr>
          <w:ilvl w:val="0"/>
          <w:numId w:val="9"/>
        </w:numPr>
        <w:tabs>
          <w:tab w:val="left" w:pos="707"/>
        </w:tabs>
        <w:spacing w:after="0"/>
      </w:pPr>
      <w:r>
        <w:t>Филиал Современной гуманитарной академии</w:t>
      </w:r>
    </w:p>
    <w:p w:rsidR="00765526" w:rsidRDefault="009A76B8">
      <w:pPr>
        <w:pStyle w:val="a3"/>
        <w:numPr>
          <w:ilvl w:val="0"/>
          <w:numId w:val="9"/>
        </w:numPr>
        <w:tabs>
          <w:tab w:val="left" w:pos="707"/>
        </w:tabs>
        <w:spacing w:after="0"/>
      </w:pPr>
      <w:r>
        <w:t>Представительство Уральского государственного университета физической культуры</w:t>
      </w:r>
    </w:p>
    <w:p w:rsidR="00765526" w:rsidRDefault="009A76B8">
      <w:pPr>
        <w:pStyle w:val="a3"/>
        <w:numPr>
          <w:ilvl w:val="0"/>
          <w:numId w:val="9"/>
        </w:numPr>
        <w:tabs>
          <w:tab w:val="left" w:pos="707"/>
        </w:tabs>
        <w:spacing w:after="0"/>
      </w:pPr>
      <w:r>
        <w:t>Представительство Челябинского государственного университета</w:t>
      </w:r>
    </w:p>
    <w:p w:rsidR="00765526" w:rsidRDefault="009A76B8">
      <w:pPr>
        <w:pStyle w:val="a3"/>
        <w:numPr>
          <w:ilvl w:val="0"/>
          <w:numId w:val="9"/>
        </w:numPr>
        <w:tabs>
          <w:tab w:val="left" w:pos="707"/>
        </w:tabs>
        <w:spacing w:after="0"/>
      </w:pPr>
      <w:r>
        <w:t>Представительство Московской финансово-юридической академии</w:t>
      </w:r>
    </w:p>
    <w:p w:rsidR="00765526" w:rsidRDefault="009A76B8">
      <w:pPr>
        <w:pStyle w:val="a3"/>
        <w:numPr>
          <w:ilvl w:val="0"/>
          <w:numId w:val="9"/>
        </w:numPr>
        <w:tabs>
          <w:tab w:val="left" w:pos="707"/>
        </w:tabs>
        <w:spacing w:after="0"/>
      </w:pPr>
      <w:r>
        <w:t>Представительство Российского государственного торгово-экономического университета</w:t>
      </w:r>
    </w:p>
    <w:p w:rsidR="00765526" w:rsidRDefault="009A76B8">
      <w:pPr>
        <w:pStyle w:val="a3"/>
        <w:numPr>
          <w:ilvl w:val="0"/>
          <w:numId w:val="9"/>
        </w:numPr>
        <w:tabs>
          <w:tab w:val="left" w:pos="707"/>
        </w:tabs>
        <w:spacing w:after="0"/>
      </w:pPr>
      <w:r>
        <w:t>Представительство Уральского института экономики, управления и права</w:t>
      </w:r>
    </w:p>
    <w:p w:rsidR="00765526" w:rsidRDefault="009A76B8">
      <w:pPr>
        <w:pStyle w:val="a3"/>
        <w:numPr>
          <w:ilvl w:val="0"/>
          <w:numId w:val="9"/>
        </w:numPr>
        <w:tabs>
          <w:tab w:val="left" w:pos="707"/>
        </w:tabs>
        <w:spacing w:after="0"/>
      </w:pPr>
      <w:r>
        <w:t>Представительство Челябинской государственной академии культуры и искусства</w:t>
      </w:r>
    </w:p>
    <w:p w:rsidR="00765526" w:rsidRDefault="009A76B8">
      <w:pPr>
        <w:pStyle w:val="a3"/>
        <w:numPr>
          <w:ilvl w:val="0"/>
          <w:numId w:val="9"/>
        </w:numPr>
        <w:tabs>
          <w:tab w:val="left" w:pos="707"/>
        </w:tabs>
      </w:pPr>
      <w:r>
        <w:t>Представительство Челябинского государственного педагогического университета</w:t>
      </w:r>
    </w:p>
    <w:p w:rsidR="00765526" w:rsidRDefault="009A76B8">
      <w:pPr>
        <w:pStyle w:val="21"/>
        <w:pageBreakBefore/>
        <w:numPr>
          <w:ilvl w:val="0"/>
          <w:numId w:val="0"/>
        </w:numPr>
      </w:pPr>
      <w:r>
        <w:t>8. Культура</w:t>
      </w:r>
    </w:p>
    <w:p w:rsidR="00765526" w:rsidRDefault="009A76B8">
      <w:pPr>
        <w:pStyle w:val="a3"/>
        <w:numPr>
          <w:ilvl w:val="0"/>
          <w:numId w:val="8"/>
        </w:numPr>
        <w:tabs>
          <w:tab w:val="left" w:pos="707"/>
        </w:tabs>
        <w:spacing w:after="0"/>
      </w:pPr>
      <w:r>
        <w:t>Государственный драматический театр «Омнибус»</w:t>
      </w:r>
    </w:p>
    <w:p w:rsidR="00765526" w:rsidRDefault="009A76B8">
      <w:pPr>
        <w:pStyle w:val="a3"/>
        <w:numPr>
          <w:ilvl w:val="0"/>
          <w:numId w:val="8"/>
        </w:numPr>
        <w:tabs>
          <w:tab w:val="left" w:pos="707"/>
        </w:tabs>
        <w:spacing w:after="0"/>
      </w:pPr>
      <w:r>
        <w:t>Златоустовский краеведческий музей</w:t>
      </w:r>
    </w:p>
    <w:p w:rsidR="00765526" w:rsidRDefault="009A76B8">
      <w:pPr>
        <w:pStyle w:val="a3"/>
        <w:numPr>
          <w:ilvl w:val="0"/>
          <w:numId w:val="8"/>
        </w:numPr>
        <w:tabs>
          <w:tab w:val="left" w:pos="707"/>
        </w:tabs>
        <w:spacing w:after="0"/>
      </w:pPr>
      <w:r>
        <w:t>Выставочно-досуговый центр</w:t>
      </w:r>
    </w:p>
    <w:p w:rsidR="00765526" w:rsidRDefault="009A76B8">
      <w:pPr>
        <w:pStyle w:val="a3"/>
        <w:numPr>
          <w:ilvl w:val="0"/>
          <w:numId w:val="8"/>
        </w:numPr>
        <w:tabs>
          <w:tab w:val="left" w:pos="707"/>
        </w:tabs>
        <w:spacing w:after="0"/>
      </w:pPr>
      <w:r>
        <w:t>Дворец культуры «Металлург»</w:t>
      </w:r>
    </w:p>
    <w:p w:rsidR="00765526" w:rsidRDefault="009A76B8">
      <w:pPr>
        <w:pStyle w:val="a3"/>
        <w:numPr>
          <w:ilvl w:val="0"/>
          <w:numId w:val="8"/>
        </w:numPr>
        <w:tabs>
          <w:tab w:val="left" w:pos="707"/>
        </w:tabs>
        <w:spacing w:after="0"/>
      </w:pPr>
      <w:r>
        <w:t>Дворец культуры «Победа»</w:t>
      </w:r>
    </w:p>
    <w:p w:rsidR="00765526" w:rsidRDefault="009A76B8">
      <w:pPr>
        <w:pStyle w:val="a3"/>
        <w:numPr>
          <w:ilvl w:val="0"/>
          <w:numId w:val="8"/>
        </w:numPr>
        <w:tabs>
          <w:tab w:val="left" w:pos="707"/>
        </w:tabs>
      </w:pPr>
      <w:r>
        <w:t>Дворец Культуры, для дворца культуры города Златоуста художником Гореловым Гавриилом Никитичем в 1945 году исполнено панно «Минин и Пожарский с новгородским ополчением».</w:t>
      </w:r>
    </w:p>
    <w:p w:rsidR="00765526" w:rsidRDefault="009A76B8">
      <w:pPr>
        <w:pStyle w:val="21"/>
        <w:pageBreakBefore/>
        <w:numPr>
          <w:ilvl w:val="0"/>
          <w:numId w:val="0"/>
        </w:numPr>
      </w:pPr>
      <w:r>
        <w:t>9. Религия</w:t>
      </w:r>
    </w:p>
    <w:p w:rsidR="00765526" w:rsidRDefault="009A76B8">
      <w:pPr>
        <w:pStyle w:val="a3"/>
        <w:numPr>
          <w:ilvl w:val="0"/>
          <w:numId w:val="7"/>
        </w:numPr>
        <w:tabs>
          <w:tab w:val="left" w:pos="707"/>
        </w:tabs>
        <w:spacing w:after="0"/>
      </w:pPr>
      <w:r>
        <w:t>Свято-Троицкая церковь</w:t>
      </w:r>
    </w:p>
    <w:p w:rsidR="00765526" w:rsidRDefault="009A76B8">
      <w:pPr>
        <w:pStyle w:val="a3"/>
        <w:numPr>
          <w:ilvl w:val="0"/>
          <w:numId w:val="7"/>
        </w:numPr>
        <w:tabs>
          <w:tab w:val="left" w:pos="707"/>
        </w:tabs>
        <w:spacing w:after="0"/>
      </w:pPr>
      <w:r>
        <w:t>Храм преподобного Серафима Саровского</w:t>
      </w:r>
    </w:p>
    <w:p w:rsidR="00765526" w:rsidRDefault="009A76B8">
      <w:pPr>
        <w:pStyle w:val="a3"/>
        <w:numPr>
          <w:ilvl w:val="0"/>
          <w:numId w:val="7"/>
        </w:numPr>
        <w:tabs>
          <w:tab w:val="left" w:pos="707"/>
        </w:tabs>
        <w:spacing w:after="0"/>
      </w:pPr>
      <w:r>
        <w:t>Храм великомученика Георгия Победоносца</w:t>
      </w:r>
    </w:p>
    <w:p w:rsidR="00765526" w:rsidRDefault="009A76B8">
      <w:pPr>
        <w:pStyle w:val="a3"/>
        <w:numPr>
          <w:ilvl w:val="0"/>
          <w:numId w:val="7"/>
        </w:numPr>
        <w:tabs>
          <w:tab w:val="left" w:pos="707"/>
        </w:tabs>
        <w:spacing w:after="0"/>
      </w:pPr>
      <w:r>
        <w:t>Храм Святого Праведного Симеона Верхотурского</w:t>
      </w:r>
    </w:p>
    <w:p w:rsidR="00765526" w:rsidRDefault="009A76B8">
      <w:pPr>
        <w:pStyle w:val="a3"/>
        <w:numPr>
          <w:ilvl w:val="0"/>
          <w:numId w:val="7"/>
        </w:numPr>
        <w:tabs>
          <w:tab w:val="left" w:pos="707"/>
        </w:tabs>
        <w:spacing w:after="0"/>
      </w:pPr>
      <w:r>
        <w:t>Часовня в честь Святого Праведного Александра Невского</w:t>
      </w:r>
    </w:p>
    <w:p w:rsidR="00765526" w:rsidRDefault="009A76B8">
      <w:pPr>
        <w:pStyle w:val="a3"/>
        <w:numPr>
          <w:ilvl w:val="0"/>
          <w:numId w:val="7"/>
        </w:numPr>
        <w:tabs>
          <w:tab w:val="left" w:pos="707"/>
        </w:tabs>
        <w:spacing w:after="0"/>
      </w:pPr>
      <w:r>
        <w:t>Часовня в честь Святителя Иоанна Златоуста</w:t>
      </w:r>
    </w:p>
    <w:p w:rsidR="00765526" w:rsidRDefault="009A76B8">
      <w:pPr>
        <w:pStyle w:val="a3"/>
        <w:numPr>
          <w:ilvl w:val="0"/>
          <w:numId w:val="7"/>
        </w:numPr>
        <w:tabs>
          <w:tab w:val="left" w:pos="707"/>
        </w:tabs>
      </w:pPr>
      <w:r>
        <w:t>Мусульманская община верующих мусульман "Ихлас"</w:t>
      </w:r>
    </w:p>
    <w:p w:rsidR="00765526" w:rsidRDefault="009A76B8">
      <w:pPr>
        <w:pStyle w:val="21"/>
        <w:pageBreakBefore/>
        <w:numPr>
          <w:ilvl w:val="0"/>
          <w:numId w:val="0"/>
        </w:numPr>
      </w:pPr>
      <w:r>
        <w:t>10. Спортивные команды</w:t>
      </w:r>
    </w:p>
    <w:p w:rsidR="00765526" w:rsidRDefault="009A76B8">
      <w:pPr>
        <w:pStyle w:val="a3"/>
        <w:numPr>
          <w:ilvl w:val="0"/>
          <w:numId w:val="6"/>
        </w:numPr>
        <w:tabs>
          <w:tab w:val="left" w:pos="707"/>
        </w:tabs>
        <w:spacing w:after="0"/>
      </w:pPr>
      <w:r>
        <w:t>Женская ватерпольная команда «Уралочка-ЗМЗ»</w:t>
      </w:r>
    </w:p>
    <w:p w:rsidR="00765526" w:rsidRDefault="009A76B8">
      <w:pPr>
        <w:pStyle w:val="a3"/>
        <w:numPr>
          <w:ilvl w:val="0"/>
          <w:numId w:val="6"/>
        </w:numPr>
        <w:tabs>
          <w:tab w:val="left" w:pos="707"/>
        </w:tabs>
        <w:spacing w:after="0"/>
      </w:pPr>
      <w:r>
        <w:t>Футбольный клуб «Металлург»</w:t>
      </w:r>
    </w:p>
    <w:p w:rsidR="00765526" w:rsidRDefault="009A76B8">
      <w:pPr>
        <w:pStyle w:val="a3"/>
        <w:numPr>
          <w:ilvl w:val="0"/>
          <w:numId w:val="6"/>
        </w:numPr>
        <w:tabs>
          <w:tab w:val="left" w:pos="707"/>
        </w:tabs>
      </w:pPr>
      <w:r>
        <w:t>Хоккейная команда «Таганай»</w:t>
      </w:r>
    </w:p>
    <w:p w:rsidR="00765526" w:rsidRDefault="009A76B8">
      <w:pPr>
        <w:pStyle w:val="21"/>
        <w:pageBreakBefore/>
        <w:numPr>
          <w:ilvl w:val="0"/>
          <w:numId w:val="0"/>
        </w:numPr>
      </w:pPr>
      <w:r>
        <w:t>11. Достопримечательности</w:t>
      </w:r>
    </w:p>
    <w:p w:rsidR="00765526" w:rsidRDefault="009A76B8">
      <w:pPr>
        <w:pStyle w:val="a3"/>
        <w:numPr>
          <w:ilvl w:val="0"/>
          <w:numId w:val="5"/>
        </w:numPr>
        <w:tabs>
          <w:tab w:val="left" w:pos="707"/>
        </w:tabs>
        <w:spacing w:after="0"/>
      </w:pPr>
      <w:r>
        <w:t>Памятник П. П. Аносову Авторы памятника — московские скульпторы А. П. Антропов и Н. Л. Штамм, архитектор Т. Л. Шульгина.</w:t>
      </w:r>
    </w:p>
    <w:p w:rsidR="00765526" w:rsidRDefault="009A76B8">
      <w:pPr>
        <w:pStyle w:val="a3"/>
        <w:numPr>
          <w:ilvl w:val="0"/>
          <w:numId w:val="5"/>
        </w:numPr>
        <w:tabs>
          <w:tab w:val="left" w:pos="707"/>
        </w:tabs>
        <w:spacing w:after="0"/>
      </w:pPr>
      <w:r>
        <w:t>Памятник И. Н. Бушуеву</w:t>
      </w:r>
    </w:p>
    <w:p w:rsidR="00765526" w:rsidRDefault="009A76B8">
      <w:pPr>
        <w:pStyle w:val="a3"/>
        <w:numPr>
          <w:ilvl w:val="0"/>
          <w:numId w:val="5"/>
        </w:numPr>
        <w:tabs>
          <w:tab w:val="left" w:pos="707"/>
        </w:tabs>
        <w:spacing w:after="0"/>
      </w:pPr>
      <w:r>
        <w:t>Памятник Героям фронта и тыла</w:t>
      </w:r>
    </w:p>
    <w:p w:rsidR="00765526" w:rsidRDefault="009A76B8">
      <w:pPr>
        <w:pStyle w:val="a3"/>
        <w:numPr>
          <w:ilvl w:val="0"/>
          <w:numId w:val="5"/>
        </w:numPr>
        <w:tabs>
          <w:tab w:val="left" w:pos="707"/>
        </w:tabs>
        <w:spacing w:after="0"/>
      </w:pPr>
      <w:r>
        <w:t>Памятник Памятник жертвам расстрела 1903 г.</w:t>
      </w:r>
    </w:p>
    <w:p w:rsidR="00765526" w:rsidRDefault="009A76B8">
      <w:pPr>
        <w:pStyle w:val="a3"/>
        <w:numPr>
          <w:ilvl w:val="0"/>
          <w:numId w:val="5"/>
        </w:numPr>
        <w:tabs>
          <w:tab w:val="left" w:pos="707"/>
        </w:tabs>
        <w:spacing w:after="0"/>
      </w:pPr>
      <w:r>
        <w:t>Монумент Пегас</w:t>
      </w:r>
    </w:p>
    <w:p w:rsidR="00765526" w:rsidRDefault="009A76B8">
      <w:pPr>
        <w:pStyle w:val="a3"/>
        <w:numPr>
          <w:ilvl w:val="0"/>
          <w:numId w:val="5"/>
        </w:numPr>
        <w:tabs>
          <w:tab w:val="left" w:pos="707"/>
        </w:tabs>
        <w:spacing w:after="0"/>
      </w:pPr>
      <w:r>
        <w:t>Памятники природы: Ахматовская минеральная копь (свыше 30 минералов), Гора Откликной Гребень хребта Большой Таганай (месторождение авантюрина)</w:t>
      </w:r>
    </w:p>
    <w:p w:rsidR="00765526" w:rsidRDefault="009A76B8">
      <w:pPr>
        <w:pStyle w:val="a3"/>
        <w:numPr>
          <w:ilvl w:val="0"/>
          <w:numId w:val="5"/>
        </w:numPr>
        <w:tabs>
          <w:tab w:val="left" w:pos="707"/>
        </w:tabs>
        <w:spacing w:after="0"/>
      </w:pPr>
      <w:r>
        <w:t>Памятник Скорбящей матери</w:t>
      </w:r>
    </w:p>
    <w:p w:rsidR="00765526" w:rsidRDefault="009A76B8">
      <w:pPr>
        <w:pStyle w:val="a3"/>
        <w:numPr>
          <w:ilvl w:val="0"/>
          <w:numId w:val="5"/>
        </w:numPr>
        <w:tabs>
          <w:tab w:val="left" w:pos="707"/>
        </w:tabs>
      </w:pPr>
      <w:r>
        <w:t>Центр подготовки олимпийских видов спорта Уралочка</w:t>
      </w:r>
    </w:p>
    <w:p w:rsidR="00765526" w:rsidRDefault="009A76B8">
      <w:pPr>
        <w:pStyle w:val="21"/>
        <w:pageBreakBefore/>
        <w:numPr>
          <w:ilvl w:val="0"/>
          <w:numId w:val="0"/>
        </w:numPr>
      </w:pPr>
      <w:r>
        <w:t>12. Известные люди, родившиеся и жившие в Златоусте</w:t>
      </w:r>
    </w:p>
    <w:p w:rsidR="00765526" w:rsidRDefault="009A76B8">
      <w:pPr>
        <w:pStyle w:val="a3"/>
        <w:numPr>
          <w:ilvl w:val="0"/>
          <w:numId w:val="4"/>
        </w:numPr>
        <w:tabs>
          <w:tab w:val="left" w:pos="707"/>
        </w:tabs>
        <w:spacing w:after="0"/>
      </w:pPr>
      <w:r>
        <w:t>Амосов Василий Матвеевич</w:t>
      </w:r>
    </w:p>
    <w:p w:rsidR="00765526" w:rsidRDefault="009A76B8">
      <w:pPr>
        <w:pStyle w:val="a3"/>
        <w:numPr>
          <w:ilvl w:val="0"/>
          <w:numId w:val="4"/>
        </w:numPr>
        <w:tabs>
          <w:tab w:val="left" w:pos="707"/>
        </w:tabs>
        <w:spacing w:after="0"/>
      </w:pPr>
      <w:r>
        <w:t>Аносов Павел Петрович</w:t>
      </w:r>
    </w:p>
    <w:p w:rsidR="00765526" w:rsidRDefault="009A76B8">
      <w:pPr>
        <w:pStyle w:val="a3"/>
        <w:numPr>
          <w:ilvl w:val="0"/>
          <w:numId w:val="4"/>
        </w:numPr>
        <w:tabs>
          <w:tab w:val="left" w:pos="707"/>
        </w:tabs>
        <w:spacing w:after="0"/>
      </w:pPr>
      <w:r>
        <w:t>Бабков Сергей Фёдорович (1920-1993) - советский художник</w:t>
      </w:r>
    </w:p>
    <w:p w:rsidR="00765526" w:rsidRDefault="009A76B8">
      <w:pPr>
        <w:pStyle w:val="a3"/>
        <w:numPr>
          <w:ilvl w:val="0"/>
          <w:numId w:val="4"/>
        </w:numPr>
        <w:tabs>
          <w:tab w:val="left" w:pos="707"/>
        </w:tabs>
        <w:spacing w:after="0"/>
      </w:pPr>
      <w:r>
        <w:t>Бланк Александр Дмитриевич — дед В. И. Ленина</w:t>
      </w:r>
    </w:p>
    <w:p w:rsidR="00765526" w:rsidRDefault="009A76B8">
      <w:pPr>
        <w:pStyle w:val="a3"/>
        <w:numPr>
          <w:ilvl w:val="0"/>
          <w:numId w:val="4"/>
        </w:numPr>
        <w:tabs>
          <w:tab w:val="left" w:pos="707"/>
        </w:tabs>
        <w:spacing w:after="0"/>
      </w:pPr>
      <w:r>
        <w:t>Бланк Мария Александровна — мать В. И. Ленина</w:t>
      </w:r>
    </w:p>
    <w:p w:rsidR="00765526" w:rsidRDefault="009A76B8">
      <w:pPr>
        <w:pStyle w:val="a3"/>
        <w:numPr>
          <w:ilvl w:val="0"/>
          <w:numId w:val="4"/>
        </w:numPr>
        <w:tabs>
          <w:tab w:val="left" w:pos="707"/>
        </w:tabs>
        <w:spacing w:after="0"/>
      </w:pPr>
      <w:r>
        <w:t>Бушуев Иван Николаевич</w:t>
      </w:r>
    </w:p>
    <w:p w:rsidR="00765526" w:rsidRDefault="009A76B8">
      <w:pPr>
        <w:pStyle w:val="a3"/>
        <w:numPr>
          <w:ilvl w:val="0"/>
          <w:numId w:val="4"/>
        </w:numPr>
        <w:tabs>
          <w:tab w:val="left" w:pos="707"/>
        </w:tabs>
        <w:spacing w:after="0"/>
      </w:pPr>
      <w:r>
        <w:t>Василевский Виталий Сергеевич</w:t>
      </w:r>
    </w:p>
    <w:p w:rsidR="00765526" w:rsidRDefault="009A76B8">
      <w:pPr>
        <w:pStyle w:val="a3"/>
        <w:numPr>
          <w:ilvl w:val="0"/>
          <w:numId w:val="4"/>
        </w:numPr>
        <w:tabs>
          <w:tab w:val="left" w:pos="707"/>
        </w:tabs>
        <w:spacing w:after="0"/>
      </w:pPr>
      <w:r>
        <w:t>Грицевец Сергей Иванович</w:t>
      </w:r>
    </w:p>
    <w:p w:rsidR="00765526" w:rsidRDefault="009A76B8">
      <w:pPr>
        <w:pStyle w:val="a3"/>
        <w:numPr>
          <w:ilvl w:val="0"/>
          <w:numId w:val="4"/>
        </w:numPr>
        <w:tabs>
          <w:tab w:val="left" w:pos="707"/>
        </w:tabs>
        <w:spacing w:after="0"/>
      </w:pPr>
      <w:r>
        <w:t>Догужиев, Виталий Хуссейнович</w:t>
      </w:r>
    </w:p>
    <w:p w:rsidR="00765526" w:rsidRDefault="009A76B8">
      <w:pPr>
        <w:pStyle w:val="a3"/>
        <w:numPr>
          <w:ilvl w:val="0"/>
          <w:numId w:val="4"/>
        </w:numPr>
        <w:tabs>
          <w:tab w:val="left" w:pos="707"/>
        </w:tabs>
        <w:spacing w:after="0"/>
      </w:pPr>
      <w:r>
        <w:t>Жариков Владимир Павлович</w:t>
      </w:r>
    </w:p>
    <w:p w:rsidR="00765526" w:rsidRDefault="009A76B8">
      <w:pPr>
        <w:pStyle w:val="a3"/>
        <w:numPr>
          <w:ilvl w:val="0"/>
          <w:numId w:val="4"/>
        </w:numPr>
        <w:tabs>
          <w:tab w:val="left" w:pos="707"/>
        </w:tabs>
        <w:spacing w:after="0"/>
      </w:pPr>
      <w:r>
        <w:t>Ишмуратова Светлана Ирековна</w:t>
      </w:r>
    </w:p>
    <w:p w:rsidR="00765526" w:rsidRDefault="009A76B8">
      <w:pPr>
        <w:pStyle w:val="a3"/>
        <w:numPr>
          <w:ilvl w:val="0"/>
          <w:numId w:val="4"/>
        </w:numPr>
        <w:tabs>
          <w:tab w:val="left" w:pos="707"/>
        </w:tabs>
        <w:spacing w:after="0"/>
      </w:pPr>
      <w:r>
        <w:t>Карпов Анатолий Евгеньевич</w:t>
      </w:r>
    </w:p>
    <w:p w:rsidR="00765526" w:rsidRDefault="009A76B8">
      <w:pPr>
        <w:pStyle w:val="a3"/>
        <w:numPr>
          <w:ilvl w:val="0"/>
          <w:numId w:val="4"/>
        </w:numPr>
        <w:tabs>
          <w:tab w:val="left" w:pos="707"/>
        </w:tabs>
        <w:spacing w:after="0"/>
      </w:pPr>
      <w:r>
        <w:t>Обухов Павел Матвеевич</w:t>
      </w:r>
    </w:p>
    <w:p w:rsidR="00765526" w:rsidRDefault="009A76B8">
      <w:pPr>
        <w:pStyle w:val="a3"/>
        <w:numPr>
          <w:ilvl w:val="0"/>
          <w:numId w:val="4"/>
        </w:numPr>
        <w:tabs>
          <w:tab w:val="left" w:pos="707"/>
        </w:tabs>
        <w:spacing w:after="0"/>
      </w:pPr>
      <w:r>
        <w:t>Ослон Александр Анатольевич</w:t>
      </w:r>
    </w:p>
    <w:p w:rsidR="00765526" w:rsidRDefault="009A76B8">
      <w:pPr>
        <w:pStyle w:val="a3"/>
        <w:numPr>
          <w:ilvl w:val="0"/>
          <w:numId w:val="4"/>
        </w:numPr>
        <w:tabs>
          <w:tab w:val="left" w:pos="707"/>
        </w:tabs>
        <w:spacing w:after="0"/>
      </w:pPr>
      <w:r>
        <w:t>Поскрёбышев Александр Николаевич</w:t>
      </w:r>
    </w:p>
    <w:p w:rsidR="00765526" w:rsidRDefault="009A76B8">
      <w:pPr>
        <w:pStyle w:val="a3"/>
        <w:numPr>
          <w:ilvl w:val="0"/>
          <w:numId w:val="4"/>
        </w:numPr>
        <w:tabs>
          <w:tab w:val="left" w:pos="707"/>
        </w:tabs>
        <w:spacing w:after="0"/>
      </w:pPr>
      <w:r>
        <w:t>Прокопьев Василий Сергеевич- российский актёр</w:t>
      </w:r>
    </w:p>
    <w:p w:rsidR="00765526" w:rsidRDefault="009A76B8">
      <w:pPr>
        <w:pStyle w:val="a3"/>
        <w:numPr>
          <w:ilvl w:val="0"/>
          <w:numId w:val="4"/>
        </w:numPr>
        <w:tabs>
          <w:tab w:val="left" w:pos="707"/>
        </w:tabs>
        <w:spacing w:after="0"/>
      </w:pPr>
      <w:r>
        <w:t>Расулев Зайнулла — башкирский религиозный деятель. Отбывал ссылку в Златоусте в 1872 году</w:t>
      </w:r>
    </w:p>
    <w:p w:rsidR="00765526" w:rsidRDefault="009A76B8">
      <w:pPr>
        <w:pStyle w:val="a3"/>
        <w:numPr>
          <w:ilvl w:val="0"/>
          <w:numId w:val="4"/>
        </w:numPr>
        <w:tabs>
          <w:tab w:val="left" w:pos="707"/>
        </w:tabs>
        <w:spacing w:after="0"/>
      </w:pPr>
      <w:r>
        <w:t>Ручьёв Борис Александрович</w:t>
      </w:r>
    </w:p>
    <w:p w:rsidR="00765526" w:rsidRDefault="009A76B8">
      <w:pPr>
        <w:pStyle w:val="a3"/>
        <w:numPr>
          <w:ilvl w:val="0"/>
          <w:numId w:val="4"/>
        </w:numPr>
        <w:tabs>
          <w:tab w:val="left" w:pos="707"/>
        </w:tabs>
        <w:spacing w:after="0"/>
      </w:pPr>
      <w:r>
        <w:t>Синисало Гельмер-Райнер (1920—1989) — карельский композитор, народный артист СССР (1978)</w:t>
      </w:r>
    </w:p>
    <w:p w:rsidR="00765526" w:rsidRDefault="009A76B8">
      <w:pPr>
        <w:pStyle w:val="a3"/>
        <w:numPr>
          <w:ilvl w:val="0"/>
          <w:numId w:val="4"/>
        </w:numPr>
        <w:tabs>
          <w:tab w:val="left" w:pos="707"/>
        </w:tabs>
        <w:spacing w:after="0"/>
      </w:pPr>
      <w:r>
        <w:t>Садовский Виссарион Дмитриевич</w:t>
      </w:r>
    </w:p>
    <w:p w:rsidR="00765526" w:rsidRDefault="009A76B8">
      <w:pPr>
        <w:pStyle w:val="a3"/>
        <w:numPr>
          <w:ilvl w:val="0"/>
          <w:numId w:val="4"/>
        </w:numPr>
        <w:tabs>
          <w:tab w:val="left" w:pos="707"/>
        </w:tabs>
        <w:spacing w:after="0"/>
      </w:pPr>
      <w:r>
        <w:t>Скобликова Лидия Павловна</w:t>
      </w:r>
    </w:p>
    <w:p w:rsidR="00765526" w:rsidRDefault="009A76B8">
      <w:pPr>
        <w:pStyle w:val="a3"/>
        <w:numPr>
          <w:ilvl w:val="0"/>
          <w:numId w:val="4"/>
        </w:numPr>
        <w:tabs>
          <w:tab w:val="left" w:pos="707"/>
        </w:tabs>
        <w:spacing w:after="0"/>
      </w:pPr>
      <w:r>
        <w:t>Смирнов Игорь Николаевич — президент Приднестровской Молдавской Республики</w:t>
      </w:r>
    </w:p>
    <w:p w:rsidR="00765526" w:rsidRDefault="009A76B8">
      <w:pPr>
        <w:pStyle w:val="a3"/>
        <w:numPr>
          <w:ilvl w:val="0"/>
          <w:numId w:val="4"/>
        </w:numPr>
        <w:tabs>
          <w:tab w:val="left" w:pos="707"/>
        </w:tabs>
        <w:spacing w:after="0"/>
      </w:pPr>
      <w:r>
        <w:t>Снытина Наталья Анатольевна</w:t>
      </w:r>
    </w:p>
    <w:p w:rsidR="00765526" w:rsidRDefault="009A76B8">
      <w:pPr>
        <w:pStyle w:val="a3"/>
        <w:numPr>
          <w:ilvl w:val="0"/>
          <w:numId w:val="4"/>
        </w:numPr>
        <w:tabs>
          <w:tab w:val="left" w:pos="707"/>
        </w:tabs>
        <w:spacing w:after="0"/>
      </w:pPr>
      <w:r>
        <w:t>Сорокин Николай Гаврилович</w:t>
      </w:r>
    </w:p>
    <w:p w:rsidR="00765526" w:rsidRDefault="009A76B8">
      <w:pPr>
        <w:pStyle w:val="a3"/>
        <w:numPr>
          <w:ilvl w:val="0"/>
          <w:numId w:val="4"/>
        </w:numPr>
        <w:tabs>
          <w:tab w:val="left" w:pos="707"/>
        </w:tabs>
      </w:pPr>
      <w:r>
        <w:t>Шапошников Борис Михайлович</w:t>
      </w:r>
    </w:p>
    <w:p w:rsidR="00765526" w:rsidRDefault="009A76B8">
      <w:pPr>
        <w:pStyle w:val="21"/>
        <w:pageBreakBefore/>
        <w:numPr>
          <w:ilvl w:val="0"/>
          <w:numId w:val="0"/>
        </w:numPr>
      </w:pPr>
      <w:r>
        <w:t xml:space="preserve">13. Средства массовой информации </w:t>
      </w:r>
    </w:p>
    <w:p w:rsidR="00765526" w:rsidRDefault="009A76B8">
      <w:pPr>
        <w:pStyle w:val="31"/>
        <w:numPr>
          <w:ilvl w:val="0"/>
          <w:numId w:val="0"/>
        </w:numPr>
      </w:pPr>
      <w:r>
        <w:t>ГазетыЗлатоустовский рабочийГородокСубботаЗлатоустовский МеталлургТрамвай ЗлатоустаТрудовая честь Радиостанции</w:t>
      </w:r>
    </w:p>
    <w:p w:rsidR="00765526" w:rsidRDefault="009A76B8">
      <w:pPr>
        <w:pStyle w:val="a3"/>
        <w:numPr>
          <w:ilvl w:val="0"/>
          <w:numId w:val="3"/>
        </w:numPr>
        <w:tabs>
          <w:tab w:val="left" w:pos="707"/>
        </w:tabs>
        <w:spacing w:after="0"/>
      </w:pPr>
      <w:r>
        <w:t>70,16 Маяк</w:t>
      </w:r>
    </w:p>
    <w:p w:rsidR="00765526" w:rsidRDefault="009A76B8">
      <w:pPr>
        <w:pStyle w:val="a3"/>
        <w:numPr>
          <w:ilvl w:val="0"/>
          <w:numId w:val="3"/>
        </w:numPr>
        <w:tabs>
          <w:tab w:val="left" w:pos="707"/>
        </w:tabs>
        <w:spacing w:after="0"/>
      </w:pPr>
      <w:r>
        <w:t>71,69 Радио России / Радио Южный Урал</w:t>
      </w:r>
    </w:p>
    <w:p w:rsidR="00765526" w:rsidRDefault="009A76B8">
      <w:pPr>
        <w:pStyle w:val="a3"/>
        <w:numPr>
          <w:ilvl w:val="0"/>
          <w:numId w:val="3"/>
        </w:numPr>
        <w:tabs>
          <w:tab w:val="left" w:pos="707"/>
        </w:tabs>
        <w:spacing w:after="0"/>
      </w:pPr>
      <w:r>
        <w:t>87,7 Юмор FM</w:t>
      </w:r>
    </w:p>
    <w:p w:rsidR="00765526" w:rsidRDefault="009A76B8">
      <w:pPr>
        <w:pStyle w:val="a3"/>
        <w:numPr>
          <w:ilvl w:val="0"/>
          <w:numId w:val="3"/>
        </w:numPr>
        <w:tabs>
          <w:tab w:val="left" w:pos="707"/>
        </w:tabs>
        <w:spacing w:after="0"/>
      </w:pPr>
      <w:r>
        <w:t>88,1 Русское радио</w:t>
      </w:r>
    </w:p>
    <w:p w:rsidR="00765526" w:rsidRDefault="009A76B8">
      <w:pPr>
        <w:pStyle w:val="a3"/>
        <w:numPr>
          <w:ilvl w:val="0"/>
          <w:numId w:val="3"/>
        </w:numPr>
        <w:tabs>
          <w:tab w:val="left" w:pos="707"/>
        </w:tabs>
        <w:spacing w:after="0"/>
      </w:pPr>
      <w:r>
        <w:t>88,5 Seven Skies</w:t>
      </w:r>
    </w:p>
    <w:p w:rsidR="00765526" w:rsidRDefault="009A76B8">
      <w:pPr>
        <w:pStyle w:val="a3"/>
        <w:numPr>
          <w:ilvl w:val="0"/>
          <w:numId w:val="3"/>
        </w:numPr>
        <w:tabs>
          <w:tab w:val="left" w:pos="707"/>
        </w:tabs>
        <w:spacing w:after="0"/>
      </w:pPr>
      <w:r>
        <w:t>88,9 план DFM</w:t>
      </w:r>
    </w:p>
    <w:p w:rsidR="00765526" w:rsidRDefault="009A76B8">
      <w:pPr>
        <w:pStyle w:val="a3"/>
        <w:numPr>
          <w:ilvl w:val="0"/>
          <w:numId w:val="3"/>
        </w:numPr>
        <w:tabs>
          <w:tab w:val="left" w:pos="707"/>
        </w:tabs>
        <w:spacing w:after="0"/>
      </w:pPr>
      <w:r>
        <w:t>90,3 Радио ОТВ</w:t>
      </w:r>
    </w:p>
    <w:p w:rsidR="00765526" w:rsidRDefault="009A76B8">
      <w:pPr>
        <w:pStyle w:val="a3"/>
        <w:numPr>
          <w:ilvl w:val="0"/>
          <w:numId w:val="3"/>
        </w:numPr>
        <w:tabs>
          <w:tab w:val="left" w:pos="707"/>
        </w:tabs>
        <w:spacing w:after="0"/>
      </w:pPr>
      <w:r>
        <w:t>91,0 Дорожное радио</w:t>
      </w:r>
    </w:p>
    <w:p w:rsidR="00765526" w:rsidRDefault="009A76B8">
      <w:pPr>
        <w:pStyle w:val="a3"/>
        <w:numPr>
          <w:ilvl w:val="0"/>
          <w:numId w:val="3"/>
        </w:numPr>
        <w:tabs>
          <w:tab w:val="left" w:pos="707"/>
        </w:tabs>
        <w:spacing w:after="0"/>
      </w:pPr>
      <w:r>
        <w:t>100,7 план L-радио [Радио Урала]</w:t>
      </w:r>
    </w:p>
    <w:p w:rsidR="00765526" w:rsidRDefault="009A76B8">
      <w:pPr>
        <w:pStyle w:val="a3"/>
        <w:numPr>
          <w:ilvl w:val="0"/>
          <w:numId w:val="3"/>
        </w:numPr>
        <w:tabs>
          <w:tab w:val="left" w:pos="707"/>
        </w:tabs>
        <w:spacing w:after="0"/>
      </w:pPr>
      <w:r>
        <w:t>101,8 Радио Рекорд</w:t>
      </w:r>
    </w:p>
    <w:p w:rsidR="00765526" w:rsidRDefault="009A76B8">
      <w:pPr>
        <w:pStyle w:val="a3"/>
        <w:numPr>
          <w:ilvl w:val="0"/>
          <w:numId w:val="3"/>
        </w:numPr>
        <w:tabs>
          <w:tab w:val="left" w:pos="707"/>
        </w:tabs>
        <w:spacing w:after="0"/>
      </w:pPr>
      <w:r>
        <w:t>102,7 Радио Континенталь</w:t>
      </w:r>
    </w:p>
    <w:p w:rsidR="00765526" w:rsidRDefault="009A76B8">
      <w:pPr>
        <w:pStyle w:val="a3"/>
        <w:numPr>
          <w:ilvl w:val="0"/>
          <w:numId w:val="3"/>
        </w:numPr>
        <w:tabs>
          <w:tab w:val="left" w:pos="707"/>
        </w:tabs>
        <w:spacing w:after="0"/>
      </w:pPr>
      <w:r>
        <w:t>103,4 Пионер FM [Радио Точка]</w:t>
      </w:r>
    </w:p>
    <w:p w:rsidR="00765526" w:rsidRDefault="009A76B8">
      <w:pPr>
        <w:pStyle w:val="a3"/>
        <w:numPr>
          <w:ilvl w:val="0"/>
          <w:numId w:val="3"/>
        </w:numPr>
        <w:tabs>
          <w:tab w:val="left" w:pos="707"/>
        </w:tabs>
        <w:spacing w:after="0"/>
      </w:pPr>
      <w:r>
        <w:t>104,2 план Радио Шансон</w:t>
      </w:r>
    </w:p>
    <w:p w:rsidR="00765526" w:rsidRDefault="009A76B8">
      <w:pPr>
        <w:pStyle w:val="a3"/>
        <w:numPr>
          <w:ilvl w:val="0"/>
          <w:numId w:val="3"/>
        </w:numPr>
        <w:tabs>
          <w:tab w:val="left" w:pos="707"/>
        </w:tabs>
        <w:spacing w:after="0"/>
      </w:pPr>
      <w:r>
        <w:t>104,7 Европа+</w:t>
      </w:r>
    </w:p>
    <w:p w:rsidR="00765526" w:rsidRDefault="009A76B8">
      <w:pPr>
        <w:pStyle w:val="a3"/>
        <w:numPr>
          <w:ilvl w:val="0"/>
          <w:numId w:val="3"/>
        </w:numPr>
        <w:tabs>
          <w:tab w:val="left" w:pos="707"/>
        </w:tabs>
        <w:spacing w:after="0"/>
      </w:pPr>
      <w:r>
        <w:t>106,0 Авторадио — ПАР</w:t>
      </w:r>
    </w:p>
    <w:p w:rsidR="00765526" w:rsidRDefault="009A76B8">
      <w:pPr>
        <w:pStyle w:val="a3"/>
        <w:numPr>
          <w:ilvl w:val="0"/>
          <w:numId w:val="3"/>
        </w:numPr>
        <w:tabs>
          <w:tab w:val="left" w:pos="707"/>
        </w:tabs>
        <w:spacing w:after="0"/>
      </w:pPr>
      <w:r>
        <w:t>106,4 Наше радио</w:t>
      </w:r>
    </w:p>
    <w:p w:rsidR="00765526" w:rsidRDefault="009A76B8">
      <w:pPr>
        <w:pStyle w:val="a3"/>
        <w:numPr>
          <w:ilvl w:val="0"/>
          <w:numId w:val="3"/>
        </w:numPr>
        <w:tabs>
          <w:tab w:val="left" w:pos="707"/>
        </w:tabs>
      </w:pPr>
      <w:r>
        <w:t>107,9 Ретро FM</w:t>
      </w:r>
    </w:p>
    <w:p w:rsidR="00765526" w:rsidRDefault="009A76B8">
      <w:pPr>
        <w:pStyle w:val="31"/>
        <w:numPr>
          <w:ilvl w:val="0"/>
          <w:numId w:val="0"/>
        </w:numPr>
      </w:pPr>
      <w:r>
        <w:t>13.3. Телекомпании</w:t>
      </w:r>
    </w:p>
    <w:p w:rsidR="00765526" w:rsidRDefault="009A76B8">
      <w:pPr>
        <w:pStyle w:val="a3"/>
      </w:pPr>
      <w:r>
        <w:t>Телевидение</w:t>
      </w:r>
    </w:p>
    <w:p w:rsidR="00765526" w:rsidRDefault="009A76B8">
      <w:pPr>
        <w:pStyle w:val="a3"/>
        <w:numPr>
          <w:ilvl w:val="0"/>
          <w:numId w:val="2"/>
        </w:numPr>
        <w:tabs>
          <w:tab w:val="left" w:pos="707"/>
        </w:tabs>
        <w:spacing w:after="0"/>
      </w:pPr>
      <w:r>
        <w:t>2 Домашний [ТРК Златоуст]</w:t>
      </w:r>
    </w:p>
    <w:p w:rsidR="00765526" w:rsidRDefault="009A76B8">
      <w:pPr>
        <w:pStyle w:val="a3"/>
        <w:numPr>
          <w:ilvl w:val="0"/>
          <w:numId w:val="2"/>
        </w:numPr>
        <w:tabs>
          <w:tab w:val="left" w:pos="707"/>
        </w:tabs>
        <w:spacing w:after="0"/>
      </w:pPr>
      <w:r>
        <w:t>3 Культура / Euronews</w:t>
      </w:r>
    </w:p>
    <w:p w:rsidR="00765526" w:rsidRDefault="009A76B8">
      <w:pPr>
        <w:pStyle w:val="a3"/>
        <w:numPr>
          <w:ilvl w:val="0"/>
          <w:numId w:val="2"/>
        </w:numPr>
        <w:tabs>
          <w:tab w:val="left" w:pos="707"/>
        </w:tabs>
        <w:spacing w:after="0"/>
      </w:pPr>
      <w:r>
        <w:t>4 ТВ3</w:t>
      </w:r>
    </w:p>
    <w:p w:rsidR="00765526" w:rsidRDefault="009A76B8">
      <w:pPr>
        <w:pStyle w:val="a3"/>
        <w:numPr>
          <w:ilvl w:val="0"/>
          <w:numId w:val="2"/>
        </w:numPr>
        <w:tabs>
          <w:tab w:val="left" w:pos="707"/>
        </w:tabs>
        <w:spacing w:after="0"/>
      </w:pPr>
      <w:r>
        <w:t>5 Россия</w:t>
      </w:r>
    </w:p>
    <w:p w:rsidR="00765526" w:rsidRDefault="009A76B8">
      <w:pPr>
        <w:pStyle w:val="a3"/>
        <w:numPr>
          <w:ilvl w:val="0"/>
          <w:numId w:val="2"/>
        </w:numPr>
        <w:tabs>
          <w:tab w:val="left" w:pos="707"/>
        </w:tabs>
        <w:spacing w:after="0"/>
      </w:pPr>
      <w:r>
        <w:t>7 СТС</w:t>
      </w:r>
    </w:p>
    <w:p w:rsidR="00765526" w:rsidRDefault="009A76B8">
      <w:pPr>
        <w:pStyle w:val="a3"/>
        <w:numPr>
          <w:ilvl w:val="0"/>
          <w:numId w:val="2"/>
        </w:numPr>
        <w:tabs>
          <w:tab w:val="left" w:pos="707"/>
        </w:tabs>
        <w:spacing w:after="0"/>
      </w:pPr>
      <w:r>
        <w:t>9 Первый канал</w:t>
      </w:r>
    </w:p>
    <w:p w:rsidR="00765526" w:rsidRDefault="009A76B8">
      <w:pPr>
        <w:pStyle w:val="a3"/>
        <w:numPr>
          <w:ilvl w:val="0"/>
          <w:numId w:val="2"/>
        </w:numPr>
        <w:tabs>
          <w:tab w:val="left" w:pos="707"/>
        </w:tabs>
        <w:spacing w:after="0"/>
      </w:pPr>
      <w:r>
        <w:t>32 ТНТ [МП "Злат ТВ]</w:t>
      </w:r>
    </w:p>
    <w:p w:rsidR="00765526" w:rsidRDefault="009A76B8">
      <w:pPr>
        <w:pStyle w:val="a3"/>
        <w:numPr>
          <w:ilvl w:val="0"/>
          <w:numId w:val="2"/>
        </w:numPr>
        <w:tabs>
          <w:tab w:val="left" w:pos="707"/>
        </w:tabs>
        <w:spacing w:after="0"/>
      </w:pPr>
      <w:r>
        <w:t>37 ОТВ / Звезда</w:t>
      </w:r>
    </w:p>
    <w:p w:rsidR="00765526" w:rsidRDefault="009A76B8">
      <w:pPr>
        <w:pStyle w:val="a3"/>
        <w:numPr>
          <w:ilvl w:val="0"/>
          <w:numId w:val="2"/>
        </w:numPr>
        <w:tabs>
          <w:tab w:val="left" w:pos="707"/>
        </w:tabs>
        <w:spacing w:after="0"/>
      </w:pPr>
      <w:r>
        <w:t>40 твЦЕНТР</w:t>
      </w:r>
    </w:p>
    <w:p w:rsidR="00765526" w:rsidRDefault="009A76B8">
      <w:pPr>
        <w:pStyle w:val="a3"/>
        <w:numPr>
          <w:ilvl w:val="0"/>
          <w:numId w:val="2"/>
        </w:numPr>
        <w:tabs>
          <w:tab w:val="left" w:pos="707"/>
        </w:tabs>
      </w:pPr>
      <w:r>
        <w:t>57 5 канал</w:t>
      </w:r>
    </w:p>
    <w:p w:rsidR="00765526" w:rsidRDefault="009A76B8">
      <w:pPr>
        <w:pStyle w:val="21"/>
        <w:pageBreakBefore/>
        <w:numPr>
          <w:ilvl w:val="0"/>
          <w:numId w:val="0"/>
        </w:numPr>
      </w:pPr>
      <w:r>
        <w:t>Список литературы:</w:t>
      </w:r>
    </w:p>
    <w:p w:rsidR="00765526" w:rsidRDefault="009A76B8">
      <w:pPr>
        <w:pStyle w:val="a3"/>
        <w:numPr>
          <w:ilvl w:val="0"/>
          <w:numId w:val="1"/>
        </w:numPr>
        <w:tabs>
          <w:tab w:val="left" w:pos="707"/>
        </w:tabs>
      </w:pPr>
      <w:r>
        <w:t>Численность населения Российской Федерации по городам, поселкам городского типа и районам на 1 января 2010 года</w:t>
      </w:r>
    </w:p>
    <w:p w:rsidR="00765526" w:rsidRDefault="009A76B8">
      <w:pPr>
        <w:pStyle w:val="a3"/>
        <w:spacing w:after="0"/>
      </w:pPr>
      <w:r>
        <w:t>Источник: http://ru.wikipedia.org/wiki/Златоуст</w:t>
      </w:r>
      <w:bookmarkStart w:id="0" w:name="_GoBack"/>
      <w:bookmarkEnd w:id="0"/>
    </w:p>
    <w:sectPr w:rsidR="00765526">
      <w:footnotePr>
        <w:pos w:val="beneathText"/>
      </w:footnotePr>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StarSymbol">
    <w:altName w:val="Arial Unicode MS"/>
    <w:charset w:val="80"/>
    <w:family w:val="auto"/>
    <w:pitch w:val="default"/>
  </w:font>
  <w:font w:name="Liberation Serif">
    <w:altName w:val="Times New Roman"/>
    <w:charset w:val="00"/>
    <w:family w:val="roman"/>
    <w:pitch w:val="variable"/>
  </w:font>
  <w:font w:name="DejaVu Sans">
    <w:charset w:val="00"/>
    <w:family w:val="swiss"/>
    <w:pitch w:val="variable"/>
  </w:font>
  <w:font w:name="Albany">
    <w:altName w:val="Arial"/>
    <w:charset w:val="00"/>
    <w:family w:val="swiss"/>
    <w:pitch w:val="variable"/>
  </w:font>
  <w:font w:name="HG Mincho Light J">
    <w:altName w:val="msmincho"/>
    <w:charset w:val="00"/>
    <w:family w:val="auto"/>
    <w:pitch w:val="variable"/>
  </w:font>
  <w:font w:name="Nimbus Sans L">
    <w:altName w:val="Arial"/>
    <w:charset w:val="00"/>
    <w:family w:val="auto"/>
    <w:pitch w:val="default"/>
  </w:font>
  <w:font w:name="Thorndale">
    <w:altName w:val="Times New Roman"/>
    <w:charset w:val="00"/>
    <w:family w:val="roman"/>
    <w:pitch w:val="variable"/>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name w:val="RTF_Num 2"/>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1">
    <w:nsid w:val="00000002"/>
    <w:multiLevelType w:val="multilevel"/>
    <w:tmpl w:val="00000002"/>
    <w:name w:val="RTF_Num 3"/>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2">
    <w:nsid w:val="00000003"/>
    <w:multiLevelType w:val="multilevel"/>
    <w:tmpl w:val="00000003"/>
    <w:name w:val="RTF_Num 4"/>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3">
    <w:nsid w:val="00000004"/>
    <w:multiLevelType w:val="multilevel"/>
    <w:tmpl w:val="00000004"/>
    <w:name w:val="RTF_Num 5"/>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4">
    <w:nsid w:val="00000005"/>
    <w:multiLevelType w:val="multilevel"/>
    <w:tmpl w:val="00000005"/>
    <w:name w:val="RTF_Num 6"/>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5">
    <w:nsid w:val="00000006"/>
    <w:multiLevelType w:val="multilevel"/>
    <w:tmpl w:val="00000006"/>
    <w:name w:val="RTF_Num 7"/>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6">
    <w:nsid w:val="00000007"/>
    <w:multiLevelType w:val="multilevel"/>
    <w:tmpl w:val="00000007"/>
    <w:name w:val="RTF_Num 8"/>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7">
    <w:nsid w:val="00000008"/>
    <w:multiLevelType w:val="multilevel"/>
    <w:tmpl w:val="00000008"/>
    <w:name w:val="RTF_Num 9"/>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8">
    <w:nsid w:val="00000009"/>
    <w:multiLevelType w:val="multilevel"/>
    <w:tmpl w:val="00000009"/>
    <w:name w:val="RTF_Num 10"/>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9">
    <w:nsid w:val="0000000A"/>
    <w:multiLevelType w:val="multilevel"/>
    <w:tmpl w:val="0000000A"/>
    <w:name w:val="RTF_Num 11"/>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10">
    <w:nsid w:val="0000000B"/>
    <w:multiLevelType w:val="multilevel"/>
    <w:tmpl w:val="0000000B"/>
    <w:name w:val="RTF_Num 12"/>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11">
    <w:nsid w:val="0000000C"/>
    <w:multiLevelType w:val="multilevel"/>
    <w:tmpl w:val="0000000C"/>
    <w:name w:val="RTF_Num 13"/>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12">
    <w:nsid w:val="0000000D"/>
    <w:multiLevelType w:val="multilevel"/>
    <w:tmpl w:val="0000000D"/>
    <w:lvl w:ilvl="0">
      <w:start w:val="1"/>
      <w:numFmt w:val="none"/>
      <w:pStyle w:val="11"/>
      <w:suff w:val="nothing"/>
      <w:lvlText w:val=""/>
      <w:lvlJc w:val="left"/>
      <w:pPr>
        <w:tabs>
          <w:tab w:val="num" w:pos="0"/>
        </w:tabs>
        <w:ind w:left="0" w:firstLine="0"/>
      </w:pPr>
    </w:lvl>
    <w:lvl w:ilvl="1">
      <w:start w:val="1"/>
      <w:numFmt w:val="none"/>
      <w:pStyle w:val="21"/>
      <w:suff w:val="nothing"/>
      <w:lvlText w:val=""/>
      <w:lvlJc w:val="left"/>
      <w:pPr>
        <w:tabs>
          <w:tab w:val="num" w:pos="0"/>
        </w:tabs>
        <w:ind w:left="0" w:firstLine="0"/>
      </w:pPr>
    </w:lvl>
    <w:lvl w:ilvl="2">
      <w:start w:val="1"/>
      <w:numFmt w:val="none"/>
      <w:pStyle w:val="31"/>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revisionView w:markup="0"/>
  <w:doNotTrackMoves/>
  <w:doNotTrackFormatting/>
  <w:defaultTabStop w:val="1134"/>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A76B8"/>
    <w:rsid w:val="00765526"/>
    <w:rsid w:val="0089706C"/>
    <w:rsid w:val="009A76B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C75F49E-1672-41B1-BE11-8ADA99A6BE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autoSpaceDE w:val="0"/>
      <w:jc w:val="both"/>
    </w:pPr>
    <w:rPr>
      <w:color w:val="000000"/>
      <w:sz w:val="27"/>
      <w:szCs w:val="27"/>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TFNum21">
    <w:name w:val="RTF_Num 2 1"/>
  </w:style>
  <w:style w:type="character" w:customStyle="1" w:styleId="RTFNum22">
    <w:name w:val="RTF_Num 2 2"/>
  </w:style>
  <w:style w:type="character" w:customStyle="1" w:styleId="RTFNum23">
    <w:name w:val="RTF_Num 2 3"/>
  </w:style>
  <w:style w:type="character" w:customStyle="1" w:styleId="RTFNum24">
    <w:name w:val="RTF_Num 2 4"/>
  </w:style>
  <w:style w:type="character" w:customStyle="1" w:styleId="RTFNum25">
    <w:name w:val="RTF_Num 2 5"/>
  </w:style>
  <w:style w:type="character" w:customStyle="1" w:styleId="RTFNum26">
    <w:name w:val="RTF_Num 2 6"/>
  </w:style>
  <w:style w:type="character" w:customStyle="1" w:styleId="RTFNum27">
    <w:name w:val="RTF_Num 2 7"/>
  </w:style>
  <w:style w:type="character" w:customStyle="1" w:styleId="RTFNum28">
    <w:name w:val="RTF_Num 2 8"/>
  </w:style>
  <w:style w:type="character" w:customStyle="1" w:styleId="RTFNum29">
    <w:name w:val="RTF_Num 2 9"/>
  </w:style>
  <w:style w:type="character" w:customStyle="1" w:styleId="RTFNum210">
    <w:name w:val="RTF_Num 2 10"/>
  </w:style>
  <w:style w:type="character" w:customStyle="1" w:styleId="RTFNum31">
    <w:name w:val="RTF_Num 3 1"/>
    <w:rPr>
      <w:rFonts w:ascii="StarSymbol" w:eastAsia="StarSymbol" w:hAnsi="StarSymbol" w:cs="StarSymbol"/>
      <w:sz w:val="18"/>
      <w:szCs w:val="18"/>
    </w:rPr>
  </w:style>
  <w:style w:type="character" w:customStyle="1" w:styleId="RTFNum32">
    <w:name w:val="RTF_Num 3 2"/>
    <w:rPr>
      <w:rFonts w:ascii="StarSymbol" w:eastAsia="StarSymbol" w:hAnsi="StarSymbol" w:cs="StarSymbol"/>
      <w:sz w:val="18"/>
      <w:szCs w:val="18"/>
    </w:rPr>
  </w:style>
  <w:style w:type="character" w:customStyle="1" w:styleId="RTFNum33">
    <w:name w:val="RTF_Num 3 3"/>
    <w:rPr>
      <w:rFonts w:ascii="StarSymbol" w:eastAsia="StarSymbol" w:hAnsi="StarSymbol" w:cs="StarSymbol"/>
      <w:sz w:val="18"/>
      <w:szCs w:val="18"/>
    </w:rPr>
  </w:style>
  <w:style w:type="character" w:customStyle="1" w:styleId="RTFNum34">
    <w:name w:val="RTF_Num 3 4"/>
    <w:rPr>
      <w:rFonts w:ascii="StarSymbol" w:eastAsia="StarSymbol" w:hAnsi="StarSymbol" w:cs="StarSymbol"/>
      <w:sz w:val="18"/>
      <w:szCs w:val="18"/>
    </w:rPr>
  </w:style>
  <w:style w:type="character" w:customStyle="1" w:styleId="RTFNum35">
    <w:name w:val="RTF_Num 3 5"/>
    <w:rPr>
      <w:rFonts w:ascii="StarSymbol" w:eastAsia="StarSymbol" w:hAnsi="StarSymbol" w:cs="StarSymbol"/>
      <w:sz w:val="18"/>
      <w:szCs w:val="18"/>
    </w:rPr>
  </w:style>
  <w:style w:type="character" w:customStyle="1" w:styleId="RTFNum36">
    <w:name w:val="RTF_Num 3 6"/>
    <w:rPr>
      <w:rFonts w:ascii="StarSymbol" w:eastAsia="StarSymbol" w:hAnsi="StarSymbol" w:cs="StarSymbol"/>
      <w:sz w:val="18"/>
      <w:szCs w:val="18"/>
    </w:rPr>
  </w:style>
  <w:style w:type="character" w:customStyle="1" w:styleId="RTFNum37">
    <w:name w:val="RTF_Num 3 7"/>
    <w:rPr>
      <w:rFonts w:ascii="StarSymbol" w:eastAsia="StarSymbol" w:hAnsi="StarSymbol" w:cs="StarSymbol"/>
      <w:sz w:val="18"/>
      <w:szCs w:val="18"/>
    </w:rPr>
  </w:style>
  <w:style w:type="character" w:customStyle="1" w:styleId="RTFNum38">
    <w:name w:val="RTF_Num 3 8"/>
    <w:rPr>
      <w:rFonts w:ascii="StarSymbol" w:eastAsia="StarSymbol" w:hAnsi="StarSymbol" w:cs="StarSymbol"/>
      <w:sz w:val="18"/>
      <w:szCs w:val="18"/>
    </w:rPr>
  </w:style>
  <w:style w:type="character" w:customStyle="1" w:styleId="RTFNum39">
    <w:name w:val="RTF_Num 3 9"/>
    <w:rPr>
      <w:rFonts w:ascii="StarSymbol" w:eastAsia="StarSymbol" w:hAnsi="StarSymbol" w:cs="StarSymbol"/>
      <w:sz w:val="18"/>
      <w:szCs w:val="18"/>
    </w:rPr>
  </w:style>
  <w:style w:type="character" w:customStyle="1" w:styleId="RTFNum310">
    <w:name w:val="RTF_Num 3 10"/>
    <w:rPr>
      <w:rFonts w:ascii="StarSymbol" w:eastAsia="StarSymbol" w:hAnsi="StarSymbol" w:cs="StarSymbol"/>
      <w:sz w:val="18"/>
      <w:szCs w:val="18"/>
    </w:rPr>
  </w:style>
  <w:style w:type="character" w:customStyle="1" w:styleId="RTFNum41">
    <w:name w:val="RTF_Num 4 1"/>
    <w:rPr>
      <w:rFonts w:ascii="StarSymbol" w:eastAsia="StarSymbol" w:hAnsi="StarSymbol" w:cs="StarSymbol"/>
      <w:sz w:val="18"/>
      <w:szCs w:val="18"/>
    </w:rPr>
  </w:style>
  <w:style w:type="character" w:customStyle="1" w:styleId="RTFNum42">
    <w:name w:val="RTF_Num 4 2"/>
    <w:rPr>
      <w:rFonts w:ascii="StarSymbol" w:eastAsia="StarSymbol" w:hAnsi="StarSymbol" w:cs="StarSymbol"/>
      <w:sz w:val="18"/>
      <w:szCs w:val="18"/>
    </w:rPr>
  </w:style>
  <w:style w:type="character" w:customStyle="1" w:styleId="RTFNum43">
    <w:name w:val="RTF_Num 4 3"/>
    <w:rPr>
      <w:rFonts w:ascii="StarSymbol" w:eastAsia="StarSymbol" w:hAnsi="StarSymbol" w:cs="StarSymbol"/>
      <w:sz w:val="18"/>
      <w:szCs w:val="18"/>
    </w:rPr>
  </w:style>
  <w:style w:type="character" w:customStyle="1" w:styleId="RTFNum44">
    <w:name w:val="RTF_Num 4 4"/>
    <w:rPr>
      <w:rFonts w:ascii="StarSymbol" w:eastAsia="StarSymbol" w:hAnsi="StarSymbol" w:cs="StarSymbol"/>
      <w:sz w:val="18"/>
      <w:szCs w:val="18"/>
    </w:rPr>
  </w:style>
  <w:style w:type="character" w:customStyle="1" w:styleId="RTFNum45">
    <w:name w:val="RTF_Num 4 5"/>
    <w:rPr>
      <w:rFonts w:ascii="StarSymbol" w:eastAsia="StarSymbol" w:hAnsi="StarSymbol" w:cs="StarSymbol"/>
      <w:sz w:val="18"/>
      <w:szCs w:val="18"/>
    </w:rPr>
  </w:style>
  <w:style w:type="character" w:customStyle="1" w:styleId="RTFNum46">
    <w:name w:val="RTF_Num 4 6"/>
    <w:rPr>
      <w:rFonts w:ascii="StarSymbol" w:eastAsia="StarSymbol" w:hAnsi="StarSymbol" w:cs="StarSymbol"/>
      <w:sz w:val="18"/>
      <w:szCs w:val="18"/>
    </w:rPr>
  </w:style>
  <w:style w:type="character" w:customStyle="1" w:styleId="RTFNum47">
    <w:name w:val="RTF_Num 4 7"/>
    <w:rPr>
      <w:rFonts w:ascii="StarSymbol" w:eastAsia="StarSymbol" w:hAnsi="StarSymbol" w:cs="StarSymbol"/>
      <w:sz w:val="18"/>
      <w:szCs w:val="18"/>
    </w:rPr>
  </w:style>
  <w:style w:type="character" w:customStyle="1" w:styleId="RTFNum48">
    <w:name w:val="RTF_Num 4 8"/>
    <w:rPr>
      <w:rFonts w:ascii="StarSymbol" w:eastAsia="StarSymbol" w:hAnsi="StarSymbol" w:cs="StarSymbol"/>
      <w:sz w:val="18"/>
      <w:szCs w:val="18"/>
    </w:rPr>
  </w:style>
  <w:style w:type="character" w:customStyle="1" w:styleId="RTFNum49">
    <w:name w:val="RTF_Num 4 9"/>
    <w:rPr>
      <w:rFonts w:ascii="StarSymbol" w:eastAsia="StarSymbol" w:hAnsi="StarSymbol" w:cs="StarSymbol"/>
      <w:sz w:val="18"/>
      <w:szCs w:val="18"/>
    </w:rPr>
  </w:style>
  <w:style w:type="character" w:customStyle="1" w:styleId="RTFNum410">
    <w:name w:val="RTF_Num 4 10"/>
    <w:rPr>
      <w:rFonts w:ascii="StarSymbol" w:eastAsia="StarSymbol" w:hAnsi="StarSymbol" w:cs="StarSymbol"/>
      <w:sz w:val="18"/>
      <w:szCs w:val="18"/>
    </w:rPr>
  </w:style>
  <w:style w:type="character" w:customStyle="1" w:styleId="RTFNum51">
    <w:name w:val="RTF_Num 5 1"/>
    <w:rPr>
      <w:rFonts w:ascii="StarSymbol" w:eastAsia="StarSymbol" w:hAnsi="StarSymbol" w:cs="StarSymbol"/>
      <w:sz w:val="18"/>
      <w:szCs w:val="18"/>
    </w:rPr>
  </w:style>
  <w:style w:type="character" w:customStyle="1" w:styleId="RTFNum52">
    <w:name w:val="RTF_Num 5 2"/>
    <w:rPr>
      <w:rFonts w:ascii="StarSymbol" w:eastAsia="StarSymbol" w:hAnsi="StarSymbol" w:cs="StarSymbol"/>
      <w:sz w:val="18"/>
      <w:szCs w:val="18"/>
    </w:rPr>
  </w:style>
  <w:style w:type="character" w:customStyle="1" w:styleId="RTFNum53">
    <w:name w:val="RTF_Num 5 3"/>
    <w:rPr>
      <w:rFonts w:ascii="StarSymbol" w:eastAsia="StarSymbol" w:hAnsi="StarSymbol" w:cs="StarSymbol"/>
      <w:sz w:val="18"/>
      <w:szCs w:val="18"/>
    </w:rPr>
  </w:style>
  <w:style w:type="character" w:customStyle="1" w:styleId="RTFNum54">
    <w:name w:val="RTF_Num 5 4"/>
    <w:rPr>
      <w:rFonts w:ascii="StarSymbol" w:eastAsia="StarSymbol" w:hAnsi="StarSymbol" w:cs="StarSymbol"/>
      <w:sz w:val="18"/>
      <w:szCs w:val="18"/>
    </w:rPr>
  </w:style>
  <w:style w:type="character" w:customStyle="1" w:styleId="RTFNum55">
    <w:name w:val="RTF_Num 5 5"/>
    <w:rPr>
      <w:rFonts w:ascii="StarSymbol" w:eastAsia="StarSymbol" w:hAnsi="StarSymbol" w:cs="StarSymbol"/>
      <w:sz w:val="18"/>
      <w:szCs w:val="18"/>
    </w:rPr>
  </w:style>
  <w:style w:type="character" w:customStyle="1" w:styleId="RTFNum56">
    <w:name w:val="RTF_Num 5 6"/>
    <w:rPr>
      <w:rFonts w:ascii="StarSymbol" w:eastAsia="StarSymbol" w:hAnsi="StarSymbol" w:cs="StarSymbol"/>
      <w:sz w:val="18"/>
      <w:szCs w:val="18"/>
    </w:rPr>
  </w:style>
  <w:style w:type="character" w:customStyle="1" w:styleId="RTFNum57">
    <w:name w:val="RTF_Num 5 7"/>
    <w:rPr>
      <w:rFonts w:ascii="StarSymbol" w:eastAsia="StarSymbol" w:hAnsi="StarSymbol" w:cs="StarSymbol"/>
      <w:sz w:val="18"/>
      <w:szCs w:val="18"/>
    </w:rPr>
  </w:style>
  <w:style w:type="character" w:customStyle="1" w:styleId="RTFNum58">
    <w:name w:val="RTF_Num 5 8"/>
    <w:rPr>
      <w:rFonts w:ascii="StarSymbol" w:eastAsia="StarSymbol" w:hAnsi="StarSymbol" w:cs="StarSymbol"/>
      <w:sz w:val="18"/>
      <w:szCs w:val="18"/>
    </w:rPr>
  </w:style>
  <w:style w:type="character" w:customStyle="1" w:styleId="RTFNum59">
    <w:name w:val="RTF_Num 5 9"/>
    <w:rPr>
      <w:rFonts w:ascii="StarSymbol" w:eastAsia="StarSymbol" w:hAnsi="StarSymbol" w:cs="StarSymbol"/>
      <w:sz w:val="18"/>
      <w:szCs w:val="18"/>
    </w:rPr>
  </w:style>
  <w:style w:type="character" w:customStyle="1" w:styleId="RTFNum510">
    <w:name w:val="RTF_Num 5 10"/>
    <w:rPr>
      <w:rFonts w:ascii="StarSymbol" w:eastAsia="StarSymbol" w:hAnsi="StarSymbol" w:cs="StarSymbol"/>
      <w:sz w:val="18"/>
      <w:szCs w:val="18"/>
    </w:rPr>
  </w:style>
  <w:style w:type="character" w:customStyle="1" w:styleId="RTFNum61">
    <w:name w:val="RTF_Num 6 1"/>
    <w:rPr>
      <w:rFonts w:ascii="StarSymbol" w:eastAsia="StarSymbol" w:hAnsi="StarSymbol" w:cs="StarSymbol"/>
      <w:sz w:val="18"/>
      <w:szCs w:val="18"/>
    </w:rPr>
  </w:style>
  <w:style w:type="character" w:customStyle="1" w:styleId="RTFNum62">
    <w:name w:val="RTF_Num 6 2"/>
    <w:rPr>
      <w:rFonts w:ascii="StarSymbol" w:eastAsia="StarSymbol" w:hAnsi="StarSymbol" w:cs="StarSymbol"/>
      <w:sz w:val="18"/>
      <w:szCs w:val="18"/>
    </w:rPr>
  </w:style>
  <w:style w:type="character" w:customStyle="1" w:styleId="RTFNum63">
    <w:name w:val="RTF_Num 6 3"/>
    <w:rPr>
      <w:rFonts w:ascii="StarSymbol" w:eastAsia="StarSymbol" w:hAnsi="StarSymbol" w:cs="StarSymbol"/>
      <w:sz w:val="18"/>
      <w:szCs w:val="18"/>
    </w:rPr>
  </w:style>
  <w:style w:type="character" w:customStyle="1" w:styleId="RTFNum64">
    <w:name w:val="RTF_Num 6 4"/>
    <w:rPr>
      <w:rFonts w:ascii="StarSymbol" w:eastAsia="StarSymbol" w:hAnsi="StarSymbol" w:cs="StarSymbol"/>
      <w:sz w:val="18"/>
      <w:szCs w:val="18"/>
    </w:rPr>
  </w:style>
  <w:style w:type="character" w:customStyle="1" w:styleId="RTFNum65">
    <w:name w:val="RTF_Num 6 5"/>
    <w:rPr>
      <w:rFonts w:ascii="StarSymbol" w:eastAsia="StarSymbol" w:hAnsi="StarSymbol" w:cs="StarSymbol"/>
      <w:sz w:val="18"/>
      <w:szCs w:val="18"/>
    </w:rPr>
  </w:style>
  <w:style w:type="character" w:customStyle="1" w:styleId="RTFNum66">
    <w:name w:val="RTF_Num 6 6"/>
    <w:rPr>
      <w:rFonts w:ascii="StarSymbol" w:eastAsia="StarSymbol" w:hAnsi="StarSymbol" w:cs="StarSymbol"/>
      <w:sz w:val="18"/>
      <w:szCs w:val="18"/>
    </w:rPr>
  </w:style>
  <w:style w:type="character" w:customStyle="1" w:styleId="RTFNum67">
    <w:name w:val="RTF_Num 6 7"/>
    <w:rPr>
      <w:rFonts w:ascii="StarSymbol" w:eastAsia="StarSymbol" w:hAnsi="StarSymbol" w:cs="StarSymbol"/>
      <w:sz w:val="18"/>
      <w:szCs w:val="18"/>
    </w:rPr>
  </w:style>
  <w:style w:type="character" w:customStyle="1" w:styleId="RTFNum68">
    <w:name w:val="RTF_Num 6 8"/>
    <w:rPr>
      <w:rFonts w:ascii="StarSymbol" w:eastAsia="StarSymbol" w:hAnsi="StarSymbol" w:cs="StarSymbol"/>
      <w:sz w:val="18"/>
      <w:szCs w:val="18"/>
    </w:rPr>
  </w:style>
  <w:style w:type="character" w:customStyle="1" w:styleId="RTFNum69">
    <w:name w:val="RTF_Num 6 9"/>
    <w:rPr>
      <w:rFonts w:ascii="StarSymbol" w:eastAsia="StarSymbol" w:hAnsi="StarSymbol" w:cs="StarSymbol"/>
      <w:sz w:val="18"/>
      <w:szCs w:val="18"/>
    </w:rPr>
  </w:style>
  <w:style w:type="character" w:customStyle="1" w:styleId="RTFNum610">
    <w:name w:val="RTF_Num 6 10"/>
    <w:rPr>
      <w:rFonts w:ascii="StarSymbol" w:eastAsia="StarSymbol" w:hAnsi="StarSymbol" w:cs="StarSymbol"/>
      <w:sz w:val="18"/>
      <w:szCs w:val="18"/>
    </w:rPr>
  </w:style>
  <w:style w:type="character" w:customStyle="1" w:styleId="RTFNum71">
    <w:name w:val="RTF_Num 7 1"/>
    <w:rPr>
      <w:rFonts w:ascii="StarSymbol" w:eastAsia="StarSymbol" w:hAnsi="StarSymbol" w:cs="StarSymbol"/>
      <w:sz w:val="18"/>
      <w:szCs w:val="18"/>
    </w:rPr>
  </w:style>
  <w:style w:type="character" w:customStyle="1" w:styleId="RTFNum72">
    <w:name w:val="RTF_Num 7 2"/>
    <w:rPr>
      <w:rFonts w:ascii="StarSymbol" w:eastAsia="StarSymbol" w:hAnsi="StarSymbol" w:cs="StarSymbol"/>
      <w:sz w:val="18"/>
      <w:szCs w:val="18"/>
    </w:rPr>
  </w:style>
  <w:style w:type="character" w:customStyle="1" w:styleId="RTFNum73">
    <w:name w:val="RTF_Num 7 3"/>
    <w:rPr>
      <w:rFonts w:ascii="StarSymbol" w:eastAsia="StarSymbol" w:hAnsi="StarSymbol" w:cs="StarSymbol"/>
      <w:sz w:val="18"/>
      <w:szCs w:val="18"/>
    </w:rPr>
  </w:style>
  <w:style w:type="character" w:customStyle="1" w:styleId="RTFNum74">
    <w:name w:val="RTF_Num 7 4"/>
    <w:rPr>
      <w:rFonts w:ascii="StarSymbol" w:eastAsia="StarSymbol" w:hAnsi="StarSymbol" w:cs="StarSymbol"/>
      <w:sz w:val="18"/>
      <w:szCs w:val="18"/>
    </w:rPr>
  </w:style>
  <w:style w:type="character" w:customStyle="1" w:styleId="RTFNum75">
    <w:name w:val="RTF_Num 7 5"/>
    <w:rPr>
      <w:rFonts w:ascii="StarSymbol" w:eastAsia="StarSymbol" w:hAnsi="StarSymbol" w:cs="StarSymbol"/>
      <w:sz w:val="18"/>
      <w:szCs w:val="18"/>
    </w:rPr>
  </w:style>
  <w:style w:type="character" w:customStyle="1" w:styleId="RTFNum76">
    <w:name w:val="RTF_Num 7 6"/>
    <w:rPr>
      <w:rFonts w:ascii="StarSymbol" w:eastAsia="StarSymbol" w:hAnsi="StarSymbol" w:cs="StarSymbol"/>
      <w:sz w:val="18"/>
      <w:szCs w:val="18"/>
    </w:rPr>
  </w:style>
  <w:style w:type="character" w:customStyle="1" w:styleId="RTFNum77">
    <w:name w:val="RTF_Num 7 7"/>
    <w:rPr>
      <w:rFonts w:ascii="StarSymbol" w:eastAsia="StarSymbol" w:hAnsi="StarSymbol" w:cs="StarSymbol"/>
      <w:sz w:val="18"/>
      <w:szCs w:val="18"/>
    </w:rPr>
  </w:style>
  <w:style w:type="character" w:customStyle="1" w:styleId="RTFNum78">
    <w:name w:val="RTF_Num 7 8"/>
    <w:rPr>
      <w:rFonts w:ascii="StarSymbol" w:eastAsia="StarSymbol" w:hAnsi="StarSymbol" w:cs="StarSymbol"/>
      <w:sz w:val="18"/>
      <w:szCs w:val="18"/>
    </w:rPr>
  </w:style>
  <w:style w:type="character" w:customStyle="1" w:styleId="RTFNum79">
    <w:name w:val="RTF_Num 7 9"/>
    <w:rPr>
      <w:rFonts w:ascii="StarSymbol" w:eastAsia="StarSymbol" w:hAnsi="StarSymbol" w:cs="StarSymbol"/>
      <w:sz w:val="18"/>
      <w:szCs w:val="18"/>
    </w:rPr>
  </w:style>
  <w:style w:type="character" w:customStyle="1" w:styleId="RTFNum710">
    <w:name w:val="RTF_Num 7 10"/>
    <w:rPr>
      <w:rFonts w:ascii="StarSymbol" w:eastAsia="StarSymbol" w:hAnsi="StarSymbol" w:cs="StarSymbol"/>
      <w:sz w:val="18"/>
      <w:szCs w:val="18"/>
    </w:rPr>
  </w:style>
  <w:style w:type="character" w:customStyle="1" w:styleId="RTFNum81">
    <w:name w:val="RTF_Num 8 1"/>
    <w:rPr>
      <w:rFonts w:ascii="StarSymbol" w:eastAsia="StarSymbol" w:hAnsi="StarSymbol" w:cs="StarSymbol"/>
      <w:sz w:val="18"/>
      <w:szCs w:val="18"/>
    </w:rPr>
  </w:style>
  <w:style w:type="character" w:customStyle="1" w:styleId="RTFNum82">
    <w:name w:val="RTF_Num 8 2"/>
    <w:rPr>
      <w:rFonts w:ascii="StarSymbol" w:eastAsia="StarSymbol" w:hAnsi="StarSymbol" w:cs="StarSymbol"/>
      <w:sz w:val="18"/>
      <w:szCs w:val="18"/>
    </w:rPr>
  </w:style>
  <w:style w:type="character" w:customStyle="1" w:styleId="RTFNum83">
    <w:name w:val="RTF_Num 8 3"/>
    <w:rPr>
      <w:rFonts w:ascii="StarSymbol" w:eastAsia="StarSymbol" w:hAnsi="StarSymbol" w:cs="StarSymbol"/>
      <w:sz w:val="18"/>
      <w:szCs w:val="18"/>
    </w:rPr>
  </w:style>
  <w:style w:type="character" w:customStyle="1" w:styleId="RTFNum84">
    <w:name w:val="RTF_Num 8 4"/>
    <w:rPr>
      <w:rFonts w:ascii="StarSymbol" w:eastAsia="StarSymbol" w:hAnsi="StarSymbol" w:cs="StarSymbol"/>
      <w:sz w:val="18"/>
      <w:szCs w:val="18"/>
    </w:rPr>
  </w:style>
  <w:style w:type="character" w:customStyle="1" w:styleId="RTFNum85">
    <w:name w:val="RTF_Num 8 5"/>
    <w:rPr>
      <w:rFonts w:ascii="StarSymbol" w:eastAsia="StarSymbol" w:hAnsi="StarSymbol" w:cs="StarSymbol"/>
      <w:sz w:val="18"/>
      <w:szCs w:val="18"/>
    </w:rPr>
  </w:style>
  <w:style w:type="character" w:customStyle="1" w:styleId="RTFNum86">
    <w:name w:val="RTF_Num 8 6"/>
    <w:rPr>
      <w:rFonts w:ascii="StarSymbol" w:eastAsia="StarSymbol" w:hAnsi="StarSymbol" w:cs="StarSymbol"/>
      <w:sz w:val="18"/>
      <w:szCs w:val="18"/>
    </w:rPr>
  </w:style>
  <w:style w:type="character" w:customStyle="1" w:styleId="RTFNum87">
    <w:name w:val="RTF_Num 8 7"/>
    <w:rPr>
      <w:rFonts w:ascii="StarSymbol" w:eastAsia="StarSymbol" w:hAnsi="StarSymbol" w:cs="StarSymbol"/>
      <w:sz w:val="18"/>
      <w:szCs w:val="18"/>
    </w:rPr>
  </w:style>
  <w:style w:type="character" w:customStyle="1" w:styleId="RTFNum88">
    <w:name w:val="RTF_Num 8 8"/>
    <w:rPr>
      <w:rFonts w:ascii="StarSymbol" w:eastAsia="StarSymbol" w:hAnsi="StarSymbol" w:cs="StarSymbol"/>
      <w:sz w:val="18"/>
      <w:szCs w:val="18"/>
    </w:rPr>
  </w:style>
  <w:style w:type="character" w:customStyle="1" w:styleId="RTFNum89">
    <w:name w:val="RTF_Num 8 9"/>
    <w:rPr>
      <w:rFonts w:ascii="StarSymbol" w:eastAsia="StarSymbol" w:hAnsi="StarSymbol" w:cs="StarSymbol"/>
      <w:sz w:val="18"/>
      <w:szCs w:val="18"/>
    </w:rPr>
  </w:style>
  <w:style w:type="character" w:customStyle="1" w:styleId="RTFNum810">
    <w:name w:val="RTF_Num 8 10"/>
    <w:rPr>
      <w:rFonts w:ascii="StarSymbol" w:eastAsia="StarSymbol" w:hAnsi="StarSymbol" w:cs="StarSymbol"/>
      <w:sz w:val="18"/>
      <w:szCs w:val="18"/>
    </w:rPr>
  </w:style>
  <w:style w:type="character" w:customStyle="1" w:styleId="RTFNum91">
    <w:name w:val="RTF_Num 9 1"/>
    <w:rPr>
      <w:rFonts w:ascii="StarSymbol" w:eastAsia="StarSymbol" w:hAnsi="StarSymbol" w:cs="StarSymbol"/>
      <w:sz w:val="18"/>
      <w:szCs w:val="18"/>
    </w:rPr>
  </w:style>
  <w:style w:type="character" w:customStyle="1" w:styleId="RTFNum92">
    <w:name w:val="RTF_Num 9 2"/>
    <w:rPr>
      <w:rFonts w:ascii="StarSymbol" w:eastAsia="StarSymbol" w:hAnsi="StarSymbol" w:cs="StarSymbol"/>
      <w:sz w:val="18"/>
      <w:szCs w:val="18"/>
    </w:rPr>
  </w:style>
  <w:style w:type="character" w:customStyle="1" w:styleId="RTFNum93">
    <w:name w:val="RTF_Num 9 3"/>
    <w:rPr>
      <w:rFonts w:ascii="StarSymbol" w:eastAsia="StarSymbol" w:hAnsi="StarSymbol" w:cs="StarSymbol"/>
      <w:sz w:val="18"/>
      <w:szCs w:val="18"/>
    </w:rPr>
  </w:style>
  <w:style w:type="character" w:customStyle="1" w:styleId="RTFNum94">
    <w:name w:val="RTF_Num 9 4"/>
    <w:rPr>
      <w:rFonts w:ascii="StarSymbol" w:eastAsia="StarSymbol" w:hAnsi="StarSymbol" w:cs="StarSymbol"/>
      <w:sz w:val="18"/>
      <w:szCs w:val="18"/>
    </w:rPr>
  </w:style>
  <w:style w:type="character" w:customStyle="1" w:styleId="RTFNum95">
    <w:name w:val="RTF_Num 9 5"/>
    <w:rPr>
      <w:rFonts w:ascii="StarSymbol" w:eastAsia="StarSymbol" w:hAnsi="StarSymbol" w:cs="StarSymbol"/>
      <w:sz w:val="18"/>
      <w:szCs w:val="18"/>
    </w:rPr>
  </w:style>
  <w:style w:type="character" w:customStyle="1" w:styleId="RTFNum96">
    <w:name w:val="RTF_Num 9 6"/>
    <w:rPr>
      <w:rFonts w:ascii="StarSymbol" w:eastAsia="StarSymbol" w:hAnsi="StarSymbol" w:cs="StarSymbol"/>
      <w:sz w:val="18"/>
      <w:szCs w:val="18"/>
    </w:rPr>
  </w:style>
  <w:style w:type="character" w:customStyle="1" w:styleId="RTFNum97">
    <w:name w:val="RTF_Num 9 7"/>
    <w:rPr>
      <w:rFonts w:ascii="StarSymbol" w:eastAsia="StarSymbol" w:hAnsi="StarSymbol" w:cs="StarSymbol"/>
      <w:sz w:val="18"/>
      <w:szCs w:val="18"/>
    </w:rPr>
  </w:style>
  <w:style w:type="character" w:customStyle="1" w:styleId="RTFNum98">
    <w:name w:val="RTF_Num 9 8"/>
    <w:rPr>
      <w:rFonts w:ascii="StarSymbol" w:eastAsia="StarSymbol" w:hAnsi="StarSymbol" w:cs="StarSymbol"/>
      <w:sz w:val="18"/>
      <w:szCs w:val="18"/>
    </w:rPr>
  </w:style>
  <w:style w:type="character" w:customStyle="1" w:styleId="RTFNum99">
    <w:name w:val="RTF_Num 9 9"/>
    <w:rPr>
      <w:rFonts w:ascii="StarSymbol" w:eastAsia="StarSymbol" w:hAnsi="StarSymbol" w:cs="StarSymbol"/>
      <w:sz w:val="18"/>
      <w:szCs w:val="18"/>
    </w:rPr>
  </w:style>
  <w:style w:type="character" w:customStyle="1" w:styleId="RTFNum910">
    <w:name w:val="RTF_Num 9 10"/>
    <w:rPr>
      <w:rFonts w:ascii="StarSymbol" w:eastAsia="StarSymbol" w:hAnsi="StarSymbol" w:cs="StarSymbol"/>
      <w:sz w:val="18"/>
      <w:szCs w:val="18"/>
    </w:rPr>
  </w:style>
  <w:style w:type="character" w:customStyle="1" w:styleId="RTFNum101">
    <w:name w:val="RTF_Num 10 1"/>
    <w:rPr>
      <w:rFonts w:ascii="StarSymbol" w:eastAsia="StarSymbol" w:hAnsi="StarSymbol" w:cs="StarSymbol"/>
      <w:sz w:val="18"/>
      <w:szCs w:val="18"/>
    </w:rPr>
  </w:style>
  <w:style w:type="character" w:customStyle="1" w:styleId="RTFNum102">
    <w:name w:val="RTF_Num 10 2"/>
    <w:rPr>
      <w:rFonts w:ascii="StarSymbol" w:eastAsia="StarSymbol" w:hAnsi="StarSymbol" w:cs="StarSymbol"/>
      <w:sz w:val="18"/>
      <w:szCs w:val="18"/>
    </w:rPr>
  </w:style>
  <w:style w:type="character" w:customStyle="1" w:styleId="RTFNum103">
    <w:name w:val="RTF_Num 10 3"/>
    <w:rPr>
      <w:rFonts w:ascii="StarSymbol" w:eastAsia="StarSymbol" w:hAnsi="StarSymbol" w:cs="StarSymbol"/>
      <w:sz w:val="18"/>
      <w:szCs w:val="18"/>
    </w:rPr>
  </w:style>
  <w:style w:type="character" w:customStyle="1" w:styleId="RTFNum104">
    <w:name w:val="RTF_Num 10 4"/>
    <w:rPr>
      <w:rFonts w:ascii="StarSymbol" w:eastAsia="StarSymbol" w:hAnsi="StarSymbol" w:cs="StarSymbol"/>
      <w:sz w:val="18"/>
      <w:szCs w:val="18"/>
    </w:rPr>
  </w:style>
  <w:style w:type="character" w:customStyle="1" w:styleId="RTFNum105">
    <w:name w:val="RTF_Num 10 5"/>
    <w:rPr>
      <w:rFonts w:ascii="StarSymbol" w:eastAsia="StarSymbol" w:hAnsi="StarSymbol" w:cs="StarSymbol"/>
      <w:sz w:val="18"/>
      <w:szCs w:val="18"/>
    </w:rPr>
  </w:style>
  <w:style w:type="character" w:customStyle="1" w:styleId="RTFNum106">
    <w:name w:val="RTF_Num 10 6"/>
    <w:rPr>
      <w:rFonts w:ascii="StarSymbol" w:eastAsia="StarSymbol" w:hAnsi="StarSymbol" w:cs="StarSymbol"/>
      <w:sz w:val="18"/>
      <w:szCs w:val="18"/>
    </w:rPr>
  </w:style>
  <w:style w:type="character" w:customStyle="1" w:styleId="RTFNum107">
    <w:name w:val="RTF_Num 10 7"/>
    <w:rPr>
      <w:rFonts w:ascii="StarSymbol" w:eastAsia="StarSymbol" w:hAnsi="StarSymbol" w:cs="StarSymbol"/>
      <w:sz w:val="18"/>
      <w:szCs w:val="18"/>
    </w:rPr>
  </w:style>
  <w:style w:type="character" w:customStyle="1" w:styleId="RTFNum108">
    <w:name w:val="RTF_Num 10 8"/>
    <w:rPr>
      <w:rFonts w:ascii="StarSymbol" w:eastAsia="StarSymbol" w:hAnsi="StarSymbol" w:cs="StarSymbol"/>
      <w:sz w:val="18"/>
      <w:szCs w:val="18"/>
    </w:rPr>
  </w:style>
  <w:style w:type="character" w:customStyle="1" w:styleId="RTFNum109">
    <w:name w:val="RTF_Num 10 9"/>
    <w:rPr>
      <w:rFonts w:ascii="StarSymbol" w:eastAsia="StarSymbol" w:hAnsi="StarSymbol" w:cs="StarSymbol"/>
      <w:sz w:val="18"/>
      <w:szCs w:val="18"/>
    </w:rPr>
  </w:style>
  <w:style w:type="character" w:customStyle="1" w:styleId="RTFNum1010">
    <w:name w:val="RTF_Num 10 10"/>
    <w:rPr>
      <w:rFonts w:ascii="StarSymbol" w:eastAsia="StarSymbol" w:hAnsi="StarSymbol" w:cs="StarSymbol"/>
      <w:sz w:val="18"/>
      <w:szCs w:val="18"/>
    </w:rPr>
  </w:style>
  <w:style w:type="character" w:customStyle="1" w:styleId="RTFNum111">
    <w:name w:val="RTF_Num 11 1"/>
    <w:rPr>
      <w:rFonts w:ascii="StarSymbol" w:eastAsia="StarSymbol" w:hAnsi="StarSymbol" w:cs="StarSymbol"/>
      <w:sz w:val="18"/>
      <w:szCs w:val="18"/>
    </w:rPr>
  </w:style>
  <w:style w:type="character" w:customStyle="1" w:styleId="RTFNum112">
    <w:name w:val="RTF_Num 11 2"/>
    <w:rPr>
      <w:rFonts w:ascii="StarSymbol" w:eastAsia="StarSymbol" w:hAnsi="StarSymbol" w:cs="StarSymbol"/>
      <w:sz w:val="18"/>
      <w:szCs w:val="18"/>
    </w:rPr>
  </w:style>
  <w:style w:type="character" w:customStyle="1" w:styleId="RTFNum113">
    <w:name w:val="RTF_Num 11 3"/>
    <w:rPr>
      <w:rFonts w:ascii="StarSymbol" w:eastAsia="StarSymbol" w:hAnsi="StarSymbol" w:cs="StarSymbol"/>
      <w:sz w:val="18"/>
      <w:szCs w:val="18"/>
    </w:rPr>
  </w:style>
  <w:style w:type="character" w:customStyle="1" w:styleId="RTFNum114">
    <w:name w:val="RTF_Num 11 4"/>
    <w:rPr>
      <w:rFonts w:ascii="StarSymbol" w:eastAsia="StarSymbol" w:hAnsi="StarSymbol" w:cs="StarSymbol"/>
      <w:sz w:val="18"/>
      <w:szCs w:val="18"/>
    </w:rPr>
  </w:style>
  <w:style w:type="character" w:customStyle="1" w:styleId="RTFNum115">
    <w:name w:val="RTF_Num 11 5"/>
    <w:rPr>
      <w:rFonts w:ascii="StarSymbol" w:eastAsia="StarSymbol" w:hAnsi="StarSymbol" w:cs="StarSymbol"/>
      <w:sz w:val="18"/>
      <w:szCs w:val="18"/>
    </w:rPr>
  </w:style>
  <w:style w:type="character" w:customStyle="1" w:styleId="RTFNum116">
    <w:name w:val="RTF_Num 11 6"/>
    <w:rPr>
      <w:rFonts w:ascii="StarSymbol" w:eastAsia="StarSymbol" w:hAnsi="StarSymbol" w:cs="StarSymbol"/>
      <w:sz w:val="18"/>
      <w:szCs w:val="18"/>
    </w:rPr>
  </w:style>
  <w:style w:type="character" w:customStyle="1" w:styleId="RTFNum117">
    <w:name w:val="RTF_Num 11 7"/>
    <w:rPr>
      <w:rFonts w:ascii="StarSymbol" w:eastAsia="StarSymbol" w:hAnsi="StarSymbol" w:cs="StarSymbol"/>
      <w:sz w:val="18"/>
      <w:szCs w:val="18"/>
    </w:rPr>
  </w:style>
  <w:style w:type="character" w:customStyle="1" w:styleId="RTFNum118">
    <w:name w:val="RTF_Num 11 8"/>
    <w:rPr>
      <w:rFonts w:ascii="StarSymbol" w:eastAsia="StarSymbol" w:hAnsi="StarSymbol" w:cs="StarSymbol"/>
      <w:sz w:val="18"/>
      <w:szCs w:val="18"/>
    </w:rPr>
  </w:style>
  <w:style w:type="character" w:customStyle="1" w:styleId="RTFNum119">
    <w:name w:val="RTF_Num 11 9"/>
    <w:rPr>
      <w:rFonts w:ascii="StarSymbol" w:eastAsia="StarSymbol" w:hAnsi="StarSymbol" w:cs="StarSymbol"/>
      <w:sz w:val="18"/>
      <w:szCs w:val="18"/>
    </w:rPr>
  </w:style>
  <w:style w:type="character" w:customStyle="1" w:styleId="RTFNum1110">
    <w:name w:val="RTF_Num 11 10"/>
    <w:rPr>
      <w:rFonts w:ascii="StarSymbol" w:eastAsia="StarSymbol" w:hAnsi="StarSymbol" w:cs="StarSymbol"/>
      <w:sz w:val="18"/>
      <w:szCs w:val="18"/>
    </w:rPr>
  </w:style>
  <w:style w:type="character" w:customStyle="1" w:styleId="RTFNum121">
    <w:name w:val="RTF_Num 12 1"/>
    <w:rPr>
      <w:rFonts w:ascii="StarSymbol" w:eastAsia="StarSymbol" w:hAnsi="StarSymbol" w:cs="StarSymbol"/>
      <w:sz w:val="18"/>
      <w:szCs w:val="18"/>
    </w:rPr>
  </w:style>
  <w:style w:type="character" w:customStyle="1" w:styleId="RTFNum122">
    <w:name w:val="RTF_Num 12 2"/>
    <w:rPr>
      <w:rFonts w:ascii="StarSymbol" w:eastAsia="StarSymbol" w:hAnsi="StarSymbol" w:cs="StarSymbol"/>
      <w:sz w:val="18"/>
      <w:szCs w:val="18"/>
    </w:rPr>
  </w:style>
  <w:style w:type="character" w:customStyle="1" w:styleId="RTFNum123">
    <w:name w:val="RTF_Num 12 3"/>
    <w:rPr>
      <w:rFonts w:ascii="StarSymbol" w:eastAsia="StarSymbol" w:hAnsi="StarSymbol" w:cs="StarSymbol"/>
      <w:sz w:val="18"/>
      <w:szCs w:val="18"/>
    </w:rPr>
  </w:style>
  <w:style w:type="character" w:customStyle="1" w:styleId="RTFNum124">
    <w:name w:val="RTF_Num 12 4"/>
    <w:rPr>
      <w:rFonts w:ascii="StarSymbol" w:eastAsia="StarSymbol" w:hAnsi="StarSymbol" w:cs="StarSymbol"/>
      <w:sz w:val="18"/>
      <w:szCs w:val="18"/>
    </w:rPr>
  </w:style>
  <w:style w:type="character" w:customStyle="1" w:styleId="RTFNum125">
    <w:name w:val="RTF_Num 12 5"/>
    <w:rPr>
      <w:rFonts w:ascii="StarSymbol" w:eastAsia="StarSymbol" w:hAnsi="StarSymbol" w:cs="StarSymbol"/>
      <w:sz w:val="18"/>
      <w:szCs w:val="18"/>
    </w:rPr>
  </w:style>
  <w:style w:type="character" w:customStyle="1" w:styleId="RTFNum126">
    <w:name w:val="RTF_Num 12 6"/>
    <w:rPr>
      <w:rFonts w:ascii="StarSymbol" w:eastAsia="StarSymbol" w:hAnsi="StarSymbol" w:cs="StarSymbol"/>
      <w:sz w:val="18"/>
      <w:szCs w:val="18"/>
    </w:rPr>
  </w:style>
  <w:style w:type="character" w:customStyle="1" w:styleId="RTFNum127">
    <w:name w:val="RTF_Num 12 7"/>
    <w:rPr>
      <w:rFonts w:ascii="StarSymbol" w:eastAsia="StarSymbol" w:hAnsi="StarSymbol" w:cs="StarSymbol"/>
      <w:sz w:val="18"/>
      <w:szCs w:val="18"/>
    </w:rPr>
  </w:style>
  <w:style w:type="character" w:customStyle="1" w:styleId="RTFNum128">
    <w:name w:val="RTF_Num 12 8"/>
    <w:rPr>
      <w:rFonts w:ascii="StarSymbol" w:eastAsia="StarSymbol" w:hAnsi="StarSymbol" w:cs="StarSymbol"/>
      <w:sz w:val="18"/>
      <w:szCs w:val="18"/>
    </w:rPr>
  </w:style>
  <w:style w:type="character" w:customStyle="1" w:styleId="RTFNum129">
    <w:name w:val="RTF_Num 12 9"/>
    <w:rPr>
      <w:rFonts w:ascii="StarSymbol" w:eastAsia="StarSymbol" w:hAnsi="StarSymbol" w:cs="StarSymbol"/>
      <w:sz w:val="18"/>
      <w:szCs w:val="18"/>
    </w:rPr>
  </w:style>
  <w:style w:type="character" w:customStyle="1" w:styleId="RTFNum1210">
    <w:name w:val="RTF_Num 12 10"/>
    <w:rPr>
      <w:rFonts w:ascii="StarSymbol" w:eastAsia="StarSymbol" w:hAnsi="StarSymbol" w:cs="StarSymbol"/>
      <w:sz w:val="18"/>
      <w:szCs w:val="18"/>
    </w:rPr>
  </w:style>
  <w:style w:type="character" w:customStyle="1" w:styleId="RTFNum131">
    <w:name w:val="RTF_Num 13 1"/>
    <w:rPr>
      <w:rFonts w:ascii="StarSymbol" w:eastAsia="StarSymbol" w:hAnsi="StarSymbol" w:cs="StarSymbol"/>
      <w:sz w:val="18"/>
      <w:szCs w:val="18"/>
    </w:rPr>
  </w:style>
  <w:style w:type="character" w:customStyle="1" w:styleId="RTFNum132">
    <w:name w:val="RTF_Num 13 2"/>
    <w:rPr>
      <w:rFonts w:ascii="StarSymbol" w:eastAsia="StarSymbol" w:hAnsi="StarSymbol" w:cs="StarSymbol"/>
      <w:sz w:val="18"/>
      <w:szCs w:val="18"/>
    </w:rPr>
  </w:style>
  <w:style w:type="character" w:customStyle="1" w:styleId="RTFNum133">
    <w:name w:val="RTF_Num 13 3"/>
    <w:rPr>
      <w:rFonts w:ascii="StarSymbol" w:eastAsia="StarSymbol" w:hAnsi="StarSymbol" w:cs="StarSymbol"/>
      <w:sz w:val="18"/>
      <w:szCs w:val="18"/>
    </w:rPr>
  </w:style>
  <w:style w:type="character" w:customStyle="1" w:styleId="RTFNum134">
    <w:name w:val="RTF_Num 13 4"/>
    <w:rPr>
      <w:rFonts w:ascii="StarSymbol" w:eastAsia="StarSymbol" w:hAnsi="StarSymbol" w:cs="StarSymbol"/>
      <w:sz w:val="18"/>
      <w:szCs w:val="18"/>
    </w:rPr>
  </w:style>
  <w:style w:type="character" w:customStyle="1" w:styleId="RTFNum135">
    <w:name w:val="RTF_Num 13 5"/>
    <w:rPr>
      <w:rFonts w:ascii="StarSymbol" w:eastAsia="StarSymbol" w:hAnsi="StarSymbol" w:cs="StarSymbol"/>
      <w:sz w:val="18"/>
      <w:szCs w:val="18"/>
    </w:rPr>
  </w:style>
  <w:style w:type="character" w:customStyle="1" w:styleId="RTFNum136">
    <w:name w:val="RTF_Num 13 6"/>
    <w:rPr>
      <w:rFonts w:ascii="StarSymbol" w:eastAsia="StarSymbol" w:hAnsi="StarSymbol" w:cs="StarSymbol"/>
      <w:sz w:val="18"/>
      <w:szCs w:val="18"/>
    </w:rPr>
  </w:style>
  <w:style w:type="character" w:customStyle="1" w:styleId="RTFNum137">
    <w:name w:val="RTF_Num 13 7"/>
    <w:rPr>
      <w:rFonts w:ascii="StarSymbol" w:eastAsia="StarSymbol" w:hAnsi="StarSymbol" w:cs="StarSymbol"/>
      <w:sz w:val="18"/>
      <w:szCs w:val="18"/>
    </w:rPr>
  </w:style>
  <w:style w:type="character" w:customStyle="1" w:styleId="RTFNum138">
    <w:name w:val="RTF_Num 13 8"/>
    <w:rPr>
      <w:rFonts w:ascii="StarSymbol" w:eastAsia="StarSymbol" w:hAnsi="StarSymbol" w:cs="StarSymbol"/>
      <w:sz w:val="18"/>
      <w:szCs w:val="18"/>
    </w:rPr>
  </w:style>
  <w:style w:type="character" w:customStyle="1" w:styleId="RTFNum139">
    <w:name w:val="RTF_Num 13 9"/>
    <w:rPr>
      <w:rFonts w:ascii="StarSymbol" w:eastAsia="StarSymbol" w:hAnsi="StarSymbol" w:cs="StarSymbol"/>
      <w:sz w:val="18"/>
      <w:szCs w:val="18"/>
    </w:rPr>
  </w:style>
  <w:style w:type="character" w:customStyle="1" w:styleId="RTFNum1310">
    <w:name w:val="RTF_Num 13 10"/>
    <w:rPr>
      <w:rFonts w:ascii="StarSymbol" w:eastAsia="StarSymbol" w:hAnsi="StarSymbol" w:cs="StarSymbol"/>
      <w:sz w:val="18"/>
      <w:szCs w:val="18"/>
    </w:rPr>
  </w:style>
  <w:style w:type="character" w:customStyle="1" w:styleId="EndnoteSymbol">
    <w:name w:val="Endnote Symbol"/>
    <w:rPr>
      <w:rFonts w:ascii="Liberation Serif" w:eastAsia="DejaVu Sans" w:hAnsi="Liberation Serif" w:cs="Liberation Serif"/>
      <w:color w:val="auto"/>
      <w:sz w:val="24"/>
      <w:szCs w:val="24"/>
      <w:lang w:val="en-US"/>
    </w:rPr>
  </w:style>
  <w:style w:type="character" w:customStyle="1" w:styleId="FootnoteSymbol">
    <w:name w:val="Footnote Symbol"/>
    <w:rPr>
      <w:rFonts w:ascii="Liberation Serif" w:eastAsia="DejaVu Sans" w:hAnsi="Liberation Serif" w:cs="Liberation Serif"/>
      <w:color w:val="auto"/>
      <w:sz w:val="24"/>
      <w:szCs w:val="24"/>
      <w:lang w:val="en-US"/>
    </w:rPr>
  </w:style>
  <w:style w:type="character" w:customStyle="1" w:styleId="Internetlink">
    <w:name w:val="Internet link"/>
    <w:rPr>
      <w:rFonts w:ascii="Liberation Serif" w:eastAsia="DejaVu Sans" w:hAnsi="Liberation Serif" w:cs="Liberation Serif"/>
      <w:color w:val="000080"/>
      <w:sz w:val="24"/>
      <w:szCs w:val="24"/>
      <w:u w:val="single"/>
      <w:lang w:val="en-US"/>
    </w:rPr>
  </w:style>
  <w:style w:type="character" w:customStyle="1" w:styleId="BulletSymbols">
    <w:name w:val="Bullet Symbols"/>
    <w:rPr>
      <w:rFonts w:ascii="StarSymbol" w:eastAsia="StarSymbol" w:hAnsi="StarSymbol" w:cs="StarSymbol"/>
      <w:color w:val="auto"/>
      <w:sz w:val="18"/>
      <w:szCs w:val="18"/>
      <w:lang w:val="en-US"/>
    </w:rPr>
  </w:style>
  <w:style w:type="character" w:customStyle="1" w:styleId="NumberingSymbols">
    <w:name w:val="Numbering Symbols"/>
    <w:rPr>
      <w:rFonts w:ascii="Liberation Serif" w:eastAsia="DejaVu Sans" w:hAnsi="Liberation Serif" w:cs="Liberation Serif"/>
      <w:color w:val="auto"/>
      <w:sz w:val="24"/>
      <w:szCs w:val="24"/>
      <w:lang w:val="en-US"/>
    </w:rPr>
  </w:style>
  <w:style w:type="paragraph" w:customStyle="1" w:styleId="Heading">
    <w:name w:val="Heading"/>
    <w:basedOn w:val="a"/>
    <w:next w:val="a3"/>
    <w:pPr>
      <w:keepNext/>
      <w:spacing w:before="240" w:after="283"/>
    </w:pPr>
    <w:rPr>
      <w:rFonts w:ascii="Albany" w:eastAsia="HG Mincho Light J" w:hAnsi="Albany" w:cs="Albany"/>
      <w:sz w:val="28"/>
      <w:szCs w:val="28"/>
    </w:rPr>
  </w:style>
  <w:style w:type="paragraph" w:styleId="a3">
    <w:name w:val="Body Text"/>
    <w:basedOn w:val="a"/>
    <w:semiHidden/>
    <w:pPr>
      <w:spacing w:after="283"/>
    </w:pPr>
  </w:style>
  <w:style w:type="paragraph" w:styleId="a4">
    <w:name w:val="List"/>
    <w:basedOn w:val="a3"/>
    <w:semiHidden/>
  </w:style>
  <w:style w:type="paragraph" w:customStyle="1" w:styleId="1">
    <w:name w:val="Название объекта1"/>
    <w:basedOn w:val="a"/>
    <w:pPr>
      <w:suppressLineNumbers/>
      <w:spacing w:before="120" w:after="120"/>
    </w:pPr>
    <w:rPr>
      <w:rFonts w:cs="Nimbus Sans L"/>
      <w:i/>
      <w:iCs/>
      <w:sz w:val="24"/>
      <w:szCs w:val="24"/>
    </w:rPr>
  </w:style>
  <w:style w:type="paragraph" w:customStyle="1" w:styleId="Index">
    <w:name w:val="Index"/>
    <w:basedOn w:val="a"/>
  </w:style>
  <w:style w:type="paragraph" w:customStyle="1" w:styleId="HorizontalLine">
    <w:name w:val="Horizontal Line"/>
    <w:basedOn w:val="a"/>
    <w:next w:val="a3"/>
    <w:pPr>
      <w:pBdr>
        <w:bottom w:val="double" w:sz="1" w:space="0" w:color="808080"/>
      </w:pBdr>
      <w:spacing w:after="283"/>
    </w:pPr>
    <w:rPr>
      <w:sz w:val="12"/>
      <w:szCs w:val="12"/>
    </w:rPr>
  </w:style>
  <w:style w:type="paragraph" w:customStyle="1" w:styleId="210">
    <w:name w:val="Обратный адрес 21"/>
    <w:basedOn w:val="a"/>
    <w:rPr>
      <w:i/>
      <w:iCs/>
    </w:rPr>
  </w:style>
  <w:style w:type="paragraph" w:customStyle="1" w:styleId="TableContents">
    <w:name w:val="Table Contents"/>
    <w:basedOn w:val="a3"/>
  </w:style>
  <w:style w:type="paragraph" w:customStyle="1" w:styleId="10">
    <w:name w:val="Нижний колонтитул1"/>
    <w:basedOn w:val="a"/>
    <w:pPr>
      <w:tabs>
        <w:tab w:val="center" w:pos="4818"/>
        <w:tab w:val="right" w:pos="9637"/>
      </w:tabs>
    </w:pPr>
  </w:style>
  <w:style w:type="paragraph" w:customStyle="1" w:styleId="12">
    <w:name w:val="Верхний колонтитул1"/>
    <w:basedOn w:val="a"/>
    <w:pPr>
      <w:tabs>
        <w:tab w:val="center" w:pos="4818"/>
        <w:tab w:val="right" w:pos="9637"/>
      </w:tabs>
    </w:pPr>
  </w:style>
  <w:style w:type="paragraph" w:customStyle="1" w:styleId="11">
    <w:name w:val="Заголовок 11"/>
    <w:basedOn w:val="Heading"/>
    <w:next w:val="a3"/>
    <w:pPr>
      <w:numPr>
        <w:numId w:val="13"/>
      </w:numPr>
      <w:outlineLvl w:val="0"/>
    </w:pPr>
    <w:rPr>
      <w:rFonts w:ascii="Thorndale" w:hAnsi="Thorndale" w:cs="Thorndale"/>
      <w:b/>
      <w:bCs/>
      <w:sz w:val="48"/>
      <w:szCs w:val="48"/>
    </w:rPr>
  </w:style>
  <w:style w:type="paragraph" w:customStyle="1" w:styleId="2">
    <w:name w:val="Название объекта2"/>
    <w:basedOn w:val="a"/>
    <w:pPr>
      <w:spacing w:before="120" w:after="120"/>
    </w:pPr>
    <w:rPr>
      <w:i/>
      <w:iCs/>
      <w:sz w:val="24"/>
      <w:szCs w:val="24"/>
    </w:rPr>
  </w:style>
  <w:style w:type="paragraph" w:customStyle="1" w:styleId="21">
    <w:name w:val="Заголовок 21"/>
    <w:basedOn w:val="Heading"/>
    <w:next w:val="a3"/>
    <w:pPr>
      <w:numPr>
        <w:ilvl w:val="1"/>
        <w:numId w:val="13"/>
      </w:numPr>
      <w:outlineLvl w:val="1"/>
    </w:pPr>
    <w:rPr>
      <w:rFonts w:ascii="Liberation Serif" w:eastAsia="DejaVu Sans" w:hAnsi="Liberation Serif" w:cs="Liberation Serif"/>
      <w:b/>
      <w:bCs/>
      <w:sz w:val="36"/>
      <w:szCs w:val="36"/>
    </w:rPr>
  </w:style>
  <w:style w:type="paragraph" w:customStyle="1" w:styleId="31">
    <w:name w:val="Заголовок 31"/>
    <w:basedOn w:val="Heading"/>
    <w:next w:val="a3"/>
    <w:pPr>
      <w:numPr>
        <w:ilvl w:val="2"/>
        <w:numId w:val="13"/>
      </w:numPr>
      <w:outlineLvl w:val="2"/>
    </w:pPr>
    <w:rPr>
      <w:rFonts w:ascii="Liberation Serif" w:eastAsia="DejaVu Sans" w:hAnsi="Liberation Serif" w:cs="Liberation Serif"/>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1286</Words>
  <Characters>7334</Characters>
  <Application>Microsoft Office Word</Application>
  <DocSecurity>0</DocSecurity>
  <Lines>61</Lines>
  <Paragraphs>17</Paragraphs>
  <ScaleCrop>false</ScaleCrop>
  <Company/>
  <LinksUpToDate>false</LinksUpToDate>
  <CharactersWithSpaces>8603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admin</cp:lastModifiedBy>
  <cp:revision>2</cp:revision>
  <cp:lastPrinted>1899-12-31T21:00:00Z</cp:lastPrinted>
  <dcterms:created xsi:type="dcterms:W3CDTF">2014-05-11T17:16:00Z</dcterms:created>
  <dcterms:modified xsi:type="dcterms:W3CDTF">2014-05-11T17:16:00Z</dcterms:modified>
</cp:coreProperties>
</file>