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991" w:rsidRPr="00266B2B" w:rsidRDefault="007C5991" w:rsidP="000A3C14">
      <w:pPr>
        <w:pStyle w:val="af6"/>
        <w:jc w:val="center"/>
      </w:pPr>
    </w:p>
    <w:p w:rsidR="007C5991" w:rsidRPr="00266B2B" w:rsidRDefault="007C5991" w:rsidP="000A3C14">
      <w:pPr>
        <w:pStyle w:val="af6"/>
        <w:jc w:val="center"/>
      </w:pPr>
    </w:p>
    <w:p w:rsidR="007C5991" w:rsidRPr="00266B2B" w:rsidRDefault="007C5991" w:rsidP="000A3C14">
      <w:pPr>
        <w:pStyle w:val="af6"/>
        <w:jc w:val="center"/>
      </w:pPr>
    </w:p>
    <w:p w:rsidR="007C5991" w:rsidRPr="00266B2B" w:rsidRDefault="007C5991" w:rsidP="000A3C14">
      <w:pPr>
        <w:pStyle w:val="af6"/>
        <w:jc w:val="center"/>
      </w:pPr>
    </w:p>
    <w:p w:rsidR="000A3C14" w:rsidRPr="00266B2B" w:rsidRDefault="000A3C14" w:rsidP="000A3C14">
      <w:pPr>
        <w:pStyle w:val="af6"/>
        <w:jc w:val="center"/>
      </w:pPr>
    </w:p>
    <w:p w:rsidR="000A3C14" w:rsidRPr="00266B2B" w:rsidRDefault="000A3C14" w:rsidP="000A3C14">
      <w:pPr>
        <w:pStyle w:val="af6"/>
        <w:jc w:val="center"/>
      </w:pPr>
    </w:p>
    <w:p w:rsidR="000A3C14" w:rsidRPr="00266B2B" w:rsidRDefault="000A3C14" w:rsidP="000A3C14">
      <w:pPr>
        <w:pStyle w:val="af6"/>
        <w:jc w:val="center"/>
      </w:pPr>
    </w:p>
    <w:p w:rsidR="000A3C14" w:rsidRPr="00266B2B" w:rsidRDefault="000A3C14" w:rsidP="000A3C14">
      <w:pPr>
        <w:pStyle w:val="af6"/>
        <w:jc w:val="center"/>
      </w:pPr>
    </w:p>
    <w:p w:rsidR="000A3C14" w:rsidRPr="00266B2B" w:rsidRDefault="000A3C14" w:rsidP="000A3C14">
      <w:pPr>
        <w:pStyle w:val="af6"/>
        <w:jc w:val="center"/>
      </w:pPr>
    </w:p>
    <w:p w:rsidR="000A3C14" w:rsidRPr="00266B2B" w:rsidRDefault="000A3C14" w:rsidP="000A3C14">
      <w:pPr>
        <w:pStyle w:val="af6"/>
        <w:jc w:val="center"/>
      </w:pPr>
    </w:p>
    <w:p w:rsidR="007C5991" w:rsidRPr="00266B2B" w:rsidRDefault="007C5991" w:rsidP="000A3C14">
      <w:pPr>
        <w:pStyle w:val="af6"/>
        <w:jc w:val="center"/>
      </w:pPr>
    </w:p>
    <w:p w:rsidR="007C5991" w:rsidRPr="00266B2B" w:rsidRDefault="007C5991" w:rsidP="000A3C14">
      <w:pPr>
        <w:pStyle w:val="af6"/>
        <w:jc w:val="center"/>
      </w:pPr>
    </w:p>
    <w:p w:rsidR="000A3C14" w:rsidRPr="00266B2B" w:rsidRDefault="000A3C14" w:rsidP="000A3C14">
      <w:pPr>
        <w:pStyle w:val="af6"/>
        <w:jc w:val="center"/>
      </w:pPr>
      <w:r w:rsidRPr="00266B2B">
        <w:t>К</w:t>
      </w:r>
      <w:r w:rsidR="00C94641" w:rsidRPr="00266B2B">
        <w:t>онтрольная работа</w:t>
      </w:r>
    </w:p>
    <w:p w:rsidR="007C5991" w:rsidRPr="00266B2B" w:rsidRDefault="007C5991" w:rsidP="000A3C14">
      <w:pPr>
        <w:pStyle w:val="af6"/>
        <w:jc w:val="center"/>
      </w:pPr>
      <w:r w:rsidRPr="00266B2B">
        <w:t xml:space="preserve">по </w:t>
      </w:r>
      <w:r w:rsidR="009E250E" w:rsidRPr="00266B2B">
        <w:t>дисциплине «С</w:t>
      </w:r>
      <w:r w:rsidRPr="00266B2B">
        <w:t>трановедени</w:t>
      </w:r>
      <w:r w:rsidR="009E250E" w:rsidRPr="00266B2B">
        <w:t>е»</w:t>
      </w:r>
    </w:p>
    <w:p w:rsidR="000A3C14" w:rsidRPr="00266B2B" w:rsidRDefault="000A3C14" w:rsidP="000A3C14">
      <w:pPr>
        <w:pStyle w:val="af6"/>
        <w:jc w:val="center"/>
      </w:pPr>
      <w:r w:rsidRPr="00266B2B">
        <w:t>«</w:t>
      </w:r>
      <w:r w:rsidR="00017C05">
        <w:t xml:space="preserve">Характеристика </w:t>
      </w:r>
      <w:r w:rsidR="00017C05" w:rsidRPr="00266B2B">
        <w:t>Ирланди</w:t>
      </w:r>
      <w:r w:rsidR="00017C05">
        <w:t>и и</w:t>
      </w:r>
      <w:r w:rsidR="00017C05" w:rsidRPr="00266B2B">
        <w:t xml:space="preserve"> Инди</w:t>
      </w:r>
      <w:r w:rsidR="00017C05">
        <w:t>и</w:t>
      </w:r>
      <w:r w:rsidRPr="00266B2B">
        <w:t>»</w:t>
      </w:r>
    </w:p>
    <w:p w:rsidR="007C5991" w:rsidRPr="00266B2B" w:rsidRDefault="007C5991" w:rsidP="000A3C14">
      <w:pPr>
        <w:pStyle w:val="af6"/>
        <w:jc w:val="center"/>
      </w:pPr>
    </w:p>
    <w:p w:rsidR="007C5991" w:rsidRPr="00266B2B" w:rsidRDefault="000A3C14" w:rsidP="000A3C14">
      <w:pPr>
        <w:pStyle w:val="af6"/>
      </w:pPr>
      <w:r w:rsidRPr="00266B2B">
        <w:br w:type="page"/>
        <w:t>Содержание</w:t>
      </w:r>
    </w:p>
    <w:p w:rsidR="007C5991" w:rsidRPr="00266B2B" w:rsidRDefault="007C5991" w:rsidP="000A3C14">
      <w:pPr>
        <w:pStyle w:val="af6"/>
      </w:pPr>
    </w:p>
    <w:p w:rsidR="007C5991" w:rsidRPr="00266B2B" w:rsidRDefault="000A3C14" w:rsidP="000A3C14">
      <w:pPr>
        <w:pStyle w:val="af6"/>
        <w:ind w:firstLine="0"/>
        <w:jc w:val="left"/>
      </w:pPr>
      <w:r w:rsidRPr="00266B2B">
        <w:t>Введение</w:t>
      </w:r>
    </w:p>
    <w:p w:rsidR="007C5991" w:rsidRPr="00266B2B" w:rsidRDefault="000A3C14" w:rsidP="000A3C14">
      <w:pPr>
        <w:pStyle w:val="af6"/>
        <w:ind w:firstLine="0"/>
        <w:jc w:val="left"/>
      </w:pPr>
      <w:r w:rsidRPr="00266B2B">
        <w:t>Глава I. Индия</w:t>
      </w:r>
    </w:p>
    <w:p w:rsidR="007C5991" w:rsidRPr="00266B2B" w:rsidRDefault="007C5991" w:rsidP="000A3C14">
      <w:pPr>
        <w:pStyle w:val="af6"/>
        <w:ind w:firstLine="0"/>
        <w:jc w:val="left"/>
      </w:pPr>
      <w:r w:rsidRPr="00266B2B">
        <w:t>1.Общие сведения о стране</w:t>
      </w:r>
    </w:p>
    <w:p w:rsidR="007C5991" w:rsidRPr="00266B2B" w:rsidRDefault="007C5991" w:rsidP="000A3C14">
      <w:pPr>
        <w:pStyle w:val="af6"/>
        <w:ind w:firstLine="0"/>
        <w:jc w:val="left"/>
      </w:pPr>
      <w:r w:rsidRPr="00266B2B">
        <w:t>2.Географическое положение</w:t>
      </w:r>
    </w:p>
    <w:p w:rsidR="007C5991" w:rsidRPr="00266B2B" w:rsidRDefault="007C5991" w:rsidP="000A3C14">
      <w:pPr>
        <w:pStyle w:val="af6"/>
        <w:ind w:firstLine="0"/>
        <w:jc w:val="left"/>
      </w:pPr>
      <w:r w:rsidRPr="00266B2B">
        <w:t>3.Рельеф</w:t>
      </w:r>
    </w:p>
    <w:p w:rsidR="007C5991" w:rsidRPr="00266B2B" w:rsidRDefault="007C5991" w:rsidP="000A3C14">
      <w:pPr>
        <w:pStyle w:val="af6"/>
        <w:ind w:firstLine="0"/>
        <w:jc w:val="left"/>
      </w:pPr>
      <w:r w:rsidRPr="00266B2B">
        <w:t>4.Внутренние воды</w:t>
      </w:r>
    </w:p>
    <w:p w:rsidR="007C5991" w:rsidRPr="00266B2B" w:rsidRDefault="007C5991" w:rsidP="000A3C14">
      <w:pPr>
        <w:pStyle w:val="af6"/>
        <w:ind w:firstLine="0"/>
        <w:jc w:val="left"/>
      </w:pPr>
      <w:r w:rsidRPr="00266B2B">
        <w:t>5.Климат</w:t>
      </w:r>
    </w:p>
    <w:p w:rsidR="007C5991" w:rsidRPr="00266B2B" w:rsidRDefault="007C5991" w:rsidP="000A3C14">
      <w:pPr>
        <w:pStyle w:val="af6"/>
        <w:ind w:firstLine="0"/>
        <w:jc w:val="left"/>
      </w:pPr>
      <w:r w:rsidRPr="00266B2B">
        <w:t>6.Растительный и животный мир</w:t>
      </w:r>
    </w:p>
    <w:p w:rsidR="007C5991" w:rsidRPr="00266B2B" w:rsidRDefault="007C5991" w:rsidP="000A3C14">
      <w:pPr>
        <w:pStyle w:val="af6"/>
        <w:ind w:firstLine="0"/>
        <w:jc w:val="left"/>
      </w:pPr>
      <w:r w:rsidRPr="00266B2B">
        <w:t>7.Хозяйство</w:t>
      </w:r>
    </w:p>
    <w:p w:rsidR="007C5991" w:rsidRPr="00266B2B" w:rsidRDefault="007C5991" w:rsidP="000A3C14">
      <w:pPr>
        <w:pStyle w:val="af6"/>
        <w:ind w:firstLine="0"/>
        <w:jc w:val="left"/>
      </w:pPr>
      <w:r w:rsidRPr="00266B2B">
        <w:t>8.Краткая история страны</w:t>
      </w:r>
    </w:p>
    <w:p w:rsidR="000A3C14" w:rsidRPr="00266B2B" w:rsidRDefault="007C5991" w:rsidP="000A3C14">
      <w:pPr>
        <w:pStyle w:val="af6"/>
        <w:ind w:firstLine="0"/>
        <w:jc w:val="left"/>
      </w:pPr>
      <w:r w:rsidRPr="00266B2B">
        <w:t>9.Современное государственное устройство страны</w:t>
      </w:r>
    </w:p>
    <w:p w:rsidR="000A3C14" w:rsidRPr="00266B2B" w:rsidRDefault="007C5991" w:rsidP="000A3C14">
      <w:pPr>
        <w:pStyle w:val="af6"/>
        <w:ind w:firstLine="0"/>
        <w:jc w:val="left"/>
      </w:pPr>
      <w:r w:rsidRPr="00266B2B">
        <w:t>10.Население</w:t>
      </w:r>
    </w:p>
    <w:p w:rsidR="000A3C14" w:rsidRPr="00266B2B" w:rsidRDefault="007C5991" w:rsidP="000A3C14">
      <w:pPr>
        <w:pStyle w:val="af6"/>
        <w:ind w:firstLine="0"/>
        <w:jc w:val="left"/>
      </w:pPr>
      <w:r w:rsidRPr="00266B2B">
        <w:t>11.Главные туристические центры страны</w:t>
      </w:r>
    </w:p>
    <w:p w:rsidR="000A3C14" w:rsidRPr="00266B2B" w:rsidRDefault="007C5991" w:rsidP="000A3C14">
      <w:pPr>
        <w:pStyle w:val="af6"/>
        <w:ind w:firstLine="0"/>
        <w:jc w:val="left"/>
      </w:pPr>
      <w:r w:rsidRPr="00266B2B">
        <w:t>12.Транспортная доступность страны для российских туристов из Москвы и Санкт-Петербурга</w:t>
      </w:r>
    </w:p>
    <w:p w:rsidR="000A3C14" w:rsidRPr="00266B2B" w:rsidRDefault="007C5991" w:rsidP="000A3C14">
      <w:pPr>
        <w:pStyle w:val="af6"/>
        <w:ind w:firstLine="0"/>
        <w:jc w:val="left"/>
      </w:pPr>
      <w:r w:rsidRPr="00266B2B">
        <w:t>13.Средства размещения</w:t>
      </w:r>
    </w:p>
    <w:p w:rsidR="000A3C14" w:rsidRPr="00266B2B" w:rsidRDefault="007C5991" w:rsidP="000A3C14">
      <w:pPr>
        <w:pStyle w:val="af6"/>
        <w:ind w:firstLine="0"/>
        <w:jc w:val="left"/>
      </w:pPr>
      <w:r w:rsidRPr="00266B2B">
        <w:t>14.Предприятия питания</w:t>
      </w:r>
    </w:p>
    <w:p w:rsidR="000A3C14" w:rsidRPr="00266B2B" w:rsidRDefault="007C5991" w:rsidP="000A3C14">
      <w:pPr>
        <w:pStyle w:val="af6"/>
        <w:ind w:firstLine="0"/>
        <w:jc w:val="left"/>
      </w:pPr>
      <w:r w:rsidRPr="00266B2B">
        <w:t>15.Особенности получения туристической визы</w:t>
      </w:r>
    </w:p>
    <w:p w:rsidR="000A3C14" w:rsidRPr="00266B2B" w:rsidRDefault="007C5991" w:rsidP="000A3C14">
      <w:pPr>
        <w:pStyle w:val="af6"/>
        <w:ind w:firstLine="0"/>
        <w:jc w:val="left"/>
      </w:pPr>
      <w:r w:rsidRPr="00266B2B">
        <w:t>16.Таможенные формальности</w:t>
      </w:r>
    </w:p>
    <w:p w:rsidR="000A3C14" w:rsidRPr="00266B2B" w:rsidRDefault="007C5991" w:rsidP="000A3C14">
      <w:pPr>
        <w:pStyle w:val="af6"/>
        <w:ind w:firstLine="0"/>
        <w:jc w:val="left"/>
      </w:pPr>
      <w:r w:rsidRPr="00266B2B">
        <w:t>17.Выводы</w:t>
      </w:r>
    </w:p>
    <w:p w:rsidR="000A3C14" w:rsidRPr="00266B2B" w:rsidRDefault="000A3C14" w:rsidP="000A3C14">
      <w:pPr>
        <w:pStyle w:val="af6"/>
        <w:ind w:firstLine="0"/>
        <w:jc w:val="left"/>
      </w:pPr>
      <w:r w:rsidRPr="00266B2B">
        <w:t>Глава II. Ирландия</w:t>
      </w:r>
    </w:p>
    <w:p w:rsidR="000A3C14" w:rsidRPr="00266B2B" w:rsidRDefault="007C5991" w:rsidP="000A3C14">
      <w:pPr>
        <w:pStyle w:val="af6"/>
        <w:ind w:firstLine="0"/>
        <w:jc w:val="left"/>
      </w:pPr>
      <w:r w:rsidRPr="00266B2B">
        <w:t>1.Общие сведения о стране</w:t>
      </w:r>
    </w:p>
    <w:p w:rsidR="000A3C14" w:rsidRPr="00266B2B" w:rsidRDefault="007C5991" w:rsidP="000A3C14">
      <w:pPr>
        <w:pStyle w:val="af6"/>
        <w:ind w:firstLine="0"/>
        <w:jc w:val="left"/>
      </w:pPr>
      <w:r w:rsidRPr="00266B2B">
        <w:t>2.Географическое положение</w:t>
      </w:r>
    </w:p>
    <w:p w:rsidR="000A3C14" w:rsidRPr="00266B2B" w:rsidRDefault="007C5991" w:rsidP="000A3C14">
      <w:pPr>
        <w:pStyle w:val="af6"/>
        <w:ind w:firstLine="0"/>
        <w:jc w:val="left"/>
      </w:pPr>
      <w:r w:rsidRPr="00266B2B">
        <w:t>3.Рельеф</w:t>
      </w:r>
    </w:p>
    <w:p w:rsidR="000A3C14" w:rsidRPr="00266B2B" w:rsidRDefault="007C5991" w:rsidP="000A3C14">
      <w:pPr>
        <w:pStyle w:val="af6"/>
        <w:ind w:firstLine="0"/>
        <w:jc w:val="left"/>
      </w:pPr>
      <w:r w:rsidRPr="00266B2B">
        <w:t>4.Внутренние воды</w:t>
      </w:r>
    </w:p>
    <w:p w:rsidR="000A3C14" w:rsidRPr="00266B2B" w:rsidRDefault="007C5991" w:rsidP="000A3C14">
      <w:pPr>
        <w:pStyle w:val="af6"/>
        <w:ind w:firstLine="0"/>
        <w:jc w:val="left"/>
      </w:pPr>
      <w:r w:rsidRPr="00266B2B">
        <w:t>5.Климат</w:t>
      </w:r>
    </w:p>
    <w:p w:rsidR="000A3C14" w:rsidRPr="00266B2B" w:rsidRDefault="007C5991" w:rsidP="000A3C14">
      <w:pPr>
        <w:pStyle w:val="af6"/>
        <w:ind w:firstLine="0"/>
        <w:jc w:val="left"/>
      </w:pPr>
      <w:r w:rsidRPr="00266B2B">
        <w:t>6.Растительный и животный мир</w:t>
      </w:r>
    </w:p>
    <w:p w:rsidR="000A3C14" w:rsidRPr="00266B2B" w:rsidRDefault="007C5991" w:rsidP="000A3C14">
      <w:pPr>
        <w:pStyle w:val="af6"/>
        <w:ind w:firstLine="0"/>
        <w:jc w:val="left"/>
      </w:pPr>
      <w:r w:rsidRPr="00266B2B">
        <w:t>7.Хозяйство</w:t>
      </w:r>
    </w:p>
    <w:p w:rsidR="000A3C14" w:rsidRPr="00266B2B" w:rsidRDefault="007C5991" w:rsidP="000A3C14">
      <w:pPr>
        <w:pStyle w:val="af6"/>
        <w:ind w:firstLine="0"/>
        <w:jc w:val="left"/>
      </w:pPr>
      <w:r w:rsidRPr="00266B2B">
        <w:t>8.Краткая история страны</w:t>
      </w:r>
    </w:p>
    <w:p w:rsidR="000A3C14" w:rsidRPr="00266B2B" w:rsidRDefault="007C5991" w:rsidP="000A3C14">
      <w:pPr>
        <w:pStyle w:val="af6"/>
        <w:ind w:firstLine="0"/>
        <w:jc w:val="left"/>
      </w:pPr>
      <w:r w:rsidRPr="00266B2B">
        <w:t>9.Современное государственное устройство страны</w:t>
      </w:r>
    </w:p>
    <w:p w:rsidR="000A3C14" w:rsidRPr="00266B2B" w:rsidRDefault="007C5991" w:rsidP="000A3C14">
      <w:pPr>
        <w:pStyle w:val="af6"/>
        <w:ind w:firstLine="0"/>
        <w:jc w:val="left"/>
      </w:pPr>
      <w:r w:rsidRPr="00266B2B">
        <w:t>10.Население</w:t>
      </w:r>
    </w:p>
    <w:p w:rsidR="000A3C14" w:rsidRPr="00266B2B" w:rsidRDefault="007C5991" w:rsidP="000A3C14">
      <w:pPr>
        <w:pStyle w:val="af6"/>
        <w:ind w:firstLine="0"/>
        <w:jc w:val="left"/>
      </w:pPr>
      <w:r w:rsidRPr="00266B2B">
        <w:t>11.Главные туристические центры страны</w:t>
      </w:r>
    </w:p>
    <w:p w:rsidR="000A3C14" w:rsidRPr="00266B2B" w:rsidRDefault="007C5991" w:rsidP="000A3C14">
      <w:pPr>
        <w:pStyle w:val="af6"/>
        <w:ind w:firstLine="0"/>
        <w:jc w:val="left"/>
      </w:pPr>
      <w:r w:rsidRPr="00266B2B">
        <w:t>12.Транспортная доступность страны для российских туристов из Москвы и Санкт-Петербурга</w:t>
      </w:r>
    </w:p>
    <w:p w:rsidR="000A3C14" w:rsidRPr="00266B2B" w:rsidRDefault="007C5991" w:rsidP="000A3C14">
      <w:pPr>
        <w:pStyle w:val="af6"/>
        <w:ind w:firstLine="0"/>
        <w:jc w:val="left"/>
      </w:pPr>
      <w:r w:rsidRPr="00266B2B">
        <w:t>13.Средства размещения</w:t>
      </w:r>
    </w:p>
    <w:p w:rsidR="000A3C14" w:rsidRPr="00266B2B" w:rsidRDefault="007C5991" w:rsidP="000A3C14">
      <w:pPr>
        <w:pStyle w:val="af6"/>
        <w:ind w:firstLine="0"/>
        <w:jc w:val="left"/>
      </w:pPr>
      <w:r w:rsidRPr="00266B2B">
        <w:t>14.Предприятия питания</w:t>
      </w:r>
    </w:p>
    <w:p w:rsidR="000A3C14" w:rsidRPr="00266B2B" w:rsidRDefault="007C5991" w:rsidP="000A3C14">
      <w:pPr>
        <w:pStyle w:val="af6"/>
        <w:ind w:firstLine="0"/>
        <w:jc w:val="left"/>
      </w:pPr>
      <w:r w:rsidRPr="00266B2B">
        <w:t>15.Особенности получения туристической визы</w:t>
      </w:r>
    </w:p>
    <w:p w:rsidR="000A3C14" w:rsidRPr="00266B2B" w:rsidRDefault="007C5991" w:rsidP="000A3C14">
      <w:pPr>
        <w:pStyle w:val="af6"/>
        <w:ind w:firstLine="0"/>
        <w:jc w:val="left"/>
      </w:pPr>
      <w:r w:rsidRPr="00266B2B">
        <w:t>16.Таможенные формальности</w:t>
      </w:r>
    </w:p>
    <w:p w:rsidR="000A3C14" w:rsidRPr="00266B2B" w:rsidRDefault="007C5991" w:rsidP="000A3C14">
      <w:pPr>
        <w:pStyle w:val="af6"/>
        <w:ind w:firstLine="0"/>
        <w:jc w:val="left"/>
      </w:pPr>
      <w:r w:rsidRPr="00266B2B">
        <w:t>17.Выводы</w:t>
      </w:r>
    </w:p>
    <w:p w:rsidR="000A3C14" w:rsidRPr="00266B2B" w:rsidRDefault="000A3C14" w:rsidP="000A3C14">
      <w:pPr>
        <w:pStyle w:val="af6"/>
        <w:ind w:firstLine="0"/>
        <w:jc w:val="left"/>
      </w:pPr>
      <w:r w:rsidRPr="00266B2B">
        <w:t>Заключение</w:t>
      </w:r>
    </w:p>
    <w:p w:rsidR="000A3C14" w:rsidRPr="00266B2B" w:rsidRDefault="000A3C14" w:rsidP="000A3C14">
      <w:pPr>
        <w:pStyle w:val="af6"/>
        <w:ind w:firstLine="0"/>
        <w:jc w:val="left"/>
      </w:pPr>
      <w:r w:rsidRPr="00266B2B">
        <w:t>Библиографический список</w:t>
      </w:r>
    </w:p>
    <w:p w:rsidR="007C5991" w:rsidRPr="00266B2B" w:rsidRDefault="007C5991" w:rsidP="000A3C14">
      <w:pPr>
        <w:pStyle w:val="af6"/>
        <w:ind w:firstLine="0"/>
        <w:jc w:val="left"/>
      </w:pPr>
    </w:p>
    <w:p w:rsidR="007C5991" w:rsidRPr="00266B2B" w:rsidRDefault="000A3C14" w:rsidP="000A3C14">
      <w:pPr>
        <w:pStyle w:val="af6"/>
      </w:pPr>
      <w:r w:rsidRPr="00266B2B">
        <w:br w:type="page"/>
        <w:t>Введение</w:t>
      </w:r>
    </w:p>
    <w:p w:rsidR="000A3C14" w:rsidRPr="00266B2B" w:rsidRDefault="000A3C14" w:rsidP="000A3C14">
      <w:pPr>
        <w:pStyle w:val="af6"/>
      </w:pPr>
    </w:p>
    <w:p w:rsidR="000A3C14" w:rsidRPr="00266B2B" w:rsidRDefault="007C5991" w:rsidP="000A3C14">
      <w:pPr>
        <w:pStyle w:val="af6"/>
      </w:pPr>
      <w:r w:rsidRPr="00266B2B">
        <w:t xml:space="preserve">Цель работы научиться составлять комплексно-страноведческую характеристику страны, исследовать страны Ирландию и Индию на </w:t>
      </w:r>
      <w:r w:rsidR="003C7411" w:rsidRPr="00266B2B">
        <w:t>уникальность,</w:t>
      </w:r>
      <w:r w:rsidRPr="00266B2B">
        <w:t xml:space="preserve"> и неповторимость каждой из них, а также с точки зрения развитости туризма и возможности дальнейшего их развития. Для этого в работе будут использованы характеристики стран: географическое положение, природные условия развития туризма, демографическая статистика, анализ истории, культуры, искусства, политического и социально-экономического положения.</w:t>
      </w:r>
    </w:p>
    <w:p w:rsidR="007C5991" w:rsidRPr="00266B2B" w:rsidRDefault="007C5991" w:rsidP="000A3C14">
      <w:pPr>
        <w:pStyle w:val="af6"/>
      </w:pPr>
    </w:p>
    <w:p w:rsidR="000A3C14" w:rsidRPr="00266B2B" w:rsidRDefault="000A3C14" w:rsidP="000A3C14">
      <w:pPr>
        <w:pStyle w:val="af6"/>
      </w:pPr>
      <w:r w:rsidRPr="00266B2B">
        <w:br w:type="page"/>
        <w:t>Глава I. Индия</w:t>
      </w:r>
    </w:p>
    <w:p w:rsidR="000A3C14" w:rsidRPr="00266B2B" w:rsidRDefault="000A3C14" w:rsidP="000A3C14">
      <w:pPr>
        <w:pStyle w:val="af6"/>
      </w:pPr>
    </w:p>
    <w:p w:rsidR="007C5991" w:rsidRPr="00266B2B" w:rsidRDefault="00266B2B" w:rsidP="000A3C14">
      <w:pPr>
        <w:pStyle w:val="af6"/>
      </w:pPr>
      <w:r w:rsidRPr="00266B2B">
        <w:t xml:space="preserve">1. </w:t>
      </w:r>
      <w:r w:rsidR="007C5991" w:rsidRPr="00266B2B">
        <w:t>Общие сведения о стране</w:t>
      </w:r>
    </w:p>
    <w:p w:rsidR="00266B2B" w:rsidRPr="00266B2B" w:rsidRDefault="00266B2B" w:rsidP="000A3C14">
      <w:pPr>
        <w:pStyle w:val="af6"/>
      </w:pPr>
    </w:p>
    <w:p w:rsidR="000A3C14" w:rsidRPr="00266B2B" w:rsidRDefault="007C5991" w:rsidP="000A3C14">
      <w:pPr>
        <w:pStyle w:val="af6"/>
      </w:pPr>
      <w:r w:rsidRPr="00266B2B">
        <w:t>Государство в Южной Азии.</w:t>
      </w:r>
    </w:p>
    <w:p w:rsidR="007C5991" w:rsidRPr="00266B2B" w:rsidRDefault="007C5991" w:rsidP="000A3C14">
      <w:pPr>
        <w:pStyle w:val="af6"/>
      </w:pPr>
      <w:r w:rsidRPr="00266B2B">
        <w:t>Официальное название: Республика Индия [1]</w:t>
      </w:r>
    </w:p>
    <w:p w:rsidR="007C5991" w:rsidRPr="00266B2B" w:rsidRDefault="007C5991" w:rsidP="000A3C14">
      <w:pPr>
        <w:pStyle w:val="af6"/>
      </w:pPr>
      <w:r w:rsidRPr="00266B2B">
        <w:t>Дата создания современного государства: 15 августа 1947 года.</w:t>
      </w:r>
    </w:p>
    <w:p w:rsidR="000A3C14" w:rsidRPr="00266B2B" w:rsidRDefault="007C5991" w:rsidP="000A3C14">
      <w:pPr>
        <w:pStyle w:val="af6"/>
      </w:pPr>
      <w:r w:rsidRPr="00266B2B">
        <w:t>Официальное название страны, Индия, происходит от древнеперсидского слова «синдху» — историческое название реки Инд. Конституция Индии признаёт также второе название, Бхарат, которое происходит от санскритского имени древнеиндийского короля, история которого была описана в Махабхарате.</w:t>
      </w:r>
    </w:p>
    <w:p w:rsidR="000A3C14" w:rsidRPr="00266B2B" w:rsidRDefault="007C5991" w:rsidP="000A3C14">
      <w:pPr>
        <w:pStyle w:val="af6"/>
      </w:pPr>
      <w:r w:rsidRPr="00266B2B">
        <w:t>Столица: Нью-Дели.</w:t>
      </w:r>
    </w:p>
    <w:p w:rsidR="000A3C14" w:rsidRPr="00266B2B" w:rsidRDefault="007C5991" w:rsidP="000A3C14">
      <w:pPr>
        <w:pStyle w:val="af6"/>
      </w:pPr>
      <w:r w:rsidRPr="00266B2B">
        <w:t>Площадь страны 3165596 км2.</w:t>
      </w:r>
    </w:p>
    <w:p w:rsidR="007C5991" w:rsidRPr="00266B2B" w:rsidRDefault="007C5991" w:rsidP="000A3C14">
      <w:pPr>
        <w:pStyle w:val="af6"/>
      </w:pPr>
      <w:r w:rsidRPr="00266B2B">
        <w:t>Население – 1,1 миллиарда человек.</w:t>
      </w:r>
    </w:p>
    <w:p w:rsidR="007C5991" w:rsidRPr="00266B2B" w:rsidRDefault="007C5991" w:rsidP="000A3C14">
      <w:pPr>
        <w:pStyle w:val="af6"/>
      </w:pPr>
      <w:r w:rsidRPr="00266B2B">
        <w:t>Официальный язык: хинди, английский используется в деловой переписке и еще 17 официальных языков в штатах Индии.</w:t>
      </w:r>
    </w:p>
    <w:p w:rsidR="007C5991" w:rsidRPr="00266B2B" w:rsidRDefault="007C5991" w:rsidP="000A3C14">
      <w:pPr>
        <w:pStyle w:val="af6"/>
      </w:pPr>
      <w:r w:rsidRPr="00266B2B">
        <w:t>Денежная единица: Рупия. 1 рупия = 100 пайс (около 44 инд. рупий = 1 доллару США).</w:t>
      </w:r>
    </w:p>
    <w:p w:rsidR="007C5991" w:rsidRPr="00266B2B" w:rsidRDefault="007C5991" w:rsidP="000A3C14">
      <w:pPr>
        <w:pStyle w:val="af6"/>
      </w:pPr>
      <w:r w:rsidRPr="00266B2B">
        <w:t>Индия состоит из двадцати восьми штатов (которые, в свою очередь, делятся на районы), шести союзных территорий и Национального столичного округа Дели. Каждый штат имеет собственное избираемое правительство, в то время как союзные территории управляются администратором, назначаемым союзным правительством. Впрочем, некоторые союзные территории имеют собственные избираемые правительства.</w:t>
      </w:r>
    </w:p>
    <w:p w:rsidR="007C5991" w:rsidRPr="00266B2B" w:rsidRDefault="007C5991" w:rsidP="000A3C14">
      <w:pPr>
        <w:pStyle w:val="af6"/>
      </w:pPr>
      <w:r w:rsidRPr="00266B2B">
        <w:t>Индия является членом ООН, МВФ, Всемирного банка, ЮНЕСКО, Британского Содружества наций.</w:t>
      </w:r>
    </w:p>
    <w:p w:rsidR="00CC7470" w:rsidRPr="00266B2B" w:rsidRDefault="00CC7470" w:rsidP="000A3C14">
      <w:pPr>
        <w:pStyle w:val="af6"/>
      </w:pPr>
    </w:p>
    <w:p w:rsidR="007C5991" w:rsidRPr="00266B2B" w:rsidRDefault="00266B2B" w:rsidP="000A3C14">
      <w:pPr>
        <w:pStyle w:val="af6"/>
      </w:pPr>
      <w:r w:rsidRPr="00266B2B">
        <w:br w:type="page"/>
      </w:r>
      <w:r w:rsidR="007C5991" w:rsidRPr="00266B2B">
        <w:t>2. Географическое положение</w:t>
      </w:r>
    </w:p>
    <w:p w:rsidR="00266B2B" w:rsidRPr="00266B2B" w:rsidRDefault="00266B2B" w:rsidP="000A3C14">
      <w:pPr>
        <w:pStyle w:val="af6"/>
      </w:pPr>
    </w:p>
    <w:p w:rsidR="000A3C14" w:rsidRPr="00266B2B" w:rsidRDefault="007C5991" w:rsidP="000A3C14">
      <w:pPr>
        <w:pStyle w:val="af6"/>
      </w:pPr>
      <w:r w:rsidRPr="00266B2B">
        <w:t>Расположено на полуострове Индостан, омываемом водами Индийского океана и на большей части Индо-Гангской низменности. На севере граничит с Афганистаном, Китаем, Непалом и Бутаном, на востоке - с Бангладеш и Бирмой (Мьянма), на западе - с Пакистаном. На востоке омывается Бенгальским заливом, на юге - Полкским проливом, отделяющим ее от Шри-Ланки, и Индийским океаном, на западе - Аравийским морем. В состав Индии входят частично территории Джамму и Кашмир, оспариваемые Пакистаном [7].</w:t>
      </w:r>
    </w:p>
    <w:p w:rsidR="00266B2B" w:rsidRPr="00266B2B" w:rsidRDefault="00266B2B" w:rsidP="000A3C14">
      <w:pPr>
        <w:pStyle w:val="af6"/>
      </w:pPr>
    </w:p>
    <w:p w:rsidR="000A3C14" w:rsidRPr="00266B2B" w:rsidRDefault="007C5991" w:rsidP="000A3C14">
      <w:pPr>
        <w:pStyle w:val="af6"/>
      </w:pPr>
      <w:r w:rsidRPr="00266B2B">
        <w:t>3.Рельеф</w:t>
      </w:r>
    </w:p>
    <w:p w:rsidR="00266B2B" w:rsidRPr="00266B2B" w:rsidRDefault="00266B2B" w:rsidP="000A3C14">
      <w:pPr>
        <w:pStyle w:val="af6"/>
      </w:pPr>
    </w:p>
    <w:p w:rsidR="007C5991" w:rsidRPr="00266B2B" w:rsidRDefault="007C5991" w:rsidP="000A3C14">
      <w:pPr>
        <w:pStyle w:val="af6"/>
      </w:pPr>
      <w:r w:rsidRPr="00266B2B">
        <w:t xml:space="preserve">Индию можно разделить на четыре региона: Гималаи, северные долины рек, плоскогорье Декан, Восточные и Западные Гаты. Гималаи - горная система шириной от 160 до 320 км, протянувшаяся на 2400 км вдоль северной и восточной границ. Гималаи - самая высокая горная система в мире. Среди самых высоких горных вершин, полностью или частично находящихся на территории Индии, - </w:t>
      </w:r>
      <w:r w:rsidR="003C7411" w:rsidRPr="00266B2B">
        <w:t>Канченджанга</w:t>
      </w:r>
      <w:r w:rsidRPr="00266B2B">
        <w:t xml:space="preserve"> (8598 м), третья вершина в мире после Эвереста и К2 (Годуин-Остен); Нанга-Парбат (8126 м); Нанда-Деви (7817 м); Ракапоши (7788 м); Камет (7756 м). На юг параллельно Гималаям лежит регион северных долин рек - равнинная полоса шириной от 280 до 400 км. Регион занимает большую часть области равнин, по которым протекают Инд, Ганг и Брахмапутра.</w:t>
      </w:r>
    </w:p>
    <w:p w:rsidR="00266B2B" w:rsidRPr="00266B2B" w:rsidRDefault="00266B2B" w:rsidP="000A3C14">
      <w:pPr>
        <w:pStyle w:val="af6"/>
      </w:pPr>
    </w:p>
    <w:p w:rsidR="007C5991" w:rsidRPr="00266B2B" w:rsidRDefault="007C5991" w:rsidP="000A3C14">
      <w:pPr>
        <w:pStyle w:val="af6"/>
      </w:pPr>
      <w:r w:rsidRPr="00266B2B">
        <w:t>4. Внутренние воды</w:t>
      </w:r>
    </w:p>
    <w:p w:rsidR="00266B2B" w:rsidRPr="00266B2B" w:rsidRDefault="00266B2B" w:rsidP="000A3C14">
      <w:pPr>
        <w:pStyle w:val="af6"/>
      </w:pPr>
    </w:p>
    <w:p w:rsidR="007C5991" w:rsidRPr="00266B2B" w:rsidRDefault="007C5991" w:rsidP="000A3C14">
      <w:pPr>
        <w:pStyle w:val="af6"/>
      </w:pPr>
      <w:r w:rsidRPr="00266B2B">
        <w:t>Центральная и западная части Индии получают воду из Ганга, священного для всех индусов и его притоков, называемых долиной Ганга. Регион Ассама получает воду из Брахмапутры, берущей начало на севере Гималаев и протекающей в Бангладеш. Инд берет начало в Тибете и течет на запад через Джамму и Кашмир в Пакистан.</w:t>
      </w:r>
    </w:p>
    <w:p w:rsidR="00266B2B" w:rsidRPr="00266B2B" w:rsidRDefault="007C5991" w:rsidP="000A3C14">
      <w:pPr>
        <w:pStyle w:val="af6"/>
      </w:pPr>
      <w:r w:rsidRPr="00266B2B">
        <w:t>Из-за обилия воды и плодородных земель район северных долин рек - наиболее населенный регион страны и именно там зародилась индийская цивилизация. На юг от данного региона лежит обширное плоскогорье Декан треугольной формы, занимающее почти весь Индийский полуостров. Высота плоскогорья от 300 до 900 м, однако, иногда встречаются цепи высотой до 1200 м. Во многих местах его пересекают реки. На востоке и западе плоскогорье обрамляют горные цепи: Восточные Гаты и Западные Гаты. Западные Гаты поднимаются на высоту до 900 м. Между ними и Аравийским морем лежит узкая равнина Малабарского побережья. Восточные Гаты поднимаются на высоту около 460 м. Между ними и Бенгальским заливом лежит узкая равнинная полоса побережья Коро-мандель.</w:t>
      </w:r>
    </w:p>
    <w:p w:rsidR="00266B2B" w:rsidRPr="00266B2B" w:rsidRDefault="00266B2B" w:rsidP="000A3C14">
      <w:pPr>
        <w:pStyle w:val="af6"/>
      </w:pPr>
    </w:p>
    <w:p w:rsidR="007C5991" w:rsidRPr="00266B2B" w:rsidRDefault="007C5991" w:rsidP="000A3C14">
      <w:pPr>
        <w:pStyle w:val="af6"/>
      </w:pPr>
      <w:r w:rsidRPr="00266B2B">
        <w:t>5.Климат</w:t>
      </w:r>
    </w:p>
    <w:p w:rsidR="00266B2B" w:rsidRPr="00266B2B" w:rsidRDefault="00266B2B" w:rsidP="000A3C14">
      <w:pPr>
        <w:pStyle w:val="af6"/>
      </w:pPr>
    </w:p>
    <w:p w:rsidR="000A3C14" w:rsidRPr="00266B2B" w:rsidRDefault="007C5991" w:rsidP="000A3C14">
      <w:pPr>
        <w:pStyle w:val="af6"/>
      </w:pPr>
      <w:r w:rsidRPr="00266B2B">
        <w:t>Из-за большой территории и наличия разных климатических зон, климат Индии разнообразен, на севере тропический муссонный, на остальной территории преимущественно тропический, на юге полуострова субэкваториальный. Сезон дождей июнь – октябрь, наиболее ярко выражен в Бомбее. С конца октября по начало марта длится прохладный сухой сезон; это лучшее время для посещения полуострова Индостан. В это время в большинстве районов ясные, солнечные дни. В марте начинается жаркий сезон, достигающий пика в мае, когда столбик термометра поднимается до 49 °С. Сезон юго-западных муссонов начинается на западном побережье в конце мая и сопровождается выпадением осадков (от 60-6000 мм). Особенно сильные дожди бывают на северо-востоке Индии; здесь находится самое дождливое место на Земле (около 12000 мм осадков в год). Туристические ресурсы в силу их географического положения и климатических особенностей обладают сезонной привлекательностью.</w:t>
      </w:r>
    </w:p>
    <w:p w:rsidR="000A3C14" w:rsidRPr="00266B2B" w:rsidRDefault="007C5991" w:rsidP="000A3C14">
      <w:pPr>
        <w:pStyle w:val="af6"/>
      </w:pPr>
      <w:r w:rsidRPr="00266B2B">
        <w:t>В Калькутте январская температура находится в пределах от 13 ºС до 27 ºС, июльская – от 26 ºС до 32 ºС. В Бомбее – от 19 ºС до 28 ºС январская, от 25 ºС до 29 ºС июльская.</w:t>
      </w:r>
    </w:p>
    <w:p w:rsidR="00266B2B" w:rsidRPr="00266B2B" w:rsidRDefault="00266B2B" w:rsidP="000A3C14">
      <w:pPr>
        <w:pStyle w:val="af6"/>
      </w:pPr>
    </w:p>
    <w:p w:rsidR="007C5991" w:rsidRPr="00266B2B" w:rsidRDefault="007C5991" w:rsidP="000A3C14">
      <w:pPr>
        <w:pStyle w:val="af6"/>
      </w:pPr>
      <w:r w:rsidRPr="00266B2B">
        <w:t>6. Растительный и животный мир</w:t>
      </w:r>
    </w:p>
    <w:p w:rsidR="00266B2B" w:rsidRPr="00266B2B" w:rsidRDefault="00266B2B" w:rsidP="000A3C14">
      <w:pPr>
        <w:pStyle w:val="af6"/>
      </w:pPr>
    </w:p>
    <w:p w:rsidR="007C5991" w:rsidRPr="00266B2B" w:rsidRDefault="007C5991" w:rsidP="000A3C14">
      <w:pPr>
        <w:pStyle w:val="af6"/>
      </w:pPr>
      <w:r w:rsidRPr="00266B2B">
        <w:t>В засушливых районах, граничащих с Пакистаном, растительность довольно бедная. В некоторых районах произрастает бамбук и пальма. В долине Ганга, получающей довольно большое количество осадков, растительный мир представлен более широко, особенно много различных видов растительности в южной части региона, где преобладают мангровые заросли и деревья твердых пород. Нижние склоны Гималаев покрыты довольно густыми хвойными лесами на северо-западе и субтропическими лесами на востоке региона. Особенно много магнолий, рододендрона и дуба. Прибрежный регион юго-запада Индии и склоны Западных Гатов поросли густыми тропическими лесами: бамбук, тик, другие вечнозеленые деревья. На плоскогорье Декан растительность менее густая, однако, там встречаются леса с пальмами, бамбуком и лиственными деревьями. Фауна в Индии представлена довольно широко. Среди представителей семейства кошачьих выделяются тигр, пантера, леопард, снежный барс, гепард, дымчатый леопард. Среди других крупных млекопитающих – индийский слон, носорог, черный медведь, волк, шакал, буйвол, антилопа, несколько видов обезьян, олень. В Гималаях и других горных районах много горных козлов (ибекс, серау). В Индии особенно много ядовитых змей, в том числе кобра, чешуеног и другие. Среди рептилий встречаются также питоны, крокодилы. Среди большого количества птиц особенно выделяются павлин, цапля, попугаи, зимородок.</w:t>
      </w:r>
    </w:p>
    <w:p w:rsidR="007C5991" w:rsidRPr="00266B2B" w:rsidRDefault="00266B2B" w:rsidP="000A3C14">
      <w:pPr>
        <w:pStyle w:val="af6"/>
      </w:pPr>
      <w:r w:rsidRPr="00266B2B">
        <w:br w:type="page"/>
      </w:r>
      <w:r w:rsidR="007C5991" w:rsidRPr="00266B2B">
        <w:t>7. Хозяйство</w:t>
      </w:r>
    </w:p>
    <w:p w:rsidR="00266B2B" w:rsidRPr="00266B2B" w:rsidRDefault="00266B2B" w:rsidP="000A3C14">
      <w:pPr>
        <w:pStyle w:val="af6"/>
      </w:pPr>
    </w:p>
    <w:p w:rsidR="000A3C14" w:rsidRPr="00266B2B" w:rsidRDefault="007C5991" w:rsidP="000A3C14">
      <w:pPr>
        <w:pStyle w:val="af6"/>
      </w:pPr>
      <w:r w:rsidRPr="00266B2B">
        <w:t>Индия – аграрно-индустриальная страна со смешанной экономикой. Экономика многоукладна.</w:t>
      </w:r>
    </w:p>
    <w:p w:rsidR="007C5991" w:rsidRPr="00266B2B" w:rsidRDefault="007C5991" w:rsidP="000A3C14">
      <w:pPr>
        <w:pStyle w:val="af6"/>
      </w:pPr>
      <w:r w:rsidRPr="00266B2B">
        <w:t>По объёму валового внутреннего продукта занимает 5-е место в мире (свыше 2 триллионов долларов США), однако, при его расчёте на душу населения (около 2 тыс. долларов в год) заметно отстаёт от уровня более благополучных стран. Нищенский уровень доходов громадной массы населения, 40% которого живёт ниже официальной черты бедности - 100 долларов на человека в год, обусловливает на длительную перспективу причисление Индии к категории развивающихся стран.</w:t>
      </w:r>
    </w:p>
    <w:p w:rsidR="007C5991" w:rsidRPr="00266B2B" w:rsidRDefault="007C5991" w:rsidP="000A3C14">
      <w:pPr>
        <w:pStyle w:val="af6"/>
      </w:pPr>
      <w:r w:rsidRPr="00266B2B">
        <w:t>Государство взяло на себя решающую роль в финансовой и банковской системах страны.</w:t>
      </w:r>
    </w:p>
    <w:p w:rsidR="000A3C14" w:rsidRPr="00266B2B" w:rsidRDefault="007C5991" w:rsidP="000A3C14">
      <w:pPr>
        <w:pStyle w:val="af6"/>
      </w:pPr>
      <w:r w:rsidRPr="00266B2B">
        <w:t>Крупный национальный частный капитал господствует в обрабатывающей промышленности, расширяет свои позиции в добывающих отраслях и в сфере обслуживания. Насчитывается около 120 монополистических групп с миллиардными капиталами.</w:t>
      </w:r>
    </w:p>
    <w:p w:rsidR="007C5991" w:rsidRPr="00266B2B" w:rsidRDefault="007C5991" w:rsidP="000A3C14">
      <w:pPr>
        <w:pStyle w:val="af6"/>
      </w:pPr>
      <w:r w:rsidRPr="00266B2B">
        <w:t>Мелкое и среднее предпринимательство пользуется поддержкой государства и занимает заметное место в национальной экономике.</w:t>
      </w:r>
    </w:p>
    <w:p w:rsidR="007C5991" w:rsidRPr="00266B2B" w:rsidRDefault="007C5991" w:rsidP="000A3C14">
      <w:pPr>
        <w:pStyle w:val="af6"/>
      </w:pPr>
      <w:r w:rsidRPr="00266B2B">
        <w:t>Иностранный капитал всегда присутствовал в экономике Индии. В ходе проводящейся с 1991 экономической реформы</w:t>
      </w:r>
      <w:r w:rsidR="003D71B4" w:rsidRPr="00266B2B">
        <w:t>,</w:t>
      </w:r>
      <w:r w:rsidRPr="00266B2B">
        <w:t xml:space="preserve"> сфера его приложения расширяется. Его приток поощряется в новые отрасли промышленности, требующие передовых технологий. Транснациональные корпорации действуют в химической и нефтеперерабатывающей промышленности, фармацевтике, электронике, автомобилестроении.</w:t>
      </w:r>
    </w:p>
    <w:p w:rsidR="007C5991" w:rsidRPr="00266B2B" w:rsidRDefault="007C5991" w:rsidP="000A3C14">
      <w:pPr>
        <w:pStyle w:val="af6"/>
      </w:pPr>
      <w:r w:rsidRPr="00266B2B">
        <w:t>Индийскую экономику нельзя назвать плановой, хотя государством и применяется планирование народного хозяйства. Пятилетние планы не носят директивного характера.</w:t>
      </w:r>
    </w:p>
    <w:p w:rsidR="007C5991" w:rsidRPr="00266B2B" w:rsidRDefault="007C5991" w:rsidP="000A3C14">
      <w:pPr>
        <w:pStyle w:val="af6"/>
      </w:pPr>
      <w:r w:rsidRPr="00266B2B">
        <w:t>В сельском хозяйстве</w:t>
      </w:r>
      <w:r w:rsidR="000A3C14" w:rsidRPr="00266B2B">
        <w:t xml:space="preserve"> </w:t>
      </w:r>
      <w:r w:rsidRPr="00266B2B">
        <w:t>преобладают мелкие и мельчайшие хозяйства. Основные продовольственные культуры: рис, пшеница, просяные, бобовые, масличные. Индия – один из мировых лидеров по производству сахарного тростника, арахиса, чая, джута, клещевины, хлопка. Производят каучук, кофе, пряности. Разводят крупный рогатый скот, коз, овец, а также свиней, верблюдов, птицу.</w:t>
      </w:r>
    </w:p>
    <w:p w:rsidR="007C5991" w:rsidRPr="00266B2B" w:rsidRDefault="007C5991" w:rsidP="000A3C14">
      <w:pPr>
        <w:pStyle w:val="af6"/>
      </w:pPr>
      <w:r w:rsidRPr="00266B2B">
        <w:t>Недра страны содержат запасы угля, железной руды, природного газа, нефти, марганца, титановой руды, хромита, алмазов, слюды, бокситов, известняка.</w:t>
      </w:r>
    </w:p>
    <w:p w:rsidR="007C5991" w:rsidRPr="00266B2B" w:rsidRDefault="007C5991" w:rsidP="000A3C14">
      <w:pPr>
        <w:pStyle w:val="af6"/>
      </w:pPr>
      <w:r w:rsidRPr="00266B2B">
        <w:t>Ведущие позиции в мире Индия занимает по добыче марганцевой руды и слюды. Также добывают железную руду, уголь, бокситы, нефть.</w:t>
      </w:r>
    </w:p>
    <w:p w:rsidR="007C5991" w:rsidRPr="00266B2B" w:rsidRDefault="007C5991" w:rsidP="000A3C14">
      <w:pPr>
        <w:pStyle w:val="af6"/>
      </w:pPr>
      <w:r w:rsidRPr="00266B2B">
        <w:t>Основные экспортные товары Индии - чай, специи, джут, кожа, хлопчатобумажные ткани, железная руда, слюда, бриллианты. Главные статьи импорта - нефть и нефтепродукты, машины и высокоточное оборудование, цветные металлы, химические товары, минеральные удобрения, жемчуг и технические алмазы. Характерно преобладание импорта над экспортом.</w:t>
      </w:r>
    </w:p>
    <w:p w:rsidR="007C5991" w:rsidRPr="00266B2B" w:rsidRDefault="007C5991" w:rsidP="000A3C14">
      <w:pPr>
        <w:pStyle w:val="af6"/>
      </w:pPr>
      <w:r w:rsidRPr="00266B2B">
        <w:t>Транспортное сообщение Индии с другими странами осуществляется через расположенные на побережье страны крупные морские порты, а также воздушным путем. Внутри Индии действуют развитые воздушная, авто – и железнодорожная транспортные сети.</w:t>
      </w:r>
    </w:p>
    <w:p w:rsidR="00266B2B" w:rsidRPr="00266B2B" w:rsidRDefault="00266B2B" w:rsidP="000A3C14">
      <w:pPr>
        <w:pStyle w:val="af6"/>
      </w:pPr>
    </w:p>
    <w:p w:rsidR="007C5991" w:rsidRPr="00266B2B" w:rsidRDefault="007C5991" w:rsidP="000A3C14">
      <w:pPr>
        <w:pStyle w:val="af6"/>
      </w:pPr>
      <w:r w:rsidRPr="00266B2B">
        <w:t>8.Краткая история страны</w:t>
      </w:r>
    </w:p>
    <w:p w:rsidR="00266B2B" w:rsidRPr="00266B2B" w:rsidRDefault="00266B2B" w:rsidP="000A3C14">
      <w:pPr>
        <w:pStyle w:val="af6"/>
      </w:pPr>
    </w:p>
    <w:p w:rsidR="007C5991" w:rsidRPr="00266B2B" w:rsidRDefault="007C5991" w:rsidP="000A3C14">
      <w:pPr>
        <w:pStyle w:val="af6"/>
      </w:pPr>
      <w:r w:rsidRPr="00266B2B">
        <w:t>Индия является одной из старейших цивилизаций мира. До середины III тысячелетия до н.э. на территории Индии развивалась цивилизация дравидов, не уступающая и в чем-то превосходящая цивилизации Древнего Египта и Месопотамии. В период с 2500 по 1500 год до н.э. Индия была завоевана индоарийскими племенами, вытеснившими дравидов. До VIII века н.э. на территории современной Индии развивались различные королевства, с доминирующим религиозно-культурным фактором, среди которых был индуизм. С VIII века в Индию стал проникать ислам, который принесли мусульманские завоеватели, захватившие довольно большие территории. Мусульманское правление на большей части Индии продолжалось до 1398 года, когда в страну пришли армии Тамерлана. Правда, монголы довольно быстро ушли из страны и до конца первой четверти XVI века страной правили мусульманские династии Туглюков и Саидов. В 1526 году потомок Тамерлана Бабур завоевал практически всю Индию и основал империю Великих Моголов, просуществовавшую до 1857 года. В 1498-1503 годах португальцы основали на побережье несколько торговых пунктов, за португальцами последовали голландцы и англичане. Британская Ост-Индская компания в 1603 году получила от монголов право на торговлю специями и текстилем. В результате разумной торговой политики британцы получили, и политическое влияние на большей части территории страны. Полное политическое руководство перешло к Великобритании в 1828-1835 годах, а в 1857 году Индия стала фактически протекторатом Великобритании. 15 августа 1947 года Индия получила независимость, однако была разделена на две страны – современную Индию и Пакистан (от которого позже отделилась Бангладеш) – по религиозным признакам. 26 января 1950 года Индия была провозглашена демократической республикой. С 1947 года по сегодняшний день продолжается конфликт (поначалу открытый, сейчас более скрытый) между Индией и Пакистаном по вопросу принадлежности территорий Джамму и Кашмир, разделенных государственной границей и находящихся в обеих странах (треть территории принадлежит Пакистану, две трети – Индии) [2,3].</w:t>
      </w:r>
    </w:p>
    <w:p w:rsidR="00CC7470" w:rsidRPr="00266B2B" w:rsidRDefault="00CC7470" w:rsidP="000A3C14">
      <w:pPr>
        <w:pStyle w:val="af6"/>
      </w:pPr>
    </w:p>
    <w:p w:rsidR="007C5991" w:rsidRPr="00266B2B" w:rsidRDefault="00266B2B" w:rsidP="000A3C14">
      <w:pPr>
        <w:pStyle w:val="af6"/>
      </w:pPr>
      <w:r w:rsidRPr="00266B2B">
        <w:br w:type="page"/>
      </w:r>
      <w:r w:rsidR="007C5991" w:rsidRPr="00266B2B">
        <w:t>9. Современное государственное устройство страны</w:t>
      </w:r>
    </w:p>
    <w:p w:rsidR="00266B2B" w:rsidRPr="00266B2B" w:rsidRDefault="00266B2B" w:rsidP="000A3C14">
      <w:pPr>
        <w:pStyle w:val="af6"/>
      </w:pPr>
    </w:p>
    <w:p w:rsidR="007C5991" w:rsidRPr="00266B2B" w:rsidRDefault="007C5991" w:rsidP="000A3C14">
      <w:pPr>
        <w:pStyle w:val="af6"/>
      </w:pPr>
      <w:r w:rsidRPr="00266B2B">
        <w:t>Форма правления: республика с федеративным государственным устройством. Глава государства: президент.</w:t>
      </w:r>
    </w:p>
    <w:p w:rsidR="007C5991" w:rsidRPr="00266B2B" w:rsidRDefault="007C5991" w:rsidP="000A3C14">
      <w:pPr>
        <w:pStyle w:val="af6"/>
      </w:pPr>
      <w:r w:rsidRPr="00266B2B">
        <w:t>Глава государства - президент Патил Пратибха (в должности c 22 мая 2004 года).</w:t>
      </w:r>
      <w:r w:rsidR="000A3C14" w:rsidRPr="00266B2B">
        <w:t xml:space="preserve"> </w:t>
      </w:r>
      <w:r w:rsidRPr="00266B2B">
        <w:t>Избирается коллегией избирателей, состоящей из обеих палат парламента и законодательных органов штатов на 5-ти летний срок. Законодательный орган – двухпалатный парламент, состоит из Совета штатов и Народного Собрания. Исполнительную власть осуществляет правительство во главе с премьер-министром, назначенным президентом.</w:t>
      </w:r>
    </w:p>
    <w:p w:rsidR="007C5991" w:rsidRPr="00266B2B" w:rsidRDefault="007C5991" w:rsidP="000A3C14">
      <w:pPr>
        <w:pStyle w:val="af6"/>
      </w:pPr>
      <w:r w:rsidRPr="00266B2B">
        <w:t>Глава правительства - премьер-министр Сингх Манмохан (в должности с 16 мая 1996 года) [6].</w:t>
      </w:r>
    </w:p>
    <w:p w:rsidR="00266B2B" w:rsidRPr="00266B2B" w:rsidRDefault="00266B2B" w:rsidP="000A3C14">
      <w:pPr>
        <w:pStyle w:val="af6"/>
      </w:pPr>
    </w:p>
    <w:p w:rsidR="007C5991" w:rsidRPr="00266B2B" w:rsidRDefault="007C5991" w:rsidP="000A3C14">
      <w:pPr>
        <w:pStyle w:val="af6"/>
      </w:pPr>
      <w:r w:rsidRPr="00266B2B">
        <w:t>10. Население</w:t>
      </w:r>
    </w:p>
    <w:p w:rsidR="00266B2B" w:rsidRPr="00266B2B" w:rsidRDefault="00266B2B" w:rsidP="000A3C14">
      <w:pPr>
        <w:pStyle w:val="af6"/>
      </w:pPr>
    </w:p>
    <w:p w:rsidR="000A3C14" w:rsidRPr="00266B2B" w:rsidRDefault="007C5991" w:rsidP="000A3C14">
      <w:pPr>
        <w:pStyle w:val="af6"/>
      </w:pPr>
      <w:r w:rsidRPr="00266B2B">
        <w:t>Средняя плотность населения около 311 человек на км2. Этнические группы: около 300 индоарийских групп – 72%, дравидские группы- 25%, монголоиды- 3%. Язык: хинди, английский (оба государственные), урду, бенгальский, телугу, тамильский, каннара и еще около 10 языков, используемых как государственные в различных штатах; всего же в Индии говорят на более чем 1600 языках и диалектах.</w:t>
      </w:r>
    </w:p>
    <w:p w:rsidR="007C5991" w:rsidRPr="00266B2B" w:rsidRDefault="007C5991" w:rsidP="000A3C14">
      <w:pPr>
        <w:pStyle w:val="af6"/>
      </w:pPr>
      <w:r w:rsidRPr="00266B2B">
        <w:t>Средняя продолжительность жизни: 60 лет – мужчины и женщины. Уровень рождаемости (на 1000 человек)- 25,9. Уровень смертности (на 1000 человек) – 8,7.</w:t>
      </w:r>
    </w:p>
    <w:p w:rsidR="00CC7470" w:rsidRPr="00266B2B" w:rsidRDefault="007C5991" w:rsidP="000A3C14">
      <w:pPr>
        <w:pStyle w:val="af6"/>
      </w:pPr>
      <w:r w:rsidRPr="00266B2B">
        <w:t>Вероисповедание: индуисты – 80%, мусульмане – 14%, христиане – 2,4%, сикхи – 2,0%, буддисты – 0,7%, джайнисты- 0,5%. Крупнейшие города: Бомбей (9900000 человек), Ныо-Дели (7200000 человек), Калькутта (4400000 человек), Хайдерабад (4200000 человек), Бангалор (4100000 человек), Мадрас (3795000 человек), еще 12 городов имеют население более одного миллиона человек.</w:t>
      </w:r>
    </w:p>
    <w:p w:rsidR="00266B2B" w:rsidRPr="00266B2B" w:rsidRDefault="00266B2B" w:rsidP="000A3C14">
      <w:pPr>
        <w:pStyle w:val="af6"/>
      </w:pPr>
    </w:p>
    <w:p w:rsidR="007C5991" w:rsidRPr="00266B2B" w:rsidRDefault="007C5991" w:rsidP="000A3C14">
      <w:pPr>
        <w:pStyle w:val="af6"/>
      </w:pPr>
      <w:r w:rsidRPr="00266B2B">
        <w:t>11. Главные туристические центры страны</w:t>
      </w:r>
    </w:p>
    <w:p w:rsidR="00266B2B" w:rsidRPr="00266B2B" w:rsidRDefault="00266B2B" w:rsidP="000A3C14">
      <w:pPr>
        <w:pStyle w:val="af6"/>
      </w:pPr>
    </w:p>
    <w:p w:rsidR="007C5991" w:rsidRPr="00266B2B" w:rsidRDefault="007C5991" w:rsidP="000A3C14">
      <w:pPr>
        <w:pStyle w:val="af6"/>
      </w:pPr>
      <w:r w:rsidRPr="00266B2B">
        <w:t>Главный туристический центр – Дели. Дели, столица Индии - третий по величине город мира с населением около 16 млн. человек. Ее стратегическое положение на пересечении путей сыграло ключевую роль в истории страны; здесь возникло множество империй. Памятники и руины прошлого встречаются по всему городу и зачастую соседствуют с башнями небоскребов.</w:t>
      </w:r>
    </w:p>
    <w:p w:rsidR="000A3C14" w:rsidRPr="00266B2B" w:rsidRDefault="007C5991" w:rsidP="000A3C14">
      <w:pPr>
        <w:pStyle w:val="af6"/>
      </w:pPr>
      <w:r w:rsidRPr="00266B2B">
        <w:t>Главная туристическая точка города – район Мэйн Базар. Как и Старый Дели, Мейн Базар представляет собой несколько связанных нешироких улиц с простирающимися на них огромными торговыми рядами, практически самыми недорогими гостиницами и закусочными. Совсем рядом располагается ж/д станция Нью-Дели – отсюда можно отправиться практически в любую точку страны.</w:t>
      </w:r>
    </w:p>
    <w:p w:rsidR="007C5991" w:rsidRPr="00266B2B" w:rsidRDefault="007C5991" w:rsidP="000A3C14">
      <w:pPr>
        <w:pStyle w:val="af6"/>
      </w:pPr>
      <w:r w:rsidRPr="00266B2B">
        <w:t>К основным достопримечательностям и местам туристического интереса можно отнести Ворота Индии, грациозный Красный Форт на самом берегу священной Ямуны, комплекс Низамуддина, Гробница Хумаюна, Сады Лоди, Джамма Масджид – самая большая мечеть в стране, помпезный и величественный храм Лотоса и многие другие.</w:t>
      </w:r>
    </w:p>
    <w:p w:rsidR="007C5991" w:rsidRPr="00266B2B" w:rsidRDefault="007C5991" w:rsidP="000A3C14">
      <w:pPr>
        <w:pStyle w:val="af6"/>
      </w:pPr>
      <w:r w:rsidRPr="00266B2B">
        <w:t>В Дели находится 60000 памятников мировой значимости, построенных более чем несколько тысячелетий тому назад.</w:t>
      </w:r>
    </w:p>
    <w:p w:rsidR="007C5991" w:rsidRPr="00266B2B" w:rsidRDefault="007C5991" w:rsidP="000A3C14">
      <w:pPr>
        <w:pStyle w:val="af6"/>
      </w:pPr>
      <w:r w:rsidRPr="00266B2B">
        <w:t>Другой туристический центр страны -</w:t>
      </w:r>
      <w:r w:rsidR="000A3C14" w:rsidRPr="00266B2B">
        <w:t xml:space="preserve"> </w:t>
      </w:r>
      <w:r w:rsidRPr="00266B2B">
        <w:t>достаточно известный штат Керала расположен на юго-западе. Говорят, что название курорта связано с тем, что здесь большое количество пальм, так как Керала произошло от слова «керам», что означает кокосовая пальма. Природа Кералы, представляет собой множество пальм, а так же мангровые заросли, деревья кешью и рисовые поля.</w:t>
      </w:r>
    </w:p>
    <w:p w:rsidR="007C5991" w:rsidRPr="00266B2B" w:rsidRDefault="007C5991" w:rsidP="000A3C14">
      <w:pPr>
        <w:pStyle w:val="af6"/>
      </w:pPr>
      <w:r w:rsidRPr="00266B2B">
        <w:t>Определённая удалённость Кералы, повлияла на сохранение традиций и фестивалей, больше неповторяющихся ни в одном месте страны. Основное отличие данного штата, это тишина и спокойствие. В других частях Индии более шумно и царит атмосфера некого хауса.</w:t>
      </w:r>
    </w:p>
    <w:p w:rsidR="000A3C14" w:rsidRPr="00266B2B" w:rsidRDefault="007C5991" w:rsidP="000A3C14">
      <w:pPr>
        <w:pStyle w:val="af6"/>
      </w:pPr>
      <w:r w:rsidRPr="00266B2B">
        <w:t>Туристов Керала привлекает не только хорошими пляжным отдыхом, основной целью посещения этого курорта, является аюрведа, всемирно известная система лечения. Данное лечение основано на всевозможных травах. Искусство данного лечения хранится столетиями, и передаётся от отца к сыну. Лучшие врачи, проходили практику аюрведы в Керале.</w:t>
      </w:r>
    </w:p>
    <w:p w:rsidR="007C5991" w:rsidRPr="00266B2B" w:rsidRDefault="007C5991" w:rsidP="000A3C14">
      <w:pPr>
        <w:pStyle w:val="af6"/>
      </w:pPr>
      <w:r w:rsidRPr="00266B2B">
        <w:t>Великолепный штат Гоа расположен на юге великолепной страны. Береговая линия тянется на 110 км. Гоа самое известное место пляжного отдыха в Индии. Этот штат достаточно сильно отличается от остальных частей Индии. Здесь своя особенная культура, а великолепные пляжи и множество достопримечательностей манят сюда тысячи туристов с разных концов света.</w:t>
      </w:r>
      <w:r w:rsidR="000A3C14" w:rsidRPr="00266B2B">
        <w:t xml:space="preserve"> </w:t>
      </w:r>
      <w:r w:rsidRPr="00266B2B">
        <w:t>Вся береговая линия Гоа делится на разные пляжи. Пляжи, на которых проводятся весёлые дискотеки – это Бага и Калангут. Остальные пляжи, около шести штук, наиболее спокойные, а пляжи под названием Агонда и Палолем – считаются дикими.</w:t>
      </w:r>
    </w:p>
    <w:p w:rsidR="007C5991" w:rsidRPr="00266B2B" w:rsidRDefault="007C5991" w:rsidP="000A3C14">
      <w:pPr>
        <w:pStyle w:val="af6"/>
      </w:pPr>
      <w:r w:rsidRPr="00266B2B">
        <w:t>И днём и ночью, в Гоа бурлит жизнь. Здесь множество ресторанов, которые предлагают отличные блюда, а так же много возможностей для ночных развлечений.</w:t>
      </w:r>
    </w:p>
    <w:p w:rsidR="007C5991" w:rsidRPr="00266B2B" w:rsidRDefault="007C5991" w:rsidP="000A3C14">
      <w:pPr>
        <w:pStyle w:val="af6"/>
      </w:pPr>
      <w:r w:rsidRPr="00266B2B">
        <w:t>Штат Гоа обладает великолепной природой. Чего здесь только нет, и прекрасные водопады, и мангровые заросли, восхитительные острова и потрясающей красоты озёра.</w:t>
      </w:r>
    </w:p>
    <w:p w:rsidR="007C5991" w:rsidRPr="00266B2B" w:rsidRDefault="007C5991" w:rsidP="000A3C14">
      <w:pPr>
        <w:pStyle w:val="af6"/>
      </w:pPr>
      <w:r w:rsidRPr="00266B2B">
        <w:t>Гоа славится своими необыкновенными вечеринками. Именно здесь зародился такой известный стиль музыки, как Гоа-Транс. Молодёжь со всего мира приезжает в Северный Гоа, чтобы побывать на пляжных дискотеках. Юш Гоа, подходит тем, кто хочет уединения и спокойствия.</w:t>
      </w:r>
    </w:p>
    <w:p w:rsidR="007C5991" w:rsidRPr="00266B2B" w:rsidRDefault="007C5991" w:rsidP="000A3C14">
      <w:pPr>
        <w:pStyle w:val="af6"/>
      </w:pPr>
      <w:r w:rsidRPr="00266B2B">
        <w:t>Лучшим местом для пляжного отдыха в Индии, считается этот необыкновенный штат Гоа [4,5].</w:t>
      </w:r>
    </w:p>
    <w:p w:rsidR="00266B2B" w:rsidRPr="00266B2B" w:rsidRDefault="00266B2B" w:rsidP="000A3C14">
      <w:pPr>
        <w:pStyle w:val="af6"/>
      </w:pPr>
    </w:p>
    <w:p w:rsidR="007C5991" w:rsidRPr="00266B2B" w:rsidRDefault="007C5991" w:rsidP="000A3C14">
      <w:pPr>
        <w:pStyle w:val="af6"/>
      </w:pPr>
      <w:r w:rsidRPr="00266B2B">
        <w:t>12. Транспортная доступность страны для российских туристов из Москвы и Санкт-Петербурга</w:t>
      </w:r>
    </w:p>
    <w:p w:rsidR="00266B2B" w:rsidRPr="00266B2B" w:rsidRDefault="00266B2B" w:rsidP="000A3C14">
      <w:pPr>
        <w:pStyle w:val="af6"/>
      </w:pPr>
    </w:p>
    <w:p w:rsidR="007C5991" w:rsidRPr="00266B2B" w:rsidRDefault="007C5991" w:rsidP="000A3C14">
      <w:pPr>
        <w:pStyle w:val="af6"/>
      </w:pPr>
      <w:r w:rsidRPr="00266B2B">
        <w:t>Из Москвы компания «Аэрофлот» производит прямые рейсы в Нью-Дели и Мумбаи.</w:t>
      </w:r>
    </w:p>
    <w:p w:rsidR="00266B2B" w:rsidRPr="00266B2B" w:rsidRDefault="00266B2B" w:rsidP="000A3C14">
      <w:pPr>
        <w:pStyle w:val="af6"/>
      </w:pPr>
    </w:p>
    <w:p w:rsidR="007C5991" w:rsidRPr="00266B2B" w:rsidRDefault="007C5991" w:rsidP="000A3C14">
      <w:pPr>
        <w:pStyle w:val="af6"/>
      </w:pPr>
      <w:r w:rsidRPr="00266B2B">
        <w:t>13. Средства размещения</w:t>
      </w:r>
    </w:p>
    <w:p w:rsidR="00266B2B" w:rsidRPr="00266B2B" w:rsidRDefault="00266B2B" w:rsidP="000A3C14">
      <w:pPr>
        <w:pStyle w:val="af6"/>
      </w:pPr>
    </w:p>
    <w:p w:rsidR="007C5991" w:rsidRPr="00266B2B" w:rsidRDefault="007C5991" w:rsidP="000A3C14">
      <w:pPr>
        <w:pStyle w:val="af6"/>
      </w:pPr>
      <w:r w:rsidRPr="00266B2B">
        <w:t>В Индии существуют довольно распространенные типы гостиниц на любой вкус и возможности.</w:t>
      </w:r>
    </w:p>
    <w:p w:rsidR="007C5991" w:rsidRPr="00266B2B" w:rsidRDefault="007C5991" w:rsidP="000A3C14">
      <w:pPr>
        <w:pStyle w:val="af6"/>
      </w:pPr>
      <w:r w:rsidRPr="00266B2B">
        <w:t>Молодежные гостиницы</w:t>
      </w:r>
    </w:p>
    <w:p w:rsidR="007C5991" w:rsidRPr="00266B2B" w:rsidRDefault="007C5991" w:rsidP="000A3C14">
      <w:pPr>
        <w:pStyle w:val="af6"/>
      </w:pPr>
      <w:r w:rsidRPr="00266B2B">
        <w:t>Самые дешевые - молодежные гостиницы (Youth hostels), здесь Вы сможете снять кровать для отдыха. Такая форма особенно развита на юге Индии.</w:t>
      </w:r>
    </w:p>
    <w:p w:rsidR="007C5991" w:rsidRPr="00266B2B" w:rsidRDefault="007C5991" w:rsidP="000A3C14">
      <w:pPr>
        <w:pStyle w:val="af6"/>
      </w:pPr>
      <w:r w:rsidRPr="00266B2B">
        <w:t>Государственные гостиницы</w:t>
      </w:r>
    </w:p>
    <w:p w:rsidR="000A3C14" w:rsidRPr="00266B2B" w:rsidRDefault="007C5991" w:rsidP="000A3C14">
      <w:pPr>
        <w:pStyle w:val="af6"/>
      </w:pPr>
      <w:r w:rsidRPr="00266B2B">
        <w:t>Государственные гостиницы - дома отдыха, гостиницы для гос. чиновников, лесничества и т.д. Здесь можно заказать номер, если они не заняты государственными служащими.</w:t>
      </w:r>
    </w:p>
    <w:p w:rsidR="007C5991" w:rsidRPr="00266B2B" w:rsidRDefault="007C5991" w:rsidP="000A3C14">
      <w:pPr>
        <w:pStyle w:val="af6"/>
      </w:pPr>
      <w:r w:rsidRPr="00266B2B">
        <w:t>Туристические гостиницы</w:t>
      </w:r>
    </w:p>
    <w:p w:rsidR="000A3C14" w:rsidRPr="00266B2B" w:rsidRDefault="007C5991" w:rsidP="000A3C14">
      <w:pPr>
        <w:pStyle w:val="af6"/>
      </w:pPr>
      <w:r w:rsidRPr="00266B2B">
        <w:t>Туристические гостиницы - как правило, принадлежат государственным туристическим компаниям, которые имеются во всех штатах. Заказать номера можно в офисах этих туристических фирм. Здесь существуют несколько типов гостиниц: бюджетные - самые дешевые и средней цены, премиум - дорогие и Heritage (памятники культуры) - в основном дорогие.</w:t>
      </w:r>
    </w:p>
    <w:p w:rsidR="000A3C14" w:rsidRPr="00266B2B" w:rsidRDefault="007C5991" w:rsidP="000A3C14">
      <w:pPr>
        <w:pStyle w:val="af6"/>
      </w:pPr>
      <w:r w:rsidRPr="00266B2B">
        <w:t>Частные отели и гостиницы</w:t>
      </w:r>
    </w:p>
    <w:p w:rsidR="007C5991" w:rsidRPr="00266B2B" w:rsidRDefault="007C5991" w:rsidP="000A3C14">
      <w:pPr>
        <w:pStyle w:val="af6"/>
      </w:pPr>
      <w:r w:rsidRPr="00266B2B">
        <w:t>Все отели и гостиницы в Индии делятся на «индийский» и «западный» стиль. Гостиницы индийского стиля дешевле. Они в основном находятся в местах большого индийского паломничества. Каждый индус должен совершать паломничества по святым местам. А таких мест в этой стране очень много. «Индийский» стиль отличается от западного: а) стоячий туалет, б) менее чисто, в) горячая вода в ведрах или туалет и ванная одна на этаже, г) белье почти не меняют. В туристических местах очень много отелей и гостиниц «западного» стиля. Цена варьируется в зависимости от удобств. Время расчета на севере Индии - в 12 часов дня. На юге - через 24 часа. Часто берется отдельная такса за обслуживание (от 10 - 15 %). Не во всех гостиницах есть ресторан. Но вы везде можете заказать еду в номер. На севере Индии официально существуют сезонные скидки. На юге Индии такие скидки встречаются значительно реже, но всегда можно договориться с владельцем отеля или гостиницы. Понятия звезд в частных отелях и гостиницах нет.</w:t>
      </w:r>
    </w:p>
    <w:p w:rsidR="000A3C14" w:rsidRPr="00266B2B" w:rsidRDefault="007C5991" w:rsidP="000A3C14">
      <w:pPr>
        <w:pStyle w:val="af6"/>
      </w:pPr>
      <w:r w:rsidRPr="00266B2B">
        <w:t>Отели высшей категории</w:t>
      </w:r>
    </w:p>
    <w:p w:rsidR="007C5991" w:rsidRPr="00266B2B" w:rsidRDefault="007C5991" w:rsidP="000A3C14">
      <w:pPr>
        <w:pStyle w:val="af6"/>
      </w:pPr>
      <w:r w:rsidRPr="00266B2B">
        <w:t>Отели международного стандарта существуют по всей Индии, особенно в туристических центрах и больших городах. Во многих туристических центрах отели высшей категории не совпадают с международными стандартами. Лишь в крупных городах и туристических центрах, таких как Дели, Мумбаи, Калькутта, Ченнаи, Джайпур, Удайпур, Гоа, Кочин, Варанаси, Агра, Санчи, Конарк, Майсур, Пури, Орчха, Моунт Абу, Удхагамандалаг и т.д. существуют гостиницы соответствующие международным стандартам.</w:t>
      </w:r>
    </w:p>
    <w:p w:rsidR="007C5991" w:rsidRPr="00266B2B" w:rsidRDefault="007C5991" w:rsidP="000A3C14">
      <w:pPr>
        <w:pStyle w:val="af6"/>
      </w:pPr>
      <w:r w:rsidRPr="00266B2B">
        <w:t>Экзотические гостиницы высшей категории</w:t>
      </w:r>
    </w:p>
    <w:p w:rsidR="00CC7470" w:rsidRPr="00266B2B" w:rsidRDefault="007C5991" w:rsidP="000A3C14">
      <w:pPr>
        <w:pStyle w:val="af6"/>
      </w:pPr>
      <w:r w:rsidRPr="00266B2B">
        <w:t>В Индии есть и экзотические гостиницы высшей категории. Такие как «хаус боты» (дома на воде) в Кашмире, «хаус боты» в Керале, дворец на колесах: Дели - Джайпур - Удайпур (пустыня, Раджастхан) - Агра - Дели и Королевский восточный экспресс (Дели - Гуджарат - побережье - Дели), а также памятники - дворцы, где до сих пор проживают потомки раджей.</w:t>
      </w:r>
    </w:p>
    <w:p w:rsidR="00266B2B" w:rsidRPr="00266B2B" w:rsidRDefault="00266B2B" w:rsidP="000A3C14">
      <w:pPr>
        <w:pStyle w:val="af6"/>
      </w:pPr>
    </w:p>
    <w:p w:rsidR="007C5991" w:rsidRPr="00266B2B" w:rsidRDefault="007C5991" w:rsidP="000A3C14">
      <w:pPr>
        <w:pStyle w:val="af6"/>
      </w:pPr>
      <w:r w:rsidRPr="00266B2B">
        <w:t>14. Предприятия питания</w:t>
      </w:r>
    </w:p>
    <w:p w:rsidR="00266B2B" w:rsidRPr="00266B2B" w:rsidRDefault="00266B2B" w:rsidP="000A3C14">
      <w:pPr>
        <w:pStyle w:val="af6"/>
      </w:pPr>
    </w:p>
    <w:p w:rsidR="000A3C14" w:rsidRPr="00266B2B" w:rsidRDefault="007C5991" w:rsidP="000A3C14">
      <w:pPr>
        <w:pStyle w:val="af6"/>
      </w:pPr>
      <w:r w:rsidRPr="00266B2B">
        <w:t>При</w:t>
      </w:r>
      <w:r w:rsidR="000A3C14" w:rsidRPr="00266B2B">
        <w:t xml:space="preserve"> </w:t>
      </w:r>
      <w:r w:rsidRPr="00266B2B">
        <w:t xml:space="preserve">путешествии по Индии с питанием у туристов проблем не будет. Здесь хорошо развита сеть ресторанов с европейской кухней и система Фаст Фудов, особенно это касается северной части страны, больших административных (Дели, Колката, Ченнаи, Мадрас, Мумбаи), а также туристических центров. Наряду с европейской, в Индии представлена китайская, японская и арабская кухни. Очень много кафе и закусочных для туристов по пути следования. Есть рестораны при отелях. Лучше выбирать рестораны с кондиционером и хорошим интерьером. Такие рестораны не намного дороже, но еда более </w:t>
      </w:r>
      <w:r w:rsidR="00641D88" w:rsidRPr="00266B2B">
        <w:t xml:space="preserve">качественная и разнообразная. В </w:t>
      </w:r>
      <w:r w:rsidRPr="00266B2B">
        <w:t>первые дни пребывания не стоит заказывать экзотических индийских и китайских блюд. Они очень острые. Лучше заказать европейский обед и сказать: без специй.</w:t>
      </w:r>
    </w:p>
    <w:p w:rsidR="000A3C14" w:rsidRPr="00266B2B" w:rsidRDefault="007C5991" w:rsidP="000A3C14">
      <w:pPr>
        <w:pStyle w:val="af6"/>
      </w:pPr>
      <w:r w:rsidRPr="00266B2B">
        <w:t>По всей Индии очень дешевые фрукты и всегда поражаешься их разнообразием. Они, как правило, сезонные.</w:t>
      </w:r>
    </w:p>
    <w:p w:rsidR="007C5991" w:rsidRPr="00266B2B" w:rsidRDefault="007C5991" w:rsidP="000A3C14">
      <w:pPr>
        <w:pStyle w:val="af6"/>
      </w:pPr>
      <w:r w:rsidRPr="00266B2B">
        <w:t>В Индии, кроме двух мест (ш.</w:t>
      </w:r>
      <w:r w:rsidR="00641D88" w:rsidRPr="00266B2B">
        <w:t xml:space="preserve"> </w:t>
      </w:r>
      <w:r w:rsidRPr="00266B2B">
        <w:t>Керала и г.</w:t>
      </w:r>
      <w:r w:rsidR="00641D88" w:rsidRPr="00266B2B">
        <w:t xml:space="preserve"> </w:t>
      </w:r>
      <w:r w:rsidRPr="00266B2B">
        <w:t>Бомбей), повсеместно запрещен убой коров (равно как быков, и телят). Под видом «говядины» в Индии продают буйволятину.</w:t>
      </w:r>
    </w:p>
    <w:p w:rsidR="007C5991" w:rsidRPr="00266B2B" w:rsidRDefault="007C5991" w:rsidP="000A3C14">
      <w:pPr>
        <w:pStyle w:val="af6"/>
      </w:pPr>
      <w:r w:rsidRPr="00266B2B">
        <w:t>В Индии необходимо соблюдать правила питания в определенный сезон, есть и особенности каждого региона, а также существует своя специфика питания на высокогорье и побережье океана.</w:t>
      </w:r>
    </w:p>
    <w:p w:rsidR="00266B2B" w:rsidRPr="00266B2B" w:rsidRDefault="00266B2B" w:rsidP="000A3C14">
      <w:pPr>
        <w:pStyle w:val="af6"/>
      </w:pPr>
    </w:p>
    <w:p w:rsidR="007C5991" w:rsidRPr="00266B2B" w:rsidRDefault="00266B2B" w:rsidP="000A3C14">
      <w:pPr>
        <w:pStyle w:val="af6"/>
      </w:pPr>
      <w:r w:rsidRPr="00266B2B">
        <w:br w:type="page"/>
      </w:r>
      <w:r w:rsidR="007C5991" w:rsidRPr="00266B2B">
        <w:t>15. Особенности получения туристической визы</w:t>
      </w:r>
    </w:p>
    <w:p w:rsidR="00266B2B" w:rsidRPr="00266B2B" w:rsidRDefault="00266B2B" w:rsidP="000A3C14">
      <w:pPr>
        <w:pStyle w:val="af6"/>
      </w:pPr>
    </w:p>
    <w:p w:rsidR="007C5991" w:rsidRPr="00266B2B" w:rsidRDefault="007C5991" w:rsidP="000A3C14">
      <w:pPr>
        <w:pStyle w:val="af6"/>
      </w:pPr>
      <w:r w:rsidRPr="00266B2B">
        <w:t>Визовая анкета для получения туристической визы должна быть заполнена в двух экземплярах, желательно на английском языке. На каждую визовую анкету наклеивается по одной фотографии. Предъявляется авиабилет в оба конца и распечатка на бронирование гостиницы / или приглашение от приглашающего лица в Индии. Стоимость составляет 1250 руб. (эквивалентна 40 долларам США). С детей, внесенных в паспорта родителей, плата не взимается. При подаче документов необходимо предъявить ксерокопию первой страницы внутреннего паспорта и прописки.</w:t>
      </w:r>
    </w:p>
    <w:p w:rsidR="00266B2B" w:rsidRPr="00266B2B" w:rsidRDefault="00266B2B" w:rsidP="000A3C14">
      <w:pPr>
        <w:pStyle w:val="af6"/>
      </w:pPr>
    </w:p>
    <w:p w:rsidR="007C5991" w:rsidRPr="00266B2B" w:rsidRDefault="007C5991" w:rsidP="000A3C14">
      <w:pPr>
        <w:pStyle w:val="af6"/>
      </w:pPr>
      <w:r w:rsidRPr="00266B2B">
        <w:t>16. Таможенные формальности</w:t>
      </w:r>
    </w:p>
    <w:p w:rsidR="00266B2B" w:rsidRPr="00266B2B" w:rsidRDefault="00266B2B" w:rsidP="000A3C14">
      <w:pPr>
        <w:pStyle w:val="af6"/>
      </w:pPr>
    </w:p>
    <w:p w:rsidR="000A3C14" w:rsidRPr="00266B2B" w:rsidRDefault="007C5991" w:rsidP="000A3C14">
      <w:pPr>
        <w:pStyle w:val="af6"/>
      </w:pPr>
      <w:r w:rsidRPr="00266B2B">
        <w:t>По прибытии в Индию в международном аэропорту необходимо пройти иммиграционный контроль. Все пассажиры, включая детей, прибывающие в Индию, должны заполнить на английском языке специальные въездные карточки, выдаваемые на борту самолета. Аналогичные карточки заполняются каждым пассажиром при выезде из страны. С пассажиров, вылетающих международным рейсом, взимается аэродромный сбор в размере 500 рупий.</w:t>
      </w:r>
    </w:p>
    <w:p w:rsidR="000A3C14" w:rsidRPr="00266B2B" w:rsidRDefault="007C5991" w:rsidP="000A3C14">
      <w:pPr>
        <w:pStyle w:val="af6"/>
      </w:pPr>
      <w:r w:rsidRPr="00266B2B">
        <w:t>Разрешен беспошлинный ввоз: сигарет – 200 шт. или сигар – 50 шт. или табака – 250 г; спиртных напитков – 0,95 л; ювелирных украшений – в разумных количествах; продуктов питания — в пределах личных потребностей; предметов и вещей домашнего обихода — в пределах личных потребностей.</w:t>
      </w:r>
    </w:p>
    <w:p w:rsidR="007C5991" w:rsidRPr="00266B2B" w:rsidRDefault="007C5991" w:rsidP="000A3C14">
      <w:pPr>
        <w:pStyle w:val="af6"/>
      </w:pPr>
      <w:r w:rsidRPr="00266B2B">
        <w:t>Запрещен ввоз: наркотиков, оружия, золота в слитках, золотых монет и национальной индийской валюты, антиквариата, контрафактной продукции, Запрещен вывоз: редких животных, шкур диких животных и оперения птиц (редких видов), изделий из кож рептилий, старинных монет.</w:t>
      </w:r>
    </w:p>
    <w:p w:rsidR="007C5991" w:rsidRPr="00266B2B" w:rsidRDefault="007C5991" w:rsidP="000A3C14">
      <w:pPr>
        <w:pStyle w:val="af6"/>
      </w:pPr>
      <w:r w:rsidRPr="00266B2B">
        <w:t>При въезде в Индию в обязательном порядке декларировать ввозимую валюту на сумму свыше пяти тысяч долларов США. Ввоз иностранной валюты не ограничен. Вывоз наличной иностранной валюты на сумму свыше 2000 долларов США подлежит декларированию [8].</w:t>
      </w:r>
    </w:p>
    <w:p w:rsidR="00266B2B" w:rsidRPr="00266B2B" w:rsidRDefault="00266B2B" w:rsidP="000A3C14">
      <w:pPr>
        <w:pStyle w:val="af6"/>
      </w:pPr>
    </w:p>
    <w:p w:rsidR="007C5991" w:rsidRPr="00266B2B" w:rsidRDefault="007C5991" w:rsidP="000A3C14">
      <w:pPr>
        <w:pStyle w:val="af6"/>
      </w:pPr>
      <w:r w:rsidRPr="00266B2B">
        <w:t>17.Выводы</w:t>
      </w:r>
    </w:p>
    <w:p w:rsidR="00266B2B" w:rsidRPr="00266B2B" w:rsidRDefault="00266B2B" w:rsidP="000A3C14">
      <w:pPr>
        <w:pStyle w:val="af6"/>
      </w:pPr>
    </w:p>
    <w:p w:rsidR="000A3C14" w:rsidRPr="00266B2B" w:rsidRDefault="007C5991" w:rsidP="000A3C14">
      <w:pPr>
        <w:pStyle w:val="af6"/>
      </w:pPr>
      <w:r w:rsidRPr="00266B2B">
        <w:t>На привлекательность Индии в качестве страны для туризма повлияло не мало факторов.</w:t>
      </w:r>
    </w:p>
    <w:p w:rsidR="007C5991" w:rsidRPr="00266B2B" w:rsidRDefault="007C5991" w:rsidP="000A3C14">
      <w:pPr>
        <w:pStyle w:val="af6"/>
      </w:pPr>
      <w:r w:rsidRPr="00266B2B">
        <w:t>Негативные факторы</w:t>
      </w:r>
    </w:p>
    <w:p w:rsidR="007C5991" w:rsidRPr="00266B2B" w:rsidRDefault="007C5991" w:rsidP="000A3C14">
      <w:pPr>
        <w:pStyle w:val="af6"/>
      </w:pPr>
      <w:r w:rsidRPr="00266B2B">
        <w:t>1) Климат</w:t>
      </w:r>
    </w:p>
    <w:p w:rsidR="007C5991" w:rsidRPr="00266B2B" w:rsidRDefault="007C5991" w:rsidP="000A3C14">
      <w:pPr>
        <w:pStyle w:val="af6"/>
      </w:pPr>
      <w:r w:rsidRPr="00266B2B">
        <w:t>Ресурсы в силу их географического положения и климатических особенностей обладают сезонной привлекательностью. Существенным недостатком природных особенностей Индии является ярко выраженная сезонность, делающая летний период мало привлекательным для посещения. С одной стороны Индия оказывается привлекательной для посещения в зимнее время. Однако она не выдерживает конкуренции с более развитыми в туристическом отношении странами других регионов (Египет, Таиланд, Малайзия, другие страны экваториально-тропического пояса с аналогичной сезонностью). Следует учитывать, что пик отпусков в странах северного полушария приходится все-таки на лето.</w:t>
      </w:r>
    </w:p>
    <w:p w:rsidR="007C5991" w:rsidRPr="00266B2B" w:rsidRDefault="007C5991" w:rsidP="000A3C14">
      <w:pPr>
        <w:pStyle w:val="af6"/>
      </w:pPr>
      <w:r w:rsidRPr="00266B2B">
        <w:t>2) Барьеры к путешествию</w:t>
      </w:r>
    </w:p>
    <w:p w:rsidR="007C5991" w:rsidRPr="00266B2B" w:rsidRDefault="007C5991" w:rsidP="000A3C14">
      <w:pPr>
        <w:pStyle w:val="af6"/>
      </w:pPr>
      <w:r w:rsidRPr="00266B2B">
        <w:t>Существуют причины, по которым человек либо не путешествует, либо делает это чрезвычайно редко. Эти причины можно назвать барьерами к путешествию. Для большей части населения барьерами к путешествию являются:</w:t>
      </w:r>
    </w:p>
    <w:p w:rsidR="000A3C14" w:rsidRPr="00266B2B" w:rsidRDefault="007C5991" w:rsidP="000A3C14">
      <w:pPr>
        <w:pStyle w:val="af6"/>
      </w:pPr>
      <w:r w:rsidRPr="00266B2B">
        <w:t>а) Стоимость турпродукта.</w:t>
      </w:r>
    </w:p>
    <w:p w:rsidR="000A3C14" w:rsidRPr="00266B2B" w:rsidRDefault="007C5991" w:rsidP="000A3C14">
      <w:pPr>
        <w:pStyle w:val="af6"/>
      </w:pPr>
      <w:r w:rsidRPr="00266B2B">
        <w:t>Потребитель действует в условиях ограниченности денежной массы и при составлении бюджета вынужден прежде всего учитывать другие статьи расхода (например, предметы первой необходимости).</w:t>
      </w:r>
    </w:p>
    <w:p w:rsidR="007C5991" w:rsidRPr="00266B2B" w:rsidRDefault="007C5991" w:rsidP="000A3C14">
      <w:pPr>
        <w:pStyle w:val="af6"/>
      </w:pPr>
      <w:r w:rsidRPr="00266B2B">
        <w:t>Как показывают исследования, каждому туристу в среднем приходится тратить только на расходы внутри страны (Индии) порядка 2000 долларов и это не считая стоимости проживания и путевки.</w:t>
      </w:r>
    </w:p>
    <w:p w:rsidR="007C5991" w:rsidRPr="00266B2B" w:rsidRDefault="007C5991" w:rsidP="000A3C14">
      <w:pPr>
        <w:pStyle w:val="af6"/>
      </w:pPr>
      <w:r w:rsidRPr="00266B2B">
        <w:t>б) Удаленность страны от основных путей сообщения (торговых, туристических)</w:t>
      </w:r>
    </w:p>
    <w:p w:rsidR="007C5991" w:rsidRPr="00266B2B" w:rsidRDefault="007C5991" w:rsidP="000A3C14">
      <w:pPr>
        <w:pStyle w:val="af6"/>
      </w:pPr>
      <w:r w:rsidRPr="00266B2B">
        <w:t>Индия расположена в мало привлекаемой части мира далеко от ведущих туристических рынков мира, формирующих основные потоки туристов (Западная Европа, Северная Америка, Восточная Азия) и основных путей сообщения, что значительно снижает к ней интерес со стороны туристов.</w:t>
      </w:r>
    </w:p>
    <w:p w:rsidR="007C5991" w:rsidRPr="00266B2B" w:rsidRDefault="007C5991" w:rsidP="000A3C14">
      <w:pPr>
        <w:pStyle w:val="af6"/>
      </w:pPr>
      <w:r w:rsidRPr="00266B2B">
        <w:t>в) Географическое положение и соседние страны</w:t>
      </w:r>
    </w:p>
    <w:p w:rsidR="007C5991" w:rsidRPr="00266B2B" w:rsidRDefault="007C5991" w:rsidP="000A3C14">
      <w:pPr>
        <w:pStyle w:val="af6"/>
      </w:pPr>
      <w:r w:rsidRPr="00266B2B">
        <w:t>Индию окружают развивающиеся страны с низким уровнем жизни граждан. Это делает для них туристические поездки практически невозможными и мало привлекательными. Между Пакистаном и Индией идет многолетняя вражда. Китай, в котором более миллиарда жителей мог бы служить основным источником туристов, но граница между странами пролегает вдоль малонаселённых экономически отсталых районов обеих стран и проходит по высокогорью, следовательно, это почти исключило туризм между этими странамии и Китай не входит даже в десятку стран главных поставщиков туристов в Индию. Большая часть туристов приезжает в Индию издалека, соответственно преимущественно авиатранспортом (82%).</w:t>
      </w:r>
    </w:p>
    <w:p w:rsidR="007C5991" w:rsidRPr="00266B2B" w:rsidRDefault="007C5991" w:rsidP="000A3C14">
      <w:pPr>
        <w:pStyle w:val="af6"/>
      </w:pPr>
      <w:r w:rsidRPr="00266B2B">
        <w:t>Положительные факторы</w:t>
      </w:r>
    </w:p>
    <w:p w:rsidR="007C5991" w:rsidRPr="00266B2B" w:rsidRDefault="007C5991" w:rsidP="000A3C14">
      <w:pPr>
        <w:pStyle w:val="af6"/>
      </w:pPr>
      <w:r w:rsidRPr="00266B2B">
        <w:t>Уникальные культурно-исторические ресурсы</w:t>
      </w:r>
    </w:p>
    <w:p w:rsidR="007C5991" w:rsidRPr="00266B2B" w:rsidRDefault="007C5991" w:rsidP="000A3C14">
      <w:pPr>
        <w:pStyle w:val="af6"/>
      </w:pPr>
      <w:r w:rsidRPr="00266B2B">
        <w:t>Своей неповторимой удивительностью она поражает людей всего мира и всех времен. И в древности и ныне на ней лежит налет таинственности и мистичности.</w:t>
      </w:r>
    </w:p>
    <w:p w:rsidR="007C5991" w:rsidRPr="00266B2B" w:rsidRDefault="007C5991" w:rsidP="000A3C14">
      <w:pPr>
        <w:pStyle w:val="af6"/>
      </w:pPr>
      <w:r w:rsidRPr="00266B2B">
        <w:t>2) Природные ресурсы</w:t>
      </w:r>
    </w:p>
    <w:p w:rsidR="007C5991" w:rsidRPr="00266B2B" w:rsidRDefault="007C5991" w:rsidP="000A3C14">
      <w:pPr>
        <w:pStyle w:val="af6"/>
      </w:pPr>
      <w:r w:rsidRPr="00266B2B">
        <w:t>Замечательна природа Индии. В ней сочетаются высочайшие, покрытые вечными снегами вершины и обширные окультуренные равнины. Сохранилась богатая своеобразная флора и фауна, представленная многими редкими, исчезающими и эндемичными видами. Жаркий климат, тёплые моря, песчаные пляжи, коралловые острова и рифы круглый год могут быть доступны для туристов из разных стран мира [4,5].</w:t>
      </w:r>
    </w:p>
    <w:p w:rsidR="007C5991" w:rsidRPr="00266B2B" w:rsidRDefault="007C5991" w:rsidP="000A3C14">
      <w:pPr>
        <w:pStyle w:val="af6"/>
      </w:pPr>
    </w:p>
    <w:p w:rsidR="007C5991" w:rsidRPr="00266B2B" w:rsidRDefault="00266B2B" w:rsidP="000A3C14">
      <w:pPr>
        <w:pStyle w:val="af6"/>
      </w:pPr>
      <w:r w:rsidRPr="00266B2B">
        <w:br w:type="page"/>
        <w:t>Глава II. Ирландия</w:t>
      </w:r>
    </w:p>
    <w:p w:rsidR="00266B2B" w:rsidRPr="00266B2B" w:rsidRDefault="00266B2B" w:rsidP="000A3C14">
      <w:pPr>
        <w:pStyle w:val="af6"/>
      </w:pPr>
    </w:p>
    <w:p w:rsidR="007C5991" w:rsidRPr="00266B2B" w:rsidRDefault="00266B2B" w:rsidP="000A3C14">
      <w:pPr>
        <w:pStyle w:val="af6"/>
      </w:pPr>
      <w:r w:rsidRPr="00266B2B">
        <w:t xml:space="preserve">1. </w:t>
      </w:r>
      <w:r w:rsidR="007C5991" w:rsidRPr="00266B2B">
        <w:t>Общие сведения о стране</w:t>
      </w:r>
    </w:p>
    <w:p w:rsidR="00266B2B" w:rsidRPr="00266B2B" w:rsidRDefault="00266B2B" w:rsidP="000A3C14">
      <w:pPr>
        <w:pStyle w:val="af6"/>
      </w:pPr>
    </w:p>
    <w:p w:rsidR="007C5991" w:rsidRPr="00266B2B" w:rsidRDefault="007C5991" w:rsidP="000A3C14">
      <w:pPr>
        <w:pStyle w:val="af6"/>
      </w:pPr>
      <w:r w:rsidRPr="00266B2B">
        <w:t xml:space="preserve">Название Конституция Ирландии, принятая в </w:t>
      </w:r>
      <w:r w:rsidRPr="00A3447C">
        <w:t>1937 году</w:t>
      </w:r>
      <w:r w:rsidRPr="00266B2B">
        <w:t xml:space="preserve">, гласит, что «название государства — Éire, или, по-английски, Ireland». В </w:t>
      </w:r>
      <w:r w:rsidRPr="00A3447C">
        <w:t>1949 году</w:t>
      </w:r>
      <w:r w:rsidRPr="00266B2B">
        <w:t xml:space="preserve"> было принято название «Республика Ирландия» как описание государства; названием его по-прежнему осталось просто «Ирландия». Однако в разных сферах, официальных и неофициальных, для отличия государства от британской </w:t>
      </w:r>
      <w:r w:rsidRPr="00A3447C">
        <w:t>Северной Ирландии</w:t>
      </w:r>
      <w:r w:rsidRPr="00266B2B">
        <w:t xml:space="preserve"> и острова в целом широко используется наименование «Республика Ирландия» [9].</w:t>
      </w:r>
    </w:p>
    <w:p w:rsidR="007C5991" w:rsidRPr="00266B2B" w:rsidRDefault="007C5991" w:rsidP="000A3C14">
      <w:pPr>
        <w:pStyle w:val="af6"/>
      </w:pPr>
      <w:r w:rsidRPr="00266B2B">
        <w:t>Дата создания: 6 декабря 1922 года</w:t>
      </w:r>
    </w:p>
    <w:p w:rsidR="007C5991" w:rsidRPr="00266B2B" w:rsidRDefault="007C5991" w:rsidP="000A3C14">
      <w:pPr>
        <w:pStyle w:val="af6"/>
      </w:pPr>
      <w:r w:rsidRPr="00266B2B">
        <w:t>Столица: Дублин.</w:t>
      </w:r>
      <w:r w:rsidR="000A3C14" w:rsidRPr="00266B2B">
        <w:t xml:space="preserve"> </w:t>
      </w:r>
      <w:r w:rsidRPr="00266B2B">
        <w:t>Площадь: 70 280 кв. км.</w:t>
      </w:r>
      <w:r w:rsidR="000A3C14" w:rsidRPr="00266B2B">
        <w:t xml:space="preserve"> </w:t>
      </w:r>
      <w:r w:rsidRPr="00266B2B">
        <w:t>Население: 3 797 257 человек.</w:t>
      </w:r>
      <w:r w:rsidR="000A3C14" w:rsidRPr="00266B2B">
        <w:t xml:space="preserve"> </w:t>
      </w:r>
      <w:r w:rsidRPr="00266B2B">
        <w:t>Административно-территориальное</w:t>
      </w:r>
      <w:r w:rsidR="000A3C14" w:rsidRPr="00266B2B">
        <w:t xml:space="preserve"> </w:t>
      </w:r>
      <w:r w:rsidRPr="00266B2B">
        <w:t>деление: 4 провинции с 26 графствами.</w:t>
      </w:r>
      <w:r w:rsidR="000A3C14" w:rsidRPr="00266B2B">
        <w:t xml:space="preserve"> </w:t>
      </w:r>
      <w:r w:rsidRPr="00266B2B">
        <w:t>Язык: Государственные языки - ирландский и английский.</w:t>
      </w:r>
      <w:r w:rsidR="000A3C14" w:rsidRPr="00266B2B">
        <w:t xml:space="preserve"> </w:t>
      </w:r>
      <w:r w:rsidRPr="00266B2B">
        <w:t>Валюта: Ирландский фунт (100 пенсов).</w:t>
      </w:r>
    </w:p>
    <w:p w:rsidR="007C5991" w:rsidRPr="00266B2B" w:rsidRDefault="007C5991" w:rsidP="000A3C14">
      <w:pPr>
        <w:pStyle w:val="af6"/>
      </w:pPr>
      <w:r w:rsidRPr="00266B2B">
        <w:t xml:space="preserve">Член организаций: </w:t>
      </w:r>
      <w:r w:rsidRPr="00A3447C">
        <w:t>ООН</w:t>
      </w:r>
      <w:r w:rsidRPr="00266B2B">
        <w:t xml:space="preserve"> (с 1955), </w:t>
      </w:r>
      <w:r w:rsidRPr="00A3447C">
        <w:t>Совета Европы</w:t>
      </w:r>
      <w:r w:rsidRPr="00266B2B">
        <w:t xml:space="preserve"> (с 1949), </w:t>
      </w:r>
      <w:r w:rsidRPr="00A3447C">
        <w:t>ОЭСР</w:t>
      </w:r>
      <w:r w:rsidRPr="00266B2B">
        <w:t xml:space="preserve"> (с 1960), </w:t>
      </w:r>
      <w:r w:rsidRPr="00A3447C">
        <w:t>ЕС</w:t>
      </w:r>
      <w:r w:rsidRPr="00266B2B">
        <w:t xml:space="preserve"> (с 1973), </w:t>
      </w:r>
      <w:r w:rsidRPr="00A3447C">
        <w:t>Евратома</w:t>
      </w:r>
      <w:r w:rsidRPr="00266B2B">
        <w:t xml:space="preserve"> (с 1973), </w:t>
      </w:r>
      <w:r w:rsidRPr="00A3447C">
        <w:t>Европейской валютной системы</w:t>
      </w:r>
      <w:r w:rsidRPr="00266B2B">
        <w:t xml:space="preserve"> (с 1979).</w:t>
      </w:r>
    </w:p>
    <w:p w:rsidR="00266B2B" w:rsidRPr="00266B2B" w:rsidRDefault="00266B2B" w:rsidP="000A3C14">
      <w:pPr>
        <w:pStyle w:val="af6"/>
      </w:pPr>
    </w:p>
    <w:p w:rsidR="007C5991" w:rsidRPr="00266B2B" w:rsidRDefault="00266B2B" w:rsidP="000A3C14">
      <w:pPr>
        <w:pStyle w:val="af6"/>
      </w:pPr>
      <w:r w:rsidRPr="00266B2B">
        <w:t xml:space="preserve">2. </w:t>
      </w:r>
      <w:r w:rsidR="007C5991" w:rsidRPr="00266B2B">
        <w:t>Географическое положение</w:t>
      </w:r>
    </w:p>
    <w:p w:rsidR="00266B2B" w:rsidRPr="00266B2B" w:rsidRDefault="00266B2B" w:rsidP="000A3C14">
      <w:pPr>
        <w:pStyle w:val="af6"/>
      </w:pPr>
    </w:p>
    <w:p w:rsidR="007C5991" w:rsidRPr="00266B2B" w:rsidRDefault="007C5991" w:rsidP="000A3C14">
      <w:pPr>
        <w:pStyle w:val="af6"/>
      </w:pPr>
      <w:r w:rsidRPr="00266B2B">
        <w:t xml:space="preserve">Ирландия расположена на одноименном острове (занимает большую его часть) в Атлантическом океане у северо-западного побережья </w:t>
      </w:r>
      <w:r w:rsidRPr="00A3447C">
        <w:t>Великобритании</w:t>
      </w:r>
      <w:r w:rsidRPr="00266B2B">
        <w:t>. Протяженность с севера на юг - 465 км, с востока на запад - 285 км. Длина побережья - около 2,8 тыс. км. Всю среднюю часть острова занимает холмистая равнина, изобилующая озерами и торфяными болотами. Центральная равнина повышается к краям острова, сменяясь невысокими горами. На юго-западе в горах Керри находится высшая точка Ирландии - г. Каррантуилл (1041 м). Берега острова сильно изрезаны и изобилуют фьордами, бухтами, заливами и глубокими устьями рек. Общая площадь страны - около 70,3 тыс. кв. км.</w:t>
      </w:r>
    </w:p>
    <w:p w:rsidR="00266B2B" w:rsidRDefault="00266B2B" w:rsidP="000A3C14">
      <w:pPr>
        <w:pStyle w:val="af6"/>
      </w:pPr>
    </w:p>
    <w:p w:rsidR="007C5991" w:rsidRDefault="00266B2B" w:rsidP="000A3C14">
      <w:pPr>
        <w:pStyle w:val="af6"/>
      </w:pPr>
      <w:r>
        <w:t xml:space="preserve">3. </w:t>
      </w:r>
      <w:r w:rsidR="007C5991" w:rsidRPr="00266B2B">
        <w:t>Рельеф</w:t>
      </w:r>
    </w:p>
    <w:p w:rsidR="00266B2B" w:rsidRPr="00266B2B" w:rsidRDefault="00266B2B" w:rsidP="000A3C14">
      <w:pPr>
        <w:pStyle w:val="af6"/>
      </w:pPr>
    </w:p>
    <w:p w:rsidR="000A3C14" w:rsidRPr="00266B2B" w:rsidRDefault="007C5991" w:rsidP="000A3C14">
      <w:pPr>
        <w:pStyle w:val="af6"/>
      </w:pPr>
      <w:r w:rsidRPr="00266B2B">
        <w:t>Ирландия состоит из</w:t>
      </w:r>
      <w:r w:rsidR="000A3C14" w:rsidRPr="00266B2B">
        <w:t xml:space="preserve"> </w:t>
      </w:r>
      <w:r w:rsidRPr="00266B2B">
        <w:t>низменной центральной равнины и</w:t>
      </w:r>
      <w:r w:rsidR="000A3C14" w:rsidRPr="00266B2B">
        <w:t xml:space="preserve"> </w:t>
      </w:r>
      <w:r w:rsidRPr="00266B2B">
        <w:t>ее</w:t>
      </w:r>
      <w:r w:rsidR="000A3C14" w:rsidRPr="00266B2B">
        <w:t xml:space="preserve"> </w:t>
      </w:r>
      <w:r w:rsidRPr="00266B2B">
        <w:t>возвышенного обрамления. Однако как внутренняя равнина, так и</w:t>
      </w:r>
      <w:r w:rsidR="000A3C14" w:rsidRPr="00266B2B">
        <w:t xml:space="preserve"> </w:t>
      </w:r>
      <w:r w:rsidRPr="00266B2B">
        <w:t>прибрежные горы отличаются значительной спецификой. Поверхность равнины осложняют отдельные холмы, а</w:t>
      </w:r>
      <w:r w:rsidR="000A3C14" w:rsidRPr="00266B2B">
        <w:t xml:space="preserve"> </w:t>
      </w:r>
      <w:r w:rsidRPr="00266B2B">
        <w:t>в</w:t>
      </w:r>
      <w:r w:rsidR="000A3C14" w:rsidRPr="00266B2B">
        <w:t xml:space="preserve"> </w:t>
      </w:r>
      <w:r w:rsidRPr="00266B2B">
        <w:t>окружающем кольце гор имеются бреши, по</w:t>
      </w:r>
      <w:r w:rsidR="000A3C14" w:rsidRPr="00266B2B">
        <w:t xml:space="preserve"> </w:t>
      </w:r>
      <w:r w:rsidRPr="00266B2B">
        <w:t>которым осуществляется связь равнины с</w:t>
      </w:r>
      <w:r w:rsidR="000A3C14" w:rsidRPr="00266B2B">
        <w:t xml:space="preserve"> </w:t>
      </w:r>
      <w:r w:rsidRPr="00266B2B">
        <w:t>побережьем, особенно это заметно в</w:t>
      </w:r>
      <w:r w:rsidR="000A3C14" w:rsidRPr="00266B2B">
        <w:t xml:space="preserve"> </w:t>
      </w:r>
      <w:r w:rsidRPr="00266B2B">
        <w:t>районе между Дублином и</w:t>
      </w:r>
      <w:r w:rsidR="000A3C14" w:rsidRPr="00266B2B">
        <w:t xml:space="preserve"> </w:t>
      </w:r>
      <w:r w:rsidRPr="00266B2B">
        <w:t>Дандолком на</w:t>
      </w:r>
      <w:r w:rsidR="000A3C14" w:rsidRPr="00266B2B">
        <w:t xml:space="preserve"> </w:t>
      </w:r>
      <w:r w:rsidRPr="00266B2B">
        <w:t>восточном побережье.</w:t>
      </w:r>
    </w:p>
    <w:p w:rsidR="007C5991" w:rsidRPr="00266B2B" w:rsidRDefault="007C5991" w:rsidP="000A3C14">
      <w:pPr>
        <w:pStyle w:val="af6"/>
      </w:pPr>
      <w:r w:rsidRPr="00266B2B">
        <w:t>Береговая линия сильна расчленена. Вытянутые морские заливы врезаются в глубь гор и низменностей, образуя живописное побережье с множеством полуостровов и островов. Внутренняя часть острова (Центральная равнина) в основном низменная, высоты около 60 м над уровнем моря. В основании её залегают красные песчаники и известняки, перекрытые мощными (до 60 м) ледниковыми отложениями. Отдельные возвышенности, поднимающиеся до высоты 180-300м, представляют собой останки герцинских сооружений или покрова карбоновых известняков. Последние образуют по окраинам низменности островные плато высотой до 600 м, где (особенно на западе) широко развит карст. На северо-востоке находятся плато (Антрим) и низменности, образованные третичными излияниями базальтов. Месторождения торфа и угля.</w:t>
      </w:r>
    </w:p>
    <w:p w:rsidR="007C5991" w:rsidRPr="00266B2B" w:rsidRDefault="007C5991" w:rsidP="000A3C14">
      <w:pPr>
        <w:pStyle w:val="af6"/>
      </w:pPr>
      <w:r w:rsidRPr="00266B2B">
        <w:t>Высшая точка Северной Ирландии</w:t>
      </w:r>
      <w:r w:rsidR="000A3C14" w:rsidRPr="00266B2B">
        <w:t xml:space="preserve"> </w:t>
      </w:r>
      <w:r w:rsidRPr="00266B2B">
        <w:t>— гора Слив-Донард (850</w:t>
      </w:r>
      <w:r w:rsidR="000A3C14" w:rsidRPr="00266B2B">
        <w:t xml:space="preserve"> </w:t>
      </w:r>
      <w:r w:rsidRPr="00266B2B">
        <w:t>м)</w:t>
      </w:r>
      <w:r w:rsidR="000A3C14" w:rsidRPr="00266B2B">
        <w:t xml:space="preserve"> </w:t>
      </w:r>
      <w:r w:rsidRPr="00266B2B">
        <w:t>в</w:t>
      </w:r>
      <w:r w:rsidR="000A3C14" w:rsidRPr="00266B2B">
        <w:t xml:space="preserve"> </w:t>
      </w:r>
      <w:r w:rsidRPr="00266B2B">
        <w:t>горах Морн к</w:t>
      </w:r>
      <w:r w:rsidR="000A3C14" w:rsidRPr="00266B2B">
        <w:t xml:space="preserve"> </w:t>
      </w:r>
      <w:r w:rsidRPr="00266B2B">
        <w:t>северу от</w:t>
      </w:r>
      <w:r w:rsidR="000A3C14" w:rsidRPr="00266B2B">
        <w:t xml:space="preserve"> </w:t>
      </w:r>
      <w:r w:rsidRPr="00266B2B">
        <w:t>залива Карлингфорд-Лох. Эти горы, круто обрываются к</w:t>
      </w:r>
      <w:r w:rsidR="000A3C14" w:rsidRPr="00266B2B">
        <w:t xml:space="preserve"> </w:t>
      </w:r>
      <w:r w:rsidRPr="00266B2B">
        <w:t>морю. Горы Сперрин, находящиеся юго-западнее Лондондерри (иногда называемого также Дерри), достигают наибольшей высоты в</w:t>
      </w:r>
      <w:r w:rsidR="000A3C14" w:rsidRPr="00266B2B">
        <w:t xml:space="preserve"> </w:t>
      </w:r>
      <w:r w:rsidRPr="00266B2B">
        <w:t>683</w:t>
      </w:r>
      <w:r w:rsidR="000A3C14" w:rsidRPr="00266B2B">
        <w:t xml:space="preserve"> </w:t>
      </w:r>
      <w:r w:rsidRPr="00266B2B">
        <w:t>м</w:t>
      </w:r>
      <w:r w:rsidR="000A3C14" w:rsidRPr="00266B2B">
        <w:t xml:space="preserve"> </w:t>
      </w:r>
      <w:r w:rsidRPr="00266B2B">
        <w:t>(г.Соэл). Вулканическая гряда, образовавшаяся в</w:t>
      </w:r>
      <w:r w:rsidR="000A3C14" w:rsidRPr="00266B2B">
        <w:t xml:space="preserve"> </w:t>
      </w:r>
      <w:r w:rsidRPr="00266B2B">
        <w:t>эоцене, протянулась от</w:t>
      </w:r>
      <w:r w:rsidR="000A3C14" w:rsidRPr="00266B2B">
        <w:t xml:space="preserve"> </w:t>
      </w:r>
      <w:r w:rsidRPr="00266B2B">
        <w:t>побережья Атлантического океана на</w:t>
      </w:r>
      <w:r w:rsidR="000A3C14" w:rsidRPr="00266B2B">
        <w:t xml:space="preserve"> </w:t>
      </w:r>
      <w:r w:rsidRPr="00266B2B">
        <w:t>севере почти до</w:t>
      </w:r>
      <w:r w:rsidR="000A3C14" w:rsidRPr="00266B2B">
        <w:t xml:space="preserve"> </w:t>
      </w:r>
      <w:r w:rsidRPr="00266B2B">
        <w:t>залива Белфаст-Лох. Она разделяет историческую область Антрим. Большинство вершин гряды в</w:t>
      </w:r>
      <w:r w:rsidR="000A3C14" w:rsidRPr="00266B2B">
        <w:t xml:space="preserve"> </w:t>
      </w:r>
      <w:r w:rsidRPr="00266B2B">
        <w:t>настоящее время снивелировано, и</w:t>
      </w:r>
      <w:r w:rsidR="000A3C14" w:rsidRPr="00266B2B">
        <w:t xml:space="preserve"> </w:t>
      </w:r>
      <w:r w:rsidRPr="00266B2B">
        <w:t>вся эта территория используется под пастбища. Большая часть территории вокруг Арма имеет сток к</w:t>
      </w:r>
      <w:r w:rsidR="000A3C14" w:rsidRPr="00266B2B">
        <w:t xml:space="preserve"> </w:t>
      </w:r>
      <w:r w:rsidRPr="00266B2B">
        <w:t>северу к</w:t>
      </w:r>
      <w:r w:rsidR="000A3C14" w:rsidRPr="00266B2B">
        <w:t xml:space="preserve"> </w:t>
      </w:r>
      <w:r w:rsidRPr="00266B2B">
        <w:t>озеру Лох-Несс. Южнее развит преимущественно пересеченный рельеф. Гора Слив-Галлион, расположенная в</w:t>
      </w:r>
      <w:r w:rsidR="000A3C14" w:rsidRPr="00266B2B">
        <w:t xml:space="preserve"> </w:t>
      </w:r>
      <w:r w:rsidRPr="00266B2B">
        <w:t>5</w:t>
      </w:r>
      <w:r w:rsidR="000A3C14" w:rsidRPr="00266B2B">
        <w:t xml:space="preserve"> </w:t>
      </w:r>
      <w:r w:rsidRPr="00266B2B">
        <w:t>км</w:t>
      </w:r>
      <w:r w:rsidR="000A3C14" w:rsidRPr="00266B2B">
        <w:t xml:space="preserve"> </w:t>
      </w:r>
      <w:r w:rsidRPr="00266B2B">
        <w:t>от южной границы Северной Ирландии, достигает высоты 575</w:t>
      </w:r>
      <w:r w:rsidR="000A3C14" w:rsidRPr="00266B2B">
        <w:t xml:space="preserve"> </w:t>
      </w:r>
      <w:r w:rsidRPr="00266B2B">
        <w:t>м.</w:t>
      </w:r>
      <w:r w:rsidR="000A3C14" w:rsidRPr="00266B2B">
        <w:t xml:space="preserve"> </w:t>
      </w:r>
      <w:r w:rsidRPr="00266B2B">
        <w:t>Возвышенности этого района при всей массивности и</w:t>
      </w:r>
      <w:r w:rsidR="000A3C14" w:rsidRPr="00266B2B">
        <w:t xml:space="preserve"> </w:t>
      </w:r>
      <w:r w:rsidRPr="00266B2B">
        <w:t>расчлененности не</w:t>
      </w:r>
      <w:r w:rsidR="000A3C14" w:rsidRPr="00266B2B">
        <w:t xml:space="preserve"> </w:t>
      </w:r>
      <w:r w:rsidRPr="00266B2B">
        <w:t>создают препятствий для транспорта или для проникновения господствующих юго-западных ветров, которые приносят влагу и</w:t>
      </w:r>
      <w:r w:rsidR="000A3C14" w:rsidRPr="00266B2B">
        <w:t xml:space="preserve"> </w:t>
      </w:r>
      <w:r w:rsidRPr="00266B2B">
        <w:t>смягчают температуры на</w:t>
      </w:r>
      <w:r w:rsidR="000A3C14" w:rsidRPr="00266B2B">
        <w:t xml:space="preserve"> </w:t>
      </w:r>
      <w:r w:rsidRPr="00266B2B">
        <w:t>востоке и</w:t>
      </w:r>
      <w:r w:rsidR="000A3C14" w:rsidRPr="00266B2B">
        <w:t xml:space="preserve"> </w:t>
      </w:r>
      <w:r w:rsidRPr="00266B2B">
        <w:t>на</w:t>
      </w:r>
      <w:r w:rsidR="000A3C14" w:rsidRPr="00266B2B">
        <w:t xml:space="preserve"> </w:t>
      </w:r>
      <w:r w:rsidRPr="00266B2B">
        <w:t>западе.</w:t>
      </w:r>
    </w:p>
    <w:p w:rsidR="00266B2B" w:rsidRDefault="00266B2B" w:rsidP="000A3C14">
      <w:pPr>
        <w:pStyle w:val="af6"/>
      </w:pPr>
    </w:p>
    <w:p w:rsidR="007C5991" w:rsidRDefault="006761DE" w:rsidP="000A3C14">
      <w:pPr>
        <w:pStyle w:val="af6"/>
      </w:pPr>
      <w:r>
        <w:t xml:space="preserve">4. </w:t>
      </w:r>
      <w:r w:rsidR="007C5991" w:rsidRPr="00266B2B">
        <w:t>Внутренние воды</w:t>
      </w:r>
    </w:p>
    <w:p w:rsidR="006761DE" w:rsidRPr="00266B2B" w:rsidRDefault="006761DE" w:rsidP="000A3C14">
      <w:pPr>
        <w:pStyle w:val="af6"/>
      </w:pPr>
    </w:p>
    <w:p w:rsidR="007C5991" w:rsidRPr="00266B2B" w:rsidRDefault="007C5991" w:rsidP="000A3C14">
      <w:pPr>
        <w:pStyle w:val="af6"/>
      </w:pPr>
      <w:r w:rsidRPr="00266B2B">
        <w:t xml:space="preserve">Ирландия обладает густой и постоянно полноводной речной сетью; самая большая - река Шеннон (длина 384 км). Река Шеннон самая протяженная судоходная река на британских островах. </w:t>
      </w:r>
      <w:bookmarkStart w:id="0" w:name="_ftnref2"/>
      <w:bookmarkEnd w:id="0"/>
      <w:r w:rsidRPr="00266B2B">
        <w:t>. Река впадает в океан за городом Лимерик. Общей протяженностью 350 километров, река Шеннон связывает судоходную часть рек и озер общей протяженностью около 250 миль. Река пригодна для туров, круизов и сплавов семьями. Большинство рек отличается медленным течением; часто протекают через цепочки озёр. Многие судоходны и соединены каналами. Обильные озера, главным образом древнеледникового происхождения; имеются также тектонические (Лох-Неcс) и карстовые озёра. Громадны и прекрасны озера Эрн, протяженностью около 50 миль.</w:t>
      </w:r>
    </w:p>
    <w:p w:rsidR="007C5991" w:rsidRPr="00266B2B" w:rsidRDefault="007C5991" w:rsidP="000A3C14">
      <w:pPr>
        <w:pStyle w:val="af6"/>
      </w:pPr>
      <w:r w:rsidRPr="00266B2B">
        <w:t>Неоспоримым фактом является то, что Ирландия славится наилучшими местами для рыбалки в Европе. Озера и реки в центральных, северо-западных, и южных графствах страны представляют собой отличные места для хорошей рыбалки. Запад и юг страны являются прекрасными местами для занятия водными видами спорта и досуга. Значительные и зрелищные внутренние (пресноводные) и внешние (морские) водные пространства в Ирландии, разнообразие видов рыб, подразумевают многообещающие перспективы для рыбаков, посещающих эти места.</w:t>
      </w:r>
    </w:p>
    <w:p w:rsidR="006761DE" w:rsidRDefault="006761DE" w:rsidP="000A3C14">
      <w:pPr>
        <w:pStyle w:val="af6"/>
      </w:pPr>
    </w:p>
    <w:p w:rsidR="006761DE" w:rsidRPr="00266B2B" w:rsidRDefault="006761DE" w:rsidP="006761DE">
      <w:pPr>
        <w:pStyle w:val="af6"/>
      </w:pPr>
      <w:r>
        <w:t xml:space="preserve">5. </w:t>
      </w:r>
      <w:r w:rsidRPr="00266B2B">
        <w:t>Климат</w:t>
      </w:r>
    </w:p>
    <w:p w:rsidR="006761DE" w:rsidRDefault="006761DE" w:rsidP="006761DE">
      <w:pPr>
        <w:pStyle w:val="af6"/>
      </w:pPr>
    </w:p>
    <w:p w:rsidR="006761DE" w:rsidRPr="00266B2B" w:rsidRDefault="006761DE" w:rsidP="006761DE">
      <w:pPr>
        <w:pStyle w:val="af6"/>
      </w:pPr>
      <w:r w:rsidRPr="00266B2B">
        <w:t>Умеренный океанический. Западное и северо-западное побережье Ирландии омываются Гольфстримом, поэтому климат здесь достаточно теплый и влажный. Погода непредсказуема - ливень может многократно сменяться солнцем по несколько раз за день. Дожди не сильные, но частые, осадков выпадает в среднем до 1200 мм. в год. Средняя температура зимой от +4 C до +7 С, летом - от +14 C до +17 С. Самое благоприятное время для посещения страны - июль и август. Посещение Ирландии в июне или сентябре также имеет множество преимуществ - погода все ещё достаточно теплая, меньше наплыв туристов и все достопримечательности открыты для посещения. В зимние месяцы погода теплая, но сырая, снег выпадает крайне редко [11].</w:t>
      </w:r>
    </w:p>
    <w:p w:rsidR="006761DE" w:rsidRPr="00266B2B" w:rsidRDefault="006761DE" w:rsidP="006761DE">
      <w:pPr>
        <w:pStyle w:val="af6"/>
      </w:pPr>
    </w:p>
    <w:p w:rsidR="007C5991" w:rsidRDefault="006761DE" w:rsidP="000A3C14">
      <w:pPr>
        <w:pStyle w:val="af6"/>
      </w:pPr>
      <w:r>
        <w:t xml:space="preserve">6. </w:t>
      </w:r>
      <w:r w:rsidR="007C5991" w:rsidRPr="00266B2B">
        <w:t>Растительный и животный мир</w:t>
      </w:r>
    </w:p>
    <w:p w:rsidR="006761DE" w:rsidRPr="00266B2B" w:rsidRDefault="006761DE" w:rsidP="000A3C14">
      <w:pPr>
        <w:pStyle w:val="af6"/>
      </w:pPr>
    </w:p>
    <w:p w:rsidR="007C5991" w:rsidRPr="00266B2B" w:rsidRDefault="007C5991" w:rsidP="000A3C14">
      <w:pPr>
        <w:pStyle w:val="af6"/>
      </w:pPr>
      <w:r w:rsidRPr="00266B2B">
        <w:t>Животный мир отличается сравнительной бедностью во всех группах животных и даже полным отсутствием некоторых из них (например, змей). Помимо тюленей, обитающих в прибрежных водах, и изредка заплывающих сюда китов, в Ирландии насчитывается 26 видов млекопитающих. На острове гнездится 350 видов диких птиц. В морях, омывающих Ирландию, водятся сельдь, скумбрия, треска, камбала, сардины. Большое количество конюшен позволяет в качестве транспорта для путешествий использовать лошадей или традиционные для сельской Ирландии повозки.</w:t>
      </w:r>
    </w:p>
    <w:p w:rsidR="000A3C14" w:rsidRPr="00266B2B" w:rsidRDefault="007C5991" w:rsidP="000A3C14">
      <w:pPr>
        <w:pStyle w:val="af6"/>
      </w:pPr>
      <w:r w:rsidRPr="00266B2B">
        <w:t>Преобладающим типом растительности являются зеленеющие в течение круглого года луга и вересковые пустоши. Около 20% площади Ирландии занимают торфяные болота, заросшие камышом, пушицей, вереском. Широколиственные леса (главным образом дубовые) занимают всего около 1,5% территории страны, сохранившись лишь в некоторых горных районах. Много искусственных (преимущественно хвойных) насаждений.</w:t>
      </w:r>
    </w:p>
    <w:p w:rsidR="006761DE" w:rsidRDefault="006761DE" w:rsidP="000A3C14">
      <w:pPr>
        <w:pStyle w:val="af6"/>
      </w:pPr>
    </w:p>
    <w:p w:rsidR="007C5991" w:rsidRDefault="006761DE" w:rsidP="000A3C14">
      <w:pPr>
        <w:pStyle w:val="af6"/>
      </w:pPr>
      <w:r>
        <w:t xml:space="preserve">7. </w:t>
      </w:r>
      <w:r w:rsidR="007C5991" w:rsidRPr="00266B2B">
        <w:t>Хозяйство</w:t>
      </w:r>
    </w:p>
    <w:p w:rsidR="006761DE" w:rsidRPr="00266B2B" w:rsidRDefault="006761DE" w:rsidP="000A3C14">
      <w:pPr>
        <w:pStyle w:val="af6"/>
      </w:pPr>
    </w:p>
    <w:p w:rsidR="007C5991" w:rsidRPr="00266B2B" w:rsidRDefault="007C5991" w:rsidP="000A3C14">
      <w:pPr>
        <w:pStyle w:val="af6"/>
      </w:pPr>
      <w:r w:rsidRPr="00266B2B">
        <w:t>Ирландия</w:t>
      </w:r>
      <w:r w:rsidR="000A3C14" w:rsidRPr="00266B2B">
        <w:t xml:space="preserve"> </w:t>
      </w:r>
      <w:r w:rsidRPr="00266B2B">
        <w:t>индустриально-аграрная страна.</w:t>
      </w:r>
    </w:p>
    <w:p w:rsidR="007C5991" w:rsidRPr="00266B2B" w:rsidRDefault="007C5991" w:rsidP="000A3C14">
      <w:pPr>
        <w:pStyle w:val="af6"/>
      </w:pPr>
      <w:r w:rsidRPr="00266B2B">
        <w:t>Ирландия располагает значительными запасами</w:t>
      </w:r>
      <w:r w:rsidR="000A3C14" w:rsidRPr="00266B2B">
        <w:t xml:space="preserve"> </w:t>
      </w:r>
      <w:r w:rsidRPr="00266B2B">
        <w:t>торфа, свинца, цинка, меди, серебра, природного газа.</w:t>
      </w:r>
    </w:p>
    <w:p w:rsidR="007C5991" w:rsidRPr="00266B2B" w:rsidRDefault="007C5991" w:rsidP="000A3C14">
      <w:pPr>
        <w:pStyle w:val="af6"/>
      </w:pPr>
      <w:r w:rsidRPr="00266B2B">
        <w:t>В экономике соседствуют два сектора - крупный иностранный, в основном технологические передовые отрасли (машиностроение, электроника, химическая промышленность), и местный, охватывающий</w:t>
      </w:r>
      <w:r w:rsidR="000A3C14" w:rsidRPr="00266B2B">
        <w:t xml:space="preserve"> </w:t>
      </w:r>
      <w:r w:rsidRPr="00266B2B">
        <w:t>традиционные отрасли.</w:t>
      </w:r>
    </w:p>
    <w:p w:rsidR="000A3C14" w:rsidRPr="00266B2B" w:rsidRDefault="007C5991" w:rsidP="000A3C14">
      <w:pPr>
        <w:pStyle w:val="af6"/>
      </w:pPr>
      <w:r w:rsidRPr="00266B2B">
        <w:t>Правительство проводит</w:t>
      </w:r>
      <w:r w:rsidR="000A3C14" w:rsidRPr="00266B2B">
        <w:t xml:space="preserve"> </w:t>
      </w:r>
      <w:r w:rsidRPr="00266B2B">
        <w:t>политику активного привлечения иностранных инвестиций. 38 % рабочей силы занято на предприятиях иностранных фирм. Ирландия лидирует в мире по добыче и использованию торфа.</w:t>
      </w:r>
    </w:p>
    <w:p w:rsidR="007C5991" w:rsidRPr="00266B2B" w:rsidRDefault="007C5991" w:rsidP="000A3C14">
      <w:pPr>
        <w:pStyle w:val="af6"/>
      </w:pPr>
      <w:r w:rsidRPr="00266B2B">
        <w:t>Построенные крупнейшие электростанции, работающие на торфе - дают до 18 % всей электроэнергии.</w:t>
      </w:r>
    </w:p>
    <w:p w:rsidR="007C5991" w:rsidRPr="00266B2B" w:rsidRDefault="007C5991" w:rsidP="000A3C14">
      <w:pPr>
        <w:pStyle w:val="af6"/>
      </w:pPr>
      <w:r w:rsidRPr="00266B2B">
        <w:t>Основная отрасль сельского хозяйства - животноводство (88% валового сельскохозяйственного производства).</w:t>
      </w:r>
    </w:p>
    <w:p w:rsidR="000A3C14" w:rsidRPr="00266B2B" w:rsidRDefault="007C5991" w:rsidP="000A3C14">
      <w:pPr>
        <w:pStyle w:val="af6"/>
      </w:pPr>
      <w:r w:rsidRPr="00266B2B">
        <w:t>Около 70% сельских угодий приходится на пастбища. Земледелие даёт небольшую роль в экономике и не обеспечивает потребность страны в зерне.</w:t>
      </w:r>
    </w:p>
    <w:p w:rsidR="000A3C14" w:rsidRPr="00266B2B" w:rsidRDefault="007C5991" w:rsidP="000A3C14">
      <w:pPr>
        <w:pStyle w:val="af6"/>
      </w:pPr>
      <w:r w:rsidRPr="00266B2B">
        <w:t>Важное значение имеют доходы от туризма (1 миллиард ирландских фунтов).</w:t>
      </w:r>
    </w:p>
    <w:p w:rsidR="007C5991" w:rsidRPr="00266B2B" w:rsidRDefault="007C5991" w:rsidP="000A3C14">
      <w:pPr>
        <w:pStyle w:val="af6"/>
      </w:pPr>
      <w:r w:rsidRPr="00266B2B">
        <w:t>Сельское хозяйство</w:t>
      </w:r>
    </w:p>
    <w:p w:rsidR="007C5991" w:rsidRPr="00266B2B" w:rsidRDefault="007C5991" w:rsidP="000A3C14">
      <w:pPr>
        <w:pStyle w:val="af6"/>
      </w:pPr>
      <w:r w:rsidRPr="00266B2B">
        <w:t>Ирландия - страна преимущественно мелких и средних ферм, однако численно небольшая прослойка крупных богатых фермеров (хозяйства свыше 40 га) сосредотачивает более 1/3 всех сельскохозяйственных угодий, и именно эта категория хозяйств даёт основную товарную сельскохозяйственную продукцию.</w:t>
      </w:r>
    </w:p>
    <w:p w:rsidR="000A3C14" w:rsidRPr="00266B2B" w:rsidRDefault="007C5991" w:rsidP="000A3C14">
      <w:pPr>
        <w:pStyle w:val="af6"/>
      </w:pPr>
      <w:r w:rsidRPr="00266B2B">
        <w:t>Повсеместно распространено разведение крупного рогатого скота ирландской породы.</w:t>
      </w:r>
    </w:p>
    <w:p w:rsidR="007C5991" w:rsidRPr="00266B2B" w:rsidRDefault="007C5991" w:rsidP="000A3C14">
      <w:pPr>
        <w:pStyle w:val="af6"/>
      </w:pPr>
      <w:r w:rsidRPr="00266B2B">
        <w:t>Промышленность</w:t>
      </w:r>
    </w:p>
    <w:p w:rsidR="000A3C14" w:rsidRPr="00266B2B" w:rsidRDefault="007C5991" w:rsidP="000A3C14">
      <w:pPr>
        <w:pStyle w:val="af6"/>
      </w:pPr>
      <w:r w:rsidRPr="00266B2B">
        <w:t>Промышленность Ирландии связана главным образом с переработкой местной сельскохозяйственной продукции. Среди отраслей обрабатывающей промышленности на долю пищевой промышленности приходится 55,7% стоимости валовой промышленной продукции. Развиты производство</w:t>
      </w:r>
      <w:r w:rsidR="006761DE">
        <w:t xml:space="preserve"> </w:t>
      </w:r>
      <w:r w:rsidRPr="00266B2B">
        <w:t>пива, виски, портера, молочных и мясных изделий, муки, сахара, табачных</w:t>
      </w:r>
      <w:r w:rsidR="006761DE">
        <w:t xml:space="preserve"> </w:t>
      </w:r>
      <w:r w:rsidRPr="00266B2B">
        <w:t>изделий. На втором месте - текстильная и швейная промышленность (шерсть,</w:t>
      </w:r>
      <w:r w:rsidR="006761DE">
        <w:t xml:space="preserve"> </w:t>
      </w:r>
      <w:r w:rsidRPr="00266B2B">
        <w:t>ткань «твид», пледы и др.).</w:t>
      </w:r>
    </w:p>
    <w:p w:rsidR="000A3C14" w:rsidRPr="00266B2B" w:rsidRDefault="007C5991" w:rsidP="000A3C14">
      <w:pPr>
        <w:pStyle w:val="af6"/>
      </w:pPr>
      <w:r w:rsidRPr="00266B2B">
        <w:t>Транспорт</w:t>
      </w:r>
    </w:p>
    <w:p w:rsidR="007C5991" w:rsidRPr="00266B2B" w:rsidRDefault="007C5991" w:rsidP="000A3C14">
      <w:pPr>
        <w:pStyle w:val="af6"/>
      </w:pPr>
      <w:r w:rsidRPr="00266B2B">
        <w:t>Автомобильное движение левостороннее. Автомобильные дороги в населенных пунктах и за их пределами узкие (обычно по полосе в каждую сторону) и знаки ограничения скорости встречаются так часто, что передвижение по стране на автомобиле или автобусе часто бывает медленнее, чем поездом.</w:t>
      </w:r>
    </w:p>
    <w:p w:rsidR="007C5991" w:rsidRPr="00266B2B" w:rsidRDefault="007C5991" w:rsidP="000A3C14">
      <w:pPr>
        <w:pStyle w:val="af6"/>
      </w:pPr>
      <w:r w:rsidRPr="00266B2B">
        <w:t>Автобусная сеть компании Irish Bus охватывает большинство населённых пунктов страны. Дублинские автобусы двухэтажные, окрашены в зеленый цвет. Приобрести билет можно у водителя, при этом предлагаются различные скидки на предварительно оплаченные билеты на период от одного дня до одного месяца, а также на количество поездок.</w:t>
      </w:r>
    </w:p>
    <w:p w:rsidR="000A3C14" w:rsidRPr="00266B2B" w:rsidRDefault="007C5991" w:rsidP="000A3C14">
      <w:pPr>
        <w:pStyle w:val="af6"/>
      </w:pPr>
      <w:r w:rsidRPr="00266B2B">
        <w:t>Крупные города Ирландии связывают авиарейсы. Из Дублина самолёты летают в Корк, Шэннон, Голуэй, Слайго и другие. Несколько компаний также предлагают чартеры в любые аэропорты Ирландии и Великобритании.</w:t>
      </w:r>
    </w:p>
    <w:p w:rsidR="000A3C14" w:rsidRPr="00266B2B" w:rsidRDefault="007C5991" w:rsidP="000A3C14">
      <w:pPr>
        <w:pStyle w:val="af6"/>
      </w:pPr>
      <w:r w:rsidRPr="00266B2B">
        <w:t>Пути ирландской железной дороги (Irish Rail) пролегают ко всем городам и крупным населённым пунктам. Вагоны чистые, современные и удобные, двух классов: Standard Class (второй), и Super Standard Class (первый класс).</w:t>
      </w:r>
    </w:p>
    <w:p w:rsidR="000A3C14" w:rsidRPr="00266B2B" w:rsidRDefault="007C5991" w:rsidP="000A3C14">
      <w:pPr>
        <w:pStyle w:val="af6"/>
      </w:pPr>
      <w:r w:rsidRPr="00266B2B">
        <w:t>Западное побережье Ирландии усеяно маленькими островами. Морские переправы к ним осуществляются из ближайших морских портов побережья. До островов Аран можно добраться с помощью регулярных паромных переправ (если на море не штормит), или из порта Россавила. Также осуществляются регулярные перевозки на остров Аранмор из Донегал и на остров Инишбофин из Голуэй.</w:t>
      </w:r>
    </w:p>
    <w:p w:rsidR="007C5991" w:rsidRPr="00266B2B" w:rsidRDefault="007C5991" w:rsidP="000A3C14">
      <w:pPr>
        <w:pStyle w:val="af6"/>
      </w:pPr>
      <w:r w:rsidRPr="00266B2B">
        <w:t>Важные порты: Дублин, Дан-Лэри, Коб, Корк, Уотерфорд, Рослэр, Лимерик [14].</w:t>
      </w:r>
    </w:p>
    <w:p w:rsidR="006761DE" w:rsidRDefault="006761DE" w:rsidP="000A3C14">
      <w:pPr>
        <w:pStyle w:val="af6"/>
      </w:pPr>
    </w:p>
    <w:p w:rsidR="007C5991" w:rsidRDefault="006761DE" w:rsidP="000A3C14">
      <w:pPr>
        <w:pStyle w:val="af6"/>
      </w:pPr>
      <w:r>
        <w:t xml:space="preserve">8. </w:t>
      </w:r>
      <w:r w:rsidR="007C5991" w:rsidRPr="00266B2B">
        <w:t>Краткая история страны</w:t>
      </w:r>
    </w:p>
    <w:p w:rsidR="006761DE" w:rsidRPr="00266B2B" w:rsidRDefault="006761DE" w:rsidP="000A3C14">
      <w:pPr>
        <w:pStyle w:val="af6"/>
      </w:pPr>
    </w:p>
    <w:p w:rsidR="007C5991" w:rsidRPr="00266B2B" w:rsidRDefault="007C5991" w:rsidP="000A3C14">
      <w:pPr>
        <w:pStyle w:val="af6"/>
      </w:pPr>
      <w:r w:rsidRPr="00266B2B">
        <w:t>IVв. до н.э. – заселение территории страны племенами кельтов.</w:t>
      </w:r>
      <w:r w:rsidR="000A3C14" w:rsidRPr="00266B2B">
        <w:t xml:space="preserve"> </w:t>
      </w:r>
      <w:r w:rsidRPr="00266B2B">
        <w:t>IIIв. – образование мелких государств во главе с князьями и королями.</w:t>
      </w:r>
      <w:r w:rsidR="000A3C14" w:rsidRPr="00266B2B">
        <w:t xml:space="preserve"> </w:t>
      </w:r>
      <w:r w:rsidRPr="00266B2B">
        <w:t>796г. – начало постоянных набегов и вторжений норманнов (викингов).</w:t>
      </w:r>
      <w:r w:rsidR="000A3C14" w:rsidRPr="00266B2B">
        <w:t xml:space="preserve"> </w:t>
      </w:r>
      <w:r w:rsidRPr="00266B2B">
        <w:t>1014г. – битва с норманнами при Клонтарфе и окончательное изгнание их из страны.</w:t>
      </w:r>
    </w:p>
    <w:p w:rsidR="007C5991" w:rsidRPr="00266B2B" w:rsidRDefault="007C5991" w:rsidP="000A3C14">
      <w:pPr>
        <w:pStyle w:val="af6"/>
      </w:pPr>
      <w:r w:rsidRPr="00266B2B">
        <w:t>1169–1171гг. – англосаксонское завоевание части Ирландии, образование на юго-востоке страны английской колонии Пейл</w:t>
      </w:r>
      <w:r w:rsidR="000A3C14" w:rsidRPr="00266B2B">
        <w:t xml:space="preserve"> </w:t>
      </w:r>
      <w:r w:rsidRPr="00266B2B">
        <w:t>В течение 7 столетий Ирландия была колонией Великобритании.</w:t>
      </w:r>
    </w:p>
    <w:p w:rsidR="007C5991" w:rsidRPr="00266B2B" w:rsidRDefault="007C5991" w:rsidP="000A3C14">
      <w:pPr>
        <w:pStyle w:val="af6"/>
      </w:pPr>
      <w:r w:rsidRPr="00266B2B">
        <w:t>1541г. – британский король Генрих VIII принял титул короля Ирландии. Усиление английской колонизации острова.</w:t>
      </w:r>
      <w:r w:rsidR="000A3C14" w:rsidRPr="00266B2B">
        <w:t xml:space="preserve"> </w:t>
      </w:r>
      <w:r w:rsidRPr="00266B2B">
        <w:t>Начало XVIIв. – англичане захватили северо-восточную Ирландию (Ольстер).</w:t>
      </w:r>
    </w:p>
    <w:p w:rsidR="007C5991" w:rsidRPr="00266B2B" w:rsidRDefault="007C5991" w:rsidP="000A3C14">
      <w:pPr>
        <w:pStyle w:val="af6"/>
      </w:pPr>
      <w:r w:rsidRPr="00266B2B">
        <w:t>1641–1652 гг. – народное ирландское восстание против англичан закончилось поражением. Десятки тысяч ирландцев сосланы в Америку в качестве рабов.</w:t>
      </w:r>
    </w:p>
    <w:p w:rsidR="007C5991" w:rsidRPr="00266B2B" w:rsidRDefault="007C5991" w:rsidP="000A3C14">
      <w:pPr>
        <w:pStyle w:val="af6"/>
      </w:pPr>
      <w:r w:rsidRPr="00266B2B">
        <w:t>В 1921 г. большая часть Ирландии добилась статуса доминиона Великобритании. В 1949 г. провозглашена Ирландская Республика, сев. часть (6 графств Ольстера) осталась под властью Великобритании. В последние годы в политике Ирландии заметно проявляется тенденция к достижению договоренности с английскими правящими кругами по североирландской проблеме. В 1985 г. подписано англо-ирландское соглашение, которое предусматривает создание межправительственного консультативного органа для обсуждения внутренних проблем, касающихся Северной Ирландии. В 1993 г. подписана совместная Декларация по Ольстеру, заложившая основы для урегулирования разногласий исключительно мирными политическими целями [12,16].</w:t>
      </w:r>
    </w:p>
    <w:p w:rsidR="006761DE" w:rsidRDefault="006761DE" w:rsidP="000A3C14">
      <w:pPr>
        <w:pStyle w:val="af6"/>
      </w:pPr>
    </w:p>
    <w:p w:rsidR="007C5991" w:rsidRDefault="006761DE" w:rsidP="000A3C14">
      <w:pPr>
        <w:pStyle w:val="af6"/>
      </w:pPr>
      <w:r>
        <w:t xml:space="preserve">9. </w:t>
      </w:r>
      <w:r w:rsidR="007C5991" w:rsidRPr="00266B2B">
        <w:t>Современное государственное устройство страны</w:t>
      </w:r>
    </w:p>
    <w:p w:rsidR="006761DE" w:rsidRPr="00266B2B" w:rsidRDefault="006761DE" w:rsidP="000A3C14">
      <w:pPr>
        <w:pStyle w:val="af6"/>
      </w:pPr>
    </w:p>
    <w:p w:rsidR="000A3C14" w:rsidRPr="00266B2B" w:rsidRDefault="007C5991" w:rsidP="000A3C14">
      <w:pPr>
        <w:pStyle w:val="af6"/>
      </w:pPr>
      <w:r w:rsidRPr="00266B2B">
        <w:t>Государственное устройство: Республика. Глава государства - президент. Президент избирается всеобщим голосованием на 7- летний срок. Законодательный орган - двухпалатный парламент. Состоит из Сената (60 мест - 49 сенаторов избираются университетами из числа кандидатов, выдвинутых пятью комиссиями и 11 - назначаются премьер-министром, все сенаторы избираются на 5-летний срок) и Палаты представителей (166 мест - депутаты избираются всеобщим голосованием на основе пропорционального представительства на 5-летний срок) [9].</w:t>
      </w:r>
    </w:p>
    <w:p w:rsidR="006761DE" w:rsidRDefault="006761DE" w:rsidP="000A3C14">
      <w:pPr>
        <w:pStyle w:val="af6"/>
      </w:pPr>
    </w:p>
    <w:p w:rsidR="007C5991" w:rsidRDefault="006761DE" w:rsidP="000A3C14">
      <w:pPr>
        <w:pStyle w:val="af6"/>
      </w:pPr>
      <w:r>
        <w:br w:type="page"/>
        <w:t xml:space="preserve">10. </w:t>
      </w:r>
      <w:r w:rsidR="007C5991" w:rsidRPr="00266B2B">
        <w:t>Население</w:t>
      </w:r>
    </w:p>
    <w:p w:rsidR="006761DE" w:rsidRPr="00266B2B" w:rsidRDefault="006761DE" w:rsidP="000A3C14">
      <w:pPr>
        <w:pStyle w:val="af6"/>
      </w:pPr>
    </w:p>
    <w:p w:rsidR="007C5991" w:rsidRPr="00266B2B" w:rsidRDefault="007C5991" w:rsidP="000A3C14">
      <w:pPr>
        <w:pStyle w:val="af6"/>
      </w:pPr>
      <w:r w:rsidRPr="00266B2B">
        <w:t xml:space="preserve">Население Ирландии — в основном кельтского происхождения. По данным всеобщей переписи </w:t>
      </w:r>
      <w:r w:rsidRPr="00A3447C">
        <w:t>2006 года</w:t>
      </w:r>
      <w:r w:rsidRPr="00266B2B">
        <w:t xml:space="preserve"> оно составляет 4,24 миллиона человек. Национальные меньшинства составляют 420 тысяч, то есть 10 процентов. 275,8 тысяч — иммигранты из стран Евросоюза (Польша, Латвия, Литва, Румыния), остальные из России, Китая, Украины, Пакистана, Филиппин, Нигерии.</w:t>
      </w:r>
    </w:p>
    <w:p w:rsidR="007C5991" w:rsidRPr="00266B2B" w:rsidRDefault="007C5991" w:rsidP="000A3C14">
      <w:pPr>
        <w:pStyle w:val="af6"/>
      </w:pPr>
      <w:r w:rsidRPr="00266B2B">
        <w:t>Приблизительно 58</w:t>
      </w:r>
      <w:r w:rsidR="000A3C14" w:rsidRPr="00266B2B">
        <w:t xml:space="preserve"> </w:t>
      </w:r>
      <w:r w:rsidRPr="00266B2B">
        <w:t>% населения живёт в городах.</w:t>
      </w:r>
    </w:p>
    <w:p w:rsidR="006761DE" w:rsidRDefault="006761DE" w:rsidP="000A3C14">
      <w:pPr>
        <w:pStyle w:val="af6"/>
      </w:pPr>
    </w:p>
    <w:p w:rsidR="007C5991" w:rsidRDefault="006761DE" w:rsidP="000A3C14">
      <w:pPr>
        <w:pStyle w:val="af6"/>
      </w:pPr>
      <w:r>
        <w:t xml:space="preserve">11. </w:t>
      </w:r>
      <w:r w:rsidR="007C5991" w:rsidRPr="00266B2B">
        <w:t>Главные туристические центры страны</w:t>
      </w:r>
    </w:p>
    <w:p w:rsidR="006761DE" w:rsidRPr="00266B2B" w:rsidRDefault="006761DE" w:rsidP="000A3C14">
      <w:pPr>
        <w:pStyle w:val="af6"/>
      </w:pPr>
    </w:p>
    <w:p w:rsidR="007C5991" w:rsidRPr="00266B2B" w:rsidRDefault="007C5991" w:rsidP="000A3C14">
      <w:pPr>
        <w:pStyle w:val="af6"/>
      </w:pPr>
      <w:r w:rsidRPr="00266B2B">
        <w:t>Ирландия занимает первое место</w:t>
      </w:r>
      <w:r w:rsidR="000A3C14" w:rsidRPr="00266B2B">
        <w:t xml:space="preserve"> </w:t>
      </w:r>
      <w:r w:rsidRPr="00266B2B">
        <w:t>среди</w:t>
      </w:r>
      <w:r w:rsidR="000A3C14" w:rsidRPr="00266B2B">
        <w:t xml:space="preserve"> </w:t>
      </w:r>
      <w:r w:rsidRPr="00266B2B">
        <w:t>европейских</w:t>
      </w:r>
      <w:r w:rsidR="006761DE">
        <w:t xml:space="preserve"> </w:t>
      </w:r>
      <w:r w:rsidRPr="00266B2B">
        <w:t>стран по количеству средневековых замков и</w:t>
      </w:r>
      <w:r w:rsidR="000A3C14" w:rsidRPr="00266B2B">
        <w:t xml:space="preserve"> </w:t>
      </w:r>
      <w:r w:rsidRPr="00266B2B">
        <w:t>феодальных</w:t>
      </w:r>
      <w:r w:rsidR="000A3C14" w:rsidRPr="00266B2B">
        <w:t xml:space="preserve"> </w:t>
      </w:r>
      <w:r w:rsidRPr="00266B2B">
        <w:t>поместий.</w:t>
      </w:r>
      <w:r w:rsidR="000A3C14" w:rsidRPr="00266B2B">
        <w:t xml:space="preserve"> </w:t>
      </w:r>
      <w:r w:rsidRPr="00266B2B">
        <w:t>Например,</w:t>
      </w:r>
      <w:r w:rsidR="006761DE">
        <w:t xml:space="preserve"> </w:t>
      </w:r>
      <w:r w:rsidRPr="00266B2B">
        <w:t>только в графстве Клэр их более 200.</w:t>
      </w:r>
    </w:p>
    <w:p w:rsidR="000A3C14" w:rsidRPr="00266B2B" w:rsidRDefault="007C5991" w:rsidP="000A3C14">
      <w:pPr>
        <w:pStyle w:val="af6"/>
      </w:pPr>
      <w:r w:rsidRPr="00266B2B">
        <w:t>Популярные SPA-курорты Ирландии - Бандоран, Лисдунварна - сочетают традиции древнеиндийской медицины, рэйки, европейской бальнеологии и при этом являются эталонными образцами экокурортов. Морские курорты Ирландии Кенмар, Голуэй, Брей, Грейстоунс прекрасно подходят для спокойного отдыха.</w:t>
      </w:r>
    </w:p>
    <w:p w:rsidR="007C5991" w:rsidRPr="00266B2B" w:rsidRDefault="007C5991" w:rsidP="000A3C14">
      <w:pPr>
        <w:pStyle w:val="af6"/>
      </w:pPr>
      <w:r w:rsidRPr="00266B2B">
        <w:t>Дублин – главный центр туризма страны.</w:t>
      </w:r>
      <w:r w:rsidR="000A3C14" w:rsidRPr="00266B2B">
        <w:t xml:space="preserve"> </w:t>
      </w:r>
      <w:r w:rsidRPr="00266B2B">
        <w:t>Город богат архитектурными строениями XVIII столетия, здесь множество фешенебельных кварталов, прекрасных особняков, домов георгианской эпохи, широкие улицы и просторные площади, исторические террасы и бульвары, скверы.</w:t>
      </w:r>
    </w:p>
    <w:p w:rsidR="007C5991" w:rsidRPr="00266B2B" w:rsidRDefault="007C5991" w:rsidP="000A3C14">
      <w:pPr>
        <w:pStyle w:val="af6"/>
      </w:pPr>
      <w:r w:rsidRPr="00266B2B">
        <w:t>Главные достопримечательности Дублина:</w:t>
      </w:r>
    </w:p>
    <w:p w:rsidR="000A3C14" w:rsidRPr="00266B2B" w:rsidRDefault="007C5991" w:rsidP="000A3C14">
      <w:pPr>
        <w:pStyle w:val="af6"/>
      </w:pPr>
      <w:r w:rsidRPr="00266B2B">
        <w:t>собор Святого Патрика (1190-1225 гг.), собор считается центром города, он был основан на участке, где Святой Патрик крестил местных жителей</w:t>
      </w:r>
      <w:r w:rsidR="006761DE">
        <w:t xml:space="preserve"> </w:t>
      </w:r>
      <w:r w:rsidRPr="00266B2B">
        <w:t>площадь Пятнадцать акров, в прошлом здесь происходили дворянские дуэли и поединки, сегодня она используется под игровые площадки</w:t>
      </w:r>
    </w:p>
    <w:p w:rsidR="006761DE" w:rsidRDefault="007C5991" w:rsidP="000A3C14">
      <w:pPr>
        <w:pStyle w:val="af6"/>
      </w:pPr>
      <w:r w:rsidRPr="00266B2B">
        <w:t>61-метровый обелиск в честь герцога Веллингтонского</w:t>
      </w:r>
    </w:p>
    <w:p w:rsidR="000A3C14" w:rsidRPr="00266B2B" w:rsidRDefault="007C5991" w:rsidP="000A3C14">
      <w:pPr>
        <w:pStyle w:val="af6"/>
      </w:pPr>
      <w:r w:rsidRPr="00266B2B">
        <w:t>Мэрриот-Сквэ, Эли-Плейс, Фитцуильям-Сквэ - районы сосредоточения георгианской архитектуры</w:t>
      </w:r>
    </w:p>
    <w:p w:rsidR="000A3C14" w:rsidRPr="00266B2B" w:rsidRDefault="007C5991" w:rsidP="000A3C14">
      <w:pPr>
        <w:pStyle w:val="af6"/>
      </w:pPr>
      <w:r w:rsidRPr="00266B2B">
        <w:t>Дублинский замок - находится на возвышении, к западу от Дублина, здесь с ХII столетия и до 1920-х гг. располагалась британская администрация, в замке находится библиотека Честер-Битти с собранием уникальных древних книг, рукописей, папирусов.</w:t>
      </w:r>
    </w:p>
    <w:p w:rsidR="000A3C14" w:rsidRPr="00266B2B" w:rsidRDefault="007C5991" w:rsidP="000A3C14">
      <w:pPr>
        <w:pStyle w:val="af6"/>
      </w:pPr>
      <w:r w:rsidRPr="00266B2B">
        <w:t>Блэкрок-Хаус - летняя резиденция английского вице-короля Ирландии (XVIII в.)</w:t>
      </w:r>
    </w:p>
    <w:p w:rsidR="000A3C14" w:rsidRPr="00266B2B" w:rsidRDefault="007C5991" w:rsidP="000A3C14">
      <w:pPr>
        <w:pStyle w:val="af6"/>
      </w:pPr>
      <w:r w:rsidRPr="00266B2B">
        <w:t>Дублинская национальная галерея с собранием более 2 тысяч полотен</w:t>
      </w:r>
    </w:p>
    <w:p w:rsidR="000A3C14" w:rsidRPr="00266B2B" w:rsidRDefault="007C5991" w:rsidP="000A3C14">
      <w:pPr>
        <w:pStyle w:val="af6"/>
      </w:pPr>
      <w:r w:rsidRPr="00266B2B">
        <w:t>Национальная ирландская библиотека</w:t>
      </w:r>
    </w:p>
    <w:p w:rsidR="000A3C14" w:rsidRPr="00266B2B" w:rsidRDefault="007C5991" w:rsidP="000A3C14">
      <w:pPr>
        <w:pStyle w:val="af6"/>
      </w:pPr>
      <w:r w:rsidRPr="00266B2B">
        <w:t>Государственный концертный зал - респектабельный музыкальный центр, изначально его здание в классическом стиле было создано для «Большой выставки» 1865 года, позже оно стало составной частью Дублинского университета, а в 1981 году оно было торжественно открыто как государственный концерт-холл.</w:t>
      </w:r>
    </w:p>
    <w:p w:rsidR="000A3C14" w:rsidRPr="00266B2B" w:rsidRDefault="007C5991" w:rsidP="000A3C14">
      <w:pPr>
        <w:pStyle w:val="af6"/>
      </w:pPr>
      <w:r w:rsidRPr="00266B2B">
        <w:t>Ирландский музей современного искусства, он расположен в здании которое было построено в 1680 году</w:t>
      </w:r>
    </w:p>
    <w:p w:rsidR="000A3C14" w:rsidRPr="00266B2B" w:rsidRDefault="007C5991" w:rsidP="000A3C14">
      <w:pPr>
        <w:pStyle w:val="af6"/>
      </w:pPr>
      <w:r w:rsidRPr="00266B2B">
        <w:t>Королевский ирландский яхт-клуб. Он был учрежден в 1851 году, центр пользуется большим уважением у поклонников этого вида туризма</w:t>
      </w:r>
    </w:p>
    <w:p w:rsidR="007C5991" w:rsidRPr="00266B2B" w:rsidRDefault="007C5991" w:rsidP="000A3C14">
      <w:pPr>
        <w:pStyle w:val="af6"/>
      </w:pPr>
      <w:r w:rsidRPr="00266B2B">
        <w:t>форт Форти-Фут - один из немногих сохранившихся до сих пор столичных фортов.</w:t>
      </w:r>
    </w:p>
    <w:p w:rsidR="007C5991" w:rsidRPr="00266B2B" w:rsidRDefault="007C5991" w:rsidP="000A3C14">
      <w:pPr>
        <w:pStyle w:val="af6"/>
      </w:pPr>
      <w:r w:rsidRPr="00266B2B">
        <w:t>Город Корк был основан в 6 веке святым Финбарром на юго-востоке Ирландии. На сегодняшний день Корк второй по величине город в стране, он является административным центром графства Корк. Центр города расположился на острове между двумя рукавами реки Ли. Днем город кажется строгим и деловым, а ночью здесь бурлит жизнь - открыты множества пабов и клубов. Свернее Ли находится район Шендон - наиболее интересная историческая часть города. Стоит взглянуть на достопримечательности Корка:</w:t>
      </w:r>
    </w:p>
    <w:p w:rsidR="000A3C14" w:rsidRPr="00266B2B" w:rsidRDefault="007C5991" w:rsidP="000A3C14">
      <w:pPr>
        <w:pStyle w:val="af6"/>
      </w:pPr>
      <w:r w:rsidRPr="00266B2B">
        <w:t>протестантский собор Cвятого Финбарра (построен на том самом месте, где этим популярным местным святым был возведен первый собор)</w:t>
      </w:r>
    </w:p>
    <w:p w:rsidR="000A3C14" w:rsidRPr="00266B2B" w:rsidRDefault="007C5991" w:rsidP="000A3C14">
      <w:pPr>
        <w:pStyle w:val="af6"/>
      </w:pPr>
      <w:r w:rsidRPr="00266B2B">
        <w:t>тюрьма Корка XIX столетия</w:t>
      </w:r>
    </w:p>
    <w:p w:rsidR="000A3C14" w:rsidRPr="00266B2B" w:rsidRDefault="007C5991" w:rsidP="000A3C14">
      <w:pPr>
        <w:pStyle w:val="af6"/>
      </w:pPr>
      <w:r w:rsidRPr="00266B2B">
        <w:t>Музей Корка (в значительной степени посвященный национально-освободительному движению, в котором Корк играл важную роль)</w:t>
      </w:r>
    </w:p>
    <w:p w:rsidR="000A3C14" w:rsidRPr="00266B2B" w:rsidRDefault="007C5991" w:rsidP="000A3C14">
      <w:pPr>
        <w:pStyle w:val="af6"/>
      </w:pPr>
      <w:r w:rsidRPr="00266B2B">
        <w:t>здание муниципалитета</w:t>
      </w:r>
    </w:p>
    <w:p w:rsidR="000A3C14" w:rsidRPr="00266B2B" w:rsidRDefault="007C5991" w:rsidP="000A3C14">
      <w:pPr>
        <w:pStyle w:val="af6"/>
      </w:pPr>
      <w:r w:rsidRPr="00266B2B">
        <w:t>Опера Корка</w:t>
      </w:r>
    </w:p>
    <w:p w:rsidR="000A3C14" w:rsidRPr="00266B2B" w:rsidRDefault="007C5991" w:rsidP="000A3C14">
      <w:pPr>
        <w:pStyle w:val="af6"/>
      </w:pPr>
      <w:r w:rsidRPr="00266B2B">
        <w:t>галереи Кроуфорд-Арт и Фиркин-Крейн-Сентр</w:t>
      </w:r>
    </w:p>
    <w:p w:rsidR="000A3C14" w:rsidRPr="00266B2B" w:rsidRDefault="007C5991" w:rsidP="000A3C14">
      <w:pPr>
        <w:pStyle w:val="af6"/>
      </w:pPr>
      <w:r w:rsidRPr="00266B2B">
        <w:t>замок Блэрни, недалеко от города, здесь знаменит Камень Блэрни, считается, что он приносит удачу и дар красноречия. По легенде хозяин замка спас ведьму, которая подарила ему этот камень.</w:t>
      </w:r>
    </w:p>
    <w:p w:rsidR="000A3C14" w:rsidRPr="00266B2B" w:rsidRDefault="007C5991" w:rsidP="000A3C14">
      <w:pPr>
        <w:pStyle w:val="af6"/>
      </w:pPr>
      <w:r w:rsidRPr="00266B2B">
        <w:t>множество церквей, часовен.</w:t>
      </w:r>
    </w:p>
    <w:p w:rsidR="007C5991" w:rsidRPr="00266B2B" w:rsidRDefault="007C5991" w:rsidP="000A3C14">
      <w:pPr>
        <w:pStyle w:val="af6"/>
      </w:pPr>
      <w:r w:rsidRPr="00266B2B">
        <w:t>На западе Ирландии, точнее на ее Западном побережье расположилась череда непередаваемой красоты бухт, заливов, островов и пляжей. В графстве Клэр расположена область Баррен - это многие десятки миль полированного известняка и карстовых полостей, тянущихся во все стороны, и редкие поселения по побережью. Подземные пещеры, трещины, родники и пропасти - главные особенности области, которая буквально изрыта пещерами. Здесь расположены популярный Ирландский центр музыки Дулин и привлекательный прибрежный городок Балиивон [15].</w:t>
      </w:r>
    </w:p>
    <w:p w:rsidR="007B308C" w:rsidRPr="00266B2B" w:rsidRDefault="007B308C" w:rsidP="000A3C14">
      <w:pPr>
        <w:pStyle w:val="af6"/>
      </w:pPr>
    </w:p>
    <w:p w:rsidR="007C5991" w:rsidRPr="00266B2B" w:rsidRDefault="006761DE" w:rsidP="000A3C14">
      <w:pPr>
        <w:pStyle w:val="af6"/>
      </w:pPr>
      <w:r>
        <w:t xml:space="preserve">12. </w:t>
      </w:r>
      <w:r w:rsidR="007C5991" w:rsidRPr="00266B2B">
        <w:t>Транспортная доступность страны для российских туристов из Москвы и Санкт-Петербурга</w:t>
      </w:r>
    </w:p>
    <w:p w:rsidR="006761DE" w:rsidRDefault="006761DE" w:rsidP="000A3C14">
      <w:pPr>
        <w:pStyle w:val="af6"/>
      </w:pPr>
    </w:p>
    <w:p w:rsidR="007C5991" w:rsidRPr="00266B2B" w:rsidRDefault="007C5991" w:rsidP="000A3C14">
      <w:pPr>
        <w:pStyle w:val="af6"/>
      </w:pPr>
      <w:r w:rsidRPr="00266B2B">
        <w:t>Прямые рейсы в Дублин из Москвы совершает S7. Также ряд авиакомпаний предлагает полёты с пересадкой в различных городах Европы, например CSA (через Прагу), Malev (через Будапешт), Swiss Airlines (через Цюрих). Можно прилететь в Лондон, а затем воспользоваться одним из множества ежедневных рейсов бюджетных авиакомпаний в Ирландию. Если при этом турист пробудет в Великобритании меньше суток, транзитная виза может и не понадобиться, так как разрешение о безвизовом транзите выдаёт сотрудник таможенной службы аэропорта на своё усмотрение. Впрочем, 100% гарантии того, что туристу будет дано такое разрешение, нет. Также множество паромов курсируют ежедневно в Ирландию из английских портов Ливерпуль, Странраер, Холихэд, Сванси и других. Время в пути от двух часов. Есть также ежедневные паромные рейсы из Франции, Бельгии и Нидерландов [13].</w:t>
      </w:r>
    </w:p>
    <w:p w:rsidR="006761DE" w:rsidRDefault="006761DE" w:rsidP="000A3C14">
      <w:pPr>
        <w:pStyle w:val="af6"/>
      </w:pPr>
    </w:p>
    <w:p w:rsidR="007C5991" w:rsidRDefault="006761DE" w:rsidP="000A3C14">
      <w:pPr>
        <w:pStyle w:val="af6"/>
      </w:pPr>
      <w:r>
        <w:t xml:space="preserve">13. </w:t>
      </w:r>
      <w:r w:rsidR="007C5991" w:rsidRPr="00266B2B">
        <w:t>Средства размещения</w:t>
      </w:r>
    </w:p>
    <w:p w:rsidR="006761DE" w:rsidRPr="00266B2B" w:rsidRDefault="006761DE" w:rsidP="000A3C14">
      <w:pPr>
        <w:pStyle w:val="af6"/>
      </w:pPr>
    </w:p>
    <w:p w:rsidR="007C5991" w:rsidRPr="00266B2B" w:rsidRDefault="007C5991" w:rsidP="000A3C14">
      <w:pPr>
        <w:pStyle w:val="af6"/>
      </w:pPr>
      <w:r w:rsidRPr="00266B2B">
        <w:t>По</w:t>
      </w:r>
      <w:r w:rsidR="000A3C14" w:rsidRPr="00266B2B">
        <w:t xml:space="preserve"> </w:t>
      </w:r>
      <w:r w:rsidRPr="00266B2B">
        <w:t>всей</w:t>
      </w:r>
      <w:r w:rsidR="000A3C14" w:rsidRPr="00266B2B">
        <w:t xml:space="preserve"> </w:t>
      </w:r>
      <w:r w:rsidRPr="00266B2B">
        <w:t>стране</w:t>
      </w:r>
      <w:r w:rsidR="000A3C14" w:rsidRPr="00266B2B">
        <w:t xml:space="preserve"> </w:t>
      </w:r>
      <w:r w:rsidRPr="00266B2B">
        <w:t>турист</w:t>
      </w:r>
      <w:r w:rsidR="000A3C14" w:rsidRPr="00266B2B">
        <w:t xml:space="preserve"> </w:t>
      </w:r>
      <w:r w:rsidRPr="00266B2B">
        <w:t>может</w:t>
      </w:r>
      <w:r w:rsidR="000A3C14" w:rsidRPr="00266B2B">
        <w:t xml:space="preserve"> </w:t>
      </w:r>
      <w:r w:rsidRPr="00266B2B">
        <w:t>выбрать</w:t>
      </w:r>
      <w:r w:rsidR="000A3C14" w:rsidRPr="00266B2B">
        <w:t xml:space="preserve"> </w:t>
      </w:r>
      <w:r w:rsidRPr="00266B2B">
        <w:t>фешенебельный</w:t>
      </w:r>
      <w:r w:rsidR="000A3C14" w:rsidRPr="00266B2B">
        <w:t xml:space="preserve"> </w:t>
      </w:r>
      <w:r w:rsidRPr="00266B2B">
        <w:t>отель,</w:t>
      </w:r>
    </w:p>
    <w:p w:rsidR="007C5991" w:rsidRPr="00266B2B" w:rsidRDefault="007C5991" w:rsidP="000A3C14">
      <w:pPr>
        <w:pStyle w:val="af6"/>
      </w:pPr>
      <w:r w:rsidRPr="00266B2B">
        <w:t>размещенный в замке, или отель в загородном доме с прекрасным садом,</w:t>
      </w:r>
      <w:r w:rsidR="000A3C14" w:rsidRPr="00266B2B">
        <w:t xml:space="preserve"> </w:t>
      </w:r>
      <w:r w:rsidRPr="00266B2B">
        <w:t>уютную деревенскую гостиницу или пансион, снять комнату в</w:t>
      </w:r>
      <w:r w:rsidR="000A3C14" w:rsidRPr="00266B2B">
        <w:t xml:space="preserve"> </w:t>
      </w:r>
      <w:r w:rsidRPr="00266B2B">
        <w:t>доме</w:t>
      </w:r>
      <w:r w:rsidR="000A3C14" w:rsidRPr="00266B2B">
        <w:t xml:space="preserve"> </w:t>
      </w:r>
      <w:r w:rsidRPr="00266B2B">
        <w:t>сельского</w:t>
      </w:r>
      <w:r w:rsidR="000A3C14" w:rsidRPr="00266B2B">
        <w:t xml:space="preserve"> </w:t>
      </w:r>
      <w:r w:rsidRPr="00266B2B">
        <w:t>фермера или апартаменты</w:t>
      </w:r>
      <w:r w:rsidR="000A3C14" w:rsidRPr="00266B2B">
        <w:t xml:space="preserve"> </w:t>
      </w:r>
      <w:r w:rsidRPr="00266B2B">
        <w:t>с</w:t>
      </w:r>
      <w:r w:rsidR="000A3C14" w:rsidRPr="00266B2B">
        <w:t xml:space="preserve"> </w:t>
      </w:r>
      <w:r w:rsidRPr="00266B2B">
        <w:t>самообслуживанием,</w:t>
      </w:r>
      <w:r w:rsidR="000A3C14" w:rsidRPr="00266B2B">
        <w:t xml:space="preserve"> </w:t>
      </w:r>
      <w:r w:rsidRPr="00266B2B">
        <w:t>либо</w:t>
      </w:r>
      <w:r w:rsidR="000A3C14" w:rsidRPr="00266B2B">
        <w:t xml:space="preserve"> </w:t>
      </w:r>
      <w:r w:rsidRPr="00266B2B">
        <w:t>воспользоваться</w:t>
      </w:r>
      <w:r w:rsidR="000A3C14" w:rsidRPr="00266B2B">
        <w:t xml:space="preserve"> </w:t>
      </w:r>
      <w:r w:rsidRPr="00266B2B">
        <w:t>кемпингом.</w:t>
      </w:r>
      <w:r w:rsidR="000A3C14" w:rsidRPr="00266B2B">
        <w:t xml:space="preserve"> </w:t>
      </w:r>
      <w:r w:rsidRPr="00266B2B">
        <w:t>В больших и маленьких городках к услугам туристов традиционные</w:t>
      </w:r>
      <w:r w:rsidR="000A3C14" w:rsidRPr="00266B2B">
        <w:t xml:space="preserve"> </w:t>
      </w:r>
      <w:r w:rsidRPr="00266B2B">
        <w:t>и</w:t>
      </w:r>
      <w:r w:rsidR="000A3C14" w:rsidRPr="00266B2B">
        <w:t xml:space="preserve"> </w:t>
      </w:r>
      <w:r w:rsidRPr="00266B2B">
        <w:t>современные гостиницы (от фешенебельных до более простых), пансионы, комнаты с</w:t>
      </w:r>
      <w:r w:rsidR="000A3C14" w:rsidRPr="00266B2B">
        <w:t xml:space="preserve"> </w:t>
      </w:r>
      <w:r w:rsidRPr="00266B2B">
        <w:t>ночлегом и завтраком, а также квартиры и домики с самообслуживанием.</w:t>
      </w:r>
    </w:p>
    <w:p w:rsidR="007C5991" w:rsidRPr="00266B2B" w:rsidRDefault="007C5991" w:rsidP="000A3C14">
      <w:pPr>
        <w:pStyle w:val="af6"/>
      </w:pPr>
      <w:r w:rsidRPr="00266B2B">
        <w:t>Гостиницы</w:t>
      </w:r>
      <w:r w:rsidR="000A3C14" w:rsidRPr="00266B2B">
        <w:t xml:space="preserve"> </w:t>
      </w:r>
      <w:r w:rsidRPr="00266B2B">
        <w:t>есть на любой вкус: от 1* (наподобие общежитий) до 5*. В целом отели достаточно дорогие, по сервису и номерам они всегда четко соответствуют своей звездности. Общий уровень отелей выше, чем в среднем по Европе. Начиная от 3* в каждом номере есть фен, телевизор, чайник. Питание в основном завтраки. Завтраки здесь сытные. Помимо отелей есть «гестхаузы» и небольшие частные пансионы, которые дешевле отелей. Все гостиницы страны зарегистрированы в Министерстве Туризма Ирландии и регулярно обследуются инспекторскими проверками. Поэтому за четкое соответствие каждой из них присвоенной «звездности» можно ручаться. Большинство отелей предоставляет сервисы для детей. В них есть игровые площадки под открытым небом и (или) в специальных помещениях, специальное детское меню. Все отели Ирландии имеют бары [10].</w:t>
      </w:r>
    </w:p>
    <w:p w:rsidR="000A3C14" w:rsidRPr="00266B2B" w:rsidRDefault="007C5991" w:rsidP="000A3C14">
      <w:pPr>
        <w:pStyle w:val="af6"/>
      </w:pPr>
      <w:r w:rsidRPr="00266B2B">
        <w:t>С развитием агротуризма появились новые средства размещения — агротуристические фермы. В Ирландии широко распространен такой способ размещения, как «гостевые дома». Гостевые дома представляют собой семейное жилье, используемое для нужд туристов. Здесь обычно предлагается от пяти и более номеров. В этой категории жилья господствует домашняя атмосфера и индивидуальный подход к клиентам. Все это жилье зарегистрировано, периодически проводятся инспекторские проверки на предмет соответствия мировым стандартам, включая психологическую атмосферу, уровни предоставляемого сервиса. Гостевые дома являются популярным местом для проживания, так как иностранные туристы часто больше ценят не дутый пафос крупного отеля, а душевную семейную атмосферу небольшой гостиницы.</w:t>
      </w:r>
    </w:p>
    <w:p w:rsidR="006761DE" w:rsidRDefault="006761DE" w:rsidP="000A3C14">
      <w:pPr>
        <w:pStyle w:val="af6"/>
      </w:pPr>
    </w:p>
    <w:p w:rsidR="007C5991" w:rsidRPr="00266B2B" w:rsidRDefault="006761DE" w:rsidP="000A3C14">
      <w:pPr>
        <w:pStyle w:val="af6"/>
      </w:pPr>
      <w:r>
        <w:t xml:space="preserve">14. </w:t>
      </w:r>
      <w:r w:rsidR="007C5991" w:rsidRPr="00266B2B">
        <w:t>Предприятия питания</w:t>
      </w:r>
    </w:p>
    <w:p w:rsidR="006761DE" w:rsidRDefault="006761DE" w:rsidP="000A3C14">
      <w:pPr>
        <w:pStyle w:val="af6"/>
      </w:pPr>
    </w:p>
    <w:p w:rsidR="007C5991" w:rsidRPr="00266B2B" w:rsidRDefault="007C5991" w:rsidP="000A3C14">
      <w:pPr>
        <w:pStyle w:val="af6"/>
      </w:pPr>
      <w:r w:rsidRPr="00266B2B">
        <w:t>Блюда традиционной ирландской кухни в основном очень простые и сытные порции подают очень большие. Многие ирландские повара остались верны своим очагам и сегодня жарят мясо по обычаям предков на открытом пламени, используя вместо дров торф. Знаменита Ирландия и своим портером, чёрным и тягучим. Но главная пивная марка страны — разумеется, непревзойдённое тёмное пиво Guinness. Лучшее место для того, чтобы пообедать, как ни странно – паб. В каждом из них предложат ряд традиционных блюд, некоторые из них перечислены ниже. В некоторых пабах есть отдельный обеденный зал, такие заведения предлагают свежеиспеченный хлеб. Поздно вечером и ночью поесть удается только в таких пабах.</w:t>
      </w:r>
    </w:p>
    <w:p w:rsidR="000A3C14" w:rsidRPr="00266B2B" w:rsidRDefault="007C5991" w:rsidP="000A3C14">
      <w:pPr>
        <w:pStyle w:val="af6"/>
      </w:pPr>
      <w:r w:rsidRPr="00266B2B">
        <w:t>Основные предприятия питания для туристов – рестораны. Но большинство туристов не довольны ассортиментом их блюд и высокими ценами. Как правило, гостиницы и рестораны добавляют к счёту 10-12% за обслуживание, в заведениях классом пониже чаевые обычно не приняты.</w:t>
      </w:r>
    </w:p>
    <w:p w:rsidR="006761DE" w:rsidRDefault="006761DE" w:rsidP="000A3C14">
      <w:pPr>
        <w:pStyle w:val="af6"/>
      </w:pPr>
    </w:p>
    <w:p w:rsidR="007C5991" w:rsidRPr="00266B2B" w:rsidRDefault="006761DE" w:rsidP="000A3C14">
      <w:pPr>
        <w:pStyle w:val="af6"/>
      </w:pPr>
      <w:r>
        <w:t xml:space="preserve">15. </w:t>
      </w:r>
      <w:r w:rsidR="007C5991" w:rsidRPr="00266B2B">
        <w:t>Особенности получения туристической визы</w:t>
      </w:r>
    </w:p>
    <w:p w:rsidR="006761DE" w:rsidRDefault="006761DE" w:rsidP="000A3C14">
      <w:pPr>
        <w:pStyle w:val="af6"/>
      </w:pPr>
    </w:p>
    <w:p w:rsidR="000A3C14" w:rsidRPr="00266B2B" w:rsidRDefault="007C5991" w:rsidP="000A3C14">
      <w:pPr>
        <w:pStyle w:val="af6"/>
      </w:pPr>
      <w:r w:rsidRPr="00266B2B">
        <w:t xml:space="preserve">Для получения данной визы необходимо предоставить в </w:t>
      </w:r>
      <w:r w:rsidRPr="00A3447C">
        <w:t>посольство Ирландии</w:t>
      </w:r>
      <w:r w:rsidRPr="00266B2B">
        <w:t xml:space="preserve"> в Москве следующие документы:</w:t>
      </w:r>
    </w:p>
    <w:p w:rsidR="000A3C14" w:rsidRPr="00266B2B" w:rsidRDefault="007C5991" w:rsidP="000A3C14">
      <w:pPr>
        <w:pStyle w:val="af6"/>
      </w:pPr>
      <w:r w:rsidRPr="00266B2B">
        <w:t>действующий загранпаспорт, срок действия которого составляет не менее 6 месяцев с момента окончания поездки;</w:t>
      </w:r>
    </w:p>
    <w:p w:rsidR="000A3C14" w:rsidRPr="00266B2B" w:rsidRDefault="007C5991" w:rsidP="000A3C14">
      <w:pPr>
        <w:pStyle w:val="af6"/>
      </w:pPr>
      <w:r w:rsidRPr="00266B2B">
        <w:t>копию первой страницы загранпаспорта с личными данными заявителя;</w:t>
      </w:r>
    </w:p>
    <w:p w:rsidR="000A3C14" w:rsidRPr="00266B2B" w:rsidRDefault="007C5991" w:rsidP="000A3C14">
      <w:pPr>
        <w:pStyle w:val="af6"/>
      </w:pPr>
      <w:r w:rsidRPr="00266B2B">
        <w:t>2 одинаковые цветные фотографии 3,5х4,5 см;</w:t>
      </w:r>
    </w:p>
    <w:p w:rsidR="000A3C14" w:rsidRPr="00266B2B" w:rsidRDefault="007C5991" w:rsidP="000A3C14">
      <w:pPr>
        <w:pStyle w:val="af6"/>
      </w:pPr>
      <w:r w:rsidRPr="00266B2B">
        <w:t xml:space="preserve">анкету, заполненную он-лайн на сайте </w:t>
      </w:r>
      <w:r w:rsidRPr="00A3447C">
        <w:t>https://www.visas.inis.gov.ie</w:t>
      </w:r>
      <w:r w:rsidRPr="00266B2B">
        <w:t>;</w:t>
      </w:r>
    </w:p>
    <w:p w:rsidR="007C5991" w:rsidRPr="00266B2B" w:rsidRDefault="007C5991" w:rsidP="000A3C14">
      <w:pPr>
        <w:pStyle w:val="af6"/>
      </w:pPr>
      <w:r w:rsidRPr="00266B2B">
        <w:t>копии страниц старого загранпаспорта, если в нем имеются шенгенские визы, либо визы США, Канады, Великобритании, Австралии;</w:t>
      </w:r>
    </w:p>
    <w:p w:rsidR="000A3C14" w:rsidRPr="00266B2B" w:rsidRDefault="007C5991" w:rsidP="000A3C14">
      <w:pPr>
        <w:pStyle w:val="af6"/>
      </w:pPr>
      <w:r w:rsidRPr="00266B2B">
        <w:t>копии всех заполненных страниц внутреннего паспорта, при этом каждый разворот выполняется на отдельном листе формата А4;</w:t>
      </w:r>
    </w:p>
    <w:p w:rsidR="000A3C14" w:rsidRPr="00266B2B" w:rsidRDefault="007C5991" w:rsidP="000A3C14">
      <w:pPr>
        <w:pStyle w:val="af6"/>
      </w:pPr>
      <w:r w:rsidRPr="00266B2B">
        <w:t>подтверждение брони отеля (оригинал либо факсовая копия) с печатью отеля и подписью ответственного лица, либо письмо - приглашение и подтверждение брони от ирландского турагентства с печатью и подписью ответственного лица.</w:t>
      </w:r>
    </w:p>
    <w:p w:rsidR="007C5991" w:rsidRPr="00266B2B" w:rsidRDefault="007C5991" w:rsidP="000A3C14">
      <w:pPr>
        <w:pStyle w:val="af6"/>
      </w:pPr>
      <w:r w:rsidRPr="00266B2B">
        <w:t>в случае, когда заявитель едет к друзьям либо родственникам, необходимо предоставить приглашение, в котором будут указаны сроки поездки, место проживания приглашаемого, копию документа, удостоверяющего личность приглашающего и подтверждающего его право на проживание на территории Ирландии (паспорт гражданина Ирландии либо вид на жительство);</w:t>
      </w:r>
    </w:p>
    <w:p w:rsidR="000A3C14" w:rsidRPr="00266B2B" w:rsidRDefault="007C5991" w:rsidP="000A3C14">
      <w:pPr>
        <w:pStyle w:val="af6"/>
      </w:pPr>
      <w:r w:rsidRPr="00266B2B">
        <w:t>копию полиса медицинского страхования, действительного на весь срок поездки, сумма покрытия которого составляет не менее 30000 евро (данное требование не является обязательным, однако наличие полиса существенно увеличивает шансы выдачи визы);</w:t>
      </w:r>
    </w:p>
    <w:p w:rsidR="007C5991" w:rsidRPr="00266B2B" w:rsidRDefault="007C5991" w:rsidP="000A3C14">
      <w:pPr>
        <w:pStyle w:val="af6"/>
      </w:pPr>
      <w:r w:rsidRPr="00266B2B">
        <w:t>документы, подтверждающие наличие средств, достаточных для финансирования поездки;</w:t>
      </w:r>
    </w:p>
    <w:p w:rsidR="007C5991" w:rsidRPr="00266B2B" w:rsidRDefault="007C5991" w:rsidP="000A3C14">
      <w:pPr>
        <w:pStyle w:val="af6"/>
      </w:pPr>
      <w:r w:rsidRPr="00266B2B">
        <w:t>справку с места работы на бланке со всеми координатами предприятия, с указанием должности и оклада (желательно не менее $800-1000 в рублевом эквиваленте), за подписью директора предприятия и главного бухгалтера, заверенную печатью;</w:t>
      </w:r>
    </w:p>
    <w:p w:rsidR="000A3C14" w:rsidRPr="00266B2B" w:rsidRDefault="007C5991" w:rsidP="000A3C14">
      <w:pPr>
        <w:pStyle w:val="af6"/>
      </w:pPr>
      <w:r w:rsidRPr="00266B2B">
        <w:t>в случае, когда заявителя сопровождают неработающие члены семьи, в справке с работы необходимо указать, что он является спонсором путешествующих с ним лиц, при этом размер оклада должен быть не менее $600 на каждого участника поездки;</w:t>
      </w:r>
    </w:p>
    <w:p w:rsidR="000A3C14" w:rsidRPr="00266B2B" w:rsidRDefault="007C5991" w:rsidP="000A3C14">
      <w:pPr>
        <w:pStyle w:val="af6"/>
      </w:pPr>
      <w:r w:rsidRPr="00266B2B">
        <w:t>копию свидетельства о браке, даже если супруг/cупруга не будет сопровождать заявителя;</w:t>
      </w:r>
    </w:p>
    <w:p w:rsidR="000A3C14" w:rsidRPr="00266B2B" w:rsidRDefault="007C5991" w:rsidP="000A3C14">
      <w:pPr>
        <w:pStyle w:val="af6"/>
      </w:pPr>
      <w:r w:rsidRPr="00266B2B">
        <w:t>копию свидетельства о рождении детей, даже если они не будут сопровождать заявителя.</w:t>
      </w:r>
    </w:p>
    <w:p w:rsidR="007B308C" w:rsidRPr="00266B2B" w:rsidRDefault="007B308C" w:rsidP="000A3C14">
      <w:pPr>
        <w:pStyle w:val="af6"/>
      </w:pPr>
    </w:p>
    <w:p w:rsidR="007C5991" w:rsidRDefault="006761DE" w:rsidP="000A3C14">
      <w:pPr>
        <w:pStyle w:val="af6"/>
      </w:pPr>
      <w:r>
        <w:t xml:space="preserve">16. </w:t>
      </w:r>
      <w:r w:rsidR="007C5991" w:rsidRPr="00266B2B">
        <w:t>Таможенные формальности</w:t>
      </w:r>
    </w:p>
    <w:p w:rsidR="006761DE" w:rsidRPr="00266B2B" w:rsidRDefault="006761DE" w:rsidP="000A3C14">
      <w:pPr>
        <w:pStyle w:val="af6"/>
      </w:pPr>
    </w:p>
    <w:p w:rsidR="007C5991" w:rsidRPr="00266B2B" w:rsidRDefault="007C5991" w:rsidP="000A3C14">
      <w:pPr>
        <w:pStyle w:val="af6"/>
      </w:pPr>
      <w:r w:rsidRPr="00266B2B">
        <w:t>При въезде на своем транспорте необходимо иметь техпаспорт на средство передвижения (или письмо от соответствующих государственных органов, если в техпаспорте не указано имя), страховой полис, действительный на территории Ирландии, международные водительские права или водительские права страны постоянного проживания.</w:t>
      </w:r>
    </w:p>
    <w:p w:rsidR="000A3C14" w:rsidRPr="00266B2B" w:rsidRDefault="007C5991" w:rsidP="000A3C14">
      <w:pPr>
        <w:pStyle w:val="af6"/>
      </w:pPr>
      <w:r w:rsidRPr="00266B2B">
        <w:t>Ввоз и вывоз национальной и иностранной валюты не ограничен. Запрещен ввоз оружия, наркотиков, ядов, психотропных веществ, видеокассет с фильмами ужасов и порнографией, а также книг и журналов аналогичного содержания. При ввозе лекарств, прописанных врачом, необходимо представить соответствующее свидетельство (рецепт).</w:t>
      </w:r>
    </w:p>
    <w:p w:rsidR="000A3C14" w:rsidRPr="00266B2B" w:rsidRDefault="007C5991" w:rsidP="000A3C14">
      <w:pPr>
        <w:pStyle w:val="af6"/>
      </w:pPr>
      <w:r w:rsidRPr="00266B2B">
        <w:t>Можно ввезти большое количество товара, не подлежащего налогообложению, при условии, если удастся убедить таможенные органы в том, что это товары для личного пользования. При въезде из зоны ЕС, допускается ввоз до 50-ти литров пива, 25-ти литров вина, 800 шт. сигарет, но с доказательствами ранее оплаченной пошлины. Не облагаются пошлиной: до 200 шт. сигарет или табака - до 250 гр., до 1 л. спиртных напитков крепостью более 22% и до 2 л. - крепостью меньше 22%, до 50 гр. духов и личные вещи.</w:t>
      </w:r>
    </w:p>
    <w:p w:rsidR="006761DE" w:rsidRDefault="006761DE" w:rsidP="000A3C14">
      <w:pPr>
        <w:pStyle w:val="af6"/>
      </w:pPr>
    </w:p>
    <w:p w:rsidR="007C5991" w:rsidRDefault="006761DE" w:rsidP="000A3C14">
      <w:pPr>
        <w:pStyle w:val="af6"/>
      </w:pPr>
      <w:r>
        <w:t xml:space="preserve">17. </w:t>
      </w:r>
      <w:r w:rsidR="007C5991" w:rsidRPr="00266B2B">
        <w:t>Выводы</w:t>
      </w:r>
    </w:p>
    <w:p w:rsidR="006761DE" w:rsidRPr="00266B2B" w:rsidRDefault="006761DE" w:rsidP="000A3C14">
      <w:pPr>
        <w:pStyle w:val="af6"/>
      </w:pPr>
    </w:p>
    <w:p w:rsidR="000A3C14" w:rsidRPr="00266B2B" w:rsidRDefault="007C5991" w:rsidP="000A3C14">
      <w:pPr>
        <w:pStyle w:val="af6"/>
      </w:pPr>
      <w:r w:rsidRPr="00266B2B">
        <w:t>На привлекательность Ирландии в качестве страны для туризма влияет несколько факторов.</w:t>
      </w:r>
    </w:p>
    <w:p w:rsidR="007C5991" w:rsidRPr="00266B2B" w:rsidRDefault="007C5991" w:rsidP="000A3C14">
      <w:pPr>
        <w:pStyle w:val="af6"/>
      </w:pPr>
      <w:r w:rsidRPr="00266B2B">
        <w:t>Негативные факторы</w:t>
      </w:r>
    </w:p>
    <w:p w:rsidR="007C5991" w:rsidRPr="00266B2B" w:rsidRDefault="007C5991" w:rsidP="000A3C14">
      <w:pPr>
        <w:pStyle w:val="af6"/>
      </w:pPr>
      <w:r w:rsidRPr="00266B2B">
        <w:t>1) Климат</w:t>
      </w:r>
    </w:p>
    <w:p w:rsidR="000A3C14" w:rsidRPr="00266B2B" w:rsidRDefault="007C5991" w:rsidP="000A3C14">
      <w:pPr>
        <w:pStyle w:val="af6"/>
      </w:pPr>
      <w:r w:rsidRPr="00266B2B">
        <w:t>Ирландию можно было бы назвать идеальной туристической страной, если бы не погода, которая временами дарит сильные дожди и ветры.</w:t>
      </w:r>
    </w:p>
    <w:p w:rsidR="007C5991" w:rsidRPr="00266B2B" w:rsidRDefault="007C5991" w:rsidP="000A3C14">
      <w:pPr>
        <w:pStyle w:val="af6"/>
      </w:pPr>
      <w:r w:rsidRPr="00266B2B">
        <w:t>Лучшее время для посещения страны — июль и август. Визит в Ирландию в июне или сентябре также имеет множество преимуществ — погода всё ещё (или уже) достаточно тёплая, все достопримечательности открыты для посещения, а вот туристов меньше.</w:t>
      </w:r>
    </w:p>
    <w:p w:rsidR="007C5991" w:rsidRPr="00266B2B" w:rsidRDefault="007C5991" w:rsidP="000A3C14">
      <w:pPr>
        <w:pStyle w:val="af6"/>
      </w:pPr>
      <w:r w:rsidRPr="00266B2B">
        <w:t>2) Барьеры к путешествию</w:t>
      </w:r>
    </w:p>
    <w:p w:rsidR="007C5991" w:rsidRPr="00266B2B" w:rsidRDefault="007C5991" w:rsidP="000A3C14">
      <w:pPr>
        <w:pStyle w:val="af6"/>
      </w:pPr>
      <w:r w:rsidRPr="00266B2B">
        <w:t>а) Транспорт</w:t>
      </w:r>
    </w:p>
    <w:p w:rsidR="007C5991" w:rsidRPr="00266B2B" w:rsidRDefault="007C5991" w:rsidP="000A3C14">
      <w:pPr>
        <w:pStyle w:val="af6"/>
      </w:pPr>
      <w:r w:rsidRPr="00266B2B">
        <w:t>Не из всех стран существуют прямые рейсы до Ирландии. До нее можно добраться только по морю или авиаперерелетом.</w:t>
      </w:r>
    </w:p>
    <w:p w:rsidR="007C5991" w:rsidRPr="00266B2B" w:rsidRDefault="007C5991" w:rsidP="000A3C14">
      <w:pPr>
        <w:pStyle w:val="af6"/>
      </w:pPr>
      <w:r w:rsidRPr="00266B2B">
        <w:t>Положительные факторы</w:t>
      </w:r>
    </w:p>
    <w:p w:rsidR="007C5991" w:rsidRPr="00266B2B" w:rsidRDefault="007C5991" w:rsidP="000A3C14">
      <w:pPr>
        <w:pStyle w:val="af6"/>
      </w:pPr>
      <w:r w:rsidRPr="00266B2B">
        <w:t>Уникальные культурно-исторические ресурсы</w:t>
      </w:r>
    </w:p>
    <w:p w:rsidR="007C5991" w:rsidRPr="00266B2B" w:rsidRDefault="007C5991" w:rsidP="000A3C14">
      <w:pPr>
        <w:pStyle w:val="af6"/>
      </w:pPr>
      <w:r w:rsidRPr="00266B2B">
        <w:t>Ирландия - вечно зеленый изумрудный остров, издавна привлекающий миллионы туристов из разных стран. Захватывающая дух история, средневековые памятники культуры и архитектуры, многовековые традиции мирно сосуществуют с новейшими мировыми технологиями.</w:t>
      </w:r>
    </w:p>
    <w:p w:rsidR="007C5991" w:rsidRPr="00266B2B" w:rsidRDefault="007C5991" w:rsidP="000A3C14">
      <w:pPr>
        <w:pStyle w:val="af6"/>
      </w:pPr>
      <w:r w:rsidRPr="00266B2B">
        <w:t>2) Природные ресурсы</w:t>
      </w:r>
    </w:p>
    <w:p w:rsidR="000A3C14" w:rsidRPr="00266B2B" w:rsidRDefault="007C5991" w:rsidP="000A3C14">
      <w:pPr>
        <w:pStyle w:val="af6"/>
      </w:pPr>
      <w:r w:rsidRPr="00266B2B">
        <w:t>Безупречная экология, природа: от каменисто-лунного ландшафта до зеленых лесов и холмов, озер и даже пальм на юге-западе острова. Озера (например, Лохдерг и Лох Корриб) и реки Ирландии (например, Шеннон) богаты различной рыбой (щука, лосось, форель), особенно любимы рыбаками, а прекрасная океаническая рыбалка на голубую акулу, макрель, ската, угря и др. в графствах Клэр, Керри, Голуэй порадует даже самого искушенного рыбака.</w:t>
      </w:r>
    </w:p>
    <w:p w:rsidR="007C5991" w:rsidRPr="00266B2B" w:rsidRDefault="007C5991" w:rsidP="000A3C14">
      <w:pPr>
        <w:pStyle w:val="af6"/>
      </w:pPr>
      <w:r w:rsidRPr="00266B2B">
        <w:t>Ирландию называют изумрудным островом, потому что других тонов в ирландской палитре почти не встречается. Зеленые деревья, обвитые плющом, и тот же зеленый плющ на телеграфных столбах и стенах старинных зданий.</w:t>
      </w:r>
    </w:p>
    <w:p w:rsidR="007C5991" w:rsidRPr="00266B2B" w:rsidRDefault="007C5991" w:rsidP="000A3C14">
      <w:pPr>
        <w:pStyle w:val="af6"/>
      </w:pPr>
    </w:p>
    <w:p w:rsidR="007C5991" w:rsidRDefault="006761DE" w:rsidP="000A3C14">
      <w:pPr>
        <w:pStyle w:val="af6"/>
      </w:pPr>
      <w:r>
        <w:br w:type="page"/>
      </w:r>
      <w:r w:rsidRPr="00266B2B">
        <w:t>Заключение</w:t>
      </w:r>
    </w:p>
    <w:p w:rsidR="006761DE" w:rsidRPr="00266B2B" w:rsidRDefault="006761DE" w:rsidP="000A3C14">
      <w:pPr>
        <w:pStyle w:val="af6"/>
      </w:pPr>
    </w:p>
    <w:p w:rsidR="007C5991" w:rsidRPr="00266B2B" w:rsidRDefault="007C5991" w:rsidP="000A3C14">
      <w:pPr>
        <w:pStyle w:val="af6"/>
      </w:pPr>
      <w:r w:rsidRPr="00266B2B">
        <w:t>Индия и Ирландия такие разные, но имеют общие черты: каждая из них отличается от других потрясающей культурой, обилием исторических достопримечательностей, связанных с далеким прошлым, замечательной природой и уникальными традициями. Когда оказываешься в этих странах</w:t>
      </w:r>
      <w:r w:rsidR="007B308C" w:rsidRPr="00266B2B">
        <w:t>,</w:t>
      </w:r>
      <w:r w:rsidRPr="00266B2B">
        <w:t xml:space="preserve"> создается впечатление, что ты оказываешься</w:t>
      </w:r>
      <w:r w:rsidR="00444002">
        <w:t xml:space="preserve"> </w:t>
      </w:r>
      <w:r w:rsidRPr="00266B2B">
        <w:t>в какой-то сказке во времена древних рыцарей и дам или во времена древнего востока.</w:t>
      </w:r>
    </w:p>
    <w:p w:rsidR="007C5991" w:rsidRPr="00266B2B" w:rsidRDefault="007C5991" w:rsidP="000A3C14">
      <w:pPr>
        <w:pStyle w:val="af6"/>
      </w:pPr>
      <w:r w:rsidRPr="00266B2B">
        <w:t xml:space="preserve">Как показывает мое </w:t>
      </w:r>
      <w:r w:rsidR="007B308C" w:rsidRPr="00266B2B">
        <w:t>исследование,</w:t>
      </w:r>
      <w:r w:rsidRPr="00266B2B">
        <w:t xml:space="preserve"> Ирландия умеет использовать ресурсы, данные природой и созданные людьми. Задействуются все возможности для привлечения туристов, а в Индии туризм развит недостаточно и тут предстоит немалая работа, не только со стороны самой страны, но и со стороны мирового сообщества. Единственное что можно было бы сделать Ирландии — это больше рекламы и лучшая организация авиаперевозок (от</w:t>
      </w:r>
      <w:r w:rsidR="00444002">
        <w:t>к</w:t>
      </w:r>
      <w:r w:rsidRPr="00266B2B">
        <w:t>рытие дополнительных прямых авиарейсов из различных стран).</w:t>
      </w:r>
    </w:p>
    <w:p w:rsidR="007C5991" w:rsidRPr="00266B2B" w:rsidRDefault="007C5991" w:rsidP="000A3C14">
      <w:pPr>
        <w:pStyle w:val="af6"/>
      </w:pPr>
    </w:p>
    <w:p w:rsidR="007C5991" w:rsidRDefault="006761DE" w:rsidP="000A3C14">
      <w:pPr>
        <w:pStyle w:val="af6"/>
      </w:pPr>
      <w:r>
        <w:br w:type="page"/>
      </w:r>
      <w:r w:rsidRPr="00266B2B">
        <w:t>Библиографический список</w:t>
      </w:r>
    </w:p>
    <w:p w:rsidR="006761DE" w:rsidRPr="00266B2B" w:rsidRDefault="006761DE" w:rsidP="000A3C14">
      <w:pPr>
        <w:pStyle w:val="af6"/>
      </w:pPr>
    </w:p>
    <w:p w:rsidR="007C5991" w:rsidRPr="00266B2B" w:rsidRDefault="007C5991" w:rsidP="006761DE">
      <w:pPr>
        <w:pStyle w:val="af6"/>
        <w:numPr>
          <w:ilvl w:val="0"/>
          <w:numId w:val="10"/>
        </w:numPr>
        <w:ind w:left="0" w:firstLine="0"/>
        <w:jc w:val="left"/>
      </w:pPr>
      <w:r w:rsidRPr="00266B2B">
        <w:t>Страны мира от А до Я. Новый информационный справочник/Сост. С.А. Романцова. – Харьков: Книжный клуб «Клуб семейного досуга», 2007. – 352 с.:ил.</w:t>
      </w:r>
    </w:p>
    <w:p w:rsidR="007C5991" w:rsidRPr="00266B2B" w:rsidRDefault="007C5991" w:rsidP="006761DE">
      <w:pPr>
        <w:pStyle w:val="af6"/>
        <w:numPr>
          <w:ilvl w:val="0"/>
          <w:numId w:val="10"/>
        </w:numPr>
        <w:ind w:left="0" w:firstLine="0"/>
        <w:jc w:val="left"/>
      </w:pPr>
      <w:r w:rsidRPr="00266B2B">
        <w:t>Гусева Н. Р.</w:t>
      </w:r>
      <w:r w:rsidR="000A3C14" w:rsidRPr="00266B2B">
        <w:t xml:space="preserve"> </w:t>
      </w:r>
      <w:r w:rsidRPr="00266B2B">
        <w:t>– Индия в зеркале веков /Гусева Н. Р. – М.: Вече, 2002.</w:t>
      </w:r>
    </w:p>
    <w:p w:rsidR="007C5991" w:rsidRPr="00266B2B" w:rsidRDefault="007C5991" w:rsidP="006761DE">
      <w:pPr>
        <w:pStyle w:val="af6"/>
        <w:numPr>
          <w:ilvl w:val="0"/>
          <w:numId w:val="10"/>
        </w:numPr>
        <w:ind w:left="0" w:firstLine="0"/>
        <w:jc w:val="left"/>
      </w:pPr>
      <w:r w:rsidRPr="00266B2B">
        <w:t>Антонова К. А., Бонгард-Левин Г. М., Котовский Г. Г.</w:t>
      </w:r>
      <w:r w:rsidR="000A3C14" w:rsidRPr="00266B2B">
        <w:t xml:space="preserve"> </w:t>
      </w:r>
      <w:r w:rsidRPr="00266B2B">
        <w:t>— История Индии – М.: Изд.центр А3, МСК, 1999.</w:t>
      </w:r>
    </w:p>
    <w:p w:rsidR="007C5991" w:rsidRPr="00266B2B" w:rsidRDefault="007C5991" w:rsidP="006761DE">
      <w:pPr>
        <w:pStyle w:val="af6"/>
        <w:numPr>
          <w:ilvl w:val="0"/>
          <w:numId w:val="10"/>
        </w:numPr>
        <w:ind w:left="0" w:firstLine="0"/>
        <w:jc w:val="left"/>
      </w:pPr>
      <w:r w:rsidRPr="00266B2B">
        <w:t>Индия, М.Альбанезе, серия «Атлас чудес света», изд-во «Италия», 2001.</w:t>
      </w:r>
    </w:p>
    <w:p w:rsidR="007C5991" w:rsidRPr="00266B2B" w:rsidRDefault="007C5991" w:rsidP="006761DE">
      <w:pPr>
        <w:pStyle w:val="af6"/>
        <w:numPr>
          <w:ilvl w:val="0"/>
          <w:numId w:val="10"/>
        </w:numPr>
        <w:ind w:left="0" w:firstLine="0"/>
        <w:jc w:val="left"/>
      </w:pPr>
      <w:r w:rsidRPr="00266B2B">
        <w:t>Сазыкин А.М., Глушко А.А. Туристическ</w:t>
      </w:r>
      <w:r w:rsidR="005E64F6" w:rsidRPr="00266B2B">
        <w:t>ие ресурсы Индии: Уч. пособие /</w:t>
      </w:r>
      <w:r w:rsidRPr="00266B2B">
        <w:t>Отв. редактор А.Я.Соколовский.- Владивосток: Издательство Дальневост. ун</w:t>
      </w:r>
      <w:r w:rsidR="004B31F2" w:rsidRPr="00266B2B">
        <w:t>иверсите</w:t>
      </w:r>
      <w:r w:rsidRPr="00266B2B">
        <w:t>та, 2007.- 141 с.</w:t>
      </w:r>
    </w:p>
    <w:p w:rsidR="007C5991" w:rsidRPr="00266B2B" w:rsidRDefault="007C5991" w:rsidP="006761DE">
      <w:pPr>
        <w:pStyle w:val="af6"/>
        <w:numPr>
          <w:ilvl w:val="0"/>
          <w:numId w:val="10"/>
        </w:numPr>
        <w:ind w:left="0" w:firstLine="0"/>
        <w:jc w:val="left"/>
      </w:pPr>
      <w:r w:rsidRPr="00A3447C">
        <w:t>http://india-world.ru</w:t>
      </w:r>
      <w:r w:rsidRPr="00266B2B">
        <w:t>.</w:t>
      </w:r>
    </w:p>
    <w:p w:rsidR="007C5991" w:rsidRPr="00266B2B" w:rsidRDefault="007C5991" w:rsidP="006761DE">
      <w:pPr>
        <w:pStyle w:val="af6"/>
        <w:numPr>
          <w:ilvl w:val="0"/>
          <w:numId w:val="10"/>
        </w:numPr>
        <w:ind w:left="0" w:firstLine="0"/>
        <w:jc w:val="left"/>
      </w:pPr>
      <w:r w:rsidRPr="00266B2B">
        <w:t>http://</w:t>
      </w:r>
      <w:r w:rsidRPr="00A3447C">
        <w:t>www.yestravel.ru/india</w:t>
      </w:r>
      <w:r w:rsidRPr="00266B2B">
        <w:t>.</w:t>
      </w:r>
    </w:p>
    <w:p w:rsidR="007C5991" w:rsidRPr="00266B2B" w:rsidRDefault="007C5991" w:rsidP="006761DE">
      <w:pPr>
        <w:pStyle w:val="af6"/>
        <w:numPr>
          <w:ilvl w:val="0"/>
          <w:numId w:val="10"/>
        </w:numPr>
        <w:ind w:left="0" w:firstLine="0"/>
        <w:jc w:val="left"/>
      </w:pPr>
      <w:r w:rsidRPr="00A3447C">
        <w:t>http://www.balli.airportufa.ru/countries/india</w:t>
      </w:r>
      <w:r w:rsidRPr="00266B2B">
        <w:t>.</w:t>
      </w:r>
    </w:p>
    <w:p w:rsidR="007C5991" w:rsidRPr="00266B2B" w:rsidRDefault="007C5991" w:rsidP="006761DE">
      <w:pPr>
        <w:pStyle w:val="af6"/>
        <w:numPr>
          <w:ilvl w:val="0"/>
          <w:numId w:val="10"/>
        </w:numPr>
        <w:ind w:left="0" w:firstLine="0"/>
        <w:jc w:val="left"/>
      </w:pPr>
      <w:r w:rsidRPr="00A3447C">
        <w:t>http://ru.wikipedia.org/wiki</w:t>
      </w:r>
    </w:p>
    <w:p w:rsidR="007C5991" w:rsidRPr="00266B2B" w:rsidRDefault="007C5991" w:rsidP="006761DE">
      <w:pPr>
        <w:pStyle w:val="af6"/>
        <w:numPr>
          <w:ilvl w:val="0"/>
          <w:numId w:val="10"/>
        </w:numPr>
        <w:ind w:left="0" w:firstLine="0"/>
        <w:jc w:val="left"/>
      </w:pPr>
      <w:r w:rsidRPr="00A3447C">
        <w:t>http://archive.travel.ru/ireland</w:t>
      </w:r>
    </w:p>
    <w:p w:rsidR="007C5991" w:rsidRPr="00266B2B" w:rsidRDefault="007C5991" w:rsidP="006761DE">
      <w:pPr>
        <w:pStyle w:val="af6"/>
        <w:numPr>
          <w:ilvl w:val="0"/>
          <w:numId w:val="10"/>
        </w:numPr>
        <w:ind w:left="0" w:firstLine="0"/>
        <w:jc w:val="left"/>
      </w:pPr>
      <w:r w:rsidRPr="00A3447C">
        <w:t>http://www.personagrata.ru</w:t>
      </w:r>
    </w:p>
    <w:p w:rsidR="007C5991" w:rsidRPr="00266B2B" w:rsidRDefault="007C5991" w:rsidP="006761DE">
      <w:pPr>
        <w:pStyle w:val="af6"/>
        <w:numPr>
          <w:ilvl w:val="0"/>
          <w:numId w:val="10"/>
        </w:numPr>
        <w:ind w:left="0" w:firstLine="0"/>
        <w:jc w:val="left"/>
      </w:pPr>
      <w:r w:rsidRPr="00A3447C">
        <w:t>http://states-world.ru/</w:t>
      </w:r>
    </w:p>
    <w:p w:rsidR="007C5991" w:rsidRPr="00266B2B" w:rsidRDefault="007C5991" w:rsidP="006761DE">
      <w:pPr>
        <w:pStyle w:val="af6"/>
        <w:numPr>
          <w:ilvl w:val="0"/>
          <w:numId w:val="10"/>
        </w:numPr>
        <w:ind w:left="0" w:firstLine="0"/>
        <w:jc w:val="left"/>
      </w:pPr>
      <w:r w:rsidRPr="00A3447C">
        <w:t>www.tveedo.ru/travel/50/info/id18.html</w:t>
      </w:r>
    </w:p>
    <w:p w:rsidR="007C5991" w:rsidRPr="00266B2B" w:rsidRDefault="007C5991" w:rsidP="006761DE">
      <w:pPr>
        <w:pStyle w:val="af6"/>
        <w:numPr>
          <w:ilvl w:val="0"/>
          <w:numId w:val="10"/>
        </w:numPr>
        <w:ind w:left="0" w:firstLine="0"/>
        <w:jc w:val="left"/>
      </w:pPr>
      <w:r w:rsidRPr="00A3447C">
        <w:t>http://www.turizm.ru/ireland</w:t>
      </w:r>
    </w:p>
    <w:p w:rsidR="007C5991" w:rsidRPr="00266B2B" w:rsidRDefault="007C5991" w:rsidP="006761DE">
      <w:pPr>
        <w:pStyle w:val="af6"/>
        <w:numPr>
          <w:ilvl w:val="0"/>
          <w:numId w:val="10"/>
        </w:numPr>
        <w:ind w:left="0" w:firstLine="0"/>
        <w:jc w:val="left"/>
      </w:pPr>
      <w:r w:rsidRPr="00266B2B">
        <w:t>Перри Т. Путеводитель: Ирландия (Дорлинг</w:t>
      </w:r>
      <w:r w:rsidR="000A3C14" w:rsidRPr="00266B2B">
        <w:t xml:space="preserve"> </w:t>
      </w:r>
      <w:r w:rsidRPr="00266B2B">
        <w:t>Киндерсли)- Изд. АСТ-пресс, 2008.-416 c.</w:t>
      </w:r>
    </w:p>
    <w:p w:rsidR="007C5991" w:rsidRPr="00266B2B" w:rsidRDefault="007C5991" w:rsidP="006761DE">
      <w:pPr>
        <w:pStyle w:val="af6"/>
        <w:numPr>
          <w:ilvl w:val="0"/>
          <w:numId w:val="10"/>
        </w:numPr>
        <w:ind w:left="0" w:firstLine="0"/>
        <w:jc w:val="left"/>
      </w:pPr>
      <w:r w:rsidRPr="00266B2B">
        <w:t>Афанасьев Г.Е. История Ирландии (3-е изд-е) — Изд.ЛКИ, 2007. - 320 c.</w:t>
      </w:r>
    </w:p>
    <w:p w:rsidR="007C5991" w:rsidRPr="00266B2B" w:rsidRDefault="007C5991" w:rsidP="006761DE">
      <w:pPr>
        <w:pStyle w:val="af6"/>
        <w:ind w:firstLine="0"/>
        <w:jc w:val="left"/>
      </w:pPr>
      <w:bookmarkStart w:id="1" w:name="_GoBack"/>
      <w:bookmarkEnd w:id="1"/>
    </w:p>
    <w:sectPr w:rsidR="007C5991" w:rsidRPr="00266B2B" w:rsidSect="000A3C14">
      <w:footerReference w:type="default" r:id="rId8"/>
      <w:pgSz w:w="11905" w:h="16837" w:code="9"/>
      <w:pgMar w:top="1134" w:right="851" w:bottom="1134" w:left="1701" w:header="720" w:footer="141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0F7" w:rsidRDefault="00AA50F7">
      <w:r>
        <w:separator/>
      </w:r>
    </w:p>
  </w:endnote>
  <w:endnote w:type="continuationSeparator" w:id="0">
    <w:p w:rsidR="00AA50F7" w:rsidRDefault="00AA5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991" w:rsidRDefault="00A3447C">
    <w:pPr>
      <w:pStyle w:val="af2"/>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0F7" w:rsidRDefault="00AA50F7">
      <w:r>
        <w:separator/>
      </w:r>
    </w:p>
  </w:footnote>
  <w:footnote w:type="continuationSeparator" w:id="0">
    <w:p w:rsidR="00AA50F7" w:rsidRDefault="00AA5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pStyle w:val="8"/>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1068" w:hanging="360"/>
      </w:pPr>
      <w:rPr>
        <w:rFonts w:cs="Times New Roman"/>
        <w:b/>
      </w:rPr>
    </w:lvl>
  </w:abstractNum>
  <w:abstractNum w:abstractNumId="2">
    <w:nsid w:val="00000003"/>
    <w:multiLevelType w:val="singleLevel"/>
    <w:tmpl w:val="00000003"/>
    <w:name w:val="WW8Num4"/>
    <w:lvl w:ilvl="0">
      <w:start w:val="1"/>
      <w:numFmt w:val="decimal"/>
      <w:suff w:val="space"/>
      <w:lvlText w:val="%1."/>
      <w:lvlJc w:val="left"/>
      <w:pPr>
        <w:tabs>
          <w:tab w:val="num" w:pos="0"/>
        </w:tabs>
        <w:ind w:left="284" w:firstLine="424"/>
      </w:pPr>
      <w:rPr>
        <w:rFonts w:cs="Times New Roman"/>
        <w:b w:val="0"/>
        <w:bCs w:val="0"/>
        <w:sz w:val="28"/>
        <w:szCs w:val="28"/>
      </w:rPr>
    </w:lvl>
  </w:abstractNum>
  <w:abstractNum w:abstractNumId="3">
    <w:nsid w:val="00000004"/>
    <w:multiLevelType w:val="multilevel"/>
    <w:tmpl w:val="00000004"/>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singleLevel"/>
    <w:tmpl w:val="00000005"/>
    <w:name w:val="WW8Num8"/>
    <w:lvl w:ilvl="0">
      <w:start w:val="1"/>
      <w:numFmt w:val="decimal"/>
      <w:lvlText w:val="%1)"/>
      <w:lvlJc w:val="left"/>
      <w:pPr>
        <w:tabs>
          <w:tab w:val="num" w:pos="0"/>
        </w:tabs>
        <w:ind w:left="1068" w:hanging="360"/>
      </w:pPr>
      <w:rPr>
        <w:rFonts w:cs="Times New Roman"/>
      </w:rPr>
    </w:lvl>
  </w:abstractNum>
  <w:abstractNum w:abstractNumId="5">
    <w:nsid w:val="00000006"/>
    <w:multiLevelType w:val="multilevel"/>
    <w:tmpl w:val="00000006"/>
    <w:name w:val="WW8Num9"/>
    <w:lvl w:ilvl="0">
      <w:start w:val="1"/>
      <w:numFmt w:val="bullet"/>
      <w:lvlText w:val=""/>
      <w:lvlJc w:val="left"/>
      <w:pPr>
        <w:tabs>
          <w:tab w:val="num" w:pos="720"/>
        </w:tabs>
        <w:ind w:left="284" w:firstLine="76"/>
      </w:pPr>
      <w:rPr>
        <w:rFonts w:ascii="Symbol" w:hAnsi="Symbol"/>
        <w:sz w:val="28"/>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7"/>
    <w:multiLevelType w:val="multilevel"/>
    <w:tmpl w:val="00000007"/>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08"/>
    <w:multiLevelType w:val="singleLevel"/>
    <w:tmpl w:val="00000008"/>
    <w:name w:val="WW8Num11"/>
    <w:lvl w:ilvl="0">
      <w:start w:val="1"/>
      <w:numFmt w:val="decimal"/>
      <w:lvlText w:val="%1."/>
      <w:lvlJc w:val="left"/>
      <w:pPr>
        <w:tabs>
          <w:tab w:val="num" w:pos="0"/>
        </w:tabs>
        <w:ind w:left="1068" w:hanging="360"/>
      </w:pPr>
      <w:rPr>
        <w:rFonts w:cs="Times New Roman"/>
        <w:b/>
      </w:rPr>
    </w:lvl>
  </w:abstractNum>
  <w:abstractNum w:abstractNumId="8">
    <w:nsid w:val="00000009"/>
    <w:multiLevelType w:val="multilevel"/>
    <w:tmpl w:val="00000009"/>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3."/>
      <w:lvlJc w:val="left"/>
      <w:pPr>
        <w:tabs>
          <w:tab w:val="num" w:pos="0"/>
        </w:tabs>
        <w:ind w:left="2508" w:hanging="180"/>
      </w:pPr>
      <w:rPr>
        <w:rFonts w:cs="Times New Roman"/>
      </w:rPr>
    </w:lvl>
    <w:lvl w:ilvl="3">
      <w:start w:val="1"/>
      <w:numFmt w:val="decimal"/>
      <w:lvlText w:val="%4."/>
      <w:lvlJc w:val="left"/>
      <w:pPr>
        <w:tabs>
          <w:tab w:val="num" w:pos="0"/>
        </w:tabs>
        <w:ind w:left="3228" w:hanging="360"/>
      </w:pPr>
      <w:rPr>
        <w:rFonts w:cs="Times New Roman"/>
      </w:rPr>
    </w:lvl>
    <w:lvl w:ilvl="4">
      <w:start w:val="1"/>
      <w:numFmt w:val="lowerLetter"/>
      <w:lvlText w:val="%5."/>
      <w:lvlJc w:val="left"/>
      <w:pPr>
        <w:tabs>
          <w:tab w:val="num" w:pos="0"/>
        </w:tabs>
        <w:ind w:left="3948" w:hanging="360"/>
      </w:pPr>
      <w:rPr>
        <w:rFonts w:cs="Times New Roman"/>
      </w:rPr>
    </w:lvl>
    <w:lvl w:ilvl="5">
      <w:start w:val="1"/>
      <w:numFmt w:val="lowerRoman"/>
      <w:lvlText w:val="%6."/>
      <w:lvlJc w:val="left"/>
      <w:pPr>
        <w:tabs>
          <w:tab w:val="num" w:pos="0"/>
        </w:tabs>
        <w:ind w:left="4668" w:hanging="180"/>
      </w:pPr>
      <w:rPr>
        <w:rFonts w:cs="Times New Roman"/>
      </w:rPr>
    </w:lvl>
    <w:lvl w:ilvl="6">
      <w:start w:val="1"/>
      <w:numFmt w:val="decimal"/>
      <w:lvlText w:val="%7."/>
      <w:lvlJc w:val="left"/>
      <w:pPr>
        <w:tabs>
          <w:tab w:val="num" w:pos="0"/>
        </w:tabs>
        <w:ind w:left="5388" w:hanging="360"/>
      </w:pPr>
      <w:rPr>
        <w:rFonts w:cs="Times New Roman"/>
      </w:rPr>
    </w:lvl>
    <w:lvl w:ilvl="7">
      <w:start w:val="1"/>
      <w:numFmt w:val="lowerLetter"/>
      <w:lvlText w:val="%8."/>
      <w:lvlJc w:val="left"/>
      <w:pPr>
        <w:tabs>
          <w:tab w:val="num" w:pos="0"/>
        </w:tabs>
        <w:ind w:left="6108" w:hanging="360"/>
      </w:pPr>
      <w:rPr>
        <w:rFonts w:cs="Times New Roman"/>
      </w:rPr>
    </w:lvl>
    <w:lvl w:ilvl="8">
      <w:start w:val="1"/>
      <w:numFmt w:val="lowerRoman"/>
      <w:lvlText w:val="%9."/>
      <w:lvlJc w:val="left"/>
      <w:pPr>
        <w:tabs>
          <w:tab w:val="num" w:pos="0"/>
        </w:tabs>
        <w:ind w:left="6828" w:hanging="180"/>
      </w:pPr>
      <w:rPr>
        <w:rFonts w:cs="Times New Roman"/>
      </w:rPr>
    </w:lvl>
  </w:abstractNum>
  <w:abstractNum w:abstractNumId="9">
    <w:nsid w:val="1F897CC8"/>
    <w:multiLevelType w:val="hybridMultilevel"/>
    <w:tmpl w:val="9A72707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hyphenationZone w:val="357"/>
  <w:doNotHyphenateCaps/>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2BF"/>
    <w:rsid w:val="00006797"/>
    <w:rsid w:val="00014405"/>
    <w:rsid w:val="00017C05"/>
    <w:rsid w:val="00085020"/>
    <w:rsid w:val="000A3C14"/>
    <w:rsid w:val="00104522"/>
    <w:rsid w:val="001F69E0"/>
    <w:rsid w:val="00261E43"/>
    <w:rsid w:val="00266B2B"/>
    <w:rsid w:val="002C1CC9"/>
    <w:rsid w:val="003C7411"/>
    <w:rsid w:val="003D71B4"/>
    <w:rsid w:val="00444002"/>
    <w:rsid w:val="004B31F2"/>
    <w:rsid w:val="004C12BF"/>
    <w:rsid w:val="00523593"/>
    <w:rsid w:val="00550838"/>
    <w:rsid w:val="00580532"/>
    <w:rsid w:val="005E64F6"/>
    <w:rsid w:val="00641D88"/>
    <w:rsid w:val="00662256"/>
    <w:rsid w:val="006761DE"/>
    <w:rsid w:val="00711307"/>
    <w:rsid w:val="007300B7"/>
    <w:rsid w:val="00732F61"/>
    <w:rsid w:val="007773A7"/>
    <w:rsid w:val="007B308C"/>
    <w:rsid w:val="007C5991"/>
    <w:rsid w:val="0092155B"/>
    <w:rsid w:val="009A320D"/>
    <w:rsid w:val="009A553F"/>
    <w:rsid w:val="009E250E"/>
    <w:rsid w:val="00A3447C"/>
    <w:rsid w:val="00AA50F7"/>
    <w:rsid w:val="00AB400F"/>
    <w:rsid w:val="00B53BFE"/>
    <w:rsid w:val="00B96632"/>
    <w:rsid w:val="00C057A9"/>
    <w:rsid w:val="00C94641"/>
    <w:rsid w:val="00CA1BE1"/>
    <w:rsid w:val="00CC7470"/>
    <w:rsid w:val="00CE4369"/>
    <w:rsid w:val="00CF2084"/>
    <w:rsid w:val="00D15A68"/>
    <w:rsid w:val="00D4617E"/>
    <w:rsid w:val="00E8525C"/>
    <w:rsid w:val="00EB6DCE"/>
    <w:rsid w:val="00F07F80"/>
    <w:rsid w:val="00F21815"/>
    <w:rsid w:val="00F22841"/>
    <w:rsid w:val="00F53102"/>
    <w:rsid w:val="00F73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488A8F-5CED-4008-8E8C-2BFAC72DA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link w:val="20"/>
    <w:uiPriority w:val="9"/>
    <w:qFormat/>
    <w:pPr>
      <w:keepNext/>
      <w:numPr>
        <w:ilvl w:val="1"/>
        <w:numId w:val="1"/>
      </w:numPr>
      <w:spacing w:before="240" w:after="60"/>
      <w:outlineLvl w:val="1"/>
    </w:pPr>
    <w:rPr>
      <w:rFonts w:ascii="Arial" w:hAnsi="Arial" w:cs="Arial"/>
      <w:b/>
      <w:bCs/>
      <w:i/>
      <w:iCs/>
      <w:sz w:val="28"/>
      <w:szCs w:val="28"/>
    </w:rPr>
  </w:style>
  <w:style w:type="paragraph" w:styleId="8">
    <w:name w:val="heading 8"/>
    <w:basedOn w:val="a"/>
    <w:next w:val="a"/>
    <w:link w:val="80"/>
    <w:uiPriority w:val="9"/>
    <w:qFormat/>
    <w:pPr>
      <w:keepNext/>
      <w:numPr>
        <w:ilvl w:val="7"/>
        <w:numId w:val="1"/>
      </w:numPr>
      <w:jc w:val="both"/>
      <w:outlineLvl w:val="7"/>
    </w:pPr>
    <w:rPr>
      <w:b/>
      <w:bCs/>
      <w:color w:val="000000"/>
      <w:spacing w:val="1"/>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Arial" w:hAnsi="Arial" w:cs="Arial"/>
      <w:b/>
      <w:bCs/>
      <w:kern w:val="1"/>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eastAsia="ar-SA" w:bidi="ar-SA"/>
    </w:rPr>
  </w:style>
  <w:style w:type="character" w:customStyle="1" w:styleId="WW8Num2z0">
    <w:name w:val="WW8Num2z0"/>
    <w:rPr>
      <w:b/>
    </w:rPr>
  </w:style>
  <w:style w:type="character" w:customStyle="1" w:styleId="WW8Num3z0">
    <w:name w:val="WW8Num3z0"/>
    <w:rPr>
      <w:b/>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4z0">
    <w:name w:val="WW8Num4z0"/>
    <w:rPr>
      <w:sz w:val="28"/>
    </w:rPr>
  </w:style>
  <w:style w:type="character" w:customStyle="1" w:styleId="WW8Num5z0">
    <w:name w:val="WW8Num5z0"/>
    <w:rPr>
      <w:b/>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9z0">
    <w:name w:val="WW8Num9z0"/>
    <w:rPr>
      <w:sz w:val="28"/>
    </w:rPr>
  </w:style>
  <w:style w:type="character" w:customStyle="1" w:styleId="WW8Num9z1">
    <w:name w:val="WW8Num9z1"/>
    <w:rPr>
      <w:rFonts w:ascii="Courier New" w:hAnsi="Courier New"/>
      <w:sz w:val="20"/>
    </w:rPr>
  </w:style>
  <w:style w:type="character" w:customStyle="1" w:styleId="WW8Num9z2">
    <w:name w:val="WW8Num9z2"/>
    <w:rPr>
      <w:rFonts w:ascii="Wingdings" w:hAnsi="Wingdings"/>
      <w:sz w:val="20"/>
    </w:rPr>
  </w:style>
  <w:style w:type="character" w:customStyle="1" w:styleId="WW8Num10z0">
    <w:name w:val="WW8Num10z0"/>
    <w:rPr>
      <w:rFonts w:ascii="Symbol" w:hAnsi="Symbol"/>
      <w:sz w:val="20"/>
    </w:rPr>
  </w:style>
  <w:style w:type="character" w:customStyle="1" w:styleId="WW8Num10z1">
    <w:name w:val="WW8Num10z1"/>
    <w:rPr>
      <w:rFonts w:ascii="Courier New" w:hAnsi="Courier New"/>
      <w:sz w:val="20"/>
    </w:rPr>
  </w:style>
  <w:style w:type="character" w:customStyle="1" w:styleId="WW8Num10z2">
    <w:name w:val="WW8Num10z2"/>
    <w:rPr>
      <w:rFonts w:ascii="Wingdings" w:hAnsi="Wingdings"/>
      <w:sz w:val="20"/>
    </w:rPr>
  </w:style>
  <w:style w:type="character" w:customStyle="1" w:styleId="WW8Num11z0">
    <w:name w:val="WW8Num11z0"/>
    <w:rPr>
      <w:b/>
    </w:rPr>
  </w:style>
  <w:style w:type="character" w:customStyle="1" w:styleId="21">
    <w:name w:val="Основной шрифт абзаца2"/>
  </w:style>
  <w:style w:type="character" w:customStyle="1" w:styleId="WW8Num1z0">
    <w:name w:val="WW8Num1z0"/>
    <w:rPr>
      <w:b/>
    </w:rPr>
  </w:style>
  <w:style w:type="character" w:customStyle="1" w:styleId="WW8Num6z0">
    <w:name w:val="WW8Num6z0"/>
    <w:rPr>
      <w:rFonts w:ascii="Symbol" w:hAnsi="Symbol"/>
      <w:sz w:val="20"/>
    </w:rPr>
  </w:style>
  <w:style w:type="character" w:customStyle="1" w:styleId="WW8Num6z1">
    <w:name w:val="WW8Num6z1"/>
    <w:rPr>
      <w:rFonts w:ascii="Courier New" w:hAnsi="Courier New"/>
      <w:sz w:val="20"/>
    </w:rPr>
  </w:style>
  <w:style w:type="character" w:customStyle="1" w:styleId="WW8Num6z2">
    <w:name w:val="WW8Num6z2"/>
    <w:rPr>
      <w:rFonts w:ascii="Wingdings" w:hAnsi="Wingdings"/>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11">
    <w:name w:val="Основной шрифт абзаца1"/>
  </w:style>
  <w:style w:type="character" w:styleId="a3">
    <w:name w:val="Hyperlink"/>
    <w:uiPriority w:val="99"/>
    <w:rPr>
      <w:rFonts w:cs="Times New Roman"/>
      <w:color w:val="0000FF"/>
      <w:u w:val="single"/>
    </w:rPr>
  </w:style>
  <w:style w:type="character" w:styleId="a4">
    <w:name w:val="Strong"/>
    <w:uiPriority w:val="22"/>
    <w:qFormat/>
    <w:rPr>
      <w:rFonts w:cs="Times New Roman"/>
      <w:b/>
      <w:bCs/>
    </w:rPr>
  </w:style>
  <w:style w:type="character" w:styleId="a5">
    <w:name w:val="Emphasis"/>
    <w:uiPriority w:val="20"/>
    <w:qFormat/>
    <w:rPr>
      <w:rFonts w:cs="Times New Roman"/>
      <w:i/>
      <w:iCs/>
    </w:rPr>
  </w:style>
  <w:style w:type="character" w:customStyle="1" w:styleId="a6">
    <w:name w:val="Верхний колонтитул Знак"/>
    <w:rPr>
      <w:rFonts w:eastAsia="Times New Roman" w:cs="Times New Roman"/>
      <w:sz w:val="24"/>
      <w:szCs w:val="24"/>
    </w:rPr>
  </w:style>
  <w:style w:type="character" w:customStyle="1" w:styleId="a7">
    <w:name w:val="Нижний колонтитул Знак"/>
    <w:rPr>
      <w:rFonts w:eastAsia="Times New Roman" w:cs="Times New Roman"/>
      <w:sz w:val="24"/>
      <w:szCs w:val="24"/>
    </w:rPr>
  </w:style>
  <w:style w:type="character" w:customStyle="1" w:styleId="a8">
    <w:name w:val="Символ нумерации"/>
  </w:style>
  <w:style w:type="character" w:customStyle="1" w:styleId="diccolor">
    <w:name w:val="dic_color"/>
    <w:rPr>
      <w:rFonts w:cs="Times New Roman"/>
    </w:rPr>
  </w:style>
  <w:style w:type="character" w:customStyle="1" w:styleId="a9">
    <w:name w:val="Основной текст с отступом Знак"/>
    <w:rPr>
      <w:rFonts w:cs="Times New Roman"/>
      <w:sz w:val="24"/>
      <w:szCs w:val="24"/>
    </w:rPr>
  </w:style>
  <w:style w:type="character" w:styleId="aa">
    <w:name w:val="FollowedHyperlink"/>
    <w:uiPriority w:val="99"/>
    <w:rPr>
      <w:rFonts w:cs="Times New Roman"/>
      <w:color w:val="800080"/>
      <w:u w:val="single"/>
    </w:rPr>
  </w:style>
  <w:style w:type="character" w:customStyle="1" w:styleId="HTML">
    <w:name w:val="Стандартный HTML Знак"/>
    <w:rPr>
      <w:rFonts w:ascii="Courier New" w:hAnsi="Courier New" w:cs="Courier New"/>
    </w:rPr>
  </w:style>
  <w:style w:type="paragraph" w:customStyle="1" w:styleId="ab">
    <w:name w:val="Заголовок"/>
    <w:basedOn w:val="a"/>
    <w:next w:val="ac"/>
    <w:pPr>
      <w:keepNext/>
      <w:spacing w:before="240" w:after="120"/>
    </w:pPr>
    <w:rPr>
      <w:rFonts w:ascii="Arial" w:hAnsi="Arial" w:cs="Tahoma"/>
      <w:sz w:val="28"/>
      <w:szCs w:val="28"/>
    </w:rPr>
  </w:style>
  <w:style w:type="paragraph" w:styleId="ac">
    <w:name w:val="Body Text"/>
    <w:basedOn w:val="a"/>
    <w:link w:val="ad"/>
    <w:uiPriority w:val="99"/>
    <w:rPr>
      <w:color w:val="000000"/>
      <w:spacing w:val="1"/>
      <w:sz w:val="28"/>
      <w:szCs w:val="18"/>
    </w:rPr>
  </w:style>
  <w:style w:type="character" w:customStyle="1" w:styleId="ad">
    <w:name w:val="Основний текст Знак"/>
    <w:link w:val="ac"/>
    <w:uiPriority w:val="99"/>
    <w:semiHidden/>
    <w:locked/>
    <w:rPr>
      <w:rFonts w:cs="Times New Roman"/>
      <w:sz w:val="24"/>
      <w:szCs w:val="24"/>
      <w:lang w:val="x-none" w:eastAsia="ar-SA" w:bidi="ar-SA"/>
    </w:rPr>
  </w:style>
  <w:style w:type="paragraph" w:styleId="ae">
    <w:name w:val="List"/>
    <w:basedOn w:val="ac"/>
    <w:uiPriority w:val="99"/>
    <w:rPr>
      <w:rFonts w:cs="Tahoma"/>
    </w:rPr>
  </w:style>
  <w:style w:type="paragraph" w:customStyle="1" w:styleId="22">
    <w:name w:val="Название2"/>
    <w:basedOn w:val="a"/>
    <w:pPr>
      <w:suppressLineNumbers/>
      <w:spacing w:before="120" w:after="120"/>
    </w:pPr>
    <w:rPr>
      <w:rFonts w:cs="Tahoma"/>
      <w:i/>
      <w:iCs/>
    </w:rPr>
  </w:style>
  <w:style w:type="paragraph" w:customStyle="1" w:styleId="23">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customStyle="1" w:styleId="CharChar1">
    <w:name w:val="Char Char Знак Знак Знак1"/>
    <w:basedOn w:val="a"/>
    <w:pPr>
      <w:spacing w:after="160" w:line="240" w:lineRule="exact"/>
    </w:pPr>
    <w:rPr>
      <w:rFonts w:eastAsia="SimSun"/>
      <w:b/>
      <w:sz w:val="28"/>
      <w:lang w:val="en-US"/>
    </w:rPr>
  </w:style>
  <w:style w:type="paragraph" w:styleId="af">
    <w:name w:val="Normal (Web)"/>
    <w:basedOn w:val="a"/>
    <w:uiPriority w:val="99"/>
    <w:pPr>
      <w:spacing w:before="280" w:after="280"/>
    </w:pPr>
  </w:style>
  <w:style w:type="paragraph" w:styleId="af0">
    <w:name w:val="header"/>
    <w:basedOn w:val="a"/>
    <w:link w:val="af1"/>
    <w:uiPriority w:val="99"/>
    <w:pPr>
      <w:tabs>
        <w:tab w:val="center" w:pos="4677"/>
        <w:tab w:val="right" w:pos="9355"/>
      </w:tabs>
    </w:pPr>
  </w:style>
  <w:style w:type="character" w:customStyle="1" w:styleId="af1">
    <w:name w:val="Верхній колонтитул Знак"/>
    <w:link w:val="af0"/>
    <w:uiPriority w:val="99"/>
    <w:semiHidden/>
    <w:locked/>
    <w:rPr>
      <w:rFonts w:cs="Times New Roman"/>
      <w:sz w:val="24"/>
      <w:szCs w:val="24"/>
      <w:lang w:val="x-none" w:eastAsia="ar-SA" w:bidi="ar-SA"/>
    </w:rPr>
  </w:style>
  <w:style w:type="paragraph" w:styleId="af2">
    <w:name w:val="footer"/>
    <w:basedOn w:val="a"/>
    <w:link w:val="af3"/>
    <w:uiPriority w:val="99"/>
    <w:pPr>
      <w:tabs>
        <w:tab w:val="center" w:pos="4677"/>
        <w:tab w:val="right" w:pos="9355"/>
      </w:tabs>
    </w:pPr>
  </w:style>
  <w:style w:type="character" w:customStyle="1" w:styleId="af3">
    <w:name w:val="Нижній колонтитул Знак"/>
    <w:link w:val="af2"/>
    <w:uiPriority w:val="99"/>
    <w:semiHidden/>
    <w:locked/>
    <w:rPr>
      <w:rFonts w:cs="Times New Roman"/>
      <w:sz w:val="24"/>
      <w:szCs w:val="24"/>
      <w:lang w:val="x-none" w:eastAsia="ar-SA" w:bidi="ar-SA"/>
    </w:rPr>
  </w:style>
  <w:style w:type="paragraph" w:styleId="af4">
    <w:name w:val="Body Text Indent"/>
    <w:basedOn w:val="a"/>
    <w:link w:val="af5"/>
    <w:uiPriority w:val="99"/>
    <w:pPr>
      <w:spacing w:after="120"/>
      <w:ind w:left="283"/>
    </w:pPr>
  </w:style>
  <w:style w:type="character" w:customStyle="1" w:styleId="af5">
    <w:name w:val="Основний текст з відступом Знак"/>
    <w:link w:val="af4"/>
    <w:uiPriority w:val="99"/>
    <w:semiHidden/>
    <w:locked/>
    <w:rPr>
      <w:rFonts w:cs="Times New Roman"/>
      <w:sz w:val="24"/>
      <w:szCs w:val="24"/>
      <w:lang w:val="x-none" w:eastAsia="ar-SA" w:bidi="ar-SA"/>
    </w:rPr>
  </w:style>
  <w:style w:type="paragraph" w:styleId="HTML0">
    <w:name w:val="HTML Preformatted"/>
    <w:basedOn w:val="a"/>
    <w:link w:val="HTML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1">
    <w:name w:val="Стандартний HTML Знак"/>
    <w:link w:val="HTML0"/>
    <w:uiPriority w:val="99"/>
    <w:semiHidden/>
    <w:locked/>
    <w:rPr>
      <w:rFonts w:ascii="Courier New" w:hAnsi="Courier New" w:cs="Courier New"/>
      <w:lang w:val="x-none" w:eastAsia="ar-SA" w:bidi="ar-SA"/>
    </w:rPr>
  </w:style>
  <w:style w:type="paragraph" w:customStyle="1" w:styleId="af6">
    <w:name w:val="АА"/>
    <w:basedOn w:val="a"/>
    <w:qFormat/>
    <w:rsid w:val="000A3C14"/>
    <w:pPr>
      <w:suppressAutoHyphens w:val="0"/>
      <w:overflowPunct w:val="0"/>
      <w:autoSpaceDE w:val="0"/>
      <w:autoSpaceDN w:val="0"/>
      <w:adjustRightInd w:val="0"/>
      <w:spacing w:line="360" w:lineRule="auto"/>
      <w:ind w:firstLine="709"/>
      <w:contextualSpacing/>
      <w:jc w:val="both"/>
    </w:pPr>
    <w:rPr>
      <w:sz w:val="28"/>
      <w:szCs w:val="28"/>
      <w:lang w:eastAsia="ru-RU"/>
    </w:rPr>
  </w:style>
  <w:style w:type="paragraph" w:customStyle="1" w:styleId="af7">
    <w:name w:val="Б"/>
    <w:basedOn w:val="a"/>
    <w:qFormat/>
    <w:rsid w:val="000A3C14"/>
    <w:pPr>
      <w:suppressAutoHyphens w:val="0"/>
      <w:spacing w:line="360" w:lineRule="auto"/>
      <w:contextualSpacing/>
      <w:jc w:val="both"/>
    </w:pPr>
    <w:rPr>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9A9E-C1C1-4B4E-9263-A254A84E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8005</Words>
  <Characters>45630</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СТРУКТУРА КУРСОВОЙ РАБОТЫ: УСЛОВИЯ ОФОРМЛЕНИЯ, ПЕРЕЧЕНЬ ВОЗМОЖНЫХ РАЗДЕЛОВ И ОСНОВНЫЕ ТРЕБОВАНИЯ К ИХ СОДЕРЖАНИЮ</vt:lpstr>
    </vt:vector>
  </TitlesOfParts>
  <Company>Microsoft</Company>
  <LinksUpToDate>false</LinksUpToDate>
  <CharactersWithSpaces>53528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КУРСОВОЙ РАБОТЫ: УСЛОВИЯ ОФОРМЛЕНИЯ, ПЕРЕЧЕНЬ ВОЗМОЖНЫХ РАЗДЕЛОВ И ОСНОВНЫЕ ТРЕБОВАНИЯ К ИХ СОДЕРЖАНИЮ</dc:title>
  <dc:subject/>
  <dc:creator>User</dc:creator>
  <cp:keywords/>
  <dc:description/>
  <cp:lastModifiedBy>Irina</cp:lastModifiedBy>
  <cp:revision>2</cp:revision>
  <cp:lastPrinted>2009-12-21T07:51:00Z</cp:lastPrinted>
  <dcterms:created xsi:type="dcterms:W3CDTF">2014-09-30T07:51:00Z</dcterms:created>
  <dcterms:modified xsi:type="dcterms:W3CDTF">2014-09-30T07:51:00Z</dcterms:modified>
</cp:coreProperties>
</file>